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27"/>
        <w:gridCol w:w="732"/>
        <w:gridCol w:w="566"/>
        <w:gridCol w:w="720"/>
        <w:gridCol w:w="250"/>
        <w:gridCol w:w="1479"/>
        <w:gridCol w:w="19"/>
        <w:gridCol w:w="627"/>
      </w:tblGrid>
      <w:tr w:rsidR="00B678C8" w:rsidTr="005E7397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45C63" w:rsidRDefault="00C45C6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C45C63" w:rsidRDefault="00C45C6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5E7397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5E7397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5E7397" w:rsidRDefault="001C2E38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E7397"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5E7397" w:rsidRDefault="005E7397">
            <w:pPr>
              <w:snapToGrid w:val="0"/>
              <w:rPr>
                <w:b/>
                <w:bCs/>
                <w:sz w:val="20"/>
                <w:szCs w:val="20"/>
              </w:rPr>
            </w:pPr>
            <w:r w:rsidRPr="005E7397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E7397">
              <w:rPr>
                <w:b/>
                <w:bCs/>
                <w:sz w:val="20"/>
                <w:szCs w:val="20"/>
              </w:rPr>
              <w:t xml:space="preserve"> 2017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5E7397">
              <w:rPr>
                <w:rFonts w:ascii="Times New Roman" w:eastAsia="Arial" w:hAnsi="Times New Roman" w:cs="Times New Roman"/>
              </w:rPr>
              <w:t>3002-1339/15</w:t>
            </w:r>
          </w:p>
        </w:tc>
      </w:tr>
      <w:tr w:rsidR="00B678C8" w:rsidTr="005E7397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5E7397" w:rsidRDefault="00C23023" w:rsidP="005E7397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inmueble en la localidad de Moreno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</w:t>
            </w:r>
            <w:r w:rsidR="005E7397">
              <w:rPr>
                <w:rFonts w:ascii="Times New Roman" w:hAnsi="Times New Roman" w:cs="Times New Roman"/>
                <w:b/>
                <w:sz w:val="20"/>
                <w:szCs w:val="20"/>
              </w:rPr>
              <w:t>Fiscalía General Departamental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la Procuración G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eneral. La locación será por el término de veinticuatro (24) meses</w:t>
            </w:r>
            <w:r w:rsidR="00F23CF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E7397">
        <w:trPr>
          <w:trHeight w:val="275"/>
        </w:trPr>
        <w:tc>
          <w:tcPr>
            <w:tcW w:w="538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5E7397">
        <w:trPr>
          <w:cantSplit/>
          <w:trHeight w:val="342"/>
        </w:trPr>
        <w:tc>
          <w:tcPr>
            <w:tcW w:w="538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E7397">
              <w:rPr>
                <w:b/>
                <w:bCs/>
                <w:sz w:val="16"/>
                <w:szCs w:val="16"/>
              </w:rPr>
              <w:t>JUDICIAL MORENO-GRAL. RODRIGUEZ, CALLE SARMIENTO N° 699 DE GRAL. RODRIGUEZ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9614CA" w:rsidRDefault="009614CA" w:rsidP="009614CA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14 </w:t>
            </w:r>
            <w:r w:rsidR="00604193"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="00772544"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2017</w:t>
            </w:r>
            <w:r w:rsidR="00604193"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1</w:t>
            </w:r>
            <w:r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</w:t>
            </w:r>
            <w:r w:rsidR="00604193"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5E7397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5E7397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E7397">
        <w:trPr>
          <w:trHeight w:val="275"/>
        </w:trPr>
        <w:tc>
          <w:tcPr>
            <w:tcW w:w="538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39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5E7397">
        <w:trPr>
          <w:cantSplit/>
          <w:trHeight w:val="342"/>
        </w:trPr>
        <w:tc>
          <w:tcPr>
            <w:tcW w:w="538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E7397" w:rsidRDefault="005E7397" w:rsidP="005E7397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JUDICIAL MORENO-GRAL. RODRIGUEZ, CALLE SARMIENTO N° 699 DE GRAL. RODRIGUEZ</w:t>
            </w:r>
          </w:p>
          <w:p w:rsidR="00582749" w:rsidRPr="00181BF6" w:rsidRDefault="00582749" w:rsidP="005E7397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9614CA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9614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14 DE JUNIO DE 2017 A LAS 10:00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5E7397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Pr="00926E29" w:rsidRDefault="00AA02A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A02A0" w:rsidRPr="00926E29" w:rsidRDefault="00AA02A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" stroked="f">
                      <v:fill opacity="0"/>
                      <v:textbox inset="0,0,0,0">
                        <w:txbxContent>
                          <w:p w:rsidR="00AA02A0" w:rsidRPr="00926E29" w:rsidRDefault="00AA02A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A02A0" w:rsidRPr="00926E29" w:rsidRDefault="00AA02A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Sk6Ki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7+RjA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r&#10;jCQZoEYPbHLoWk0oC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XhS3la1j6AZo6CoUH94asDolfmO0Qht22D7bU8Mw0i8l6A73+OzYWZjOxtE&#10;UjjaYIdRNG9cfAv22vBdD8hR2VJdgTY7HoTjdRtZAHU/gVYMQRyfDd/rT+fB6/fj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DPC7+R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D0jQIAACQ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mFWz87aqfQTPGAWigv7w1EDQK/MdoxGubYPttz0xDCPxXoLv/B2fAzMH2zkg&#10;ksLWBjuMYnjj4luw14bvekCOzpbqCrzZ8WAcb+LIAqj7DlzFkMTx2fB3/Wk/r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cljA9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vdcjgIAACQ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KKO91y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qOijg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ETao6K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+XjgIAACQ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GNWzMrbKPoImjEKigr1h6cGjF6ZHxiN0LYNtt93xDCMxAcJuvM9PhtmNjaz&#10;QWQLRxvsMIrmjYtvwU4bvu0BOSpbqivQZseDcLyIIwug7ifQiiGIw7Phe/35PHj9ftx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N+yb5e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G6jgIAACQ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J5j&#10;pEgPNXrgo0fXekR5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NlpuD4oZqPZI2jGaigq1B+eGjA6bX9gNEDbNth93xHLMZIfFOgu9Phs2NnY&#10;zAZRFI422GM0mTd+egt2xoptB8iTspW+Am22IgrniQVQDxNoxRjE4dkIvf58Hr2eHrfVb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W6sbq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LB8jg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b5zLyNap+AM0ZBU6H/8NSA0CvzHaMRxrbB9tuOGIaReC+Bd37GZ8HMwmYW&#10;iKTg2mCHURRvXXwLdtrwbQ/IkdlSXQM3Ox6I40kco4DQ/QZGMSRxeDb8rL/cB6tfj9vqJ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HDssHyOAgAAJA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y5jQIAACQ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2BXcu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2Cbui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yPgjAIAACM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gxrPxdqp5BMsYBZqC/PDSQNAp8x2jAW5tje23AzEMI/Fegu38FZ8CMwW7KSCS&#10;wtYaO4xiuHbxKThow/cdIEdjS3UD1mx58I33cGQBzP0AbmKo4fRq+Kv+dByyfr9tq1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vYyPg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j8pZQ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zS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Fez8LaqfQTJGAU1hfLDSwNGr8x3jEbo2gbbb3tiGEbivQTZ+RafDTMb29kg&#10;ksLRBjuMonnj4lOw14bvekCOwpbqCqTZ8aAbr+HIApj7CXRiiOH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aCC80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0ljQIAACM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IMblJLytoo8gGaOgplB+eGnA6JT5gdEAXVtj+31PDMNIfJAgO9/ik2EmYzsZ&#10;RDZwtMYOo2jeuPgU7LXhuw6Qo7ClugJptjzoxms4sgDmfgKdGGI4vhq+1Z/P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olNJ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piCjAIAACM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cGMZ6Ft1PNI0jGKKgplB9eGjA6Zb5jNEDX1th+OxDDMBLvJcjOt/hkmMnYTQaR&#10;FI7W2GEUzRsXn4KDNnzfAXIUtlRXIM2WB914DUcWwNxPoBNDDKdXw7f603nw+v22bX4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vpiC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AdT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N/Mwtuq9hEkYxTUFMoPLw0YvTLfMRqhaxtsv+2JYRiJ9xJk51t8NsxsbGeD&#10;SApHG+wwiuaNi0/BXhu+6wE5CluqK5Bmx4NuvIYjC2DuJ9CJIYbjq+Fb/ek8eP1+29a/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sQHU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ak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pl&#10;GEkyQI0e2OTQtZrQauX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CGPNZeFvVPoJkjIKaQvnhpQGjV+Y7RiN0bYPttz0xDCPxXoLsfIvPhpmN7WwQ&#10;SeFogx1G0bxx8SnYa8N3PSBHYUt1BdLseNCN13BkAcz9BDoxxHB8NXyrP50Hr99v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CG32p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02A0" w:rsidRDefault="00AA02A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mbjAIAACM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U7C26nmESRjFNQUyg8vDRidMt8xGqBra2y/HYhhGIn3EmQHLm4yzGTsJoNI&#10;Ckdr7DCK5sbFp+CgDd93gByFLdUNSLPlQTdew5EFMPcT6MQQw+nV8K3+dB68fr9tq1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apamb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A02A0" w:rsidRDefault="00AA02A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F31DD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F23CF2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Nomina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393F1D" w:rsidRPr="00926E29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393F1D" w:rsidRDefault="00393F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9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2L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O9HL0a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393F1D" w:rsidRPr="00926E29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93F1D" w:rsidRDefault="00393F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y Apellido,   Poderdante </w:t>
            </w:r>
            <w:proofErr w:type="spellStart"/>
            <w:r>
              <w:rPr>
                <w:b/>
                <w:bCs/>
                <w:sz w:val="20"/>
                <w:szCs w:val="20"/>
              </w:rPr>
              <w:t>ó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393F1D" w:rsidRPr="00926E29" w:rsidRDefault="00393F1D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FOpruI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393F1D" w:rsidRPr="00926E29" w:rsidRDefault="00393F1D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Tz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Xw1K2+r2kfQjFFQVKg/vDRg9Mp8x2iErm2w/bYnhmEk3kvQnW/x2TCzsZ0N&#10;IikcbbDDKJo3Lj4Fe234rgfkqGyprkCbHQ/C8SKOLIC6n0AnhiCOr4Zv9afz4PX7bVv/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WrE8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h6MjT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Pr="00776075" w:rsidRDefault="00393F1D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ir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wvJ+1tFH0C1RgFRQVpwFMDRqfMN4wGaNsa2687YhhG4p0E5fkenwwzGZvJ&#10;ILKB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YbIq4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393F1D" w:rsidRPr="00776075" w:rsidRDefault="00393F1D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0mj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V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g9Jo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93F1D" w:rsidRDefault="00393F1D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A/051W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393F1D" w:rsidRDefault="00393F1D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5E7397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E739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5E7397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E7397" w:rsidRDefault="005E7397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5E7397">
              <w:rPr>
                <w:rFonts w:eastAsia="Arial"/>
                <w:b/>
                <w:sz w:val="22"/>
                <w:szCs w:val="22"/>
              </w:rPr>
              <w:t>3002-1339/15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134A66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134A66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 w:rsidP="006C12C1">
      <w:pPr>
        <w:pStyle w:val="Epgrafe1"/>
      </w:pPr>
      <w:bookmarkStart w:id="0" w:name="_GoBack"/>
      <w:bookmarkEnd w:id="0"/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F1D" w:rsidRDefault="00393F1D">
      <w:r>
        <w:separator/>
      </w:r>
    </w:p>
  </w:endnote>
  <w:endnote w:type="continuationSeparator" w:id="0">
    <w:p w:rsidR="00393F1D" w:rsidRDefault="0039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  <w:p w:rsidR="00393F1D" w:rsidRDefault="00393F1D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F1D" w:rsidRDefault="00393F1D">
      <w:r>
        <w:separator/>
      </w:r>
    </w:p>
  </w:footnote>
  <w:footnote w:type="continuationSeparator" w:id="0">
    <w:p w:rsidR="00393F1D" w:rsidRDefault="0039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>
    <w:pPr>
      <w:jc w:val="right"/>
      <w:rPr>
        <w:b/>
        <w:bCs/>
        <w:sz w:val="20"/>
        <w:szCs w:val="20"/>
      </w:rPr>
    </w:pPr>
  </w:p>
  <w:p w:rsidR="00393F1D" w:rsidRDefault="00393F1D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393F1D" w:rsidRDefault="00393F1D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Pr="00237328" w:rsidRDefault="00393F1D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1D" w:rsidRDefault="00393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947F6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E7397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14CA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23CF2"/>
    <w:rsid w:val="00F3185D"/>
    <w:rsid w:val="00F40FE7"/>
    <w:rsid w:val="00F7432B"/>
    <w:rsid w:val="00F92314"/>
    <w:rsid w:val="00F92623"/>
    <w:rsid w:val="00F96C50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880F-0385-4B49-B367-8F4ECA58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1444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Belen Cimalando</cp:lastModifiedBy>
  <cp:revision>28</cp:revision>
  <cp:lastPrinted>2017-05-16T15:35:00Z</cp:lastPrinted>
  <dcterms:created xsi:type="dcterms:W3CDTF">2017-03-21T17:06:00Z</dcterms:created>
  <dcterms:modified xsi:type="dcterms:W3CDTF">2017-05-24T15:43:00Z</dcterms:modified>
</cp:coreProperties>
</file>