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879"/>
        <w:gridCol w:w="580"/>
        <w:gridCol w:w="412"/>
        <w:gridCol w:w="709"/>
        <w:gridCol w:w="250"/>
        <w:gridCol w:w="175"/>
        <w:gridCol w:w="1701"/>
        <w:gridCol w:w="283"/>
      </w:tblGrid>
      <w:tr w:rsidR="00B678C8" w:rsidTr="008501A8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9B0297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746E38" w:rsidRDefault="00746E38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746E38" w:rsidRPr="00476AC6" w:rsidRDefault="00746E38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t>PLIEGO DE BASES Y CONDICIONES</w:t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br/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8501A8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8501A8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8501A8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8501A8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72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 w:rsidP="008B071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b/>
                <w:bCs/>
              </w:rPr>
              <w:t>Nº</w:t>
            </w:r>
            <w:r w:rsidR="008501A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746E38">
              <w:rPr>
                <w:rFonts w:ascii="Times New Roman" w:hAnsi="Times New Roman" w:cs="Times New Roman"/>
                <w:b/>
                <w:bCs/>
              </w:rPr>
              <w:t>66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C5108C" w:rsidP="00847EEE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ED224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476AC6" w:rsidRDefault="001C2E38" w:rsidP="00746E3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746E38">
              <w:rPr>
                <w:rFonts w:ascii="Times New Roman" w:eastAsia="Arial" w:hAnsi="Times New Roman" w:cs="Times New Roman"/>
                <w:sz w:val="22"/>
                <w:szCs w:val="22"/>
              </w:rPr>
              <w:t>373-21</w:t>
            </w:r>
          </w:p>
        </w:tc>
      </w:tr>
      <w:tr w:rsidR="00B678C8" w:rsidTr="008501A8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6AC6" w:rsidRPr="00746E38" w:rsidRDefault="00362139" w:rsidP="00746E38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46E38">
              <w:rPr>
                <w:rFonts w:ascii="Times New Roman" w:hAnsi="Times New Roman" w:cs="Times New Roman"/>
                <w:b/>
                <w:color w:val="auto"/>
              </w:rPr>
              <w:t>Locación de  inmueble</w:t>
            </w:r>
            <w:r w:rsidR="008501A8" w:rsidRPr="00746E38">
              <w:rPr>
                <w:rFonts w:ascii="Times New Roman" w:hAnsi="Times New Roman" w:cs="Times New Roman"/>
                <w:b/>
                <w:color w:val="auto"/>
              </w:rPr>
              <w:t xml:space="preserve"> en la localidad de Mar del Plata con destino a la </w:t>
            </w:r>
            <w:r w:rsidR="00746E38" w:rsidRPr="00746E38">
              <w:rPr>
                <w:rFonts w:ascii="Times New Roman" w:hAnsi="Times New Roman" w:cs="Times New Roman"/>
                <w:b/>
                <w:lang w:val="es-MX"/>
              </w:rPr>
              <w:t>Unidad Funcional Temática de Instrucción Juicio y Ejecución en Delitos Culposos y Contra el Medio Ambiente N° 11, Relatoría de Asuntos Civiles y Ayudantía Fiscal Descentralizada de Mar Chiquita</w:t>
            </w:r>
            <w:r w:rsidR="00746E38" w:rsidRPr="00746E3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8501A8" w:rsidRPr="00746E38">
              <w:rPr>
                <w:rFonts w:ascii="Times New Roman" w:hAnsi="Times New Roman" w:cs="Times New Roman"/>
                <w:b/>
                <w:color w:val="auto"/>
              </w:rPr>
              <w:t>del Departamento Judicial Mar del Plata</w:t>
            </w:r>
            <w:r w:rsidR="008501A8" w:rsidRPr="00746E38">
              <w:rPr>
                <w:rFonts w:ascii="Times New Roman" w:hAnsi="Times New Roman" w:cs="Times New Roman"/>
                <w:b/>
              </w:rPr>
              <w:t>. La locación será por el término de treinta y seis (36) meses, con opción a prorrogarlo por doce (12) meses más.</w:t>
            </w:r>
          </w:p>
        </w:tc>
      </w:tr>
      <w:tr w:rsidR="00B678C8" w:rsidTr="008501A8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8501A8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8501A8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Pr="00476AC6" w:rsidRDefault="008501A8" w:rsidP="00476AC6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DELEGACIÓN DE ADMINISTRACIÓN DEL DEPARTAMENTO JUDICIAL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MAR DEL PLATA, </w:t>
            </w: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CALLE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GARAY</w:t>
            </w: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 N° 19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45.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8E774E" w:rsidRDefault="0057417D" w:rsidP="009B0297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Hasta </w:t>
            </w:r>
            <w:r w:rsidRPr="008B07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el</w:t>
            </w:r>
            <w:r w:rsidR="008501A8" w:rsidRPr="008B07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B029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14</w:t>
            </w:r>
            <w:r w:rsidR="007A5948" w:rsidRPr="008B07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9B029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noviembre</w:t>
            </w:r>
            <w:r w:rsidRPr="008B07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B07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B07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082EFB" w:rsidRPr="008B07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3</w:t>
            </w:r>
            <w:r w:rsidR="00151F12" w:rsidRPr="008B07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8709D9" w:rsidRPr="008B07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B029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9:00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8501A8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8501A8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6AC6" w:rsidRPr="00476AC6" w:rsidRDefault="008501A8" w:rsidP="00476AC6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DELEGACIÓN DE ADMINISTRACIÓN DEL DEPARTAMENTO JUDICIAL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MAR DEL PLATA, </w:t>
            </w: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CALLE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GARAY</w:t>
            </w: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 N° 19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45.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9B0297" w:rsidP="005727C7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Hasta </w:t>
            </w:r>
            <w:r w:rsidRPr="008B07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el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14</w:t>
            </w:r>
            <w:r w:rsidRPr="008B07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noviembre</w:t>
            </w:r>
            <w:r w:rsidRPr="008B07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2023 a las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9:00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  <w:bookmarkStart w:id="0" w:name="_GoBack"/>
            <w:bookmarkEnd w:id="0"/>
          </w:p>
        </w:tc>
      </w:tr>
      <w:tr w:rsidR="00B678C8" w:rsidTr="00476AC6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082EFB" w:rsidP="00ED224F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8501A8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9B0297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746E38" w:rsidRPr="004477A4" w:rsidRDefault="00746E38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746E38" w:rsidRPr="004477A4" w:rsidRDefault="00746E38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9B0297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9B029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746E38" w:rsidRDefault="00746E3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9B0297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746E38" w:rsidRDefault="00746E3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9B029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746E38" w:rsidRDefault="00746E3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9B029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746E38" w:rsidRDefault="00746E3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9B029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746E38" w:rsidRDefault="00746E3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9B029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746E38" w:rsidRDefault="00746E3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9B029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746E38" w:rsidRDefault="00746E3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9B029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746E38" w:rsidRDefault="00746E3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9B029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746E38" w:rsidRDefault="00746E3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9B029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746E38" w:rsidRDefault="00746E3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9B029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746E38" w:rsidRDefault="00746E3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746E38" w:rsidRDefault="00746E3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746E38" w:rsidRDefault="00746E3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9B029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746E38" w:rsidRDefault="00746E3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9B029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746E38" w:rsidRDefault="00746E3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9B0297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746E38" w:rsidRDefault="00746E3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9B029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746E38" w:rsidRDefault="00746E3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9B029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746E38" w:rsidRDefault="00746E3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9B029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746E38" w:rsidRDefault="00746E3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9B029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746E38" w:rsidRDefault="00746E3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9B029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746E38" w:rsidRDefault="00746E3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9B0297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9B02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746E38" w:rsidRPr="00FC2D01" w:rsidRDefault="00746E3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746E38" w:rsidRPr="00FC2D01" w:rsidRDefault="00746E3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746E38" w:rsidRPr="00FC2D01" w:rsidRDefault="00746E3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9B0297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746E38" w:rsidRPr="004477A4" w:rsidRDefault="00746E38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746E38" w:rsidRPr="004477A4" w:rsidRDefault="00746E38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746E38" w:rsidRPr="004477A4" w:rsidRDefault="00746E38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746E38" w:rsidRPr="004477A4" w:rsidRDefault="00746E38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746E38" w:rsidRDefault="00746E38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746E38" w:rsidRDefault="00746E38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746E38" w:rsidRDefault="00746E38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746E38" w:rsidRDefault="00746E38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746E38" w:rsidRDefault="00746E38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746E38" w:rsidRDefault="00746E38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746E38" w:rsidRDefault="00746E38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746E38" w:rsidRDefault="00746E38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746E38" w:rsidRDefault="00746E38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9B0297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746E38" w:rsidRPr="004477A4" w:rsidRDefault="00746E38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746E38" w:rsidRPr="004477A4" w:rsidRDefault="00746E38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746E38" w:rsidRPr="004477A4" w:rsidRDefault="00746E38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746E38" w:rsidRDefault="00746E38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9B0297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746E38" w:rsidRDefault="00746E38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9B0297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746E38" w:rsidRDefault="00746E38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9B0297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746E38" w:rsidRPr="004477A4" w:rsidRDefault="00746E38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9B0297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746E38" w:rsidRDefault="00746E38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9B0297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746E38" w:rsidRDefault="00746E38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>
        <w:rPr>
          <w:rFonts w:ascii="Times New Roman" w:hAnsi="Times New Roman" w:cs="Times New Roman"/>
          <w:lang w:val="es-ES" w:eastAsia="es-ES"/>
        </w:rPr>
        <w:t>elaboración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746E38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66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847EEE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ED224F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46E38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746E38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373-21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6E38" w:rsidRDefault="00746E38">
      <w:r>
        <w:separator/>
      </w:r>
    </w:p>
  </w:endnote>
  <w:endnote w:type="continuationSeparator" w:id="0">
    <w:p w:rsidR="00746E38" w:rsidRDefault="00746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E38" w:rsidRDefault="00746E38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E38" w:rsidRDefault="00746E3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E38" w:rsidRDefault="00746E38">
    <w:pPr>
      <w:pStyle w:val="Piedepgina"/>
      <w:jc w:val="center"/>
      <w:rPr>
        <w:b/>
        <w:bCs/>
        <w:sz w:val="20"/>
        <w:szCs w:val="20"/>
      </w:rPr>
    </w:pPr>
  </w:p>
  <w:p w:rsidR="00746E38" w:rsidRDefault="00746E38">
    <w:pPr>
      <w:pStyle w:val="Piedepgina"/>
      <w:jc w:val="center"/>
      <w:rPr>
        <w:b/>
        <w:bCs/>
        <w:sz w:val="20"/>
        <w:szCs w:val="20"/>
      </w:rPr>
    </w:pPr>
  </w:p>
  <w:p w:rsidR="00746E38" w:rsidRDefault="00746E38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E38" w:rsidRDefault="00746E3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6E38" w:rsidRDefault="00746E38">
      <w:r>
        <w:separator/>
      </w:r>
    </w:p>
  </w:footnote>
  <w:footnote w:type="continuationSeparator" w:id="0">
    <w:p w:rsidR="00746E38" w:rsidRDefault="00746E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E38" w:rsidRDefault="00746E38">
    <w:pPr>
      <w:jc w:val="right"/>
      <w:rPr>
        <w:b/>
        <w:bCs/>
        <w:sz w:val="20"/>
        <w:szCs w:val="20"/>
      </w:rPr>
    </w:pPr>
  </w:p>
  <w:p w:rsidR="00746E38" w:rsidRDefault="00746E38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746E38" w:rsidRDefault="00746E38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E38" w:rsidRDefault="00746E3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E38" w:rsidRPr="007C36DC" w:rsidRDefault="00746E38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E38" w:rsidRDefault="00746E3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72472"/>
    <w:rsid w:val="00082EFB"/>
    <w:rsid w:val="000B6366"/>
    <w:rsid w:val="000D10E8"/>
    <w:rsid w:val="000D490D"/>
    <w:rsid w:val="001104E7"/>
    <w:rsid w:val="001148F6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139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A2B42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27C7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46E38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945EC"/>
    <w:rsid w:val="00897AC4"/>
    <w:rsid w:val="008B0711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B0297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oNotEmbedSmartTags/>
  <w:decimalSymbol w:val=","/>
  <w:listSeparator w:val=";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E9FA1-D32E-4D2F-9BA5-1B4C44504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16</Pages>
  <Words>1768</Words>
  <Characters>9729</Characters>
  <Application>Microsoft Office Word</Application>
  <DocSecurity>0</DocSecurity>
  <Lines>81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 Belen Cimalando</cp:lastModifiedBy>
  <cp:revision>39</cp:revision>
  <cp:lastPrinted>2023-10-11T16:30:00Z</cp:lastPrinted>
  <dcterms:created xsi:type="dcterms:W3CDTF">2021-04-29T12:19:00Z</dcterms:created>
  <dcterms:modified xsi:type="dcterms:W3CDTF">2023-10-11T16:31:00Z</dcterms:modified>
</cp:coreProperties>
</file>