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1C2E38" w:rsidRDefault="001C2E38"/>
    <w:tbl>
      <w:tblPr>
        <w:tblW w:w="9649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9"/>
        <w:gridCol w:w="870"/>
        <w:gridCol w:w="61"/>
        <w:gridCol w:w="191"/>
        <w:gridCol w:w="2046"/>
        <w:gridCol w:w="553"/>
        <w:gridCol w:w="879"/>
        <w:gridCol w:w="580"/>
        <w:gridCol w:w="566"/>
        <w:gridCol w:w="555"/>
        <w:gridCol w:w="250"/>
        <w:gridCol w:w="175"/>
        <w:gridCol w:w="1701"/>
        <w:gridCol w:w="283"/>
      </w:tblGrid>
      <w:tr w:rsidR="00B678C8" w:rsidTr="00476AC6">
        <w:trPr>
          <w:trHeight w:hRule="exact" w:val="195"/>
        </w:trPr>
        <w:tc>
          <w:tcPr>
            <w:tcW w:w="93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7E2512">
            <w:pPr>
              <w:snapToGrid w:val="0"/>
              <w:rPr>
                <w:sz w:val="16"/>
                <w:szCs w:val="16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4" o:spid="_x0000_s1026" type="#_x0000_t202" style="position:absolute;margin-left:3.45pt;margin-top:10.95pt;width:479.5pt;height:52.5pt;z-index:251674112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" stroked="f">
                  <v:fill opacity="0"/>
                  <v:textbox style="mso-next-textbox:#Text Box 34" inset="0,0,0,0">
                    <w:txbxContent>
                      <w:p w:rsidR="00072472" w:rsidRDefault="00072472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</w:p>
                      <w:p w:rsidR="00072472" w:rsidRPr="00476AC6" w:rsidRDefault="00072472">
                        <w:pPr>
                          <w:jc w:val="center"/>
                          <w:rPr>
                            <w:rFonts w:ascii="Times New Roman" w:hAnsi="Times New Roman"/>
                            <w:b/>
                          </w:rPr>
                        </w:pPr>
                        <w:r w:rsidRPr="00476AC6">
                          <w:rPr>
                            <w:rFonts w:ascii="Times New Roman" w:hAnsi="Times New Roman"/>
                            <w:b/>
                            <w:bCs/>
                          </w:rPr>
                          <w:t>PLIEGO DE BASES Y CONDICIONES</w:t>
                        </w:r>
                        <w:r w:rsidRPr="00476AC6">
                          <w:rPr>
                            <w:rFonts w:ascii="Times New Roman" w:hAnsi="Times New Roman"/>
                            <w:b/>
                            <w:bCs/>
                          </w:rPr>
                          <w:br/>
                        </w:r>
                        <w:r w:rsidRPr="00476AC6">
                          <w:rPr>
                            <w:rFonts w:ascii="Times New Roman" w:hAnsi="Times New Roman"/>
                            <w:b/>
                            <w:bCs/>
                            <w:u w:val="single"/>
                          </w:rPr>
                          <w:t>CARATULA - CONVOCATORIA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87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476AC6">
        <w:trPr>
          <w:trHeight w:val="44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Default="001C2E38">
            <w:pPr>
              <w:pStyle w:val="xl28"/>
              <w:snapToGrid w:val="0"/>
              <w:spacing w:before="0" w:after="0"/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678C8" w:rsidTr="00476AC6">
        <w:trPr>
          <w:trHeight w:val="234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476AC6">
        <w:trPr>
          <w:trHeight w:val="275"/>
        </w:trPr>
        <w:tc>
          <w:tcPr>
            <w:tcW w:w="4107" w:type="dxa"/>
            <w:gridSpan w:val="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del Organismo Contratante</w:t>
            </w:r>
          </w:p>
        </w:tc>
        <w:tc>
          <w:tcPr>
            <w:tcW w:w="5542" w:type="dxa"/>
            <w:gridSpan w:val="9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732F7C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732F7C">
              <w:rPr>
                <w:rFonts w:ascii="Times New Roman" w:hAnsi="Times New Roman" w:cs="Times New Roman"/>
                <w:sz w:val="20"/>
                <w:szCs w:val="20"/>
              </w:rPr>
              <w:t>PODER JUDICIAL DE LA PROVINCIA DE BUENOS AIRES</w:t>
            </w:r>
          </w:p>
          <w:p w:rsidR="001C2E38" w:rsidRPr="00181BF6" w:rsidRDefault="001C2E38">
            <w:pPr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732F7C">
              <w:rPr>
                <w:rFonts w:ascii="Times New Roman" w:hAnsi="Times New Roman" w:cs="Times New Roman"/>
                <w:sz w:val="20"/>
                <w:szCs w:val="20"/>
              </w:rPr>
              <w:t>PROCURACION GENERAL</w:t>
            </w:r>
          </w:p>
        </w:tc>
      </w:tr>
      <w:tr w:rsidR="00B678C8" w:rsidTr="00476AC6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476AC6">
        <w:trPr>
          <w:trHeight w:val="275"/>
        </w:trPr>
        <w:tc>
          <w:tcPr>
            <w:tcW w:w="9649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 w:rsidP="0077254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Procedimiento </w:t>
            </w:r>
            <w:r w:rsidR="00772544"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de Selección</w:t>
            </w:r>
          </w:p>
        </w:tc>
      </w:tr>
      <w:tr w:rsidR="001C2E38" w:rsidTr="00476AC6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45693"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Procedimiento contractual</w:t>
            </w:r>
          </w:p>
        </w:tc>
        <w:tc>
          <w:tcPr>
            <w:tcW w:w="4876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945693" w:rsidP="006C373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</w:rPr>
              <w:t xml:space="preserve">CONTRATACION DIRECTA </w:t>
            </w:r>
          </w:p>
        </w:tc>
        <w:tc>
          <w:tcPr>
            <w:tcW w:w="5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49575B" w:rsidRDefault="00C66C68" w:rsidP="007F6E03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49575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N°</w:t>
            </w:r>
            <w:r w:rsidR="004A78B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61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1C2E38" w:rsidRPr="0049575B" w:rsidRDefault="001C2E38" w:rsidP="00C5108C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476AC6" w:rsidRDefault="00C5108C" w:rsidP="00847EEE">
            <w:pPr>
              <w:snapToGrid w:val="0"/>
              <w:ind w:right="-5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</w:t>
            </w:r>
            <w:r w:rsidR="001C2E38" w:rsidRPr="00476AC6">
              <w:rPr>
                <w:rFonts w:ascii="Times New Roman" w:hAnsi="Times New Roman" w:cs="Times New Roman"/>
                <w:b/>
                <w:bCs/>
              </w:rPr>
              <w:t>Ejercicio:</w:t>
            </w:r>
            <w:r w:rsidR="008709D9" w:rsidRPr="00476AC6">
              <w:rPr>
                <w:rFonts w:ascii="Times New Roman" w:hAnsi="Times New Roman" w:cs="Times New Roman"/>
                <w:b/>
                <w:bCs/>
              </w:rPr>
              <w:t xml:space="preserve"> 20</w:t>
            </w:r>
            <w:r w:rsidR="00C31C45" w:rsidRPr="00476AC6">
              <w:rPr>
                <w:rFonts w:ascii="Times New Roman" w:hAnsi="Times New Roman" w:cs="Times New Roman"/>
                <w:b/>
                <w:bCs/>
              </w:rPr>
              <w:t>2</w:t>
            </w:r>
            <w:r w:rsidR="00ED224F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2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 w:rsidP="00476AC6">
            <w:pPr>
              <w:snapToGrid w:val="0"/>
              <w:ind w:right="-397"/>
              <w:rPr>
                <w:rFonts w:eastAsia="Arial"/>
                <w:b/>
                <w:bCs/>
                <w:sz w:val="20"/>
                <w:szCs w:val="20"/>
              </w:rPr>
            </w:pPr>
          </w:p>
        </w:tc>
      </w:tr>
      <w:tr w:rsidR="00531214" w:rsidTr="00476AC6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531214" w:rsidRPr="00181BF6" w:rsidRDefault="0053121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840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31214" w:rsidRPr="00476AC6" w:rsidRDefault="00F0697E" w:rsidP="00F0697E">
            <w:pPr>
              <w:pStyle w:val="xl28"/>
              <w:snapToGrid w:val="0"/>
              <w:spacing w:before="0" w:after="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Art. 18 inc. 2, apartado L</w:t>
            </w:r>
            <w:r w:rsidR="00945693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) de la Ley 13</w:t>
            </w:r>
            <w:r w:rsidR="00582749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.</w:t>
            </w:r>
            <w:r w:rsidR="00945693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981</w:t>
            </w:r>
            <w:r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Reglamentada</w:t>
            </w:r>
            <w:r w:rsidR="00945693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por </w:t>
            </w:r>
            <w:proofErr w:type="spellStart"/>
            <w:r w:rsidR="00945693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Dec</w:t>
            </w:r>
            <w:proofErr w:type="spellEnd"/>
            <w:r w:rsidR="00945693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. </w:t>
            </w:r>
            <w:r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N° 59/19</w:t>
            </w:r>
            <w:r w:rsidR="00582749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.</w:t>
            </w:r>
          </w:p>
        </w:tc>
      </w:tr>
      <w:tr w:rsidR="001C2E38" w:rsidTr="00476AC6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Expediente Nº:</w:t>
            </w:r>
          </w:p>
        </w:tc>
        <w:tc>
          <w:tcPr>
            <w:tcW w:w="7840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23023" w:rsidRPr="00476AC6" w:rsidRDefault="001C2E38" w:rsidP="00C51E49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C12192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PG.SA</w:t>
            </w:r>
            <w:r w:rsidR="00C31C45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-</w:t>
            </w:r>
            <w:r w:rsidR="004A78BE">
              <w:rPr>
                <w:rFonts w:ascii="Times New Roman" w:eastAsia="Arial" w:hAnsi="Times New Roman" w:cs="Times New Roman"/>
                <w:sz w:val="22"/>
                <w:szCs w:val="22"/>
              </w:rPr>
              <w:t>931-22</w:t>
            </w:r>
          </w:p>
        </w:tc>
      </w:tr>
      <w:tr w:rsidR="00B678C8" w:rsidTr="00476AC6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476AC6">
        <w:trPr>
          <w:trHeight w:val="275"/>
        </w:trPr>
        <w:tc>
          <w:tcPr>
            <w:tcW w:w="9649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Objeto de la contratación</w:t>
            </w:r>
          </w:p>
        </w:tc>
      </w:tr>
      <w:tr w:rsidR="00C51A49" w:rsidTr="00476AC6">
        <w:trPr>
          <w:cantSplit/>
          <w:trHeight w:val="315"/>
        </w:trPr>
        <w:tc>
          <w:tcPr>
            <w:tcW w:w="9649" w:type="dxa"/>
            <w:gridSpan w:val="1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76AC6" w:rsidRPr="00E1757C" w:rsidRDefault="00C31C45" w:rsidP="004A78BE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476AC6">
              <w:rPr>
                <w:rFonts w:ascii="Times New Roman" w:hAnsi="Times New Roman" w:cs="Times New Roman"/>
                <w:color w:val="auto"/>
              </w:rPr>
              <w:t xml:space="preserve">Locación de </w:t>
            </w:r>
            <w:r w:rsidR="00732F7C" w:rsidRPr="00476AC6">
              <w:rPr>
                <w:rFonts w:ascii="Times New Roman" w:hAnsi="Times New Roman" w:cs="Times New Roman"/>
                <w:color w:val="auto"/>
              </w:rPr>
              <w:t>un inmueble</w:t>
            </w:r>
            <w:r w:rsidRPr="00476AC6">
              <w:rPr>
                <w:rFonts w:ascii="Times New Roman" w:hAnsi="Times New Roman" w:cs="Times New Roman"/>
                <w:color w:val="auto"/>
              </w:rPr>
              <w:t xml:space="preserve"> en la </w:t>
            </w:r>
            <w:r w:rsidRPr="00C51E49">
              <w:rPr>
                <w:rFonts w:ascii="Times New Roman" w:hAnsi="Times New Roman" w:cs="Times New Roman"/>
                <w:color w:val="auto"/>
              </w:rPr>
              <w:t>localidad de</w:t>
            </w:r>
            <w:r w:rsidR="00C51E49" w:rsidRPr="00C51E49">
              <w:rPr>
                <w:rFonts w:ascii="Times New Roman" w:hAnsi="Times New Roman" w:cs="Times New Roman"/>
                <w:color w:val="auto"/>
              </w:rPr>
              <w:t xml:space="preserve"> La Plata</w:t>
            </w:r>
            <w:r w:rsidR="009946EA" w:rsidRPr="00C51E49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C51E49">
              <w:rPr>
                <w:rFonts w:ascii="Times New Roman" w:hAnsi="Times New Roman" w:cs="Times New Roman"/>
                <w:color w:val="auto"/>
              </w:rPr>
              <w:t>con destino</w:t>
            </w:r>
            <w:r w:rsidR="00C51E49" w:rsidRPr="00C51E49">
              <w:rPr>
                <w:rFonts w:ascii="Times New Roman" w:hAnsi="Times New Roman" w:cs="Times New Roman"/>
                <w:color w:val="auto"/>
              </w:rPr>
              <w:t xml:space="preserve"> a la </w:t>
            </w:r>
            <w:r w:rsidR="004A78BE">
              <w:rPr>
                <w:rFonts w:ascii="Times New Roman" w:hAnsi="Times New Roman" w:cs="Times New Roman"/>
                <w:color w:val="auto"/>
              </w:rPr>
              <w:t>UFIJ N° 3, la UFIJ N° 5 y la Fiscalía de Transición y Ejecución Penal</w:t>
            </w:r>
            <w:r w:rsidR="00C51E49" w:rsidRPr="00C51E49">
              <w:rPr>
                <w:rFonts w:ascii="Times New Roman" w:hAnsi="Times New Roman" w:cs="Times New Roman"/>
                <w:color w:val="auto"/>
              </w:rPr>
              <w:t>, del</w:t>
            </w:r>
            <w:r w:rsidR="009946EA" w:rsidRPr="00C51E49">
              <w:rPr>
                <w:rFonts w:ascii="Times New Roman" w:hAnsi="Times New Roman" w:cs="Times New Roman"/>
                <w:color w:val="auto"/>
              </w:rPr>
              <w:t xml:space="preserve"> Departamento Judicial</w:t>
            </w:r>
            <w:r w:rsidR="00C66C68" w:rsidRPr="00C51E49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C51E49" w:rsidRPr="00C51E49">
              <w:rPr>
                <w:rFonts w:ascii="Times New Roman" w:hAnsi="Times New Roman" w:cs="Times New Roman"/>
                <w:color w:val="auto"/>
              </w:rPr>
              <w:t>La Plata</w:t>
            </w:r>
            <w:r w:rsidR="009946EA" w:rsidRPr="00C51E49">
              <w:rPr>
                <w:rFonts w:ascii="Times New Roman" w:hAnsi="Times New Roman" w:cs="Times New Roman"/>
                <w:color w:val="auto"/>
              </w:rPr>
              <w:t>.</w:t>
            </w:r>
            <w:r w:rsidR="0091163C" w:rsidRPr="00C51E49">
              <w:rPr>
                <w:rFonts w:ascii="Times New Roman" w:hAnsi="Times New Roman" w:cs="Times New Roman"/>
                <w:lang w:val="es-MX"/>
              </w:rPr>
              <w:t xml:space="preserve"> </w:t>
            </w:r>
            <w:r w:rsidR="00653815" w:rsidRPr="00C51E49">
              <w:rPr>
                <w:rFonts w:ascii="Times New Roman" w:hAnsi="Times New Roman" w:cs="Times New Roman"/>
              </w:rPr>
              <w:t>La locación ser</w:t>
            </w:r>
            <w:r w:rsidR="00C12192" w:rsidRPr="00C51E49">
              <w:rPr>
                <w:rFonts w:ascii="Times New Roman" w:hAnsi="Times New Roman" w:cs="Times New Roman"/>
              </w:rPr>
              <w:t>á por el término de treinta y seis (36</w:t>
            </w:r>
            <w:r w:rsidR="00653815" w:rsidRPr="00C51E49">
              <w:rPr>
                <w:rFonts w:ascii="Times New Roman" w:hAnsi="Times New Roman" w:cs="Times New Roman"/>
              </w:rPr>
              <w:t>) meses</w:t>
            </w:r>
            <w:r w:rsidR="00C51E49" w:rsidRPr="00C51E49">
              <w:rPr>
                <w:rFonts w:ascii="Times New Roman" w:hAnsi="Times New Roman" w:cs="Times New Roman"/>
              </w:rPr>
              <w:t>, con opción a pro</w:t>
            </w:r>
            <w:r w:rsidR="007A54F0" w:rsidRPr="00C51E49">
              <w:rPr>
                <w:rFonts w:ascii="Times New Roman" w:hAnsi="Times New Roman" w:cs="Times New Roman"/>
              </w:rPr>
              <w:t>rroga</w:t>
            </w:r>
            <w:r w:rsidR="00C97754" w:rsidRPr="00C51E49">
              <w:rPr>
                <w:rFonts w:ascii="Times New Roman" w:hAnsi="Times New Roman" w:cs="Times New Roman"/>
              </w:rPr>
              <w:t xml:space="preserve"> por doce (12) meses</w:t>
            </w:r>
            <w:r w:rsidR="00C97754" w:rsidRPr="00476AC6">
              <w:rPr>
                <w:rFonts w:ascii="Times New Roman" w:hAnsi="Times New Roman" w:cs="Times New Roman"/>
              </w:rPr>
              <w:t xml:space="preserve"> más.</w:t>
            </w:r>
          </w:p>
        </w:tc>
      </w:tr>
      <w:tr w:rsidR="00B678C8" w:rsidTr="00476AC6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476AC6">
        <w:trPr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476AC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76AC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PRESENTACIÓN DE OFERTAS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476AC6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sz w:val="16"/>
                <w:szCs w:val="16"/>
              </w:rPr>
              <w:t xml:space="preserve">                                   </w:t>
            </w: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476AC6">
        <w:trPr>
          <w:trHeight w:val="275"/>
        </w:trPr>
        <w:tc>
          <w:tcPr>
            <w:tcW w:w="5539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110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Plazo y Hora</w:t>
            </w:r>
          </w:p>
        </w:tc>
      </w:tr>
      <w:tr w:rsidR="001C2E38" w:rsidTr="00476AC6">
        <w:trPr>
          <w:cantSplit/>
          <w:trHeight w:val="342"/>
        </w:trPr>
        <w:tc>
          <w:tcPr>
            <w:tcW w:w="5539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F7C0B" w:rsidRPr="00476AC6" w:rsidRDefault="00AF7C0B" w:rsidP="00AF7C0B">
            <w:pPr>
              <w:snapToGrid w:val="0"/>
              <w:ind w:left="57" w:right="57"/>
              <w:rPr>
                <w:bCs/>
                <w:sz w:val="16"/>
                <w:szCs w:val="16"/>
              </w:rPr>
            </w:pPr>
          </w:p>
          <w:p w:rsidR="0057417D" w:rsidRPr="00476AC6" w:rsidRDefault="00AB086D" w:rsidP="00C66C68">
            <w:pPr>
              <w:snapToGrid w:val="0"/>
              <w:ind w:left="57"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 w:rsidRPr="0049575B">
              <w:rPr>
                <w:rFonts w:ascii="Times New Roman" w:hAnsi="Times New Roman" w:cs="Times New Roman"/>
                <w:bCs/>
                <w:sz w:val="22"/>
                <w:szCs w:val="19"/>
              </w:rPr>
              <w:t>DELEGACIÓN DE ADMINISTRACIÓN DEL DEPARTAMENTO JUDICIAL</w:t>
            </w:r>
            <w:r w:rsidRPr="00476AC6">
              <w:rPr>
                <w:rFonts w:ascii="Times New Roman" w:hAnsi="Times New Roman" w:cs="Times New Roman"/>
                <w:bCs/>
                <w:sz w:val="22"/>
                <w:szCs w:val="19"/>
              </w:rPr>
              <w:t xml:space="preserve"> </w:t>
            </w:r>
            <w:r w:rsidR="00E1757C">
              <w:rPr>
                <w:rFonts w:ascii="Times New Roman" w:hAnsi="Times New Roman" w:cs="Times New Roman"/>
                <w:bCs/>
                <w:sz w:val="22"/>
                <w:szCs w:val="19"/>
              </w:rPr>
              <w:t xml:space="preserve">LA PLATA, CALLE </w:t>
            </w:r>
            <w:r w:rsidR="00E1757C" w:rsidRPr="00E1757C">
              <w:rPr>
                <w:rFonts w:ascii="Times New Roman" w:hAnsi="Times New Roman" w:cs="Times New Roman"/>
                <w:bCs/>
                <w:sz w:val="22"/>
                <w:szCs w:val="19"/>
              </w:rPr>
              <w:t>55 N° 586</w:t>
            </w:r>
            <w:r w:rsidR="00E1757C">
              <w:rPr>
                <w:rFonts w:ascii="Times New Roman" w:hAnsi="Times New Roman" w:cs="Times New Roman"/>
                <w:bCs/>
                <w:sz w:val="22"/>
                <w:szCs w:val="19"/>
              </w:rPr>
              <w:t xml:space="preserve"> ENTRE</w:t>
            </w:r>
            <w:r w:rsidR="00E1757C" w:rsidRPr="00E1757C">
              <w:rPr>
                <w:rFonts w:ascii="Times New Roman" w:hAnsi="Times New Roman" w:cs="Times New Roman"/>
                <w:bCs/>
                <w:sz w:val="22"/>
                <w:szCs w:val="19"/>
              </w:rPr>
              <w:t xml:space="preserve"> 6 y 7</w:t>
            </w:r>
            <w:r w:rsidR="00E1757C">
              <w:rPr>
                <w:rFonts w:ascii="Times New Roman" w:hAnsi="Times New Roman" w:cs="Times New Roman"/>
                <w:bCs/>
                <w:sz w:val="22"/>
                <w:szCs w:val="19"/>
              </w:rPr>
              <w:t>.</w:t>
            </w:r>
          </w:p>
        </w:tc>
        <w:tc>
          <w:tcPr>
            <w:tcW w:w="4110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43C4" w:rsidRPr="00476AC6" w:rsidRDefault="0057417D" w:rsidP="007E2512">
            <w:pPr>
              <w:snapToGrid w:val="0"/>
              <w:jc w:val="center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 w:rsidRP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Hasta el</w:t>
            </w:r>
            <w:r w:rsidR="004A78BE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día </w:t>
            </w:r>
            <w:r w:rsidR="007C67A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1</w:t>
            </w:r>
            <w:bookmarkStart w:id="0" w:name="_GoBack"/>
            <w:bookmarkEnd w:id="0"/>
            <w:r w:rsidR="00653E2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="00653815" w:rsidRP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de</w:t>
            </w:r>
            <w:r w:rsidR="007C67A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noviembre</w:t>
            </w:r>
            <w:r w:rsidR="00653E2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="004A78BE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20</w:t>
            </w:r>
            <w:r w:rsidR="007C67A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23</w:t>
            </w:r>
            <w:r w:rsidR="00151F12" w:rsidRP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a las</w:t>
            </w:r>
            <w:r w:rsidR="007C67A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10</w:t>
            </w:r>
            <w:r w:rsidR="007E2512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:00</w:t>
            </w:r>
            <w:r w:rsidR="008709D9" w:rsidRP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="00653815" w:rsidRP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Hs.</w:t>
            </w:r>
          </w:p>
        </w:tc>
      </w:tr>
      <w:tr w:rsidR="001C2E38" w:rsidTr="00476AC6">
        <w:trPr>
          <w:trHeight w:val="621"/>
        </w:trPr>
        <w:tc>
          <w:tcPr>
            <w:tcW w:w="9649" w:type="dxa"/>
            <w:gridSpan w:val="14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1C2E38" w:rsidRPr="00181BF6" w:rsidRDefault="001C2E38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78C8" w:rsidTr="00476AC6">
        <w:trPr>
          <w:cantSplit/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ACTO DE APERTURA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476AC6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476AC6">
        <w:trPr>
          <w:trHeight w:val="275"/>
        </w:trPr>
        <w:tc>
          <w:tcPr>
            <w:tcW w:w="5539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110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Día y Hora</w:t>
            </w:r>
          </w:p>
        </w:tc>
      </w:tr>
      <w:tr w:rsidR="001C2E38" w:rsidTr="00476AC6">
        <w:trPr>
          <w:cantSplit/>
          <w:trHeight w:val="342"/>
        </w:trPr>
        <w:tc>
          <w:tcPr>
            <w:tcW w:w="5539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57417D" w:rsidRDefault="0057417D" w:rsidP="00653815">
            <w:pPr>
              <w:snapToGrid w:val="0"/>
              <w:ind w:left="57" w:right="57"/>
              <w:rPr>
                <w:rFonts w:ascii="Times New Roman" w:hAnsi="Times New Roman" w:cs="Times New Roman"/>
                <w:bCs/>
                <w:lang w:val="es-ES"/>
              </w:rPr>
            </w:pPr>
          </w:p>
          <w:p w:rsidR="00476AC6" w:rsidRPr="00476AC6" w:rsidRDefault="00AB086D" w:rsidP="00C66C68">
            <w:pPr>
              <w:snapToGrid w:val="0"/>
              <w:ind w:left="57" w:right="57"/>
              <w:rPr>
                <w:rFonts w:ascii="Times New Roman" w:hAnsi="Times New Roman" w:cs="Times New Roman"/>
                <w:bCs/>
                <w:lang w:val="es-ES"/>
              </w:rPr>
            </w:pPr>
            <w:r w:rsidRPr="0049575B">
              <w:rPr>
                <w:rFonts w:ascii="Times New Roman" w:hAnsi="Times New Roman" w:cs="Times New Roman"/>
                <w:bCs/>
                <w:sz w:val="22"/>
                <w:szCs w:val="19"/>
              </w:rPr>
              <w:t>DELEGACIÓN DE ADMINISTRACIÓN DEL DEPARTAMENTO JUDICIAL</w:t>
            </w:r>
            <w:r w:rsidRPr="00476AC6">
              <w:rPr>
                <w:rFonts w:ascii="Times New Roman" w:hAnsi="Times New Roman" w:cs="Times New Roman"/>
                <w:bCs/>
                <w:sz w:val="22"/>
                <w:szCs w:val="19"/>
              </w:rPr>
              <w:t xml:space="preserve"> </w:t>
            </w:r>
            <w:r w:rsidR="00E1757C">
              <w:rPr>
                <w:rFonts w:ascii="Times New Roman" w:hAnsi="Times New Roman" w:cs="Times New Roman"/>
                <w:bCs/>
                <w:sz w:val="22"/>
                <w:szCs w:val="19"/>
              </w:rPr>
              <w:t xml:space="preserve">LA PLATA, CALLE </w:t>
            </w:r>
            <w:r w:rsidR="00E1757C" w:rsidRPr="00E1757C">
              <w:rPr>
                <w:rFonts w:ascii="Times New Roman" w:hAnsi="Times New Roman" w:cs="Times New Roman"/>
                <w:bCs/>
                <w:sz w:val="22"/>
                <w:szCs w:val="19"/>
              </w:rPr>
              <w:t>55 N° 586</w:t>
            </w:r>
            <w:r w:rsidR="00E1757C">
              <w:rPr>
                <w:rFonts w:ascii="Times New Roman" w:hAnsi="Times New Roman" w:cs="Times New Roman"/>
                <w:bCs/>
                <w:sz w:val="22"/>
                <w:szCs w:val="19"/>
              </w:rPr>
              <w:t xml:space="preserve"> ENTRE</w:t>
            </w:r>
            <w:r w:rsidR="00E1757C" w:rsidRPr="00E1757C">
              <w:rPr>
                <w:rFonts w:ascii="Times New Roman" w:hAnsi="Times New Roman" w:cs="Times New Roman"/>
                <w:bCs/>
                <w:sz w:val="22"/>
                <w:szCs w:val="19"/>
              </w:rPr>
              <w:t xml:space="preserve"> 6 y 7</w:t>
            </w:r>
            <w:r w:rsidR="00E1757C">
              <w:rPr>
                <w:rFonts w:ascii="Times New Roman" w:hAnsi="Times New Roman" w:cs="Times New Roman"/>
                <w:bCs/>
                <w:sz w:val="22"/>
                <w:szCs w:val="19"/>
              </w:rPr>
              <w:t>.</w:t>
            </w:r>
          </w:p>
        </w:tc>
        <w:tc>
          <w:tcPr>
            <w:tcW w:w="4110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181BF6" w:rsidRDefault="00082EFB" w:rsidP="007E2512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    </w:t>
            </w:r>
            <w:r w:rsid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="004A78BE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El día </w:t>
            </w:r>
            <w:r w:rsidR="007C67A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1 </w:t>
            </w:r>
            <w:r w:rsid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de</w:t>
            </w:r>
            <w:r w:rsidR="007C67A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noviembre</w:t>
            </w:r>
            <w:r w:rsidR="004A78BE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de 20</w:t>
            </w:r>
            <w:r w:rsidR="007C67A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23</w:t>
            </w:r>
            <w:r w:rsidR="004A78BE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a las</w:t>
            </w:r>
            <w:r w:rsidR="007C67A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10</w:t>
            </w:r>
            <w:r w:rsidR="007E2512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:00</w:t>
            </w:r>
            <w:r w:rsidR="00704211" w:rsidRP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Hs</w:t>
            </w:r>
            <w:r w:rsidR="00704211" w:rsidRPr="0046638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</w:tr>
      <w:tr w:rsidR="00B678C8" w:rsidTr="00476AC6">
        <w:trPr>
          <w:cantSplit/>
          <w:trHeight w:val="209"/>
        </w:trPr>
        <w:tc>
          <w:tcPr>
            <w:tcW w:w="1870" w:type="dxa"/>
            <w:gridSpan w:val="3"/>
            <w:tcBorders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Forma de Pago</w:t>
            </w:r>
          </w:p>
        </w:tc>
        <w:tc>
          <w:tcPr>
            <w:tcW w:w="7779" w:type="dxa"/>
            <w:gridSpan w:val="11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678C8" w:rsidRPr="00181BF6" w:rsidRDefault="005A0EE4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="00B678C8" w:rsidRPr="00181BF6">
              <w:rPr>
                <w:rFonts w:ascii="Times New Roman" w:hAnsi="Times New Roman" w:cs="Times New Roman"/>
                <w:sz w:val="20"/>
                <w:szCs w:val="20"/>
              </w:rPr>
              <w:t>DE ACUERDO A NORMAS DE LA TESORERIA DE LA PROVINCIA DE BUENOS AIRES</w:t>
            </w:r>
          </w:p>
        </w:tc>
      </w:tr>
      <w:tr w:rsidR="00B678C8" w:rsidTr="00476AC6">
        <w:trPr>
          <w:cantSplit/>
          <w:trHeight w:val="221"/>
        </w:trPr>
        <w:tc>
          <w:tcPr>
            <w:tcW w:w="964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OBSERVACIONES GENERALES </w:t>
            </w:r>
          </w:p>
          <w:p w:rsidR="00B678C8" w:rsidRPr="00181BF6" w:rsidRDefault="00B678C8" w:rsidP="00CD47D2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Las Ofertas, ensobradas  conforme lo  establecen los Artículos </w:t>
            </w:r>
            <w:r w:rsidRPr="00945693">
              <w:rPr>
                <w:rFonts w:ascii="Times New Roman" w:hAnsi="Times New Roman" w:cs="Times New Roman"/>
                <w:sz w:val="16"/>
                <w:szCs w:val="16"/>
              </w:rPr>
              <w:t xml:space="preserve">"Ofertas-Su Presentación" y  "Ofertas-Documentación a Integrar",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deben  presentarse hasta la fecha y hora y en el lugar antes indicados conforme  procedimiento establecido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en el ART. 17 Apartado 4)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Decreto N° </w:t>
            </w:r>
            <w:r w:rsidR="00F0697E">
              <w:rPr>
                <w:rFonts w:ascii="Times New Roman" w:hAnsi="Times New Roman" w:cs="Times New Roman"/>
                <w:sz w:val="16"/>
                <w:szCs w:val="16"/>
              </w:rPr>
              <w:t>59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/1</w:t>
            </w:r>
            <w:r w:rsidR="00F0697E"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Reglamentario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del Subsistema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de Contrataciones del Estado Ley 13.981,.</w:t>
            </w:r>
          </w:p>
          <w:p w:rsidR="00B678C8" w:rsidRPr="00181BF6" w:rsidRDefault="00082EFB" w:rsidP="00ED224F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Pasada dicha hora no se</w:t>
            </w:r>
            <w:r w:rsidR="00B678C8"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admitirán nuevas  propuestas, aun cuando no  hubiera comenzado la apertura de los sobre</w:t>
            </w:r>
            <w:r w:rsidR="00A02EE8">
              <w:rPr>
                <w:rFonts w:ascii="Times New Roman" w:hAnsi="Times New Roman" w:cs="Times New Roman"/>
                <w:sz w:val="16"/>
                <w:szCs w:val="16"/>
              </w:rPr>
              <w:t>s</w:t>
            </w:r>
            <w:r w:rsidR="00B678C8"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</w:p>
        </w:tc>
      </w:tr>
      <w:tr w:rsidR="00B678C8" w:rsidTr="00476AC6">
        <w:trPr>
          <w:trHeight w:val="503"/>
        </w:trPr>
        <w:tc>
          <w:tcPr>
            <w:tcW w:w="9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4D5F99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  <w:u w:val="single"/>
              </w:rPr>
            </w:pPr>
            <w:r>
              <w:br w:type="page"/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</w:pPr>
            <w:r>
              <w:rPr>
                <w:sz w:val="16"/>
                <w:szCs w:val="16"/>
              </w:rPr>
              <w:t> </w:t>
            </w:r>
          </w:p>
        </w:tc>
      </w:tr>
    </w:tbl>
    <w:p w:rsidR="006F3FA5" w:rsidRDefault="006F3FA5">
      <w:pPr>
        <w:widowControl/>
        <w:suppressAutoHyphens w:val="0"/>
        <w:autoSpaceDE/>
        <w:rPr>
          <w:b/>
        </w:rPr>
      </w:pPr>
    </w:p>
    <w:p w:rsidR="00AA02A0" w:rsidRDefault="006F3FA5">
      <w:pPr>
        <w:widowControl/>
        <w:suppressAutoHyphens w:val="0"/>
        <w:autoSpaceDE/>
        <w:rPr>
          <w:b/>
        </w:rPr>
      </w:pPr>
      <w:r>
        <w:rPr>
          <w:b/>
        </w:rPr>
        <w:br w:type="page"/>
      </w:r>
      <w:r w:rsidR="00AA02A0">
        <w:rPr>
          <w:b/>
        </w:rPr>
        <w:lastRenderedPageBreak/>
        <w:br w:type="page"/>
      </w:r>
    </w:p>
    <w:tbl>
      <w:tblPr>
        <w:tblpPr w:leftFromText="141" w:rightFromText="141" w:vertAnchor="text" w:horzAnchor="margin" w:tblpXSpec="center" w:tblpY="-1067"/>
        <w:tblW w:w="1049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11"/>
        <w:gridCol w:w="148"/>
        <w:gridCol w:w="129"/>
        <w:gridCol w:w="23"/>
        <w:gridCol w:w="29"/>
        <w:gridCol w:w="712"/>
        <w:gridCol w:w="361"/>
        <w:gridCol w:w="144"/>
        <w:gridCol w:w="32"/>
        <w:gridCol w:w="16"/>
        <w:gridCol w:w="167"/>
        <w:gridCol w:w="359"/>
        <w:gridCol w:w="557"/>
        <w:gridCol w:w="183"/>
        <w:gridCol w:w="1228"/>
        <w:gridCol w:w="29"/>
        <w:gridCol w:w="45"/>
        <w:gridCol w:w="18"/>
        <w:gridCol w:w="48"/>
        <w:gridCol w:w="253"/>
        <w:gridCol w:w="280"/>
        <w:gridCol w:w="69"/>
        <w:gridCol w:w="112"/>
        <w:gridCol w:w="102"/>
        <w:gridCol w:w="363"/>
        <w:gridCol w:w="180"/>
        <w:gridCol w:w="739"/>
        <w:gridCol w:w="330"/>
        <w:gridCol w:w="192"/>
        <w:gridCol w:w="181"/>
        <w:gridCol w:w="528"/>
        <w:gridCol w:w="10"/>
        <w:gridCol w:w="32"/>
        <w:gridCol w:w="139"/>
        <w:gridCol w:w="911"/>
        <w:gridCol w:w="84"/>
        <w:gridCol w:w="20"/>
        <w:gridCol w:w="116"/>
        <w:gridCol w:w="373"/>
        <w:gridCol w:w="30"/>
        <w:gridCol w:w="30"/>
        <w:gridCol w:w="79"/>
      </w:tblGrid>
      <w:tr w:rsidR="00AA02A0" w:rsidRPr="004477A4" w:rsidTr="00476AC6">
        <w:trPr>
          <w:gridAfter w:val="3"/>
          <w:wAfter w:w="129" w:type="dxa"/>
          <w:trHeight w:hRule="exact" w:val="901"/>
        </w:trPr>
        <w:tc>
          <w:tcPr>
            <w:tcW w:w="10363" w:type="dxa"/>
            <w:gridSpan w:val="39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  <w:p w:rsidR="00AA02A0" w:rsidRPr="004477A4" w:rsidRDefault="007E2512" w:rsidP="006D48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shape id="Text Box 16" o:spid="_x0000_s1027" type="#_x0000_t202" style="position:absolute;margin-left:-2.9pt;margin-top:3.7pt;width:535.75pt;height:86.2pt;z-index:25173145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" stroked="f">
                  <v:fill opacity="0"/>
                  <v:textbox style="mso-next-textbox:#Text Box 16" inset="0,0,0,0">
                    <w:txbxContent>
                      <w:p w:rsidR="00072472" w:rsidRPr="004477A4" w:rsidRDefault="00072472" w:rsidP="006D4830">
                        <w:pPr>
                          <w:ind w:left="284"/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A</w:t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br/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  <w:t>PERSONAS FÍSICAS TITULARES DE DOMINIO</w:t>
                        </w:r>
                      </w:p>
                      <w:p w:rsidR="00072472" w:rsidRPr="004477A4" w:rsidRDefault="00072472" w:rsidP="006D4830">
                        <w:pPr>
                          <w:ind w:left="284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DECLARACION JURADA</w:t>
                        </w:r>
                      </w:p>
                    </w:txbxContent>
                  </v:textbox>
                </v:shape>
              </w:pict>
            </w: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</w:tc>
      </w:tr>
      <w:tr w:rsidR="00AA02A0" w:rsidRPr="004477A4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0" w:type="dxa"/>
            <w:tcBorders>
              <w:top w:val="single" w:sz="4" w:space="0" w:color="auto"/>
            </w:tcBorders>
            <w:shd w:val="clear" w:color="auto" w:fill="auto"/>
          </w:tcPr>
          <w:p w:rsidR="00AA02A0" w:rsidRPr="004477A4" w:rsidRDefault="007E2512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line id="Line 84" o:spid="_x0000_s1056" style="position:absolute;flip:x;z-index:251744768;visibility:visible;mso-position-horizontal-relative:text;mso-position-vertical-relative:text" from=".85pt,-44.65pt" to="2.2pt,65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" strokeweight=".26mm">
                  <v:stroke joinstyle="miter"/>
                </v:line>
              </w:pict>
            </w:r>
          </w:p>
        </w:tc>
      </w:tr>
      <w:tr w:rsidR="00AA02A0" w:rsidRPr="004477A4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476AC6">
        <w:trPr>
          <w:gridAfter w:val="2"/>
          <w:wAfter w:w="109" w:type="dxa"/>
          <w:trHeight w:val="261"/>
        </w:trPr>
        <w:tc>
          <w:tcPr>
            <w:tcW w:w="10363" w:type="dxa"/>
            <w:gridSpan w:val="39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4477A4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u w:val="single"/>
              </w:rPr>
            </w:pPr>
            <w:r w:rsidRPr="004477A4">
              <w:rPr>
                <w:rFonts w:ascii="Times New Roman" w:hAnsi="Times New Roman" w:cs="Times New Roman"/>
                <w:b w:val="0"/>
                <w:u w:val="single"/>
              </w:rPr>
              <w:t>1)</w:t>
            </w:r>
          </w:p>
        </w:tc>
        <w:tc>
          <w:tcPr>
            <w:tcW w:w="20" w:type="dxa"/>
            <w:tcBorders>
              <w:left w:val="single" w:sz="4" w:space="0" w:color="000000"/>
            </w:tcBorders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476AC6">
        <w:trPr>
          <w:gridAfter w:val="2"/>
          <w:wAfter w:w="109" w:type="dxa"/>
          <w:trHeight w:val="43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10"/>
        </w:trPr>
        <w:tc>
          <w:tcPr>
            <w:tcW w:w="2157" w:type="dxa"/>
            <w:gridSpan w:val="6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0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686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92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7E2512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4" o:spid="_x0000_s1028" type="#_x0000_t202" style="position:absolute;margin-left:39.75pt;margin-top:.75pt;width:6.9pt;height:14.4pt;z-index:25172940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NUO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BHjNUO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4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66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7E2512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10" o:spid="_x0000_s1029" type="#_x0000_t202" style="position:absolute;left:0;text-align:left;margin-left:39.75pt;margin-top:.75pt;width:6.9pt;height:14.4pt;z-index:25172531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Lhou6o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0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82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03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292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7E2512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5" o:spid="_x0000_s1030" type="#_x0000_t202" style="position:absolute;margin-left:39.75pt;margin-top:.75pt;width:6.9pt;height:14.4pt;z-index:25173043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Azx1l5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5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09" w:type="dxa"/>
            <w:gridSpan w:val="9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09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54"/>
        </w:trPr>
        <w:tc>
          <w:tcPr>
            <w:tcW w:w="1262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79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303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1262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79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3710" w:type="dxa"/>
            <w:gridSpan w:val="12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593" w:type="dxa"/>
            <w:gridSpan w:val="4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412"/>
        </w:trPr>
        <w:tc>
          <w:tcPr>
            <w:tcW w:w="2877" w:type="dxa"/>
            <w:gridSpan w:val="11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5842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1051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593" w:type="dxa"/>
            <w:gridSpan w:val="4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  <w:r w:rsidRPr="008474ED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342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2A0" w:rsidRPr="008474ED" w:rsidRDefault="007E2512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13" o:spid="_x0000_s1031" type="#_x0000_t202" style="position:absolute;margin-left:39.75pt;margin-top:.75pt;width:6.9pt;height:14.4pt;z-index:25172838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" stroked="f">
                  <v:fill opacity="0"/>
                  <v:textbox style="mso-next-textbox:#Text Box 13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64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484" w:type="dxa"/>
            <w:gridSpan w:val="1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44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7E2512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1" o:spid="_x0000_s1032" type="#_x0000_t202" style="position:absolute;margin-left:39.75pt;margin-top:.75pt;width:6.9pt;height:14.4pt;z-index:25172633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q5XVDI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1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09" w:type="dxa"/>
            <w:gridSpan w:val="9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09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397"/>
        </w:trPr>
        <w:tc>
          <w:tcPr>
            <w:tcW w:w="1392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668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303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1"/>
          <w:wAfter w:w="79" w:type="dxa"/>
          <w:trHeight w:hRule="exact" w:val="260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7E2512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2" o:spid="_x0000_s1033" type="#_x0000_t202" style="position:absolute;margin-left:39.75pt;margin-top:.75pt;width:6.9pt;height:14.4pt;z-index:25172736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" stroked="f">
                  <v:fill opacity="0"/>
                  <v:textbox style="mso-next-textbox:#Text Box 12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6162" w:type="dxa"/>
            <w:gridSpan w:val="2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 y ART. 16 </w:t>
            </w:r>
            <w:r w:rsidR="00F0697E" w:rsidRPr="008474ED">
              <w:rPr>
                <w:rFonts w:ascii="Times New Roman" w:hAnsi="Times New Roman" w:cs="Times New Roman"/>
                <w:sz w:val="20"/>
                <w:szCs w:val="20"/>
              </w:rPr>
              <w:t>apartado III del Decreto N° 59/19</w:t>
            </w:r>
          </w:p>
        </w:tc>
        <w:tc>
          <w:tcPr>
            <w:tcW w:w="180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90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489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1"/>
          <w:wAfter w:w="79" w:type="dxa"/>
          <w:trHeight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97"/>
        </w:trPr>
        <w:tc>
          <w:tcPr>
            <w:tcW w:w="3977" w:type="dxa"/>
            <w:gridSpan w:val="1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471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1676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1"/>
          <w:wAfter w:w="79" w:type="dxa"/>
          <w:trHeight w:hRule="exact" w:val="245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7E2512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8" o:spid="_x0000_s1034" type="#_x0000_t202" style="position:absolute;margin-left:39.75pt;margin-top:.75pt;width:6.9pt;height:14.4pt;z-index:25173248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zNI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wDzNI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8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4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082EFB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Único</w:t>
            </w:r>
            <w:r w:rsidR="00AA02A0"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inmueble locado: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252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54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588" w:type="dxa"/>
            <w:gridSpan w:val="11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67" w:type="dxa"/>
            <w:gridSpan w:val="21"/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86" w:type="dxa"/>
            <w:gridSpan w:val="8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Firma</w:t>
            </w:r>
          </w:p>
        </w:tc>
        <w:tc>
          <w:tcPr>
            <w:tcW w:w="5967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86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67" w:type="dxa"/>
            <w:gridSpan w:val="21"/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Aclaración</w:t>
            </w:r>
          </w:p>
        </w:tc>
        <w:tc>
          <w:tcPr>
            <w:tcW w:w="5967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44" w:type="dxa"/>
            <w:gridSpan w:val="26"/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09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76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5967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tabs>
                <w:tab w:val="right" w:pos="5973"/>
              </w:tabs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FC2D01" w:rsidRPr="008474ED" w:rsidTr="00476AC6">
        <w:trPr>
          <w:gridAfter w:val="3"/>
          <w:wAfter w:w="129" w:type="dxa"/>
          <w:trHeight w:val="276"/>
        </w:trPr>
        <w:tc>
          <w:tcPr>
            <w:tcW w:w="2710" w:type="dxa"/>
            <w:gridSpan w:val="10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FC2D01" w:rsidRPr="008474ED" w:rsidRDefault="00FC2D01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67" w:type="dxa"/>
            <w:gridSpan w:val="21"/>
            <w:tcBorders>
              <w:top w:val="single" w:sz="4" w:space="0" w:color="000000"/>
              <w:bottom w:val="single" w:sz="4" w:space="0" w:color="auto"/>
            </w:tcBorders>
            <w:shd w:val="clear" w:color="auto" w:fill="FFFFFF"/>
          </w:tcPr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86" w:type="dxa"/>
            <w:gridSpan w:val="8"/>
            <w:tcBorders>
              <w:left w:val="nil"/>
            </w:tcBorders>
            <w:shd w:val="clear" w:color="auto" w:fill="auto"/>
          </w:tcPr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10363" w:type="dxa"/>
            <w:gridSpan w:val="39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8474ED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 w:val="0"/>
                <w:sz w:val="20"/>
                <w:szCs w:val="20"/>
              </w:rPr>
              <w:t>2)</w:t>
            </w:r>
          </w:p>
        </w:tc>
        <w:tc>
          <w:tcPr>
            <w:tcW w:w="20" w:type="dxa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43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366"/>
        </w:trPr>
        <w:tc>
          <w:tcPr>
            <w:tcW w:w="2157" w:type="dxa"/>
            <w:gridSpan w:val="6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0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686" w:type="dxa"/>
            <w:gridSpan w:val="8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92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7E2512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9" o:spid="_x0000_s1035" type="#_x0000_t202" style="position:absolute;margin-left:39.75pt;margin-top:.75pt;width:6.9pt;height:14.4pt;z-index:25173350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ACNy4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9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464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7E2512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20" o:spid="_x0000_s1036" type="#_x0000_t202" style="position:absolute;margin-left:39.75pt;margin-top:.75pt;width:6.9pt;height:14.4pt;z-index:25173452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U5EjQIAACQ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K1OR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20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1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415" w:type="dxa"/>
            <w:gridSpan w:val="17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245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7E2512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21" o:spid="_x0000_s1037" type="#_x0000_t202" style="position:absolute;margin-left:39.75pt;margin-top:.75pt;width:6.9pt;height:14.4pt;z-index:25173555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pftPgo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21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09" w:type="dxa"/>
            <w:gridSpan w:val="9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09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1262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036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65" w:type="dxa"/>
            <w:gridSpan w:val="21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1262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018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594" w:type="dxa"/>
            <w:gridSpan w:val="20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89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562"/>
        </w:trPr>
        <w:tc>
          <w:tcPr>
            <w:tcW w:w="2877" w:type="dxa"/>
            <w:gridSpan w:val="11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5842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1155" w:type="dxa"/>
            <w:gridSpan w:val="4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89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481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7E2512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85" o:spid="_x0000_s1038" type="#_x0000_t202" style="position:absolute;margin-left:39.75pt;margin-top:.75pt;width:6.9pt;height:14.4pt;z-index:25174681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DQIjR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85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127" w:type="dxa"/>
            <w:gridSpan w:val="27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hRule="exact" w:val="245"/>
        </w:trPr>
        <w:tc>
          <w:tcPr>
            <w:tcW w:w="266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gridSpan w:val="7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7E2512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68" o:spid="_x0000_s1039" type="#_x0000_t202" style="position:absolute;margin-left:39.75pt;margin-top:.75pt;width:6.9pt;height:14.4pt;z-index:251745792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Yx5EX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68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1415" w:type="dxa"/>
            <w:gridSpan w:val="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lastRenderedPageBreak/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3931" w:type="dxa"/>
            <w:gridSpan w:val="15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52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60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7E2512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69" o:spid="_x0000_s1040" type="#_x0000_t202" style="position:absolute;margin-left:39.75pt;margin-top:.75pt;width:6.9pt;height:14.4pt;z-index:25173657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K/izFjAIAACQ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69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6525" w:type="dxa"/>
            <w:gridSpan w:val="2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y ART. 16 apartado III del Decreto N° </w:t>
            </w:r>
            <w:r w:rsidR="00F0697E" w:rsidRPr="008474ED">
              <w:rPr>
                <w:rFonts w:ascii="Times New Roman" w:hAnsi="Times New Roman" w:cs="Times New Roman"/>
                <w:sz w:val="20"/>
                <w:szCs w:val="20"/>
              </w:rPr>
              <w:t>59/19</w:t>
            </w:r>
          </w:p>
        </w:tc>
        <w:tc>
          <w:tcPr>
            <w:tcW w:w="162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21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</w:tr>
      <w:tr w:rsidR="00AA02A0" w:rsidRPr="008474ED" w:rsidTr="00476AC6">
        <w:trPr>
          <w:gridAfter w:val="2"/>
          <w:wAfter w:w="109" w:type="dxa"/>
          <w:trHeight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239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8"/>
        </w:trPr>
        <w:tc>
          <w:tcPr>
            <w:tcW w:w="3794" w:type="dxa"/>
            <w:gridSpan w:val="13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4893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16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239" w:type="dxa"/>
            <w:gridSpan w:val="12"/>
            <w:tcBorders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476AC6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C12192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Único</w:t>
            </w:r>
            <w:r w:rsidR="00AA02A0"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inmueble locado: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2544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u w:val="single"/>
              </w:rPr>
              <w:t>SI</w:t>
            </w:r>
          </w:p>
        </w:tc>
        <w:tc>
          <w:tcPr>
            <w:tcW w:w="2239" w:type="dxa"/>
            <w:gridSpan w:val="1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918" w:type="dxa"/>
            <w:gridSpan w:val="1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7E2512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  <w:lang w:val="es-AR" w:eastAsia="es-AR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shape id="Text Box 70" o:spid="_x0000_s1041" type="#_x0000_t202" style="position:absolute;margin-left:39.75pt;margin-top:.75pt;width:6.9pt;height:14.4pt;z-index:25173760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vJ3NF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0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4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615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615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val="276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615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10363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A02A0" w:rsidRPr="008474ED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 w:val="0"/>
                <w:sz w:val="20"/>
                <w:szCs w:val="20"/>
              </w:rPr>
              <w:t>3)</w:t>
            </w: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508"/>
        </w:trPr>
        <w:tc>
          <w:tcPr>
            <w:tcW w:w="2157" w:type="dxa"/>
            <w:gridSpan w:val="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701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5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292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7E2512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2" o:spid="_x0000_s1042" type="#_x0000_t202" style="position:absolute;margin-left:39.75pt;margin-top:.75pt;width:6.9pt;height:14.4pt;z-index:25173862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HRNjA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ot&#10;MZJkgBrds8mhKzWhVe7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vNYgQ0L5+tah9AM0ZBUaH+8NSA0SvzA6MR2rbB9vueGIaR+CBBd77HZ8PMxnY2&#10;iKRwtMEOo2heu/gW7LXhux6Qo7Klegva7HgQziMLoO4n0IohiOOz4Xv96Tx4PT5u698A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mqHRNjAIAACQ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72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157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464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7E2512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73" o:spid="_x0000_s1043" type="#_x0000_t202" style="position:absolute;margin-left:39.75pt;margin-top:.75pt;width:6.9pt;height:14.4pt;z-index:25173964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/51i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3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1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415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245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7E2512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5" o:spid="_x0000_s1044" type="#_x0000_t202" style="position:absolute;margin-left:39.75pt;margin-top:.75pt;width:6.9pt;height:14.4pt;z-index:25174067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t0TJc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5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157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111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18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6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111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16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83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464"/>
        </w:trPr>
        <w:tc>
          <w:tcPr>
            <w:tcW w:w="2877" w:type="dxa"/>
            <w:gridSpan w:val="11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7113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174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157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368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12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hRule="exact" w:val="245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7E2512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6" o:spid="_x0000_s1045" type="#_x0000_t202" style="position:absolute;margin-left:39.75pt;margin-top:.75pt;width:6.9pt;height:14.4pt;z-index:25174169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kPhjQIAACQ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4w5D4Y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6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784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111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23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644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260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7E2512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7" o:spid="_x0000_s1046" type="#_x0000_t202" style="position:absolute;margin-left:39.75pt;margin-top:.75pt;width:6.9pt;height:14.4pt;z-index:25174272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sERjQ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pl&#10;GEkyQI3u2eTQlZrQauX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sFMebhei+frWofQDNGQVGh/vDUgNEr8wOjEdq2wfb7nhiGkfggQXe+x2fDzMZ2&#10;NoikcLTBDqNoXrv4Fuy14bsekKOypXoL2ux4EM4jC6DuJ9CKIYjjs+F7/ek8eD0+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gR7BEY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7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784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72264A" w:rsidRPr="008474ED" w:rsidTr="00476AC6">
        <w:trPr>
          <w:gridAfter w:val="3"/>
          <w:wAfter w:w="129" w:type="dxa"/>
          <w:trHeight w:val="261"/>
        </w:trPr>
        <w:tc>
          <w:tcPr>
            <w:tcW w:w="6705" w:type="dxa"/>
            <w:gridSpan w:val="26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</w:t>
            </w:r>
          </w:p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y ART. 16 apartado III del Decreto N° 1300/16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8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476AC6">
        <w:trPr>
          <w:gridAfter w:val="3"/>
          <w:wAfter w:w="129" w:type="dxa"/>
          <w:trHeight w:val="268"/>
        </w:trPr>
        <w:tc>
          <w:tcPr>
            <w:tcW w:w="3977" w:type="dxa"/>
            <w:gridSpan w:val="1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Único inmueble locado: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16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264A" w:rsidRPr="008474ED" w:rsidRDefault="0072264A" w:rsidP="006D4830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u w:val="single"/>
              </w:rPr>
              <w:t>SI</w:t>
            </w:r>
          </w:p>
        </w:tc>
        <w:tc>
          <w:tcPr>
            <w:tcW w:w="184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476AC6">
        <w:trPr>
          <w:gridAfter w:val="3"/>
          <w:wAfter w:w="129" w:type="dxa"/>
          <w:trHeight w:val="4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615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476AC6">
        <w:trPr>
          <w:gridAfter w:val="3"/>
          <w:wAfter w:w="129" w:type="dxa"/>
          <w:trHeight w:val="2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476AC6">
        <w:trPr>
          <w:gridAfter w:val="3"/>
          <w:wAfter w:w="129" w:type="dxa"/>
          <w:trHeight w:val="383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476AC6">
        <w:trPr>
          <w:gridAfter w:val="3"/>
          <w:wAfter w:w="129" w:type="dxa"/>
          <w:trHeight w:val="276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476AC6">
        <w:trPr>
          <w:gridAfter w:val="3"/>
          <w:wAfter w:w="129" w:type="dxa"/>
          <w:trHeight w:val="276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tbl>
            <w:tblPr>
              <w:tblW w:w="9499" w:type="dxa"/>
              <w:tblInd w:w="421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499"/>
            </w:tblGrid>
            <w:tr w:rsidR="0072264A" w:rsidRPr="008474ED" w:rsidTr="007373CC">
              <w:trPr>
                <w:cantSplit/>
                <w:trHeight w:val="250"/>
              </w:trPr>
              <w:tc>
                <w:tcPr>
                  <w:tcW w:w="633" w:type="dxa"/>
                  <w:tcBorders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72264A" w:rsidRPr="008474ED" w:rsidRDefault="0072264A" w:rsidP="007E2512">
                  <w:pPr>
                    <w:framePr w:hSpace="141" w:wrap="around" w:vAnchor="text" w:hAnchor="margin" w:xAlign="center" w:y="-1067"/>
                    <w:snapToGrid w:val="0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u w:val="single"/>
                    </w:rPr>
                  </w:pPr>
                </w:p>
              </w:tc>
            </w:tr>
          </w:tbl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476AC6">
        <w:trPr>
          <w:gridAfter w:val="3"/>
          <w:wAfter w:w="129" w:type="dxa"/>
          <w:trHeight w:val="276"/>
        </w:trPr>
        <w:tc>
          <w:tcPr>
            <w:tcW w:w="2518" w:type="dxa"/>
            <w:gridSpan w:val="7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</w:tc>
      </w:tr>
    </w:tbl>
    <w:p w:rsidR="006F3FA5" w:rsidRPr="008474ED" w:rsidRDefault="006F3FA5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p w:rsidR="004477A4" w:rsidRPr="008474ED" w:rsidRDefault="004477A4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p w:rsidR="004477A4" w:rsidRPr="008474ED" w:rsidRDefault="004477A4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tbl>
      <w:tblPr>
        <w:tblW w:w="989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84"/>
        <w:gridCol w:w="7010"/>
      </w:tblGrid>
      <w:tr w:rsidR="001C2E38" w:rsidRPr="004477A4" w:rsidTr="00AA02A0">
        <w:trPr>
          <w:trHeight w:hRule="exact" w:val="747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C2E38" w:rsidRPr="004477A4" w:rsidRDefault="007E25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pict>
                <v:shape id="Text Box 2" o:spid="_x0000_s1048" type="#_x0000_t202" style="position:absolute;margin-left:6.15pt;margin-top:6.65pt;width:485.25pt;height:60.8pt;z-index:251641344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" stroked="f">
                  <v:fill opacity="0"/>
                  <v:textbox inset="0,0,0,0">
                    <w:txbxContent>
                      <w:p w:rsidR="00072472" w:rsidRPr="00FC2D01" w:rsidRDefault="00072472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FC2D01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B</w:t>
                        </w:r>
                      </w:p>
                      <w:p w:rsidR="00072472" w:rsidRPr="00FC2D01" w:rsidRDefault="00072472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</w:p>
                      <w:p w:rsidR="00072472" w:rsidRPr="00FC2D01" w:rsidRDefault="00072472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FC2D01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PERSONAS JURIDICAS - DECLARACION JURADA</w:t>
                        </w:r>
                      </w:p>
                    </w:txbxContent>
                  </v:textbox>
                </v:shape>
              </w:pict>
            </w:r>
          </w:p>
          <w:p w:rsidR="001C2E38" w:rsidRPr="004477A4" w:rsidRDefault="001C2E38">
            <w:pPr>
              <w:rPr>
                <w:rFonts w:ascii="Times New Roman" w:hAnsi="Times New Roman" w:cs="Times New Roman"/>
              </w:rPr>
            </w:pPr>
          </w:p>
        </w:tc>
      </w:tr>
      <w:tr w:rsidR="001C2E38" w:rsidRPr="004477A4" w:rsidTr="00AA02A0">
        <w:trPr>
          <w:trHeight w:val="1216"/>
          <w:jc w:val="center"/>
        </w:trPr>
        <w:tc>
          <w:tcPr>
            <w:tcW w:w="9894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C2E38" w:rsidRPr="004477A4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1C2E38" w:rsidRPr="006D4830" w:rsidTr="00AA02A0">
        <w:trPr>
          <w:trHeight w:val="51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Nombre y Apellido o Razón   </w:t>
            </w:r>
          </w:p>
          <w:p w:rsidR="001C2E38" w:rsidRPr="006D4830" w:rsidRDefault="001C2E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Social o Denominación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CUIT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:rsidR="001C2E38" w:rsidRPr="006D4830" w:rsidRDefault="0066364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Nómina</w:t>
            </w:r>
            <w:r w:rsidR="001C2E38"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de los actuales integrantes de los Órganos de Gobierno, Administración y Fiscalización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 </w:t>
            </w:r>
          </w:p>
          <w:p w:rsidR="001C2E38" w:rsidRPr="006D4830" w:rsidRDefault="001C2E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26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Representación Legal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CONJUNTA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INDISTINTA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Carácter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:rsidR="001C2E38" w:rsidRPr="006D4830" w:rsidRDefault="001C2E38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1C2E38" w:rsidRPr="006D4830" w:rsidRDefault="001C2E38">
      <w:pPr>
        <w:rPr>
          <w:rFonts w:ascii="Times New Roman" w:hAnsi="Times New Roman" w:cs="Times New Roman"/>
          <w:sz w:val="20"/>
          <w:szCs w:val="20"/>
        </w:rPr>
      </w:pPr>
      <w:r w:rsidRPr="006D4830">
        <w:rPr>
          <w:rFonts w:ascii="Times New Roman" w:hAnsi="Times New Roman" w:cs="Times New Roman"/>
          <w:sz w:val="20"/>
          <w:szCs w:val="20"/>
        </w:rPr>
        <w:t>_El locador deberá informar al locatario la transferencia de dominio que pueda afectar la propiedad</w:t>
      </w:r>
    </w:p>
    <w:tbl>
      <w:tblPr>
        <w:tblpPr w:leftFromText="141" w:rightFromText="141" w:vertAnchor="page" w:horzAnchor="margin" w:tblpXSpec="center" w:tblpY="1591"/>
        <w:tblW w:w="96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10"/>
        <w:gridCol w:w="1080"/>
        <w:gridCol w:w="79"/>
        <w:gridCol w:w="6665"/>
      </w:tblGrid>
      <w:tr w:rsidR="006D4830" w:rsidRPr="004477A4" w:rsidTr="006D4830">
        <w:trPr>
          <w:trHeight w:hRule="exact" w:val="73"/>
        </w:trPr>
        <w:tc>
          <w:tcPr>
            <w:tcW w:w="9634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4477A4" w:rsidRDefault="006D4830" w:rsidP="006D4830">
            <w:pPr>
              <w:tabs>
                <w:tab w:val="left" w:pos="2910"/>
                <w:tab w:val="center" w:pos="5265"/>
              </w:tabs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ab/>
            </w:r>
            <w:r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tab/>
              <w:t> </w:t>
            </w:r>
          </w:p>
        </w:tc>
      </w:tr>
      <w:tr w:rsidR="006D4830" w:rsidRPr="004477A4" w:rsidTr="006D4830">
        <w:trPr>
          <w:trHeight w:val="1692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Pr="004477A4" w:rsidRDefault="007E2512" w:rsidP="006D4830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pict>
                <v:shape id="Text Box 9" o:spid="_x0000_s1140" type="#_x0000_t202" style="position:absolute;left:0;text-align:left;margin-left:5.8pt;margin-top:24.4pt;width:473.25pt;height:62.15pt;z-index:25174886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" stroked="f">
                  <v:fill opacity="0"/>
                  <v:textbox inset="0,0,0,0">
                    <w:txbxContent>
                      <w:p w:rsidR="00072472" w:rsidRPr="004477A4" w:rsidRDefault="00072472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C</w:t>
                        </w:r>
                      </w:p>
                      <w:p w:rsidR="00072472" w:rsidRPr="004477A4" w:rsidRDefault="00072472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</w:p>
                      <w:p w:rsidR="00072472" w:rsidRPr="004477A4" w:rsidRDefault="00072472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APODERADOS - DECLARACION JURADA</w:t>
                        </w:r>
                      </w:p>
                      <w:p w:rsidR="00072472" w:rsidRPr="004477A4" w:rsidRDefault="00072472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</w:pPr>
                      </w:p>
                    </w:txbxContent>
                  </v:textbox>
                </v:shape>
              </w:pict>
            </w:r>
            <w:r w:rsidR="006D4830" w:rsidRPr="004477A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Pr="004477A4" w:rsidRDefault="006D4830" w:rsidP="006D4830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:rsidRPr="004477A4" w:rsidTr="006D4830">
        <w:trPr>
          <w:trHeight w:val="51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</w:p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Nombre y Apellido: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4477A4" w:rsidRDefault="006D4830" w:rsidP="006D4830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tabs>
                <w:tab w:val="left" w:pos="5835"/>
              </w:tabs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ab/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18"/>
                <w:szCs w:val="18"/>
              </w:rPr>
            </w:pPr>
          </w:p>
        </w:tc>
      </w:tr>
      <w:tr w:rsidR="006D4830" w:rsidTr="006D4830">
        <w:trPr>
          <w:trHeight w:val="605"/>
        </w:trPr>
        <w:tc>
          <w:tcPr>
            <w:tcW w:w="181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Tipo  de Documento</w:t>
            </w:r>
          </w:p>
        </w:tc>
        <w:tc>
          <w:tcPr>
            <w:tcW w:w="7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Nº: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CARÁCTER DEL PODER :</w:t>
            </w: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Pr="00FC2D01" w:rsidRDefault="006D4830" w:rsidP="006D4830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Nombre y Apellido,   Poderdante </w:t>
            </w:r>
            <w:proofErr w:type="spellStart"/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ó</w:t>
            </w:r>
            <w:proofErr w:type="spellEnd"/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Razón Social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1810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Tipo  de Documento:</w:t>
            </w:r>
          </w:p>
        </w:tc>
        <w:tc>
          <w:tcPr>
            <w:tcW w:w="78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Nº: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CARÁCTER DEL PODER :</w:t>
            </w: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C0C0C0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C0C0C0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665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</w:tbl>
    <w:p w:rsidR="00FC2D01" w:rsidRDefault="00FC2D01">
      <w:pPr>
        <w:sectPr w:rsidR="00FC2D01" w:rsidSect="00AA02A0">
          <w:headerReference w:type="default" r:id="rId8"/>
          <w:footerReference w:type="default" r:id="rId9"/>
          <w:pgSz w:w="11906" w:h="16838"/>
          <w:pgMar w:top="1417" w:right="1701" w:bottom="1417" w:left="1701" w:header="720" w:footer="709" w:gutter="0"/>
          <w:cols w:space="720"/>
          <w:docGrid w:linePitch="360"/>
        </w:sectPr>
      </w:pPr>
    </w:p>
    <w:tbl>
      <w:tblPr>
        <w:tblpPr w:leftFromText="141" w:rightFromText="141" w:vertAnchor="page" w:horzAnchor="page" w:tblpX="1726" w:tblpY="1951"/>
        <w:tblW w:w="978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30"/>
        <w:gridCol w:w="360"/>
        <w:gridCol w:w="362"/>
        <w:gridCol w:w="717"/>
        <w:gridCol w:w="89"/>
        <w:gridCol w:w="8"/>
        <w:gridCol w:w="47"/>
        <w:gridCol w:w="33"/>
        <w:gridCol w:w="538"/>
        <w:gridCol w:w="614"/>
        <w:gridCol w:w="1357"/>
        <w:gridCol w:w="4196"/>
        <w:gridCol w:w="20"/>
        <w:gridCol w:w="10"/>
      </w:tblGrid>
      <w:tr w:rsidR="00E07F58" w:rsidTr="00E07F58">
        <w:trPr>
          <w:gridAfter w:val="1"/>
          <w:wAfter w:w="10" w:type="dxa"/>
          <w:trHeight w:hRule="exact" w:val="30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7E2512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lastRenderedPageBreak/>
              <w:pict>
                <v:shape id="Text Box 3" o:spid="_x0000_s1050" type="#_x0000_t202" style="position:absolute;left:0;text-align:left;margin-left:13.25pt;margin-top:12.5pt;width:463.5pt;height:90.3pt;z-index:251717120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" stroked="f">
                  <v:fill opacity="0"/>
                  <v:textbox inset="0,0,0,0">
                    <w:txbxContent>
                      <w:p w:rsidR="00072472" w:rsidRPr="004477A4" w:rsidRDefault="00072472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D</w:t>
                        </w:r>
                      </w:p>
                      <w:p w:rsidR="00072472" w:rsidRPr="004477A4" w:rsidRDefault="00072472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</w:p>
                      <w:p w:rsidR="00072472" w:rsidRPr="004477A4" w:rsidRDefault="00072472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REPRESENTANTES JUDICIALES- DECLARACION JURADA</w:t>
                        </w:r>
                      </w:p>
                      <w:p w:rsidR="00072472" w:rsidRDefault="00072472"/>
                    </w:txbxContent>
                  </v:textbox>
                </v:shape>
              </w:pict>
            </w:r>
            <w:r w:rsidR="00E07F5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1691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510"/>
        </w:trPr>
        <w:tc>
          <w:tcPr>
            <w:tcW w:w="2152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61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hRule="exact" w:val="454"/>
        </w:trPr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Tipo documento:</w:t>
            </w:r>
          </w:p>
        </w:tc>
        <w:tc>
          <w:tcPr>
            <w:tcW w:w="12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07F58" w:rsidRDefault="007E2512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 id="Text Box 42" o:spid="_x0000_s1051" type="#_x0000_t202" style="position:absolute;margin-left:39.75pt;margin-top:.75pt;width:6.9pt;height:14.4pt;z-index:25171814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UH07DY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072472" w:rsidRDefault="00072472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Nº:</w:t>
            </w:r>
          </w:p>
        </w:tc>
        <w:tc>
          <w:tcPr>
            <w:tcW w:w="6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hRule="exact" w:val="240"/>
        </w:trPr>
        <w:tc>
          <w:tcPr>
            <w:tcW w:w="3013" w:type="dxa"/>
            <w:gridSpan w:val="7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42" w:type="dxa"/>
            <w:gridSpan w:val="4"/>
            <w:shd w:val="clear" w:color="auto" w:fill="auto"/>
            <w:vAlign w:val="bottom"/>
          </w:tcPr>
          <w:p w:rsidR="00E07F58" w:rsidRDefault="007E2512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 id="Text Box 43" o:spid="_x0000_s1052" type="#_x0000_t202" style="position:absolute;margin-left:39.75pt;margin-top:.75pt;width:6.9pt;height:14.4pt;z-index:25171916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FGJGY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072472" w:rsidRDefault="00072472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216" w:type="dxa"/>
            <w:gridSpan w:val="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143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 / CUIL :</w:t>
            </w:r>
          </w:p>
        </w:tc>
        <w:tc>
          <w:tcPr>
            <w:tcW w:w="832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4198" w:type="dxa"/>
            <w:gridSpan w:val="10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2869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1C2E38" w:rsidRDefault="001C2E38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1C2E38" w:rsidRDefault="001C2E38">
      <w:pPr>
        <w:pageBreakBefore/>
      </w:pPr>
    </w:p>
    <w:p w:rsidR="006A4A53" w:rsidRDefault="006A4A53"/>
    <w:tbl>
      <w:tblPr>
        <w:tblpPr w:leftFromText="141" w:rightFromText="141" w:vertAnchor="text" w:horzAnchor="margin" w:tblpXSpec="center" w:tblpYSpec="inside"/>
        <w:tblW w:w="97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9"/>
        <w:gridCol w:w="235"/>
        <w:gridCol w:w="169"/>
        <w:gridCol w:w="361"/>
        <w:gridCol w:w="971"/>
        <w:gridCol w:w="1906"/>
        <w:gridCol w:w="536"/>
        <w:gridCol w:w="593"/>
        <w:gridCol w:w="306"/>
        <w:gridCol w:w="539"/>
        <w:gridCol w:w="1686"/>
      </w:tblGrid>
      <w:tr w:rsidR="00E07F58" w:rsidTr="00E07F58">
        <w:trPr>
          <w:trHeight w:hRule="exact" w:val="1169"/>
        </w:trPr>
        <w:tc>
          <w:tcPr>
            <w:tcW w:w="9771" w:type="dxa"/>
            <w:gridSpan w:val="11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:rsidR="00E07F58" w:rsidRDefault="007E2512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pict>
                <v:shape id="Text Box 4" o:spid="_x0000_s1053" type="#_x0000_t202" style="position:absolute;left:0;text-align:left;margin-left:53.8pt;margin-top:6.45pt;width:421.65pt;height:47.75pt;z-index:25172121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" stroked="f">
                  <v:fill opacity="0"/>
                  <v:textbox inset="0,0,0,0">
                    <w:txbxContent>
                      <w:p w:rsidR="00072472" w:rsidRPr="004477A4" w:rsidRDefault="00072472" w:rsidP="00E07F58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E</w:t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  <w:t>DATOS DEL INMUEBLE- DECLARACIÓN JURADA</w:t>
                        </w:r>
                      </w:p>
                    </w:txbxContent>
                  </v:textbox>
                </v:shape>
              </w:pict>
            </w:r>
            <w:r w:rsidR="00E07F5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10"/>
            <w:tcBorders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tcBorders>
              <w:left w:val="single" w:sz="8" w:space="0" w:color="000000"/>
              <w:bottom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10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4477A4" w:rsidRDefault="00E07F58" w:rsidP="00E07F58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4477A4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E07F58" w:rsidRPr="004477A4" w:rsidTr="006D4830">
        <w:trPr>
          <w:trHeight w:hRule="exact" w:val="516"/>
        </w:trPr>
        <w:tc>
          <w:tcPr>
            <w:tcW w:w="2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6D4830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UBICACIÓN -</w:t>
            </w:r>
            <w:r w:rsidR="00E07F58"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CALLE:</w:t>
            </w:r>
          </w:p>
        </w:tc>
        <w:tc>
          <w:tcPr>
            <w:tcW w:w="48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Pr="006D4830" w:rsidRDefault="007E2512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es-AR" w:eastAsia="es-AR"/>
              </w:rPr>
              <w:pict>
                <v:shape id="Text Box 37" o:spid="_x0000_s1054" type="#_x0000_t202" style="position:absolute;margin-left:39.75pt;margin-top:.75pt;width:6.9pt;height:14.4pt;z-index:25172224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/eP2jQIAACM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kf3j9o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072472" w:rsidRDefault="00072472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Nº :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6D4830">
        <w:trPr>
          <w:trHeight w:hRule="exact" w:val="516"/>
        </w:trPr>
        <w:tc>
          <w:tcPr>
            <w:tcW w:w="2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LOCALIDAD/CIUDAD :</w:t>
            </w:r>
          </w:p>
        </w:tc>
        <w:tc>
          <w:tcPr>
            <w:tcW w:w="34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Pr="006D4830" w:rsidRDefault="007E2512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es-AR" w:eastAsia="es-AR"/>
              </w:rPr>
              <w:pict>
                <v:shape id="Text Box 39" o:spid="_x0000_s1055" type="#_x0000_t202" style="position:absolute;margin-left:39.75pt;margin-top:.75pt;width:6.9pt;height:14.4pt;z-index:25172326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I9G0ko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072472" w:rsidRDefault="00072472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PARTIDO:</w:t>
            </w:r>
          </w:p>
        </w:tc>
        <w:tc>
          <w:tcPr>
            <w:tcW w:w="25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NOMENCLATURA CATASTRAL: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MATRICULA: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PARTIDA INMOBILIARIA: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64"/>
        </w:trPr>
        <w:tc>
          <w:tcPr>
            <w:tcW w:w="6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Sometido a Régimen de Propiedad Horizontal (Ley 13.512):</w:t>
            </w:r>
          </w:p>
        </w:tc>
        <w:tc>
          <w:tcPr>
            <w:tcW w:w="1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SI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pStyle w:val="font5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NO</w:t>
            </w:r>
          </w:p>
        </w:tc>
      </w:tr>
      <w:tr w:rsidR="00E07F58" w:rsidRPr="004477A4" w:rsidTr="00E07F58">
        <w:trPr>
          <w:trHeight w:val="270"/>
        </w:trPr>
        <w:tc>
          <w:tcPr>
            <w:tcW w:w="42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5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70"/>
        </w:trPr>
        <w:tc>
          <w:tcPr>
            <w:tcW w:w="977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E07F58" w:rsidRPr="006D4830" w:rsidRDefault="00E07F58" w:rsidP="00E07F58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Firma 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Aclaración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Carácter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Teléfono de Contacto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70"/>
        </w:trPr>
        <w:tc>
          <w:tcPr>
            <w:tcW w:w="2873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Lugar y Fecha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</w:tbl>
    <w:p w:rsidR="006A4A53" w:rsidRPr="004477A4" w:rsidRDefault="006A4A53" w:rsidP="006A4A53">
      <w:pPr>
        <w:rPr>
          <w:rFonts w:ascii="Times New Roman" w:hAnsi="Times New Roman" w:cs="Times New Roman"/>
        </w:rPr>
      </w:pPr>
    </w:p>
    <w:p w:rsidR="00393F1D" w:rsidRPr="004477A4" w:rsidRDefault="00393F1D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393F1D" w:rsidRDefault="00393F1D" w:rsidP="00B678C8">
      <w:pPr>
        <w:widowControl/>
        <w:suppressAutoHyphens w:val="0"/>
        <w:autoSpaceDE/>
      </w:pPr>
    </w:p>
    <w:p w:rsidR="00B678C8" w:rsidRDefault="00B678C8" w:rsidP="00B678C8">
      <w:pPr>
        <w:widowControl/>
        <w:suppressAutoHyphens w:val="0"/>
        <w:autoSpaceDE/>
      </w:pPr>
    </w:p>
    <w:p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6D4830">
      <w:pPr>
        <w:widowControl/>
        <w:suppressAutoHyphens w:val="0"/>
        <w:autoSpaceDE/>
        <w:rPr>
          <w:b/>
          <w:sz w:val="28"/>
          <w:szCs w:val="28"/>
          <w:u w:val="single"/>
        </w:rPr>
      </w:pPr>
    </w:p>
    <w:p w:rsidR="006D4830" w:rsidRDefault="006D4830" w:rsidP="006D4830">
      <w:pPr>
        <w:widowControl/>
        <w:suppressAutoHyphens w:val="0"/>
        <w:autoSpaceDE/>
        <w:rPr>
          <w:b/>
          <w:sz w:val="28"/>
          <w:szCs w:val="28"/>
          <w:u w:val="single"/>
        </w:rPr>
      </w:pPr>
    </w:p>
    <w:p w:rsidR="00802934" w:rsidRPr="004477A4" w:rsidRDefault="00802934" w:rsidP="00393F1D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  <w:r w:rsidRPr="004477A4">
        <w:rPr>
          <w:rFonts w:ascii="Times New Roman" w:hAnsi="Times New Roman" w:cs="Times New Roman"/>
          <w:b/>
          <w:u w:val="single"/>
          <w:lang w:val="es-ES" w:eastAsia="es-ES"/>
        </w:rPr>
        <w:t>ANEXO F</w:t>
      </w: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  <w:r w:rsidRPr="004477A4">
        <w:rPr>
          <w:rFonts w:ascii="Times New Roman" w:hAnsi="Times New Roman" w:cs="Times New Roman"/>
          <w:b/>
          <w:lang w:val="es-ES" w:eastAsia="es-ES"/>
        </w:rPr>
        <w:t xml:space="preserve">DECLARACIÓN JURADA </w:t>
      </w:r>
      <w:r w:rsidR="00CA1DAD" w:rsidRPr="004477A4">
        <w:rPr>
          <w:rFonts w:ascii="Times New Roman" w:hAnsi="Times New Roman" w:cs="Times New Roman"/>
          <w:b/>
          <w:lang w:val="es-ES" w:eastAsia="es-ES"/>
        </w:rPr>
        <w:t>APTITUD</w:t>
      </w:r>
      <w:r w:rsidRPr="004477A4">
        <w:rPr>
          <w:rFonts w:ascii="Times New Roman" w:hAnsi="Times New Roman" w:cs="Times New Roman"/>
          <w:b/>
          <w:lang w:val="es-ES" w:eastAsia="es-ES"/>
        </w:rPr>
        <w:t xml:space="preserve"> PARA CONTRATAR</w:t>
      </w:r>
    </w:p>
    <w:p w:rsidR="00E34D18" w:rsidRPr="00E34D18" w:rsidRDefault="00E34D18" w:rsidP="00802934">
      <w:pPr>
        <w:jc w:val="center"/>
        <w:rPr>
          <w:rFonts w:ascii="Times New Roman" w:hAnsi="Times New Roman" w:cs="Times New Roman"/>
          <w:b/>
        </w:rPr>
      </w:pPr>
    </w:p>
    <w:p w:rsidR="00802934" w:rsidRPr="00E34D18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2714A7" w:rsidRPr="002714A7" w:rsidRDefault="001104E7" w:rsidP="002714A7">
      <w:pPr>
        <w:ind w:left="57" w:right="57"/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>El / los</w:t>
      </w:r>
      <w:r w:rsidR="00802934" w:rsidRPr="00E34D18">
        <w:rPr>
          <w:rFonts w:ascii="Times New Roman" w:hAnsi="Times New Roman" w:cs="Times New Roman"/>
        </w:rPr>
        <w:t xml:space="preserve"> que suscribe</w:t>
      </w:r>
      <w:r w:rsidRPr="00E34D18">
        <w:rPr>
          <w:rFonts w:ascii="Times New Roman" w:hAnsi="Times New Roman" w:cs="Times New Roman"/>
        </w:rPr>
        <w:t>n DECLARA/N</w:t>
      </w:r>
      <w:r w:rsidR="00802934" w:rsidRPr="00E34D18">
        <w:rPr>
          <w:rFonts w:ascii="Times New Roman" w:hAnsi="Times New Roman" w:cs="Times New Roman"/>
        </w:rPr>
        <w:t xml:space="preserve"> BAJO JURAMENTO, que (Nombre y Apellido o Razón S</w:t>
      </w:r>
      <w:r w:rsidRPr="00E34D18">
        <w:rPr>
          <w:rFonts w:ascii="Times New Roman" w:hAnsi="Times New Roman" w:cs="Times New Roman"/>
        </w:rPr>
        <w:t>ocial)</w:t>
      </w:r>
      <w:r w:rsidR="00802934" w:rsidRPr="00E34D18">
        <w:rPr>
          <w:rFonts w:ascii="Times New Roman" w:hAnsi="Times New Roman" w:cs="Times New Roman"/>
        </w:rPr>
        <w:t>…………………………………………………………………………..,</w:t>
      </w:r>
      <w:r w:rsidR="00582749">
        <w:rPr>
          <w:rFonts w:ascii="Times New Roman" w:hAnsi="Times New Roman" w:cs="Times New Roman"/>
        </w:rPr>
        <w:t xml:space="preserve"> </w:t>
      </w:r>
      <w:r w:rsidR="007373CC">
        <w:rPr>
          <w:rFonts w:ascii="Times New Roman" w:hAnsi="Times New Roman" w:cs="Times New Roman"/>
        </w:rPr>
        <w:t>CUIT N°………………………..</w:t>
      </w:r>
      <w:r w:rsidR="00802934" w:rsidRPr="00E34D18">
        <w:rPr>
          <w:rFonts w:ascii="Times New Roman" w:hAnsi="Times New Roman" w:cs="Times New Roman"/>
        </w:rPr>
        <w:t xml:space="preserve"> </w:t>
      </w:r>
      <w:r w:rsidR="007373CC">
        <w:rPr>
          <w:rFonts w:ascii="Times New Roman" w:hAnsi="Times New Roman" w:cs="Times New Roman"/>
        </w:rPr>
        <w:t>; Sr.</w:t>
      </w:r>
      <w:r w:rsidR="007373CC" w:rsidRPr="00E34D18">
        <w:rPr>
          <w:rFonts w:ascii="Times New Roman" w:hAnsi="Times New Roman" w:cs="Times New Roman"/>
        </w:rPr>
        <w:t>………………………………………………..,</w:t>
      </w:r>
      <w:r w:rsidR="007373CC">
        <w:rPr>
          <w:rFonts w:ascii="Times New Roman" w:hAnsi="Times New Roman" w:cs="Times New Roman"/>
        </w:rPr>
        <w:t xml:space="preserve"> </w:t>
      </w:r>
      <w:r w:rsidR="007373CC" w:rsidRPr="00E34D18">
        <w:rPr>
          <w:rFonts w:ascii="Times New Roman" w:hAnsi="Times New Roman" w:cs="Times New Roman"/>
        </w:rPr>
        <w:t xml:space="preserve">CUIT N°……………………………, </w:t>
      </w:r>
      <w:r w:rsidR="00802934" w:rsidRPr="00E34D18">
        <w:rPr>
          <w:rFonts w:ascii="Times New Roman" w:hAnsi="Times New Roman" w:cs="Times New Roman"/>
        </w:rPr>
        <w:t>está</w:t>
      </w:r>
      <w:r w:rsidRPr="00E34D18">
        <w:rPr>
          <w:rFonts w:ascii="Times New Roman" w:hAnsi="Times New Roman" w:cs="Times New Roman"/>
        </w:rPr>
        <w:t>/n habilitado/s</w:t>
      </w:r>
      <w:r w:rsidR="00802934" w:rsidRPr="00E34D18">
        <w:rPr>
          <w:rFonts w:ascii="Times New Roman" w:hAnsi="Times New Roman" w:cs="Times New Roman"/>
        </w:rPr>
        <w:t xml:space="preserve"> para contratar con el Poder Judicial – Ministerio Público, en razón de </w:t>
      </w:r>
      <w:r w:rsidRPr="00E34D18">
        <w:rPr>
          <w:rFonts w:ascii="Times New Roman" w:hAnsi="Times New Roman" w:cs="Times New Roman"/>
        </w:rPr>
        <w:t xml:space="preserve">no encontrarse incurso/s en ninguna de las causales de </w:t>
      </w:r>
      <w:r w:rsidRPr="00CA1DAD">
        <w:rPr>
          <w:rFonts w:ascii="Times New Roman" w:hAnsi="Times New Roman" w:cs="Times New Roman"/>
          <w:b/>
        </w:rPr>
        <w:t>incompatibilidad</w:t>
      </w:r>
      <w:r w:rsidR="007373CC">
        <w:rPr>
          <w:rFonts w:ascii="Times New Roman" w:hAnsi="Times New Roman" w:cs="Times New Roman"/>
        </w:rPr>
        <w:t xml:space="preserve"> (Art. 6</w:t>
      </w:r>
      <w:r w:rsidRPr="00E34D18">
        <w:rPr>
          <w:rFonts w:ascii="Times New Roman" w:hAnsi="Times New Roman" w:cs="Times New Roman"/>
        </w:rPr>
        <w:t>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Condiciones) </w:t>
      </w:r>
      <w:r w:rsidRPr="00CA1DAD">
        <w:rPr>
          <w:rFonts w:ascii="Times New Roman" w:hAnsi="Times New Roman" w:cs="Times New Roman"/>
          <w:b/>
        </w:rPr>
        <w:t>o de inhabilidad</w:t>
      </w:r>
      <w:r w:rsidRPr="00E34D18">
        <w:rPr>
          <w:rFonts w:ascii="Times New Roman" w:hAnsi="Times New Roman" w:cs="Times New Roman"/>
        </w:rPr>
        <w:t xml:space="preserve"> </w:t>
      </w:r>
      <w:r w:rsidR="002714A7">
        <w:rPr>
          <w:rFonts w:ascii="Times New Roman" w:hAnsi="Times New Roman" w:cs="Times New Roman"/>
        </w:rPr>
        <w:t xml:space="preserve"> detalladas en el </w:t>
      </w:r>
      <w:r w:rsidRPr="00E34D18">
        <w:rPr>
          <w:rFonts w:ascii="Times New Roman" w:hAnsi="Times New Roman" w:cs="Times New Roman"/>
        </w:rPr>
        <w:t xml:space="preserve">Art. </w:t>
      </w:r>
      <w:r w:rsidR="007373CC">
        <w:rPr>
          <w:rFonts w:ascii="Times New Roman" w:hAnsi="Times New Roman" w:cs="Times New Roman"/>
        </w:rPr>
        <w:t>7</w:t>
      </w:r>
      <w:r w:rsidRPr="00E34D18">
        <w:rPr>
          <w:rFonts w:ascii="Times New Roman" w:hAnsi="Times New Roman" w:cs="Times New Roman"/>
        </w:rPr>
        <w:t>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</w:t>
      </w:r>
      <w:r w:rsidR="002714A7">
        <w:rPr>
          <w:rFonts w:ascii="Times New Roman" w:hAnsi="Times New Roman" w:cs="Times New Roman"/>
        </w:rPr>
        <w:t xml:space="preserve"> y </w:t>
      </w:r>
      <w:r w:rsidRPr="00E34D18">
        <w:rPr>
          <w:rFonts w:ascii="Times New Roman" w:hAnsi="Times New Roman" w:cs="Times New Roman"/>
        </w:rPr>
        <w:t xml:space="preserve">establecidas en los incisos del artículo </w:t>
      </w:r>
      <w:r w:rsidR="002714A7">
        <w:rPr>
          <w:rFonts w:ascii="Times New Roman" w:hAnsi="Times New Roman" w:cs="Times New Roman"/>
        </w:rPr>
        <w:t xml:space="preserve">16 apartado III del </w:t>
      </w:r>
      <w:r w:rsidRPr="00E34D18">
        <w:rPr>
          <w:rFonts w:ascii="Times New Roman" w:hAnsi="Times New Roman" w:cs="Times New Roman"/>
        </w:rPr>
        <w:t xml:space="preserve"> Decreto </w:t>
      </w:r>
      <w:r w:rsidR="002714A7" w:rsidRPr="002714A7">
        <w:rPr>
          <w:rFonts w:ascii="Times New Roman" w:hAnsi="Times New Roman" w:cs="Times New Roman"/>
        </w:rPr>
        <w:t xml:space="preserve">N° </w:t>
      </w:r>
      <w:r w:rsidR="00F0697E">
        <w:rPr>
          <w:rFonts w:ascii="Times New Roman" w:hAnsi="Times New Roman" w:cs="Times New Roman"/>
        </w:rPr>
        <w:t>59/19</w:t>
      </w:r>
      <w:r w:rsidR="002714A7" w:rsidRPr="002714A7">
        <w:rPr>
          <w:rFonts w:ascii="Times New Roman" w:hAnsi="Times New Roman" w:cs="Times New Roman"/>
        </w:rPr>
        <w:t xml:space="preserve">  Reglamentario del Subsistema de Contr</w:t>
      </w:r>
      <w:r w:rsidR="002714A7">
        <w:rPr>
          <w:rFonts w:ascii="Times New Roman" w:hAnsi="Times New Roman" w:cs="Times New Roman"/>
        </w:rPr>
        <w:t>ataciones del Estado, Ley N° 13.981</w:t>
      </w:r>
      <w:r w:rsidR="002714A7" w:rsidRPr="002714A7">
        <w:rPr>
          <w:rFonts w:ascii="Times New Roman" w:hAnsi="Times New Roman" w:cs="Times New Roman"/>
        </w:rPr>
        <w:t>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Pr="00E34D18" w:rsidRDefault="00E34D18" w:rsidP="00802934">
      <w:pPr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 xml:space="preserve">La falsedad de los datos </w:t>
      </w:r>
      <w:r w:rsidR="00802934" w:rsidRPr="00E34D18">
        <w:rPr>
          <w:rFonts w:ascii="Times New Roman" w:hAnsi="Times New Roman" w:cs="Times New Roman"/>
        </w:rPr>
        <w:t xml:space="preserve">como también </w:t>
      </w:r>
      <w:r w:rsidRPr="00E34D18">
        <w:rPr>
          <w:rFonts w:ascii="Times New Roman" w:hAnsi="Times New Roman" w:cs="Times New Roman"/>
        </w:rPr>
        <w:t xml:space="preserve">de la </w:t>
      </w:r>
      <w:r w:rsidR="00802934" w:rsidRPr="00E34D18">
        <w:rPr>
          <w:rFonts w:ascii="Times New Roman" w:hAnsi="Times New Roman" w:cs="Times New Roman"/>
        </w:rPr>
        <w:t>documentación acompañada implica la pérdida de la garantía y la suspensión del oferente en el Registro de Proveedores y Licitadores por el plazo máximo previsto en la reglamentación de la Ley N°13.981.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Default="00802934" w:rsidP="00802934">
      <w:pPr>
        <w:jc w:val="both"/>
      </w:pPr>
    </w:p>
    <w:p w:rsidR="00802934" w:rsidRDefault="00776075" w:rsidP="00802934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802934">
      <w:pPr>
        <w:tabs>
          <w:tab w:val="left" w:pos="3555"/>
        </w:tabs>
      </w:pPr>
    </w:p>
    <w:p w:rsidR="00776075" w:rsidRDefault="00776075" w:rsidP="00802934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237328" w:rsidRDefault="00237328" w:rsidP="00802934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</w:t>
      </w:r>
      <w:r w:rsidR="00237328">
        <w:t>………………………………………………………………………</w:t>
      </w:r>
    </w:p>
    <w:p w:rsidR="00B678C8" w:rsidRDefault="00B678C8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B678C8" w:rsidRDefault="00B678C8" w:rsidP="00E67302">
      <w:pPr>
        <w:tabs>
          <w:tab w:val="left" w:pos="3555"/>
        </w:tabs>
      </w:pPr>
    </w:p>
    <w:p w:rsidR="009A2F21" w:rsidRDefault="00776075" w:rsidP="00E67302">
      <w:pPr>
        <w:tabs>
          <w:tab w:val="left" w:pos="3555"/>
        </w:tabs>
      </w:pPr>
      <w:r>
        <w:t>Aclaración:……………………………………………………</w:t>
      </w:r>
      <w:r w:rsidR="00E67302">
        <w:t>……………………</w:t>
      </w:r>
      <w:r w:rsidR="00237328" w:rsidRPr="00802934">
        <w:t xml:space="preserve"> </w:t>
      </w: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B678C8" w:rsidRDefault="006A4A53" w:rsidP="00AA02A0">
      <w:pPr>
        <w:widowControl/>
        <w:suppressAutoHyphens w:val="0"/>
        <w:autoSpaceDE/>
      </w:pPr>
      <w:r w:rsidRPr="00802934">
        <w:br w:type="page"/>
      </w:r>
    </w:p>
    <w:p w:rsidR="00DE32A6" w:rsidRDefault="00DE32A6" w:rsidP="00DE32A6">
      <w:pPr>
        <w:widowControl/>
        <w:suppressAutoHyphens w:val="0"/>
        <w:autoSpaceDE/>
      </w:pPr>
    </w:p>
    <w:p w:rsidR="00DE32A6" w:rsidRDefault="00DE32A6" w:rsidP="00DE32A6">
      <w:pPr>
        <w:widowControl/>
        <w:suppressAutoHyphens w:val="0"/>
        <w:autoSpaceDE/>
      </w:pPr>
    </w:p>
    <w:p w:rsidR="008709D9" w:rsidRPr="001652F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  <w:r w:rsidRPr="001652FF">
        <w:rPr>
          <w:rFonts w:ascii="Times New Roman" w:hAnsi="Times New Roman" w:cs="Times New Roman"/>
          <w:b/>
          <w:u w:val="single"/>
          <w:lang w:val="es-ES" w:eastAsia="es-ES"/>
        </w:rPr>
        <w:t>ANEXO G</w:t>
      </w: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  <w:r w:rsidRPr="0098506F">
        <w:rPr>
          <w:rFonts w:ascii="Times New Roman" w:hAnsi="Times New Roman" w:cs="Times New Roman"/>
          <w:b/>
          <w:lang w:val="es-ES" w:eastAsia="es-ES"/>
        </w:rPr>
        <w:t>DECLARACIÓN JURADA DE APTITUD PARA CONTRATAR</w:t>
      </w: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El que suscribe con poder suficiente para este acto, DECLARA BAJO JURAMENT</w:t>
      </w:r>
      <w:r w:rsidR="00D944FD">
        <w:rPr>
          <w:rFonts w:ascii="Times New Roman" w:hAnsi="Times New Roman" w:cs="Times New Roman"/>
          <w:lang w:val="es-ES" w:eastAsia="es-ES"/>
        </w:rPr>
        <w:t>O que no se encuentra incurso en</w:t>
      </w:r>
      <w:r w:rsidRPr="0098506F">
        <w:rPr>
          <w:rFonts w:ascii="Times New Roman" w:hAnsi="Times New Roman" w:cs="Times New Roman"/>
          <w:lang w:val="es-ES" w:eastAsia="es-ES"/>
        </w:rPr>
        <w:t xml:space="preserve"> ninguna de las causales de inhabilidad establecidas en el artículo 16 apartado III de la Ley N° 13.981 y su Decreto Reglamentario N° 59/19. </w:t>
      </w: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A efectos de evaluar la inhabilidad establecida en el punto 10 del mencionado artículo, se establecen los funcionarios con facultades decisorias:</w:t>
      </w: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</w:p>
    <w:p w:rsidR="008709D9" w:rsidRPr="0098506F" w:rsidRDefault="008709D9" w:rsidP="008709D9">
      <w:pPr>
        <w:widowControl/>
        <w:numPr>
          <w:ilvl w:val="0"/>
          <w:numId w:val="14"/>
        </w:numPr>
        <w:suppressAutoHyphens w:val="0"/>
        <w:autoSpaceDE/>
        <w:spacing w:line="360" w:lineRule="auto"/>
        <w:ind w:left="709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 w:rsidRPr="0098506F">
        <w:rPr>
          <w:rFonts w:ascii="Times New Roman" w:hAnsi="Times New Roman" w:cs="Times New Roman"/>
          <w:u w:val="single"/>
          <w:lang w:val="es-ES" w:eastAsia="es-ES"/>
        </w:rPr>
        <w:t xml:space="preserve">Máxima autoridad jerárquica de la jurisdicción: </w:t>
      </w:r>
    </w:p>
    <w:p w:rsidR="008709D9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 xml:space="preserve">Dr. Julio Marcelo </w:t>
      </w:r>
      <w:proofErr w:type="spellStart"/>
      <w:r w:rsidRPr="0098506F">
        <w:rPr>
          <w:rFonts w:ascii="Times New Roman" w:hAnsi="Times New Roman" w:cs="Times New Roman"/>
          <w:lang w:val="es-ES" w:eastAsia="es-ES"/>
        </w:rPr>
        <w:t>Conte</w:t>
      </w:r>
      <w:proofErr w:type="spellEnd"/>
      <w:r w:rsidRPr="0098506F">
        <w:rPr>
          <w:rFonts w:ascii="Times New Roman" w:hAnsi="Times New Roman" w:cs="Times New Roman"/>
          <w:lang w:val="es-ES" w:eastAsia="es-ES"/>
        </w:rPr>
        <w:t xml:space="preserve"> Grand - Procurador General de </w:t>
      </w:r>
      <w:r>
        <w:rPr>
          <w:rFonts w:ascii="Times New Roman" w:hAnsi="Times New Roman" w:cs="Times New Roman"/>
          <w:lang w:val="es-ES" w:eastAsia="es-ES"/>
        </w:rPr>
        <w:t>la Suprema Corte de Justicia. (</w:t>
      </w:r>
      <w:r w:rsidRPr="0098506F">
        <w:rPr>
          <w:rFonts w:ascii="Times New Roman" w:hAnsi="Times New Roman" w:cs="Times New Roman"/>
          <w:lang w:val="es-ES" w:eastAsia="es-ES"/>
        </w:rPr>
        <w:t>iii) aprobación de Pliego de Bases y Condiciones Particulares y Especif</w:t>
      </w:r>
      <w:r w:rsidR="00571E5D">
        <w:rPr>
          <w:rFonts w:ascii="Times New Roman" w:hAnsi="Times New Roman" w:cs="Times New Roman"/>
          <w:lang w:val="es-ES" w:eastAsia="es-ES"/>
        </w:rPr>
        <w:t>icaciones Técnicas;</w:t>
      </w:r>
      <w:r w:rsidRPr="0098506F">
        <w:rPr>
          <w:rFonts w:ascii="Times New Roman" w:hAnsi="Times New Roman" w:cs="Times New Roman"/>
          <w:lang w:val="es-ES" w:eastAsia="es-ES"/>
        </w:rPr>
        <w:t xml:space="preserve"> vi) adjudicación de la contratación a la oferta más conveniente)</w:t>
      </w:r>
      <w:r>
        <w:rPr>
          <w:rFonts w:ascii="Times New Roman" w:hAnsi="Times New Roman" w:cs="Times New Roman"/>
          <w:lang w:val="es-ES" w:eastAsia="es-ES"/>
        </w:rPr>
        <w:t>.</w:t>
      </w:r>
    </w:p>
    <w:p w:rsidR="008709D9" w:rsidRPr="0098506F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851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 xml:space="preserve">Autoridades Administrativas: </w:t>
      </w:r>
    </w:p>
    <w:p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Dr. Javier Bernasconi - Secretario de Administración</w:t>
      </w:r>
      <w:r w:rsidR="00C46894">
        <w:rPr>
          <w:rFonts w:ascii="Times New Roman" w:hAnsi="Times New Roman" w:cs="Times New Roman"/>
          <w:lang w:val="es-ES" w:eastAsia="es-ES"/>
        </w:rPr>
        <w:t>.</w:t>
      </w:r>
    </w:p>
    <w:p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Lic. Joaquín Dardo Arias – Subsecretario de Presupuesto y Contrataciones</w:t>
      </w:r>
      <w:r w:rsidR="00C46894">
        <w:rPr>
          <w:rFonts w:ascii="Times New Roman" w:hAnsi="Times New Roman" w:cs="Times New Roman"/>
          <w:lang w:val="es-ES" w:eastAsia="es-ES"/>
        </w:rPr>
        <w:t>.</w:t>
      </w:r>
    </w:p>
    <w:p w:rsidR="008709D9" w:rsidRDefault="00151F12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Dra. Andrea B. Machado</w:t>
      </w:r>
      <w:r w:rsidR="00D944FD">
        <w:rPr>
          <w:rFonts w:ascii="Times New Roman" w:hAnsi="Times New Roman" w:cs="Times New Roman"/>
          <w:lang w:val="es-ES" w:eastAsia="es-ES"/>
        </w:rPr>
        <w:t xml:space="preserve"> </w:t>
      </w:r>
      <w:r w:rsidR="008709D9">
        <w:rPr>
          <w:rFonts w:ascii="Times New Roman" w:hAnsi="Times New Roman" w:cs="Times New Roman"/>
          <w:lang w:val="es-ES" w:eastAsia="es-ES"/>
        </w:rPr>
        <w:t xml:space="preserve">– </w:t>
      </w:r>
      <w:r>
        <w:rPr>
          <w:rFonts w:ascii="Times New Roman" w:hAnsi="Times New Roman" w:cs="Times New Roman"/>
          <w:lang w:val="es-ES" w:eastAsia="es-ES"/>
        </w:rPr>
        <w:t>J</w:t>
      </w:r>
      <w:r w:rsidR="008709D9">
        <w:rPr>
          <w:rFonts w:ascii="Times New Roman" w:hAnsi="Times New Roman" w:cs="Times New Roman"/>
          <w:lang w:val="es-ES" w:eastAsia="es-ES"/>
        </w:rPr>
        <w:t>efe de</w:t>
      </w:r>
      <w:r w:rsidR="00D944FD">
        <w:rPr>
          <w:rFonts w:ascii="Times New Roman" w:hAnsi="Times New Roman" w:cs="Times New Roman"/>
          <w:lang w:val="es-ES" w:eastAsia="es-ES"/>
        </w:rPr>
        <w:t>l Departamento de Locaciones de Inmuebles y Gestión de Seguros</w:t>
      </w:r>
      <w:r w:rsidR="00C46894">
        <w:rPr>
          <w:rFonts w:ascii="Times New Roman" w:hAnsi="Times New Roman" w:cs="Times New Roman"/>
          <w:lang w:val="es-ES" w:eastAsia="es-ES"/>
        </w:rPr>
        <w:t>.</w:t>
      </w:r>
    </w:p>
    <w:p w:rsidR="00630F54" w:rsidRPr="00630F54" w:rsidRDefault="00630F54" w:rsidP="00630F54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Dra. Mariana Fortunato – Subjefe Interino del Departamento de Locaciones de Inmuebles y Gestión de Seguros.</w:t>
      </w:r>
    </w:p>
    <w:p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(ii) elaboración del Pliego de Bases y Condiciones Particulares; </w:t>
      </w:r>
      <w:r w:rsidR="00D944FD" w:rsidRPr="0098506F">
        <w:rPr>
          <w:rFonts w:ascii="Times New Roman" w:hAnsi="Times New Roman" w:cs="Times New Roman"/>
          <w:lang w:val="es-ES" w:eastAsia="es-ES"/>
        </w:rPr>
        <w:t xml:space="preserve">iv) autorización del llamado de contratación, </w:t>
      </w:r>
      <w:r w:rsidR="00D944FD">
        <w:rPr>
          <w:rFonts w:ascii="Times New Roman" w:hAnsi="Times New Roman" w:cs="Times New Roman"/>
          <w:lang w:val="es-ES" w:eastAsia="es-ES"/>
        </w:rPr>
        <w:t xml:space="preserve">v) respuesta a consultas aclaratorias o modificatorias del Pliego de Bases y Condiciones Particulares </w:t>
      </w:r>
      <w:r w:rsidR="00D944FD" w:rsidRPr="0098506F">
        <w:rPr>
          <w:rFonts w:ascii="Times New Roman" w:hAnsi="Times New Roman" w:cs="Times New Roman"/>
          <w:lang w:val="es-ES" w:eastAsia="es-ES"/>
        </w:rPr>
        <w:t>vi) adjudicación de la contratación a la oferta más conveniente)</w:t>
      </w:r>
      <w:r w:rsidR="00D944FD">
        <w:rPr>
          <w:rFonts w:ascii="Times New Roman" w:hAnsi="Times New Roman" w:cs="Times New Roman"/>
          <w:lang w:val="es-ES" w:eastAsia="es-ES"/>
        </w:rPr>
        <w:t>.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0" w:firstLine="426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 xml:space="preserve">Comisión de </w:t>
      </w:r>
      <w:proofErr w:type="spellStart"/>
      <w:r>
        <w:rPr>
          <w:rFonts w:ascii="Times New Roman" w:hAnsi="Times New Roman" w:cs="Times New Roman"/>
          <w:u w:val="single"/>
          <w:lang w:val="es-ES" w:eastAsia="es-ES"/>
        </w:rPr>
        <w:t>Preadjudicación</w:t>
      </w:r>
      <w:proofErr w:type="spellEnd"/>
      <w:r>
        <w:rPr>
          <w:rFonts w:ascii="Times New Roman" w:hAnsi="Times New Roman" w:cs="Times New Roman"/>
          <w:u w:val="single"/>
          <w:lang w:val="es-ES" w:eastAsia="es-ES"/>
        </w:rPr>
        <w:t>:</w:t>
      </w:r>
      <w:r>
        <w:rPr>
          <w:rFonts w:ascii="Times New Roman" w:hAnsi="Times New Roman" w:cs="Times New Roman"/>
          <w:lang w:val="es-ES" w:eastAsia="es-ES"/>
        </w:rPr>
        <w:t xml:space="preserve"> </w:t>
      </w:r>
    </w:p>
    <w:p w:rsidR="008709D9" w:rsidRDefault="00D944FD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/>
        </w:rPr>
        <w:t xml:space="preserve">Cr. Luis María </w:t>
      </w:r>
      <w:r w:rsidR="0066364E">
        <w:rPr>
          <w:rFonts w:ascii="Times New Roman" w:hAnsi="Times New Roman" w:cs="Times New Roman"/>
          <w:lang w:val="es-ES" w:eastAsia="es-ES"/>
        </w:rPr>
        <w:t xml:space="preserve">Benítez </w:t>
      </w:r>
      <w:r>
        <w:rPr>
          <w:rFonts w:ascii="Times New Roman" w:hAnsi="Times New Roman" w:cs="Times New Roman"/>
          <w:lang w:val="es-ES" w:eastAsia="es-ES"/>
        </w:rPr>
        <w:t xml:space="preserve"> 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 xml:space="preserve">Dr. Gabriel </w:t>
      </w:r>
      <w:proofErr w:type="spellStart"/>
      <w:r>
        <w:rPr>
          <w:rFonts w:ascii="Times New Roman" w:hAnsi="Times New Roman" w:cs="Times New Roman"/>
          <w:lang w:val="es-ES" w:eastAsia="es-ES" w:bidi="es-ES"/>
        </w:rPr>
        <w:t>Toigo</w:t>
      </w:r>
      <w:proofErr w:type="spellEnd"/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 xml:space="preserve">Lic. Bruno </w:t>
      </w:r>
      <w:proofErr w:type="spellStart"/>
      <w:r>
        <w:rPr>
          <w:rFonts w:ascii="Times New Roman" w:hAnsi="Times New Roman" w:cs="Times New Roman"/>
          <w:lang w:val="es-ES" w:eastAsia="es-ES" w:bidi="es-ES"/>
        </w:rPr>
        <w:t>Paolucci</w:t>
      </w:r>
      <w:proofErr w:type="spellEnd"/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jc w:val="both"/>
        <w:rPr>
          <w:rFonts w:ascii="Times New Roman" w:hAnsi="Times New Roman" w:cs="Times New Roman"/>
          <w:lang w:val="es-ES" w:eastAsia="es-ES" w:bidi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567" w:hanging="14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>Asesoría Técnica de Ofertas:</w:t>
      </w:r>
    </w:p>
    <w:p w:rsidR="008709D9" w:rsidRDefault="00C46894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>(</w:t>
      </w:r>
      <w:r w:rsidR="008709D9">
        <w:rPr>
          <w:rFonts w:ascii="Times New Roman" w:hAnsi="Times New Roman" w:cs="Times New Roman"/>
          <w:lang w:val="es-ES" w:eastAsia="es-ES" w:bidi="es-ES"/>
        </w:rPr>
        <w:t>i) elevación de requerimiento de contratación)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>(ii) elaboraci</w:t>
      </w:r>
      <w:r w:rsidR="00C46894">
        <w:rPr>
          <w:rFonts w:ascii="Times New Roman" w:hAnsi="Times New Roman" w:cs="Times New Roman"/>
          <w:lang w:val="es-ES" w:eastAsia="es-ES" w:bidi="es-ES"/>
        </w:rPr>
        <w:t>ón de especificaciones técnicas</w:t>
      </w:r>
      <w:r>
        <w:rPr>
          <w:rFonts w:ascii="Times New Roman" w:hAnsi="Times New Roman" w:cs="Times New Roman"/>
          <w:lang w:val="es-ES" w:eastAsia="es-ES" w:bidi="es-ES"/>
        </w:rPr>
        <w:t>)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La falsedad de los datos así como también toda documentación acompañada implica la pérdida de la garantía y la suspensión del oferente en el Registro de Proveedores y Licitadores por el plazo máximo previsto en la reglamentación de la Ley N° 13.981. 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Si la falsedad fuera detectada durante el plazo de cumplimiento del contrato hará pasible al adjudicatario de la aplicación de la sanción por rescisión del contrato por causas imputables al contratista.</w:t>
      </w: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Firma………………………………………………………………………………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Aclaración…………………………………………………………………………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Carácter……………………………………………………………………………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La Plata,………….. de ……………………………de……………………………</w:t>
      </w:r>
    </w:p>
    <w:p w:rsidR="008709D9" w:rsidRPr="00294EA4" w:rsidRDefault="008709D9" w:rsidP="008709D9">
      <w:pPr>
        <w:widowControl/>
        <w:suppressAutoHyphens w:val="0"/>
        <w:autoSpaceDE/>
        <w:jc w:val="both"/>
        <w:rPr>
          <w:lang w:val="es-ES" w:eastAsia="es-ES"/>
        </w:rPr>
      </w:pPr>
    </w:p>
    <w:p w:rsidR="00DE32A6" w:rsidRDefault="00DE32A6" w:rsidP="00DE32A6">
      <w:pPr>
        <w:widowControl/>
        <w:suppressAutoHyphens w:val="0"/>
        <w:autoSpaceDE/>
      </w:pPr>
    </w:p>
    <w:p w:rsidR="00DE32A6" w:rsidRPr="00294EA4" w:rsidRDefault="00DE32A6" w:rsidP="00DE32A6">
      <w:pPr>
        <w:widowControl/>
        <w:suppressAutoHyphens w:val="0"/>
        <w:autoSpaceDE/>
        <w:jc w:val="both"/>
        <w:rPr>
          <w:lang w:val="es-ES" w:eastAsia="es-ES"/>
        </w:rPr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B678C8" w:rsidRDefault="00B678C8" w:rsidP="00BD02F6">
      <w:pPr>
        <w:widowControl/>
        <w:suppressAutoHyphens w:val="0"/>
        <w:autoSpaceDE/>
      </w:pPr>
    </w:p>
    <w:tbl>
      <w:tblPr>
        <w:tblpPr w:leftFromText="141" w:rightFromText="141" w:vertAnchor="text" w:horzAnchor="page" w:tblpXSpec="center" w:tblpY="46"/>
        <w:tblW w:w="9346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2"/>
        <w:gridCol w:w="333"/>
        <w:gridCol w:w="163"/>
        <w:gridCol w:w="236"/>
        <w:gridCol w:w="3560"/>
        <w:gridCol w:w="2776"/>
        <w:gridCol w:w="1030"/>
        <w:gridCol w:w="36"/>
      </w:tblGrid>
      <w:tr w:rsidR="00C31C45" w:rsidRPr="0062313A" w:rsidTr="00732F7C">
        <w:trPr>
          <w:trHeight w:val="1473"/>
          <w:jc w:val="center"/>
        </w:trPr>
        <w:tc>
          <w:tcPr>
            <w:tcW w:w="9346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left="-152" w:firstLine="15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PLIEGO DE BASES Y CONDICIONES</w:t>
            </w:r>
          </w:p>
          <w:p w:rsidR="00C31C45" w:rsidRPr="00FC2D01" w:rsidRDefault="00C31C45" w:rsidP="00732F7C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PLANILLA DE COTIZACION</w:t>
            </w:r>
            <w:r w:rsidR="007C36DC"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C31C45" w:rsidRPr="0062313A" w:rsidRDefault="00C31C45" w:rsidP="00732F7C">
            <w:pPr>
              <w:snapToGrid w:val="0"/>
              <w:jc w:val="center"/>
              <w:rPr>
                <w:b/>
                <w:bCs/>
              </w:rPr>
            </w:pP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91163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Datos de la Contratación Directa: </w:t>
            </w:r>
          </w:p>
        </w:tc>
        <w:tc>
          <w:tcPr>
            <w:tcW w:w="10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175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Número: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4A78BE" w:rsidP="00732F7C">
            <w:pPr>
              <w:snapToGrid w:val="0"/>
              <w:spacing w:line="360" w:lineRule="auto"/>
              <w:ind w:right="151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61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7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Ejercicio: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847EEE">
            <w:pPr>
              <w:snapToGrid w:val="0"/>
              <w:spacing w:line="360" w:lineRule="auto"/>
              <w:ind w:right="151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FC2D01">
              <w:rPr>
                <w:rFonts w:ascii="Times New Roman" w:hAnsi="Times New Roman" w:cs="Times New Roman"/>
                <w:b/>
                <w:sz w:val="23"/>
                <w:szCs w:val="23"/>
              </w:rPr>
              <w:t>202</w:t>
            </w:r>
            <w:r w:rsidR="00ED224F">
              <w:rPr>
                <w:rFonts w:ascii="Times New Roman" w:hAnsi="Times New Roman" w:cs="Times New Roman"/>
                <w:b/>
                <w:sz w:val="23"/>
                <w:szCs w:val="23"/>
              </w:rPr>
              <w:t>3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pStyle w:val="xl28"/>
              <w:snapToGrid w:val="0"/>
              <w:spacing w:before="0" w:after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385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-3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Expediente: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C66C68">
            <w:pPr>
              <w:snapToGrid w:val="0"/>
              <w:spacing w:line="360" w:lineRule="auto"/>
              <w:ind w:right="151"/>
              <w:jc w:val="center"/>
              <w:rPr>
                <w:rFonts w:ascii="Times New Roman" w:eastAsia="Arial" w:hAnsi="Times New Roman" w:cs="Times New Roman"/>
                <w:b/>
                <w:sz w:val="23"/>
                <w:szCs w:val="23"/>
              </w:rPr>
            </w:pPr>
            <w:r w:rsidRPr="005A0EE4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PG.SA-</w:t>
            </w:r>
            <w:r w:rsidR="004A78BE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931-22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70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pStyle w:val="Ttulo7"/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Datos del Organismo Contratante</w:t>
            </w:r>
          </w:p>
        </w:tc>
        <w:tc>
          <w:tcPr>
            <w:tcW w:w="10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1944" w:type="dxa"/>
            <w:gridSpan w:val="4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Denominación:</w:t>
            </w:r>
          </w:p>
        </w:tc>
        <w:tc>
          <w:tcPr>
            <w:tcW w:w="6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Poder Judicial de la Provincia de Bs. As. -Ministerio Público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1212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Domicilio:</w:t>
            </w:r>
          </w:p>
        </w:tc>
        <w:tc>
          <w:tcPr>
            <w:tcW w:w="732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7C36DC" w:rsidRPr="00FC2D01">
              <w:rPr>
                <w:rFonts w:ascii="Times New Roman" w:hAnsi="Times New Roman" w:cs="Times New Roman"/>
                <w:sz w:val="22"/>
                <w:szCs w:val="22"/>
              </w:rPr>
              <w:t>Calle 50 Nº 889/91 piso 2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º La Plata  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213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sz w:val="22"/>
                <w:szCs w:val="22"/>
              </w:rPr>
              <w:t>Datos de los Oferentes. Nombres, Apellido o Razón Social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1)</w:t>
            </w:r>
          </w:p>
        </w:tc>
        <w:tc>
          <w:tcPr>
            <w:tcW w:w="38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2)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3)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jc w:val="both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Teléfono fijo/ móvil: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 Legal: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931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 Electrónico: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tbl>
            <w:tblPr>
              <w:tblpPr w:leftFromText="141" w:rightFromText="141" w:vertAnchor="page" w:horzAnchor="margin" w:tblpY="119"/>
              <w:tblOverlap w:val="never"/>
              <w:tblW w:w="977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776"/>
            </w:tblGrid>
            <w:tr w:rsidR="007C36DC" w:rsidRPr="00FC2D01" w:rsidTr="007C36DC">
              <w:trPr>
                <w:cantSplit/>
                <w:trHeight w:val="2117"/>
              </w:trPr>
              <w:tc>
                <w:tcPr>
                  <w:tcW w:w="9776" w:type="dxa"/>
                  <w:vAlign w:val="bottom"/>
                  <w:hideMark/>
                </w:tcPr>
                <w:p w:rsidR="007C36DC" w:rsidRPr="00FC2D01" w:rsidRDefault="007C36DC" w:rsidP="007C36DC">
                  <w:pPr>
                    <w:widowControl/>
                    <w:autoSpaceDE/>
                    <w:autoSpaceDN w:val="0"/>
                    <w:snapToGrid w:val="0"/>
                    <w:spacing w:before="240" w:after="240" w:line="360" w:lineRule="auto"/>
                    <w:ind w:left="137" w:right="567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Por el </w:t>
                  </w:r>
                  <w:r w:rsidRPr="00FC2D01">
                    <w:rPr>
                      <w:rFonts w:ascii="Times New Roman" w:hAnsi="Times New Roman" w:cs="Times New Roman"/>
                      <w:b/>
                      <w:kern w:val="16"/>
                      <w:position w:val="10"/>
                      <w:sz w:val="22"/>
                      <w:szCs w:val="22"/>
                    </w:rPr>
                    <w:t>alquiler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</w:t>
                  </w:r>
                  <w:r w:rsidRPr="00FC2D01">
                    <w:rPr>
                      <w:rFonts w:ascii="Times New Roman" w:hAnsi="Times New Roman" w:cs="Times New Roman"/>
                      <w:b/>
                      <w:kern w:val="16"/>
                      <w:position w:val="10"/>
                      <w:sz w:val="22"/>
                      <w:szCs w:val="22"/>
                    </w:rPr>
                    <w:t xml:space="preserve">mensual 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del inmueble cuyos datos se consignan en el ANEXO E, la suma 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mensual inicial de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Pesos.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........................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.................................($.........................................)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            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                              L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o que hace un total por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treinta y seis meses de PESOS</w:t>
                  </w:r>
                  <w:r w:rsidR="00F860DF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………………………………..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…………………………………………………………………….($......................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.......)</w:t>
                  </w:r>
                </w:p>
              </w:tc>
            </w:tr>
            <w:tr w:rsidR="007C36DC" w:rsidRPr="00FC2D01" w:rsidTr="007C36DC">
              <w:trPr>
                <w:cantSplit/>
                <w:trHeight w:val="1823"/>
              </w:trPr>
              <w:tc>
                <w:tcPr>
                  <w:tcW w:w="9776" w:type="dxa"/>
                  <w:vAlign w:val="bottom"/>
                </w:tcPr>
                <w:p w:rsidR="007C36DC" w:rsidRPr="00FC2D01" w:rsidRDefault="007C36DC" w:rsidP="007C36DC">
                  <w:pPr>
                    <w:autoSpaceDN w:val="0"/>
                    <w:snapToGrid w:val="0"/>
                    <w:spacing w:before="240" w:after="240" w:line="480" w:lineRule="auto"/>
                    <w:ind w:left="137" w:right="567"/>
                    <w:jc w:val="both"/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</w:pP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SE CONSTITUYE GARANTÍA DE O</w:t>
                  </w:r>
                  <w:r w:rsidR="00571E5D"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FERTA (en caso de corresponder)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EN……</w:t>
                  </w:r>
                  <w:r w:rsidR="00571E5D"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…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…………… POR LA SUMA DE PESOS.....................................................................................................</w:t>
                  </w:r>
                </w:p>
              </w:tc>
            </w:tr>
          </w:tbl>
          <w:p w:rsidR="00C31C45" w:rsidRPr="00FC2D01" w:rsidRDefault="00C31C45" w:rsidP="007C36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197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  <w:bottom w:val="single" w:sz="8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 </w:t>
            </w:r>
          </w:p>
        </w:tc>
        <w:tc>
          <w:tcPr>
            <w:tcW w:w="36" w:type="dxa"/>
            <w:tcBorders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640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left="132" w:right="15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La Formulación de la presente cotización implica el conocimiento y aceptación del Pliego Bases y Condiciones, Anexos y especificaciones técnicas.-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C45" w:rsidRPr="00FC2D01" w:rsidRDefault="00C31C45" w:rsidP="00732F7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-----------------------------------------------------------------------------------------------------------------------------------------</w:t>
            </w:r>
          </w:p>
          <w:p w:rsidR="00C31C45" w:rsidRPr="00FC2D01" w:rsidRDefault="00C31C45" w:rsidP="00732F7C">
            <w:pPr>
              <w:ind w:right="1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Firma y aclaración del/los oferente/s</w:t>
            </w:r>
          </w:p>
        </w:tc>
      </w:tr>
      <w:tr w:rsidR="00C31C45" w:rsidRPr="0062313A" w:rsidTr="00732F7C">
        <w:trPr>
          <w:trHeight w:val="609"/>
          <w:jc w:val="center"/>
        </w:trPr>
        <w:tc>
          <w:tcPr>
            <w:tcW w:w="1708" w:type="dxa"/>
            <w:gridSpan w:val="3"/>
            <w:tcBorders>
              <w:top w:val="single" w:sz="8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Lugar y fecha:</w:t>
            </w:r>
          </w:p>
        </w:tc>
        <w:tc>
          <w:tcPr>
            <w:tcW w:w="7638" w:type="dxa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678C8" w:rsidRDefault="00B678C8" w:rsidP="007C36DC">
      <w:pPr>
        <w:widowControl/>
        <w:suppressAutoHyphens w:val="0"/>
        <w:autoSpaceDE/>
      </w:pPr>
    </w:p>
    <w:p w:rsidR="00C778DE" w:rsidRDefault="00C778DE" w:rsidP="007C36DC">
      <w:pPr>
        <w:widowControl/>
        <w:suppressAutoHyphens w:val="0"/>
        <w:autoSpaceDE/>
      </w:pPr>
    </w:p>
    <w:p w:rsidR="00C778DE" w:rsidRDefault="00C778DE" w:rsidP="007C36DC">
      <w:pPr>
        <w:widowControl/>
        <w:suppressAutoHyphens w:val="0"/>
        <w:autoSpaceDE/>
      </w:pPr>
    </w:p>
    <w:p w:rsidR="002106F1" w:rsidRDefault="002106F1" w:rsidP="007C36DC">
      <w:pPr>
        <w:widowControl/>
        <w:suppressAutoHyphens w:val="0"/>
        <w:autoSpaceDE/>
      </w:pPr>
    </w:p>
    <w:sectPr w:rsidR="002106F1" w:rsidSect="00AA02A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276" w:right="1985" w:bottom="1134" w:left="1134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2472" w:rsidRDefault="00072472">
      <w:r>
        <w:separator/>
      </w:r>
    </w:p>
  </w:endnote>
  <w:endnote w:type="continuationSeparator" w:id="0">
    <w:p w:rsidR="00072472" w:rsidRDefault="000724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2472" w:rsidRDefault="00072472">
    <w:pPr>
      <w:pStyle w:val="Piedepgina"/>
      <w:jc w:val="center"/>
      <w:rPr>
        <w:b/>
        <w:bCs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2472" w:rsidRDefault="00072472"/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2472" w:rsidRDefault="00072472">
    <w:pPr>
      <w:pStyle w:val="Piedepgina"/>
      <w:jc w:val="center"/>
      <w:rPr>
        <w:b/>
        <w:bCs/>
        <w:sz w:val="20"/>
        <w:szCs w:val="20"/>
      </w:rPr>
    </w:pPr>
  </w:p>
  <w:p w:rsidR="00072472" w:rsidRDefault="00072472">
    <w:pPr>
      <w:pStyle w:val="Piedepgina"/>
      <w:jc w:val="center"/>
      <w:rPr>
        <w:b/>
        <w:bCs/>
        <w:sz w:val="20"/>
        <w:szCs w:val="20"/>
      </w:rPr>
    </w:pPr>
  </w:p>
  <w:p w:rsidR="00072472" w:rsidRDefault="00072472">
    <w:pPr>
      <w:pStyle w:val="Piedepgina"/>
      <w:jc w:val="center"/>
      <w:rPr>
        <w:b/>
        <w:bCs/>
        <w:sz w:val="20"/>
        <w:szCs w:val="20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2472" w:rsidRDefault="00072472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2472" w:rsidRDefault="00072472">
      <w:r>
        <w:separator/>
      </w:r>
    </w:p>
  </w:footnote>
  <w:footnote w:type="continuationSeparator" w:id="0">
    <w:p w:rsidR="00072472" w:rsidRDefault="000724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2472" w:rsidRDefault="00072472">
    <w:pPr>
      <w:jc w:val="right"/>
      <w:rPr>
        <w:b/>
        <w:bCs/>
        <w:sz w:val="20"/>
        <w:szCs w:val="20"/>
      </w:rPr>
    </w:pPr>
  </w:p>
  <w:p w:rsidR="00072472" w:rsidRDefault="00072472">
    <w:pPr>
      <w:pStyle w:val="Encabezado"/>
      <w:ind w:right="-1035"/>
      <w:jc w:val="right"/>
      <w:rPr>
        <w:sz w:val="18"/>
        <w:szCs w:val="18"/>
      </w:rPr>
    </w:pPr>
    <w:r>
      <w:rPr>
        <w:rFonts w:eastAsia="Arial"/>
        <w:sz w:val="18"/>
        <w:szCs w:val="18"/>
      </w:rPr>
      <w:t xml:space="preserve"> </w:t>
    </w:r>
  </w:p>
  <w:p w:rsidR="00072472" w:rsidRDefault="00072472">
    <w:pPr>
      <w:pStyle w:val="Encabezado"/>
      <w:ind w:right="-1035"/>
      <w:jc w:val="right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2472" w:rsidRDefault="00072472"/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2472" w:rsidRPr="007C36DC" w:rsidRDefault="00072472" w:rsidP="007C36DC">
    <w:pPr>
      <w:pStyle w:val="Encabezado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2472" w:rsidRDefault="00072472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Estilo1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lvl w:ilvl="0">
      <w:start w:val="1"/>
      <w:numFmt w:val="upperRoman"/>
      <w:lvlText w:val="%1."/>
      <w:lvlJc w:val="left"/>
      <w:pPr>
        <w:tabs>
          <w:tab w:val="num" w:pos="1560"/>
        </w:tabs>
        <w:ind w:left="1920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3002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Arial"/>
        <w:b/>
        <w:bCs/>
        <w:sz w:val="24"/>
        <w:szCs w:val="24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78101EC"/>
    <w:multiLevelType w:val="hybridMultilevel"/>
    <w:tmpl w:val="15D041E0"/>
    <w:lvl w:ilvl="0" w:tplc="84A2BC9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020A99"/>
    <w:multiLevelType w:val="hybridMultilevel"/>
    <w:tmpl w:val="641CF6CC"/>
    <w:lvl w:ilvl="0" w:tplc="7D14DFC8">
      <w:start w:val="1"/>
      <w:numFmt w:val="decimal"/>
      <w:lvlText w:val="%1."/>
      <w:lvlJc w:val="left"/>
      <w:pPr>
        <w:ind w:left="1065" w:hanging="360"/>
      </w:pPr>
      <w:rPr>
        <w:rFonts w:hint="default"/>
        <w:sz w:val="24"/>
        <w:szCs w:val="24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2F25605C"/>
    <w:multiLevelType w:val="hybridMultilevel"/>
    <w:tmpl w:val="F8E89DA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8" w15:restartNumberingAfterBreak="0">
    <w:nsid w:val="3EF913D4"/>
    <w:multiLevelType w:val="hybridMultilevel"/>
    <w:tmpl w:val="C4BE1FB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44150E"/>
    <w:multiLevelType w:val="hybridMultilevel"/>
    <w:tmpl w:val="2FF40018"/>
    <w:lvl w:ilvl="0" w:tplc="41AA9046">
      <w:start w:val="1"/>
      <w:numFmt w:val="decimal"/>
      <w:lvlText w:val="%1."/>
      <w:lvlJc w:val="left"/>
      <w:pPr>
        <w:tabs>
          <w:tab w:val="num" w:pos="420"/>
        </w:tabs>
        <w:ind w:left="420" w:hanging="375"/>
      </w:pPr>
      <w:rPr>
        <w:rFonts w:eastAsia="Arial"/>
      </w:rPr>
    </w:lvl>
    <w:lvl w:ilvl="1" w:tplc="0C0A0019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C0A000F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C0A000F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10" w15:restartNumberingAfterBreak="0">
    <w:nsid w:val="458E189F"/>
    <w:multiLevelType w:val="hybridMultilevel"/>
    <w:tmpl w:val="977E3446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1" w15:restartNumberingAfterBreak="0">
    <w:nsid w:val="52652C92"/>
    <w:multiLevelType w:val="hybridMultilevel"/>
    <w:tmpl w:val="D8C4694A"/>
    <w:lvl w:ilvl="0" w:tplc="0C0A0001">
      <w:start w:val="1"/>
      <w:numFmt w:val="bullet"/>
      <w:lvlText w:val="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12" w15:restartNumberingAfterBreak="0">
    <w:nsid w:val="57290B57"/>
    <w:multiLevelType w:val="hybridMultilevel"/>
    <w:tmpl w:val="73528B4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3" w15:restartNumberingAfterBreak="0">
    <w:nsid w:val="63017725"/>
    <w:multiLevelType w:val="hybridMultilevel"/>
    <w:tmpl w:val="2A1E298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10"/>
  </w:num>
  <w:num w:numId="8">
    <w:abstractNumId w:val="13"/>
  </w:num>
  <w:num w:numId="9">
    <w:abstractNumId w:val="11"/>
  </w:num>
  <w:num w:numId="10">
    <w:abstractNumId w:val="12"/>
  </w:num>
  <w:num w:numId="11">
    <w:abstractNumId w:val="5"/>
  </w:num>
  <w:num w:numId="12">
    <w:abstractNumId w:val="8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1638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829E8"/>
    <w:rsid w:val="00012B64"/>
    <w:rsid w:val="00031806"/>
    <w:rsid w:val="0006264E"/>
    <w:rsid w:val="000650E5"/>
    <w:rsid w:val="000670E7"/>
    <w:rsid w:val="00072472"/>
    <w:rsid w:val="00082EFB"/>
    <w:rsid w:val="000B6366"/>
    <w:rsid w:val="000D10E8"/>
    <w:rsid w:val="000D490D"/>
    <w:rsid w:val="001104E7"/>
    <w:rsid w:val="00143A20"/>
    <w:rsid w:val="00151F12"/>
    <w:rsid w:val="00173597"/>
    <w:rsid w:val="00180B6A"/>
    <w:rsid w:val="00181BF6"/>
    <w:rsid w:val="001823AE"/>
    <w:rsid w:val="00194ACC"/>
    <w:rsid w:val="00195912"/>
    <w:rsid w:val="001C2E38"/>
    <w:rsid w:val="001D05C9"/>
    <w:rsid w:val="001E2C98"/>
    <w:rsid w:val="001E2EA0"/>
    <w:rsid w:val="00200BDD"/>
    <w:rsid w:val="00202479"/>
    <w:rsid w:val="002106F1"/>
    <w:rsid w:val="00224B25"/>
    <w:rsid w:val="00227E88"/>
    <w:rsid w:val="00237328"/>
    <w:rsid w:val="002515F7"/>
    <w:rsid w:val="00270CAE"/>
    <w:rsid w:val="002714A7"/>
    <w:rsid w:val="00286827"/>
    <w:rsid w:val="00287E39"/>
    <w:rsid w:val="00293417"/>
    <w:rsid w:val="002B1C0B"/>
    <w:rsid w:val="002C7904"/>
    <w:rsid w:val="002E0AD1"/>
    <w:rsid w:val="002E4422"/>
    <w:rsid w:val="00313E57"/>
    <w:rsid w:val="003172E7"/>
    <w:rsid w:val="00327BDB"/>
    <w:rsid w:val="00347D14"/>
    <w:rsid w:val="00352608"/>
    <w:rsid w:val="00362CB2"/>
    <w:rsid w:val="00366859"/>
    <w:rsid w:val="003679BE"/>
    <w:rsid w:val="00375C12"/>
    <w:rsid w:val="00382D72"/>
    <w:rsid w:val="00393F1D"/>
    <w:rsid w:val="003C2D02"/>
    <w:rsid w:val="00421B8F"/>
    <w:rsid w:val="0043339A"/>
    <w:rsid w:val="004477A4"/>
    <w:rsid w:val="00450AFA"/>
    <w:rsid w:val="00455D82"/>
    <w:rsid w:val="00457E0E"/>
    <w:rsid w:val="00466381"/>
    <w:rsid w:val="00476387"/>
    <w:rsid w:val="004764F4"/>
    <w:rsid w:val="00476AC6"/>
    <w:rsid w:val="004843C4"/>
    <w:rsid w:val="0049575B"/>
    <w:rsid w:val="004A78BE"/>
    <w:rsid w:val="004C4F01"/>
    <w:rsid w:val="004C5F7E"/>
    <w:rsid w:val="004D16D6"/>
    <w:rsid w:val="004D5F99"/>
    <w:rsid w:val="004E3AD0"/>
    <w:rsid w:val="004E3C3C"/>
    <w:rsid w:val="004F2ECA"/>
    <w:rsid w:val="004F76BE"/>
    <w:rsid w:val="005144DB"/>
    <w:rsid w:val="00531214"/>
    <w:rsid w:val="00537B6F"/>
    <w:rsid w:val="00537EDF"/>
    <w:rsid w:val="005610AE"/>
    <w:rsid w:val="00571E5D"/>
    <w:rsid w:val="0057417D"/>
    <w:rsid w:val="005767BE"/>
    <w:rsid w:val="00580212"/>
    <w:rsid w:val="00582749"/>
    <w:rsid w:val="00582DF7"/>
    <w:rsid w:val="0058763F"/>
    <w:rsid w:val="005928B9"/>
    <w:rsid w:val="005A0EE4"/>
    <w:rsid w:val="005B2BB8"/>
    <w:rsid w:val="005C2BEC"/>
    <w:rsid w:val="005C30D8"/>
    <w:rsid w:val="005D0E72"/>
    <w:rsid w:val="005F00CF"/>
    <w:rsid w:val="005F76AC"/>
    <w:rsid w:val="00604193"/>
    <w:rsid w:val="0061628E"/>
    <w:rsid w:val="00630F54"/>
    <w:rsid w:val="00650162"/>
    <w:rsid w:val="00653815"/>
    <w:rsid w:val="00653E2D"/>
    <w:rsid w:val="0066364E"/>
    <w:rsid w:val="00665083"/>
    <w:rsid w:val="00693755"/>
    <w:rsid w:val="006A00B0"/>
    <w:rsid w:val="006A4A53"/>
    <w:rsid w:val="006C0D7C"/>
    <w:rsid w:val="006C12C1"/>
    <w:rsid w:val="006C373A"/>
    <w:rsid w:val="006D0EB0"/>
    <w:rsid w:val="006D4830"/>
    <w:rsid w:val="006E5578"/>
    <w:rsid w:val="006F1551"/>
    <w:rsid w:val="006F3FA5"/>
    <w:rsid w:val="00704211"/>
    <w:rsid w:val="0072264A"/>
    <w:rsid w:val="0072487C"/>
    <w:rsid w:val="007266A6"/>
    <w:rsid w:val="00732F7C"/>
    <w:rsid w:val="007373CC"/>
    <w:rsid w:val="00740BEF"/>
    <w:rsid w:val="00750BEF"/>
    <w:rsid w:val="0076375D"/>
    <w:rsid w:val="00772544"/>
    <w:rsid w:val="00776075"/>
    <w:rsid w:val="00791AE6"/>
    <w:rsid w:val="007A54F0"/>
    <w:rsid w:val="007A6488"/>
    <w:rsid w:val="007C0006"/>
    <w:rsid w:val="007C3372"/>
    <w:rsid w:val="007C36DC"/>
    <w:rsid w:val="007C67A1"/>
    <w:rsid w:val="007D41CE"/>
    <w:rsid w:val="007E2512"/>
    <w:rsid w:val="007F6E03"/>
    <w:rsid w:val="00801B8F"/>
    <w:rsid w:val="00802934"/>
    <w:rsid w:val="00804AFD"/>
    <w:rsid w:val="008159BF"/>
    <w:rsid w:val="00817DA4"/>
    <w:rsid w:val="00835829"/>
    <w:rsid w:val="0084022E"/>
    <w:rsid w:val="00846F63"/>
    <w:rsid w:val="008474ED"/>
    <w:rsid w:val="00847EEE"/>
    <w:rsid w:val="0085506A"/>
    <w:rsid w:val="00862414"/>
    <w:rsid w:val="00865C9B"/>
    <w:rsid w:val="008709D9"/>
    <w:rsid w:val="008945EC"/>
    <w:rsid w:val="00897AC4"/>
    <w:rsid w:val="008C0E94"/>
    <w:rsid w:val="008C2604"/>
    <w:rsid w:val="008D3727"/>
    <w:rsid w:val="008E0201"/>
    <w:rsid w:val="008E1098"/>
    <w:rsid w:val="008E76A3"/>
    <w:rsid w:val="008F527B"/>
    <w:rsid w:val="008F6900"/>
    <w:rsid w:val="0091163C"/>
    <w:rsid w:val="00923AE7"/>
    <w:rsid w:val="00926E29"/>
    <w:rsid w:val="00927501"/>
    <w:rsid w:val="00945693"/>
    <w:rsid w:val="009633C3"/>
    <w:rsid w:val="009738B2"/>
    <w:rsid w:val="00976EAB"/>
    <w:rsid w:val="009823C1"/>
    <w:rsid w:val="00986975"/>
    <w:rsid w:val="009946EA"/>
    <w:rsid w:val="009A2F21"/>
    <w:rsid w:val="009A6836"/>
    <w:rsid w:val="009A71BE"/>
    <w:rsid w:val="009C79E3"/>
    <w:rsid w:val="009F40E9"/>
    <w:rsid w:val="00A00C41"/>
    <w:rsid w:val="00A02EE8"/>
    <w:rsid w:val="00A13460"/>
    <w:rsid w:val="00A4145E"/>
    <w:rsid w:val="00A41F75"/>
    <w:rsid w:val="00A522E5"/>
    <w:rsid w:val="00A5561E"/>
    <w:rsid w:val="00A91D43"/>
    <w:rsid w:val="00AA02A0"/>
    <w:rsid w:val="00AA0540"/>
    <w:rsid w:val="00AB086D"/>
    <w:rsid w:val="00AD4260"/>
    <w:rsid w:val="00AF4C25"/>
    <w:rsid w:val="00AF7C0B"/>
    <w:rsid w:val="00B113C8"/>
    <w:rsid w:val="00B131A3"/>
    <w:rsid w:val="00B27F39"/>
    <w:rsid w:val="00B40787"/>
    <w:rsid w:val="00B41B49"/>
    <w:rsid w:val="00B6346E"/>
    <w:rsid w:val="00B678C8"/>
    <w:rsid w:val="00B72782"/>
    <w:rsid w:val="00B8381A"/>
    <w:rsid w:val="00B86A2E"/>
    <w:rsid w:val="00B9358F"/>
    <w:rsid w:val="00BA5C15"/>
    <w:rsid w:val="00BB2B4C"/>
    <w:rsid w:val="00BD0135"/>
    <w:rsid w:val="00BD02F6"/>
    <w:rsid w:val="00BE287E"/>
    <w:rsid w:val="00BE594D"/>
    <w:rsid w:val="00BF3126"/>
    <w:rsid w:val="00C1017D"/>
    <w:rsid w:val="00C12192"/>
    <w:rsid w:val="00C23023"/>
    <w:rsid w:val="00C30F6C"/>
    <w:rsid w:val="00C31C45"/>
    <w:rsid w:val="00C45B60"/>
    <w:rsid w:val="00C45C63"/>
    <w:rsid w:val="00C46894"/>
    <w:rsid w:val="00C50022"/>
    <w:rsid w:val="00C5108C"/>
    <w:rsid w:val="00C51A49"/>
    <w:rsid w:val="00C51E49"/>
    <w:rsid w:val="00C55376"/>
    <w:rsid w:val="00C565AC"/>
    <w:rsid w:val="00C610AD"/>
    <w:rsid w:val="00C66C68"/>
    <w:rsid w:val="00C778DE"/>
    <w:rsid w:val="00C87C8D"/>
    <w:rsid w:val="00C97754"/>
    <w:rsid w:val="00CA1DAD"/>
    <w:rsid w:val="00CD10CC"/>
    <w:rsid w:val="00CD47D2"/>
    <w:rsid w:val="00D072BE"/>
    <w:rsid w:val="00D2112A"/>
    <w:rsid w:val="00D52AD2"/>
    <w:rsid w:val="00D54FCD"/>
    <w:rsid w:val="00D73214"/>
    <w:rsid w:val="00D8407E"/>
    <w:rsid w:val="00D85577"/>
    <w:rsid w:val="00D944FD"/>
    <w:rsid w:val="00DA1425"/>
    <w:rsid w:val="00DA7EF2"/>
    <w:rsid w:val="00DB5644"/>
    <w:rsid w:val="00DD4224"/>
    <w:rsid w:val="00DE22A0"/>
    <w:rsid w:val="00DE32A6"/>
    <w:rsid w:val="00DE6DA8"/>
    <w:rsid w:val="00E07F58"/>
    <w:rsid w:val="00E1757C"/>
    <w:rsid w:val="00E22963"/>
    <w:rsid w:val="00E2733C"/>
    <w:rsid w:val="00E34D18"/>
    <w:rsid w:val="00E41B95"/>
    <w:rsid w:val="00E44D96"/>
    <w:rsid w:val="00E616AE"/>
    <w:rsid w:val="00E67302"/>
    <w:rsid w:val="00E72E33"/>
    <w:rsid w:val="00E829E8"/>
    <w:rsid w:val="00E91943"/>
    <w:rsid w:val="00EB1C13"/>
    <w:rsid w:val="00EC7483"/>
    <w:rsid w:val="00ED224F"/>
    <w:rsid w:val="00ED68BA"/>
    <w:rsid w:val="00EE1BED"/>
    <w:rsid w:val="00F0697E"/>
    <w:rsid w:val="00F3185D"/>
    <w:rsid w:val="00F40FE7"/>
    <w:rsid w:val="00F67169"/>
    <w:rsid w:val="00F7432B"/>
    <w:rsid w:val="00F860DF"/>
    <w:rsid w:val="00F92314"/>
    <w:rsid w:val="00F92623"/>
    <w:rsid w:val="00F96C50"/>
    <w:rsid w:val="00FA5D8D"/>
    <w:rsid w:val="00FB1A98"/>
    <w:rsid w:val="00FB3A91"/>
    <w:rsid w:val="00FB737D"/>
    <w:rsid w:val="00FC2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41"/>
    <o:shapelayout v:ext="edit">
      <o:idmap v:ext="edit" data="1"/>
    </o:shapelayout>
  </w:shapeDefaults>
  <w:doNotEmbedSmartTags/>
  <w:decimalSymbol w:val=","/>
  <w:listSeparator w:val=";"/>
  <w14:docId w14:val="4EB5EE19"/>
  <w15:docId w15:val="{7FD3E4B1-FD00-4DB7-8D1C-63CD418E3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6DA8"/>
    <w:pPr>
      <w:widowControl w:val="0"/>
      <w:suppressAutoHyphens/>
      <w:autoSpaceDE w:val="0"/>
    </w:pPr>
    <w:rPr>
      <w:rFonts w:ascii="Arial" w:hAnsi="Arial" w:cs="Arial"/>
      <w:sz w:val="24"/>
      <w:szCs w:val="24"/>
      <w:lang w:val="es-ES_tradnl" w:eastAsia="zh-CN"/>
    </w:rPr>
  </w:style>
  <w:style w:type="paragraph" w:styleId="Ttulo1">
    <w:name w:val="heading 1"/>
    <w:basedOn w:val="Normal"/>
    <w:next w:val="Normal"/>
    <w:qFormat/>
    <w:rsid w:val="00DE6DA8"/>
    <w:pPr>
      <w:outlineLvl w:val="0"/>
    </w:pPr>
  </w:style>
  <w:style w:type="paragraph" w:styleId="Ttulo2">
    <w:name w:val="heading 2"/>
    <w:basedOn w:val="Normal"/>
    <w:next w:val="Normal"/>
    <w:qFormat/>
    <w:rsid w:val="00DE6DA8"/>
    <w:pPr>
      <w:outlineLvl w:val="1"/>
    </w:pPr>
  </w:style>
  <w:style w:type="paragraph" w:styleId="Ttulo3">
    <w:name w:val="heading 3"/>
    <w:basedOn w:val="Normal"/>
    <w:next w:val="Normal"/>
    <w:qFormat/>
    <w:rsid w:val="00DE6DA8"/>
    <w:pPr>
      <w:outlineLvl w:val="2"/>
    </w:pPr>
  </w:style>
  <w:style w:type="paragraph" w:styleId="Ttulo4">
    <w:name w:val="heading 4"/>
    <w:basedOn w:val="Normal"/>
    <w:next w:val="Normal"/>
    <w:qFormat/>
    <w:rsid w:val="00DE6DA8"/>
    <w:pPr>
      <w:outlineLvl w:val="3"/>
    </w:pPr>
  </w:style>
  <w:style w:type="paragraph" w:styleId="Ttulo5">
    <w:name w:val="heading 5"/>
    <w:basedOn w:val="Normal"/>
    <w:next w:val="Normal"/>
    <w:qFormat/>
    <w:rsid w:val="00DE6DA8"/>
    <w:pPr>
      <w:outlineLvl w:val="4"/>
    </w:pPr>
  </w:style>
  <w:style w:type="paragraph" w:styleId="Ttulo6">
    <w:name w:val="heading 6"/>
    <w:basedOn w:val="Normal"/>
    <w:next w:val="Normal"/>
    <w:qFormat/>
    <w:rsid w:val="00DE6DA8"/>
    <w:pPr>
      <w:outlineLvl w:val="5"/>
    </w:pPr>
  </w:style>
  <w:style w:type="paragraph" w:styleId="Ttulo7">
    <w:name w:val="heading 7"/>
    <w:basedOn w:val="Normal"/>
    <w:next w:val="Normal"/>
    <w:qFormat/>
    <w:rsid w:val="00DE6DA8"/>
    <w:pPr>
      <w:keepNext/>
      <w:widowControl/>
      <w:outlineLvl w:val="6"/>
    </w:pPr>
    <w:rPr>
      <w:b/>
      <w:bCs/>
      <w:sz w:val="20"/>
      <w:szCs w:val="20"/>
      <w:lang w:val="es-ES"/>
    </w:rPr>
  </w:style>
  <w:style w:type="paragraph" w:styleId="Ttulo8">
    <w:name w:val="heading 8"/>
    <w:basedOn w:val="Normal"/>
    <w:next w:val="Normal"/>
    <w:qFormat/>
    <w:rsid w:val="00DE6DA8"/>
    <w:pPr>
      <w:widowControl/>
      <w:tabs>
        <w:tab w:val="left" w:pos="2835"/>
      </w:tabs>
      <w:spacing w:before="120" w:after="60"/>
      <w:jc w:val="both"/>
      <w:outlineLvl w:val="7"/>
    </w:pPr>
    <w:rPr>
      <w:sz w:val="20"/>
      <w:szCs w:val="20"/>
    </w:rPr>
  </w:style>
  <w:style w:type="paragraph" w:styleId="Ttulo9">
    <w:name w:val="heading 9"/>
    <w:basedOn w:val="Normal"/>
    <w:next w:val="Normal"/>
    <w:qFormat/>
    <w:rsid w:val="00DE6DA8"/>
    <w:pPr>
      <w:widowControl/>
      <w:tabs>
        <w:tab w:val="left" w:pos="1584"/>
      </w:tabs>
      <w:spacing w:before="240" w:after="60"/>
      <w:jc w:val="both"/>
      <w:outlineLvl w:val="8"/>
    </w:pPr>
    <w:rPr>
      <w:b/>
      <w:bCs/>
      <w:i/>
      <w:i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2z0">
    <w:name w:val="WW8Num2z0"/>
    <w:rsid w:val="00DE6DA8"/>
    <w:rPr>
      <w:rFonts w:ascii="Times New Roman" w:hAnsi="Times New Roman" w:cs="Times New Roman"/>
    </w:rPr>
  </w:style>
  <w:style w:type="character" w:customStyle="1" w:styleId="WW8Num3z0">
    <w:name w:val="WW8Num3z0"/>
    <w:rsid w:val="00DE6DA8"/>
    <w:rPr>
      <w:rFonts w:ascii="Symbol" w:hAnsi="Symbol" w:cs="Symbol"/>
    </w:rPr>
  </w:style>
  <w:style w:type="character" w:customStyle="1" w:styleId="WW8Num4z0">
    <w:name w:val="WW8Num4z0"/>
    <w:rsid w:val="00DE6DA8"/>
    <w:rPr>
      <w:rFonts w:ascii="Arial" w:hAnsi="Arial" w:cs="Arial"/>
      <w:b/>
      <w:bCs/>
      <w:sz w:val="24"/>
      <w:szCs w:val="24"/>
    </w:rPr>
  </w:style>
  <w:style w:type="character" w:customStyle="1" w:styleId="WW8Num5z0">
    <w:name w:val="WW8Num5z0"/>
    <w:rsid w:val="00DE6DA8"/>
    <w:rPr>
      <w:rFonts w:ascii="Symbol" w:hAnsi="Symbol" w:cs="Symbol"/>
    </w:rPr>
  </w:style>
  <w:style w:type="character" w:customStyle="1" w:styleId="Absatz-Standardschriftart">
    <w:name w:val="Absatz-Standardschriftart"/>
    <w:rsid w:val="00DE6DA8"/>
  </w:style>
  <w:style w:type="character" w:customStyle="1" w:styleId="WW-Absatz-Standardschriftart">
    <w:name w:val="WW-Absatz-Standardschriftart"/>
    <w:rsid w:val="00DE6DA8"/>
  </w:style>
  <w:style w:type="character" w:customStyle="1" w:styleId="WW-Absatz-Standardschriftart1">
    <w:name w:val="WW-Absatz-Standardschriftart1"/>
    <w:rsid w:val="00DE6DA8"/>
  </w:style>
  <w:style w:type="character" w:customStyle="1" w:styleId="WW-Absatz-Standardschriftart11">
    <w:name w:val="WW-Absatz-Standardschriftart11"/>
    <w:rsid w:val="00DE6DA8"/>
  </w:style>
  <w:style w:type="character" w:customStyle="1" w:styleId="WW-Absatz-Standardschriftart111">
    <w:name w:val="WW-Absatz-Standardschriftart111"/>
    <w:rsid w:val="00DE6DA8"/>
  </w:style>
  <w:style w:type="character" w:customStyle="1" w:styleId="WW-Absatz-Standardschriftart1111">
    <w:name w:val="WW-Absatz-Standardschriftart1111"/>
    <w:rsid w:val="00DE6DA8"/>
  </w:style>
  <w:style w:type="character" w:customStyle="1" w:styleId="WW-Absatz-Standardschriftart11111">
    <w:name w:val="WW-Absatz-Standardschriftart11111"/>
    <w:rsid w:val="00DE6DA8"/>
  </w:style>
  <w:style w:type="character" w:customStyle="1" w:styleId="WW-Absatz-Standardschriftart111111">
    <w:name w:val="WW-Absatz-Standardschriftart111111"/>
    <w:rsid w:val="00DE6DA8"/>
  </w:style>
  <w:style w:type="character" w:customStyle="1" w:styleId="WW-Absatz-Standardschriftart1111111">
    <w:name w:val="WW-Absatz-Standardschriftart1111111"/>
    <w:rsid w:val="00DE6DA8"/>
  </w:style>
  <w:style w:type="character" w:customStyle="1" w:styleId="WW-Absatz-Standardschriftart11111111">
    <w:name w:val="WW-Absatz-Standardschriftart11111111"/>
    <w:rsid w:val="00DE6DA8"/>
  </w:style>
  <w:style w:type="character" w:customStyle="1" w:styleId="WW-Absatz-Standardschriftart111111111">
    <w:name w:val="WW-Absatz-Standardschriftart111111111"/>
    <w:rsid w:val="00DE6DA8"/>
  </w:style>
  <w:style w:type="character" w:customStyle="1" w:styleId="WW-Absatz-Standardschriftart1111111111">
    <w:name w:val="WW-Absatz-Standardschriftart1111111111"/>
    <w:rsid w:val="00DE6DA8"/>
  </w:style>
  <w:style w:type="character" w:customStyle="1" w:styleId="WW-Absatz-Standardschriftart11111111111">
    <w:name w:val="WW-Absatz-Standardschriftart11111111111"/>
    <w:rsid w:val="00DE6DA8"/>
  </w:style>
  <w:style w:type="character" w:customStyle="1" w:styleId="WW8Num4z1">
    <w:name w:val="WW8Num4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4z2">
    <w:name w:val="WW8Num4z2"/>
    <w:rsid w:val="00DE6DA8"/>
    <w:rPr>
      <w:rFonts w:ascii="Arial" w:hAnsi="Arial" w:cs="Arial"/>
      <w:sz w:val="20"/>
      <w:szCs w:val="20"/>
    </w:rPr>
  </w:style>
  <w:style w:type="character" w:customStyle="1" w:styleId="WW8Num4z3">
    <w:name w:val="WW8Num4z3"/>
    <w:rsid w:val="00DE6DA8"/>
    <w:rPr>
      <w:rFonts w:ascii="Symbol" w:hAnsi="Symbol" w:cs="Symbol"/>
    </w:rPr>
  </w:style>
  <w:style w:type="character" w:customStyle="1" w:styleId="WW8Num4z4">
    <w:name w:val="WW8Num4z4"/>
    <w:rsid w:val="00DE6DA8"/>
    <w:rPr>
      <w:rFonts w:ascii="Courier New" w:hAnsi="Courier New" w:cs="Courier New"/>
    </w:rPr>
  </w:style>
  <w:style w:type="character" w:customStyle="1" w:styleId="WW8Num6z0">
    <w:name w:val="WW8Num6z0"/>
    <w:rsid w:val="00DE6DA8"/>
    <w:rPr>
      <w:rFonts w:ascii="Arial" w:hAnsi="Arial" w:cs="Arial"/>
      <w:sz w:val="20"/>
      <w:szCs w:val="20"/>
    </w:rPr>
  </w:style>
  <w:style w:type="character" w:customStyle="1" w:styleId="WW-Absatz-Standardschriftart111111111111">
    <w:name w:val="WW-Absatz-Standardschriftart111111111111"/>
    <w:rsid w:val="00DE6DA8"/>
  </w:style>
  <w:style w:type="character" w:customStyle="1" w:styleId="WW-Absatz-Standardschriftart1111111111111">
    <w:name w:val="WW-Absatz-Standardschriftart1111111111111"/>
    <w:rsid w:val="00DE6DA8"/>
  </w:style>
  <w:style w:type="character" w:customStyle="1" w:styleId="WW-Absatz-Standardschriftart11111111111111">
    <w:name w:val="WW-Absatz-Standardschriftart11111111111111"/>
    <w:rsid w:val="00DE6DA8"/>
  </w:style>
  <w:style w:type="character" w:customStyle="1" w:styleId="WW-Absatz-Standardschriftart111111111111111">
    <w:name w:val="WW-Absatz-Standardschriftart111111111111111"/>
    <w:rsid w:val="00DE6DA8"/>
  </w:style>
  <w:style w:type="character" w:customStyle="1" w:styleId="WW-Absatz-Standardschriftart1111111111111111">
    <w:name w:val="WW-Absatz-Standardschriftart1111111111111111"/>
    <w:rsid w:val="00DE6DA8"/>
  </w:style>
  <w:style w:type="character" w:customStyle="1" w:styleId="WW-Absatz-Standardschriftart11111111111111111">
    <w:name w:val="WW-Absatz-Standardschriftart11111111111111111"/>
    <w:rsid w:val="00DE6DA8"/>
  </w:style>
  <w:style w:type="character" w:customStyle="1" w:styleId="WW-Absatz-Standardschriftart111111111111111111">
    <w:name w:val="WW-Absatz-Standardschriftart111111111111111111"/>
    <w:rsid w:val="00DE6DA8"/>
  </w:style>
  <w:style w:type="character" w:customStyle="1" w:styleId="WW-Absatz-Standardschriftart1111111111111111111">
    <w:name w:val="WW-Absatz-Standardschriftart1111111111111111111"/>
    <w:rsid w:val="00DE6DA8"/>
  </w:style>
  <w:style w:type="character" w:customStyle="1" w:styleId="WW-Absatz-Standardschriftart11111111111111111111">
    <w:name w:val="WW-Absatz-Standardschriftart11111111111111111111"/>
    <w:rsid w:val="00DE6DA8"/>
  </w:style>
  <w:style w:type="character" w:customStyle="1" w:styleId="WW-Absatz-Standardschriftart111111111111111111111">
    <w:name w:val="WW-Absatz-Standardschriftart111111111111111111111"/>
    <w:rsid w:val="00DE6DA8"/>
  </w:style>
  <w:style w:type="character" w:customStyle="1" w:styleId="WW-Absatz-Standardschriftart1111111111111111111111">
    <w:name w:val="WW-Absatz-Standardschriftart1111111111111111111111"/>
    <w:rsid w:val="00DE6DA8"/>
  </w:style>
  <w:style w:type="character" w:customStyle="1" w:styleId="WW-Absatz-Standardschriftart11111111111111111111111">
    <w:name w:val="WW-Absatz-Standardschriftart11111111111111111111111"/>
    <w:rsid w:val="00DE6DA8"/>
  </w:style>
  <w:style w:type="character" w:customStyle="1" w:styleId="WW8Num5z1">
    <w:name w:val="WW8Num5z1"/>
    <w:rsid w:val="00DE6DA8"/>
    <w:rPr>
      <w:rFonts w:ascii="Courier New" w:hAnsi="Courier New" w:cs="Courier New"/>
    </w:rPr>
  </w:style>
  <w:style w:type="character" w:customStyle="1" w:styleId="WW8Num5z2">
    <w:name w:val="WW8Num5z2"/>
    <w:rsid w:val="00DE6DA8"/>
    <w:rPr>
      <w:rFonts w:ascii="Wingdings" w:hAnsi="Wingdings" w:cs="Wingdings"/>
    </w:rPr>
  </w:style>
  <w:style w:type="character" w:customStyle="1" w:styleId="WW8Num5z3">
    <w:name w:val="WW8Num5z3"/>
    <w:rsid w:val="00DE6DA8"/>
    <w:rPr>
      <w:rFonts w:ascii="Symbol" w:hAnsi="Symbol" w:cs="Symbol"/>
    </w:rPr>
  </w:style>
  <w:style w:type="character" w:customStyle="1" w:styleId="WW8Num6z1">
    <w:name w:val="WW8Num6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6z2">
    <w:name w:val="WW8Num6z2"/>
    <w:rsid w:val="00DE6DA8"/>
    <w:rPr>
      <w:rFonts w:ascii="Wingdings" w:hAnsi="Wingdings" w:cs="Wingdings"/>
    </w:rPr>
  </w:style>
  <w:style w:type="character" w:customStyle="1" w:styleId="WW8Num6z3">
    <w:name w:val="WW8Num6z3"/>
    <w:rsid w:val="00DE6DA8"/>
    <w:rPr>
      <w:rFonts w:ascii="Symbol" w:hAnsi="Symbol" w:cs="Symbol"/>
    </w:rPr>
  </w:style>
  <w:style w:type="character" w:customStyle="1" w:styleId="WW8Num6z4">
    <w:name w:val="WW8Num6z4"/>
    <w:rsid w:val="00DE6DA8"/>
    <w:rPr>
      <w:rFonts w:ascii="Courier New" w:hAnsi="Courier New" w:cs="Courier New"/>
    </w:rPr>
  </w:style>
  <w:style w:type="character" w:customStyle="1" w:styleId="WW8Num7z0">
    <w:name w:val="WW8Num7z0"/>
    <w:rsid w:val="00DE6DA8"/>
    <w:rPr>
      <w:rFonts w:ascii="Symbol" w:eastAsia="Times New Roman" w:hAnsi="Symbol" w:cs="Arial"/>
    </w:rPr>
  </w:style>
  <w:style w:type="character" w:customStyle="1" w:styleId="WW8Num7z1">
    <w:name w:val="WW8Num7z1"/>
    <w:rsid w:val="00DE6DA8"/>
    <w:rPr>
      <w:rFonts w:ascii="Courier New" w:hAnsi="Courier New" w:cs="Courier New"/>
    </w:rPr>
  </w:style>
  <w:style w:type="character" w:customStyle="1" w:styleId="WW8Num7z2">
    <w:name w:val="WW8Num7z2"/>
    <w:rsid w:val="00DE6DA8"/>
    <w:rPr>
      <w:rFonts w:ascii="Wingdings" w:hAnsi="Wingdings" w:cs="Wingdings"/>
    </w:rPr>
  </w:style>
  <w:style w:type="character" w:customStyle="1" w:styleId="WW8Num7z3">
    <w:name w:val="WW8Num7z3"/>
    <w:rsid w:val="00DE6DA8"/>
    <w:rPr>
      <w:rFonts w:ascii="Symbol" w:hAnsi="Symbol" w:cs="Symbol"/>
    </w:rPr>
  </w:style>
  <w:style w:type="character" w:customStyle="1" w:styleId="WW8Num8z0">
    <w:name w:val="WW8Num8z0"/>
    <w:rsid w:val="00DE6DA8"/>
    <w:rPr>
      <w:rFonts w:ascii="Symbol" w:hAnsi="Symbol" w:cs="Symbol"/>
    </w:rPr>
  </w:style>
  <w:style w:type="character" w:customStyle="1" w:styleId="WW8Num9z0">
    <w:name w:val="WW8Num9z0"/>
    <w:rsid w:val="00DE6DA8"/>
    <w:rPr>
      <w:rFonts w:ascii="Symbol" w:hAnsi="Symbol" w:cs="Symbol"/>
      <w:color w:val="auto"/>
    </w:rPr>
  </w:style>
  <w:style w:type="character" w:customStyle="1" w:styleId="Fuentedeprrafopredeter1">
    <w:name w:val="Fuente de párrafo predeter.1"/>
    <w:rsid w:val="00DE6DA8"/>
  </w:style>
  <w:style w:type="character" w:customStyle="1" w:styleId="RTFNum21">
    <w:name w:val="RTF_Num 2 1"/>
    <w:rsid w:val="00DE6DA8"/>
    <w:rPr>
      <w:rFonts w:ascii="Times New Roman" w:hAnsi="Times New Roman" w:cs="Times New Roman"/>
      <w:lang w:val="es-ES_tradnl"/>
    </w:rPr>
  </w:style>
  <w:style w:type="character" w:customStyle="1" w:styleId="Internetlink">
    <w:name w:val="Internet link"/>
    <w:rsid w:val="00DE6DA8"/>
    <w:rPr>
      <w:color w:val="000080"/>
      <w:u w:val="single"/>
      <w:lang w:val="es-ES_tradnl"/>
    </w:rPr>
  </w:style>
  <w:style w:type="character" w:styleId="Nmerodepgina">
    <w:name w:val="page number"/>
    <w:basedOn w:val="Fuentedeprrafopredeter1"/>
    <w:rsid w:val="00DE6DA8"/>
  </w:style>
  <w:style w:type="character" w:customStyle="1" w:styleId="WW8Num4z6">
    <w:name w:val="WW8Num4z6"/>
    <w:rsid w:val="00DE6DA8"/>
    <w:rPr>
      <w:rFonts w:ascii="Wingdings" w:hAnsi="Wingdings" w:cs="Wingdings"/>
      <w:color w:val="000000"/>
    </w:rPr>
  </w:style>
  <w:style w:type="character" w:customStyle="1" w:styleId="WW8Num4z7">
    <w:name w:val="WW8Num4z7"/>
    <w:rsid w:val="00DE6DA8"/>
    <w:rPr>
      <w:rFonts w:ascii="Symbol" w:hAnsi="Symbol" w:cs="Symbol"/>
      <w:color w:val="000000"/>
      <w:sz w:val="20"/>
      <w:szCs w:val="20"/>
    </w:rPr>
  </w:style>
  <w:style w:type="character" w:styleId="Textoennegrita">
    <w:name w:val="Strong"/>
    <w:qFormat/>
    <w:rsid w:val="00DE6DA8"/>
    <w:rPr>
      <w:b/>
      <w:bCs/>
    </w:rPr>
  </w:style>
  <w:style w:type="character" w:styleId="Hipervnculo">
    <w:name w:val="Hyperlink"/>
    <w:rsid w:val="00DE6DA8"/>
    <w:rPr>
      <w:color w:val="000080"/>
      <w:u w:val="single"/>
    </w:rPr>
  </w:style>
  <w:style w:type="paragraph" w:customStyle="1" w:styleId="Encabezado1">
    <w:name w:val="Encabezado1"/>
    <w:basedOn w:val="Normal"/>
    <w:next w:val="Textoindependiente"/>
    <w:rsid w:val="00DE6DA8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xtoindependiente">
    <w:name w:val="Body Text"/>
    <w:basedOn w:val="Normal"/>
    <w:rsid w:val="00DE6DA8"/>
    <w:pPr>
      <w:spacing w:after="120"/>
    </w:pPr>
  </w:style>
  <w:style w:type="paragraph" w:styleId="Lista">
    <w:name w:val="List"/>
    <w:basedOn w:val="Textoindependiente"/>
    <w:rsid w:val="00DE6DA8"/>
  </w:style>
  <w:style w:type="paragraph" w:styleId="Descripcin">
    <w:name w:val="caption"/>
    <w:basedOn w:val="Normal"/>
    <w:qFormat/>
    <w:rsid w:val="00DE6DA8"/>
    <w:pPr>
      <w:widowControl/>
      <w:suppressLineNumbers/>
      <w:spacing w:before="120" w:after="120"/>
    </w:pPr>
    <w:rPr>
      <w:i/>
      <w:iCs/>
      <w:lang w:val="es-ES"/>
    </w:rPr>
  </w:style>
  <w:style w:type="paragraph" w:customStyle="1" w:styleId="ndice">
    <w:name w:val="Índice"/>
    <w:basedOn w:val="Normal"/>
    <w:rsid w:val="00DE6DA8"/>
    <w:pPr>
      <w:widowControl/>
      <w:suppressLineNumbers/>
    </w:pPr>
    <w:rPr>
      <w:lang w:val="es-ES"/>
    </w:rPr>
  </w:style>
  <w:style w:type="paragraph" w:customStyle="1" w:styleId="Heading">
    <w:name w:val="Heading"/>
    <w:basedOn w:val="Normal"/>
    <w:next w:val="Textoindependiente"/>
    <w:rsid w:val="00DE6DA8"/>
    <w:pPr>
      <w:keepNext/>
      <w:spacing w:before="240" w:after="120"/>
    </w:pPr>
    <w:rPr>
      <w:sz w:val="28"/>
      <w:szCs w:val="28"/>
    </w:rPr>
  </w:style>
  <w:style w:type="paragraph" w:customStyle="1" w:styleId="Epgrafe1">
    <w:name w:val="Epígrafe1"/>
    <w:basedOn w:val="Normal"/>
    <w:rsid w:val="00DE6DA8"/>
    <w:pPr>
      <w:spacing w:before="120" w:after="120"/>
    </w:pPr>
    <w:rPr>
      <w:i/>
      <w:iCs/>
    </w:rPr>
  </w:style>
  <w:style w:type="paragraph" w:customStyle="1" w:styleId="Index">
    <w:name w:val="Index"/>
    <w:basedOn w:val="Normal"/>
    <w:rsid w:val="00DE6DA8"/>
  </w:style>
  <w:style w:type="paragraph" w:styleId="Encabezado">
    <w:name w:val="header"/>
    <w:basedOn w:val="Normal"/>
    <w:link w:val="EncabezadoCar"/>
    <w:uiPriority w:val="99"/>
    <w:rsid w:val="00DE6DA8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DE6DA8"/>
    <w:pPr>
      <w:tabs>
        <w:tab w:val="center" w:pos="4419"/>
        <w:tab w:val="right" w:pos="8838"/>
      </w:tabs>
    </w:pPr>
  </w:style>
  <w:style w:type="paragraph" w:customStyle="1" w:styleId="font5">
    <w:name w:val="font5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font6">
    <w:name w:val="font6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23">
    <w:name w:val="xl23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xl24">
    <w:name w:val="xl24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25">
    <w:name w:val="xl25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26">
    <w:name w:val="xl26"/>
    <w:basedOn w:val="Normal"/>
    <w:rsid w:val="00DE6DA8"/>
    <w:pPr>
      <w:widowControl/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7">
    <w:name w:val="xl27"/>
    <w:basedOn w:val="Normal"/>
    <w:rsid w:val="00DE6DA8"/>
    <w:pPr>
      <w:widowControl/>
      <w:pBdr>
        <w:top w:val="single" w:sz="8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8">
    <w:name w:val="xl28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29">
    <w:name w:val="xl29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0">
    <w:name w:val="xl30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31">
    <w:name w:val="xl31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2">
    <w:name w:val="xl32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4">
    <w:name w:val="xl34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5">
    <w:name w:val="xl35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6">
    <w:name w:val="xl36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7">
    <w:name w:val="xl3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lang w:val="es-ES"/>
    </w:rPr>
  </w:style>
  <w:style w:type="paragraph" w:customStyle="1" w:styleId="xl38">
    <w:name w:val="xl38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39">
    <w:name w:val="xl3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40">
    <w:name w:val="xl40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1">
    <w:name w:val="xl41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2">
    <w:name w:val="xl4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3">
    <w:name w:val="xl43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4">
    <w:name w:val="xl44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lang w:val="es-ES"/>
    </w:rPr>
  </w:style>
  <w:style w:type="paragraph" w:customStyle="1" w:styleId="xl45">
    <w:name w:val="xl45"/>
    <w:basedOn w:val="Normal"/>
    <w:rsid w:val="00DE6DA8"/>
    <w:pPr>
      <w:widowControl/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46">
    <w:name w:val="xl46"/>
    <w:basedOn w:val="Normal"/>
    <w:rsid w:val="00DE6DA8"/>
    <w:pPr>
      <w:widowControl/>
      <w:pBdr>
        <w:top w:val="single" w:sz="4" w:space="0" w:color="000000"/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47">
    <w:name w:val="xl4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2"/>
      <w:szCs w:val="22"/>
      <w:u w:val="single"/>
      <w:lang w:val="es-ES"/>
    </w:rPr>
  </w:style>
  <w:style w:type="paragraph" w:customStyle="1" w:styleId="xl48">
    <w:name w:val="xl48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49">
    <w:name w:val="xl4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0">
    <w:name w:val="xl50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1">
    <w:name w:val="xl51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2">
    <w:name w:val="xl5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3">
    <w:name w:val="xl5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4">
    <w:name w:val="xl5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5">
    <w:name w:val="xl55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56">
    <w:name w:val="xl56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7">
    <w:name w:val="xl57"/>
    <w:basedOn w:val="Normal"/>
    <w:rsid w:val="00DE6DA8"/>
    <w:pPr>
      <w:widowControl/>
      <w:pBdr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8">
    <w:name w:val="xl58"/>
    <w:basedOn w:val="Normal"/>
    <w:rsid w:val="00DE6DA8"/>
    <w:pPr>
      <w:widowControl/>
      <w:pBdr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9">
    <w:name w:val="xl59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0">
    <w:name w:val="xl60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1">
    <w:name w:val="xl61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62">
    <w:name w:val="xl6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3">
    <w:name w:val="xl6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64">
    <w:name w:val="xl6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5">
    <w:name w:val="xl65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6">
    <w:name w:val="xl66"/>
    <w:basedOn w:val="Normal"/>
    <w:rsid w:val="00DE6DA8"/>
    <w:pPr>
      <w:widowControl/>
      <w:pBdr>
        <w:top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7">
    <w:name w:val="xl67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68">
    <w:name w:val="xl68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9">
    <w:name w:val="xl69"/>
    <w:basedOn w:val="Normal"/>
    <w:rsid w:val="00DE6DA8"/>
    <w:pPr>
      <w:widowControl/>
      <w:pBdr>
        <w:top w:val="single" w:sz="4" w:space="0" w:color="000000"/>
        <w:left w:val="single" w:sz="8" w:space="0" w:color="000000"/>
      </w:pBdr>
      <w:spacing w:before="100" w:after="100"/>
    </w:pPr>
    <w:rPr>
      <w:lang w:val="es-ES"/>
    </w:rPr>
  </w:style>
  <w:style w:type="paragraph" w:customStyle="1" w:styleId="xl70">
    <w:name w:val="xl70"/>
    <w:basedOn w:val="Normal"/>
    <w:rsid w:val="00DE6DA8"/>
    <w:pPr>
      <w:widowControl/>
      <w:pBdr>
        <w:top w:val="single" w:sz="4" w:space="0" w:color="000000"/>
      </w:pBdr>
      <w:spacing w:before="100" w:after="100"/>
    </w:pPr>
    <w:rPr>
      <w:lang w:val="es-ES"/>
    </w:rPr>
  </w:style>
  <w:style w:type="paragraph" w:customStyle="1" w:styleId="xl71">
    <w:name w:val="xl71"/>
    <w:basedOn w:val="Normal"/>
    <w:rsid w:val="00DE6DA8"/>
    <w:pPr>
      <w:widowControl/>
      <w:pBdr>
        <w:top w:val="single" w:sz="4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2">
    <w:name w:val="xl7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3">
    <w:name w:val="xl7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4">
    <w:name w:val="xl74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5">
    <w:name w:val="xl75"/>
    <w:basedOn w:val="Normal"/>
    <w:rsid w:val="00DE6DA8"/>
    <w:pPr>
      <w:widowControl/>
      <w:pBdr>
        <w:top w:val="single" w:sz="4" w:space="0" w:color="000000"/>
        <w:left w:val="single" w:sz="4" w:space="0" w:color="000000"/>
      </w:pBdr>
      <w:shd w:val="clear" w:color="auto" w:fill="FFFF00"/>
      <w:spacing w:before="100" w:after="100"/>
    </w:pPr>
    <w:rPr>
      <w:lang w:val="es-ES"/>
    </w:rPr>
  </w:style>
  <w:style w:type="paragraph" w:customStyle="1" w:styleId="Estilo1">
    <w:name w:val="Estilo1"/>
    <w:basedOn w:val="Ttulo2"/>
    <w:rsid w:val="00DE6DA8"/>
    <w:pPr>
      <w:keepNext/>
      <w:widowControl/>
      <w:numPr>
        <w:ilvl w:val="1"/>
        <w:numId w:val="1"/>
      </w:numPr>
      <w:tabs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360"/>
      <w:ind w:left="0" w:firstLine="0"/>
      <w:jc w:val="both"/>
    </w:pPr>
    <w:rPr>
      <w:b/>
      <w:bCs/>
      <w:spacing w:val="-2"/>
      <w:lang w:val="es-MX"/>
    </w:rPr>
  </w:style>
  <w:style w:type="paragraph" w:customStyle="1" w:styleId="Listaconnmeros1">
    <w:name w:val="Lista con números1"/>
    <w:basedOn w:val="Normal"/>
    <w:rsid w:val="00DE6DA8"/>
    <w:pPr>
      <w:widowControl/>
      <w:spacing w:before="60"/>
      <w:jc w:val="both"/>
    </w:pPr>
    <w:rPr>
      <w:lang w:val="es-AR"/>
    </w:rPr>
  </w:style>
  <w:style w:type="paragraph" w:customStyle="1" w:styleId="EstiloListaconnmerosNegritaCar">
    <w:name w:val="Estilo Lista con números + Negrita Car"/>
    <w:basedOn w:val="Listaconnmeros1"/>
    <w:rsid w:val="00DE6DA8"/>
  </w:style>
  <w:style w:type="paragraph" w:customStyle="1" w:styleId="EstiloEstiloListaconnmerosNegritaNegrita">
    <w:name w:val="Estilo Estilo Lista con números + Negrita + Negrita"/>
    <w:basedOn w:val="EstiloListaconnmerosNegritaCar"/>
    <w:rsid w:val="00DE6DA8"/>
  </w:style>
  <w:style w:type="paragraph" w:customStyle="1" w:styleId="font7">
    <w:name w:val="font7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3">
    <w:name w:val="xl33"/>
    <w:basedOn w:val="Normal"/>
    <w:rsid w:val="00DE6DA8"/>
    <w:pPr>
      <w:widowControl/>
      <w:pBdr>
        <w:right w:val="single" w:sz="8" w:space="0" w:color="000000"/>
      </w:pBdr>
      <w:shd w:val="clear" w:color="auto" w:fill="FFFFFF"/>
      <w:spacing w:before="100" w:after="100"/>
    </w:pPr>
    <w:rPr>
      <w:lang w:val="es-ES"/>
    </w:rPr>
  </w:style>
  <w:style w:type="paragraph" w:customStyle="1" w:styleId="font8">
    <w:name w:val="font8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EstiloListaconnmerosNegrita">
    <w:name w:val="Estilo Lista con números + Negrita"/>
    <w:basedOn w:val="Listaconnmeros1"/>
    <w:rsid w:val="00DE6DA8"/>
  </w:style>
  <w:style w:type="paragraph" w:customStyle="1" w:styleId="Textoindependiente21">
    <w:name w:val="Texto independiente 21"/>
    <w:basedOn w:val="Normal"/>
    <w:rsid w:val="00DE6DA8"/>
    <w:pPr>
      <w:widowControl/>
      <w:jc w:val="both"/>
    </w:pPr>
    <w:rPr>
      <w:b/>
      <w:bCs/>
      <w:u w:val="single"/>
      <w:lang w:val="es-AR"/>
    </w:rPr>
  </w:style>
  <w:style w:type="paragraph" w:customStyle="1" w:styleId="Textoindependiente31">
    <w:name w:val="Texto independiente 31"/>
    <w:basedOn w:val="Normal"/>
    <w:rsid w:val="00DE6DA8"/>
    <w:pPr>
      <w:widowControl/>
    </w:pPr>
    <w:rPr>
      <w:b/>
      <w:bCs/>
      <w:sz w:val="18"/>
      <w:szCs w:val="18"/>
      <w:lang w:val="es-ES"/>
    </w:rPr>
  </w:style>
  <w:style w:type="paragraph" w:customStyle="1" w:styleId="Contenidodelatabla">
    <w:name w:val="Contenido de la tabla"/>
    <w:basedOn w:val="Normal"/>
    <w:rsid w:val="00DE6DA8"/>
    <w:pPr>
      <w:widowControl/>
      <w:suppressLineNumbers/>
    </w:pPr>
    <w:rPr>
      <w:lang w:val="es-ES"/>
    </w:rPr>
  </w:style>
  <w:style w:type="paragraph" w:customStyle="1" w:styleId="Encabezadodelatabla">
    <w:name w:val="Encabezado de la tabla"/>
    <w:basedOn w:val="Contenidodelatabla"/>
    <w:rsid w:val="00DE6DA8"/>
    <w:pPr>
      <w:jc w:val="center"/>
    </w:pPr>
    <w:rPr>
      <w:b/>
      <w:bCs/>
    </w:rPr>
  </w:style>
  <w:style w:type="paragraph" w:customStyle="1" w:styleId="Contenidodelmarco">
    <w:name w:val="Contenido del marco"/>
    <w:basedOn w:val="Textoindependiente"/>
    <w:rsid w:val="00DE6DA8"/>
    <w:pPr>
      <w:widowControl/>
      <w:spacing w:after="0"/>
      <w:jc w:val="both"/>
    </w:pPr>
    <w:rPr>
      <w:lang w:val="es-AR"/>
    </w:rPr>
  </w:style>
  <w:style w:type="paragraph" w:customStyle="1" w:styleId="Textosinformato2">
    <w:name w:val="Texto sin formato2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customStyle="1" w:styleId="Textosinformato1">
    <w:name w:val="Texto sin formato1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styleId="Textodeglobo">
    <w:name w:val="Balloon Text"/>
    <w:basedOn w:val="Normal"/>
    <w:rsid w:val="00DE6DA8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6C12C1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color w:val="000000"/>
      <w:lang w:val="es-ES" w:eastAsia="es-ES"/>
    </w:rPr>
  </w:style>
  <w:style w:type="paragraph" w:customStyle="1" w:styleId="Default">
    <w:name w:val="Default"/>
    <w:rsid w:val="0053121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rsid w:val="00923AE7"/>
    <w:rPr>
      <w:rFonts w:ascii="Times New Roman" w:hAnsi="Times New Roman" w:cs="Times New Roman"/>
    </w:rPr>
  </w:style>
  <w:style w:type="paragraph" w:styleId="Revisin">
    <w:name w:val="Revision"/>
    <w:hidden/>
    <w:uiPriority w:val="99"/>
    <w:semiHidden/>
    <w:rsid w:val="00195912"/>
    <w:rPr>
      <w:rFonts w:ascii="Arial" w:hAnsi="Arial" w:cs="Arial"/>
      <w:sz w:val="24"/>
      <w:szCs w:val="24"/>
      <w:lang w:val="es-ES_tradnl" w:eastAsia="zh-CN"/>
    </w:rPr>
  </w:style>
  <w:style w:type="character" w:styleId="Nmerodelnea">
    <w:name w:val="line number"/>
    <w:basedOn w:val="Fuentedeprrafopredeter"/>
    <w:rsid w:val="00195912"/>
  </w:style>
  <w:style w:type="character" w:customStyle="1" w:styleId="EncabezadoCar">
    <w:name w:val="Encabezado Car"/>
    <w:basedOn w:val="Fuentedeprrafopredeter"/>
    <w:link w:val="Encabezado"/>
    <w:uiPriority w:val="99"/>
    <w:rsid w:val="00195912"/>
    <w:rPr>
      <w:rFonts w:ascii="Arial" w:hAnsi="Arial" w:cs="Arial"/>
      <w:sz w:val="24"/>
      <w:szCs w:val="24"/>
      <w:lang w:val="es-ES_tradnl" w:eastAsia="zh-CN"/>
    </w:rPr>
  </w:style>
  <w:style w:type="paragraph" w:styleId="Prrafodelista">
    <w:name w:val="List Paragraph"/>
    <w:basedOn w:val="Normal"/>
    <w:uiPriority w:val="34"/>
    <w:qFormat/>
    <w:rsid w:val="008709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3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5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1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210D1E-8008-46DB-9F5D-941F0DFABC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482</TotalTime>
  <Pages>16</Pages>
  <Words>1749</Words>
  <Characters>9624</Characters>
  <Application>Microsoft Office Word</Application>
  <DocSecurity>0</DocSecurity>
  <Lines>80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Procuración General</dc:creator>
  <cp:lastModifiedBy>Veronica Gismondi</cp:lastModifiedBy>
  <cp:revision>43</cp:revision>
  <cp:lastPrinted>2023-09-04T16:51:00Z</cp:lastPrinted>
  <dcterms:created xsi:type="dcterms:W3CDTF">2021-04-29T12:19:00Z</dcterms:created>
  <dcterms:modified xsi:type="dcterms:W3CDTF">2023-09-04T16:51:00Z</dcterms:modified>
</cp:coreProperties>
</file>