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E2EA0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1E2EA0"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450AFA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C510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Dec.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C5108C">
              <w:rPr>
                <w:rFonts w:ascii="Times New Roman" w:eastAsia="Arial" w:hAnsi="Times New Roman" w:cs="Times New Roman"/>
              </w:rPr>
              <w:t>1823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C5108C">
              <w:rPr>
                <w:rFonts w:ascii="Times New Roman" w:eastAsia="Arial" w:hAnsi="Times New Roman" w:cs="Times New Roman"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450AFA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>Rauch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con destino a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 xml:space="preserve"> la</w:t>
            </w:r>
            <w:r w:rsidR="00450AFA">
              <w:rPr>
                <w:rFonts w:ascii="Times New Roman" w:hAnsi="Times New Roman" w:cs="Times New Roman"/>
                <w:b/>
                <w:color w:val="auto"/>
              </w:rPr>
              <w:t xml:space="preserve"> Ayudantía Fiscal Descentralizada de Rauch, Departamento Judicial de Azul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732F7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151F12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24 de Septiembre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82749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151F1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24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(medidas por covid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E2EA0" w:rsidP="006D4830">
            <w:pPr>
              <w:rPr>
                <w:rFonts w:ascii="Times New Roman" w:hAnsi="Times New Roman" w:cs="Times New Roman"/>
              </w:rPr>
            </w:pPr>
            <w:r w:rsidRPr="001E2EA0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E2E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1E2EA0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E2E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 w:rsidRPr="001E2EA0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E2E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D483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E2EA0">
            <w:pPr>
              <w:rPr>
                <w:rFonts w:ascii="Times New Roman" w:hAnsi="Times New Roman" w:cs="Times New Roman"/>
              </w:rPr>
            </w:pPr>
            <w:r w:rsidRPr="001E2EA0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E2EA0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1E2EA0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E2EA0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E2EA0"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E2EA0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1E2EA0"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E2EA0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1E2EA0"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E2EA0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1E2EA0"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E2EA0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E2EA0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1E2EA0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ii)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50AF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57417D"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5741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 w:rsidR="00450AF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49</w:t>
            </w:r>
            <w:r w:rsidR="005741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8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B4078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8F" w:rsidRDefault="00421B8F">
      <w:r>
        <w:separator/>
      </w:r>
    </w:p>
  </w:endnote>
  <w:endnote w:type="continuationSeparator" w:id="0">
    <w:p w:rsidR="00421B8F" w:rsidRDefault="0042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8F" w:rsidRDefault="00421B8F">
      <w:r>
        <w:separator/>
      </w:r>
    </w:p>
  </w:footnote>
  <w:footnote w:type="continuationSeparator" w:id="0">
    <w:p w:rsidR="00421B8F" w:rsidRDefault="00421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Pr="007C36DC" w:rsidRDefault="00C5108C" w:rsidP="007C36DC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/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Epgrafe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1F9E2-92B9-4CB9-9A3D-75E97046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16</Pages>
  <Words>1742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bibiana machado</cp:lastModifiedBy>
  <cp:revision>18</cp:revision>
  <cp:lastPrinted>2021-01-11T12:21:00Z</cp:lastPrinted>
  <dcterms:created xsi:type="dcterms:W3CDTF">2021-04-29T12:19:00Z</dcterms:created>
  <dcterms:modified xsi:type="dcterms:W3CDTF">2021-08-31T18:38:00Z</dcterms:modified>
</cp:coreProperties>
</file>