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37"/>
        <w:gridCol w:w="722"/>
        <w:gridCol w:w="412"/>
        <w:gridCol w:w="709"/>
        <w:gridCol w:w="250"/>
        <w:gridCol w:w="175"/>
        <w:gridCol w:w="1701"/>
        <w:gridCol w:w="283"/>
      </w:tblGrid>
      <w:tr w:rsidR="00B678C8" w:rsidTr="000F46F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0F46F6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0F46F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0F46F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0F46F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C65FF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65FFF">
              <w:rPr>
                <w:rFonts w:ascii="Times New Roman" w:hAnsi="Times New Roman" w:cs="Times New Roman"/>
                <w:b/>
                <w:bCs/>
              </w:rPr>
              <w:t>53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C65FFF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C65FFF">
              <w:rPr>
                <w:rFonts w:ascii="Times New Roman" w:eastAsia="Arial" w:hAnsi="Times New Roman" w:cs="Times New Roman"/>
                <w:sz w:val="22"/>
                <w:szCs w:val="22"/>
              </w:rPr>
              <w:t>1471-21</w:t>
            </w:r>
          </w:p>
        </w:tc>
      </w:tr>
      <w:tr w:rsidR="00B678C8" w:rsidTr="000F46F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C65FFF" w:rsidRDefault="00362139" w:rsidP="00C65FFF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Locación de  inmueble</w:t>
            </w:r>
            <w:r w:rsidR="008501A8" w:rsidRPr="0062313A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en la localidad de </w:t>
            </w:r>
            <w:r w:rsidR="00C65FFF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Quilmes</w:t>
            </w:r>
            <w:r w:rsidR="008501A8" w:rsidRPr="0062313A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con destino a </w:t>
            </w:r>
            <w:r w:rsidR="008501A8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la </w:t>
            </w:r>
            <w:r w:rsidR="00C65FFF">
              <w:rPr>
                <w:rFonts w:ascii="Times New Roman" w:hAnsi="Times New Roman" w:cs="Times New Roman"/>
                <w:b/>
                <w:color w:val="auto"/>
              </w:rPr>
              <w:t>Curaduría O</w:t>
            </w:r>
            <w:r w:rsidR="00C65FFF" w:rsidRPr="00C65FFF">
              <w:rPr>
                <w:rFonts w:ascii="Times New Roman" w:hAnsi="Times New Roman" w:cs="Times New Roman"/>
                <w:b/>
                <w:color w:val="auto"/>
              </w:rPr>
              <w:t>ficial Departamental</w:t>
            </w:r>
            <w:r w:rsidR="00C65FFF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</w:t>
            </w:r>
            <w:r w:rsidR="008501A8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del Departamento Judicial </w:t>
            </w:r>
            <w:r w:rsidR="00C65FFF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Quilmes</w:t>
            </w:r>
            <w:r w:rsidR="008501A8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8501A8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</w:tc>
      </w:tr>
      <w:tr w:rsidR="00B678C8" w:rsidTr="000F46F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0F46F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0F46F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0F46F6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0F46F6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C65FFF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QUILMES – Calle Hipólito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Yrigoyen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N° 475, 2do piso, Quilmes.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8E774E" w:rsidRDefault="0057417D" w:rsidP="000F46F6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9C47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19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9C47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septiembre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082EFB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C47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9C47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0F46F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0F46F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0F46F6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0F46F6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C65FFF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QUILMES – Calle Hipólito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Yrigoyen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N° 475, 2do piso, Quilmes.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F46F6" w:rsidP="009C476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C65FF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9C47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19</w:t>
            </w:r>
            <w:r w:rsidR="00C65FF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9C47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septiembre</w:t>
            </w:r>
            <w:r w:rsidR="00C65FF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2023 a las </w:t>
            </w:r>
            <w:r w:rsidR="009C47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C65FF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9C47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="00C65FF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0F46F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0F46F6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0F46F6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0F46F6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F46F6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F46F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0F46F6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0F4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0F46F6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0F46F6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0F46F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0F46F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0F46F6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0F46F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0F46F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65FFF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53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65FFF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C65FFF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1471-21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0F46F6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4768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0FA07-B361-4A0E-803C-A6F39DD4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16</Pages>
  <Words>1750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37</cp:revision>
  <cp:lastPrinted>2023-08-18T12:56:00Z</cp:lastPrinted>
  <dcterms:created xsi:type="dcterms:W3CDTF">2021-04-29T12:19:00Z</dcterms:created>
  <dcterms:modified xsi:type="dcterms:W3CDTF">2023-08-22T16:12:00Z</dcterms:modified>
</cp:coreProperties>
</file>