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312"/>
        <w:gridCol w:w="595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DB64D5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AA007B" w:rsidRDefault="00AA007B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AA007B" w:rsidRDefault="00AA007B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10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DB64D5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160841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16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160841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160841">
              <w:rPr>
                <w:rFonts w:ascii="Times New Roman" w:eastAsia="Arial" w:hAnsi="Times New Roman" w:cs="Times New Roman"/>
              </w:rPr>
              <w:t>PG.SA-1471</w:t>
            </w:r>
            <w:r w:rsidR="000670E7">
              <w:rPr>
                <w:rFonts w:ascii="Times New Roman" w:eastAsia="Arial" w:hAnsi="Times New Roman" w:cs="Times New Roman"/>
              </w:rPr>
              <w:t>-</w:t>
            </w:r>
            <w:r w:rsidR="00160841">
              <w:rPr>
                <w:rFonts w:ascii="Times New Roman" w:eastAsia="Arial" w:hAnsi="Times New Roman" w:cs="Times New Roman"/>
              </w:rPr>
              <w:t>21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732F7C" w:rsidRDefault="00C31C45" w:rsidP="00160841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r w:rsidR="00EF1E8D">
              <w:rPr>
                <w:rFonts w:ascii="Times New Roman" w:hAnsi="Times New Roman" w:cs="Times New Roman"/>
                <w:b/>
                <w:color w:val="auto"/>
              </w:rPr>
              <w:t>Quilmes</w:t>
            </w:r>
            <w:r w:rsidR="00AA007B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con destino </w:t>
            </w:r>
            <w:r w:rsidR="00160841">
              <w:rPr>
                <w:rFonts w:ascii="Times New Roman" w:hAnsi="Times New Roman" w:cs="Times New Roman"/>
                <w:b/>
                <w:color w:val="auto"/>
              </w:rPr>
              <w:t>a la Curaduría Oficial Departamental</w:t>
            </w:r>
            <w:r w:rsidR="008709D9" w:rsidRPr="00732F7C">
              <w:rPr>
                <w:rFonts w:ascii="Times New Roman" w:hAnsi="Times New Roman" w:cs="Times New Roman"/>
                <w:b/>
              </w:rPr>
              <w:t>.</w:t>
            </w:r>
            <w:r w:rsidR="00653815" w:rsidRPr="00732F7C">
              <w:rPr>
                <w:rFonts w:ascii="Times New Roman" w:hAnsi="Times New Roman" w:cs="Times New Roman"/>
                <w:b/>
              </w:rPr>
              <w:t xml:space="preserve"> 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AA007B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07B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07B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07B">
        <w:trPr>
          <w:trHeight w:val="275"/>
        </w:trPr>
        <w:tc>
          <w:tcPr>
            <w:tcW w:w="497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677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07B">
        <w:trPr>
          <w:cantSplit/>
          <w:trHeight w:val="342"/>
        </w:trPr>
        <w:tc>
          <w:tcPr>
            <w:tcW w:w="4972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C5108C" w:rsidP="00AA007B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</w:t>
            </w:r>
            <w:r w:rsidR="00DB64D5">
              <w:rPr>
                <w:rFonts w:ascii="Times New Roman" w:hAnsi="Times New Roman" w:cs="Times New Roman"/>
                <w:bCs/>
                <w:lang w:val="es-ES"/>
              </w:rPr>
              <w:t>elegación de Administración – Departamento Judicial Quilmes</w:t>
            </w:r>
            <w:r w:rsidR="00EF1E8D">
              <w:rPr>
                <w:rFonts w:ascii="Times New Roman" w:hAnsi="Times New Roman" w:cs="Times New Roman"/>
                <w:bCs/>
                <w:lang w:val="es-ES"/>
              </w:rPr>
              <w:t>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calle 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Hipólito </w:t>
            </w:r>
            <w:proofErr w:type="spellStart"/>
            <w:r w:rsidR="00384880">
              <w:rPr>
                <w:rFonts w:ascii="Times New Roman" w:hAnsi="Times New Roman" w:cs="Times New Roman"/>
                <w:color w:val="000000"/>
                <w:lang w:val="es-AR" w:eastAsia="es-AR"/>
              </w:rPr>
              <w:t>Y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rigoyen</w:t>
            </w:r>
            <w:proofErr w:type="spellEnd"/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 </w:t>
            </w:r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N° 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4</w:t>
            </w:r>
            <w:r w:rsidR="00AA007B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75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, 2do Piso</w:t>
            </w:r>
            <w:r w:rsidRPr="00AA007B">
              <w:rPr>
                <w:rFonts w:ascii="Times New Roman" w:hAnsi="Times New Roman" w:cs="Times New Roman"/>
                <w:b/>
                <w:color w:val="000000"/>
                <w:lang w:val="es-AR" w:eastAsia="es-AR"/>
              </w:rPr>
              <w:t xml:space="preserve"> </w:t>
            </w:r>
            <w:r w:rsidR="00AA007B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de la ciudad de</w:t>
            </w:r>
            <w:r w:rsidR="00EF1E8D">
              <w:rPr>
                <w:rFonts w:ascii="Times New Roman" w:hAnsi="Times New Roman" w:cs="Times New Roman"/>
                <w:bCs/>
                <w:lang w:val="es-ES"/>
              </w:rPr>
              <w:t xml:space="preserve"> Quilmes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7" w:type="dxa"/>
            <w:gridSpan w:val="8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57417D" w:rsidP="00DB64D5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DB64D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31</w:t>
            </w:r>
            <w:r w:rsidR="00EF1E8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16084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</w:t>
            </w:r>
            <w:r w:rsidR="00DB64D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yo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6515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2028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A2198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82028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.00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8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F1E8D" w:rsidRDefault="00DB64D5" w:rsidP="00EF1E8D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</w:t>
            </w:r>
            <w:r>
              <w:rPr>
                <w:rFonts w:ascii="Times New Roman" w:hAnsi="Times New Roman" w:cs="Times New Roman"/>
                <w:bCs/>
                <w:lang w:val="es-ES"/>
              </w:rPr>
              <w:t>elegación de Administración – Departamento Judicial Quilmes,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  <w:r w:rsidR="00EF1E8D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calle </w:t>
            </w:r>
            <w:r w:rsidR="00384880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Hipólito </w:t>
            </w:r>
            <w:proofErr w:type="spellStart"/>
            <w:r w:rsidR="00384880">
              <w:rPr>
                <w:rFonts w:ascii="Times New Roman" w:hAnsi="Times New Roman" w:cs="Times New Roman"/>
                <w:color w:val="000000"/>
                <w:lang w:val="es-AR" w:eastAsia="es-AR"/>
              </w:rPr>
              <w:t>Y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rigoyen</w:t>
            </w:r>
            <w:proofErr w:type="spellEnd"/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 </w:t>
            </w:r>
            <w:r w:rsidR="00EF1E8D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N° 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4</w:t>
            </w:r>
            <w:r w:rsidR="00EF1E8D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75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, 2do Piso</w:t>
            </w:r>
            <w:r w:rsidR="00EF1E8D" w:rsidRPr="00AA007B">
              <w:rPr>
                <w:rFonts w:ascii="Times New Roman" w:hAnsi="Times New Roman" w:cs="Times New Roman"/>
                <w:b/>
                <w:color w:val="000000"/>
                <w:lang w:val="es-AR" w:eastAsia="es-AR"/>
              </w:rPr>
              <w:t xml:space="preserve"> </w:t>
            </w:r>
            <w:r w:rsidR="00EF1E8D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de la ciudad de</w:t>
            </w:r>
            <w:r w:rsidR="00EF1E8D">
              <w:rPr>
                <w:rFonts w:ascii="Times New Roman" w:hAnsi="Times New Roman" w:cs="Times New Roman"/>
                <w:bCs/>
                <w:lang w:val="es-ES"/>
              </w:rPr>
              <w:t xml:space="preserve"> Quilmes</w:t>
            </w:r>
          </w:p>
          <w:p w:rsidR="0057417D" w:rsidRPr="00181BF6" w:rsidRDefault="0057417D" w:rsidP="00EF1E8D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2487C" w:rsidP="00DB64D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   </w:t>
            </w:r>
            <w:r w:rsidR="00450AF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B64D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31</w:t>
            </w:r>
            <w:r w:rsidR="00A77E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F1E8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16084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</w:t>
            </w:r>
            <w:r w:rsidR="00DB64D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yo</w:t>
            </w:r>
            <w:r w:rsidR="00AA007B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 202</w:t>
            </w:r>
            <w:r w:rsidR="006515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</w:t>
            </w:r>
            <w:r w:rsidR="0082028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A2198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82028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.00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AA007B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DB64D5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AA007B" w:rsidRPr="004477A4" w:rsidRDefault="00AA007B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AA007B" w:rsidRPr="004477A4" w:rsidRDefault="00AA007B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DB64D5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B64D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DB64D5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B64D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DB64D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B64D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B64D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B64D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B64D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DB64D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B64D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DB64D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DB64D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B64D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B64D5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B64D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DB64D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B64D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B64D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B64D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DB64D5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DB64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AA007B" w:rsidRPr="00FC2D01" w:rsidRDefault="00AA007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AA007B" w:rsidRPr="00FC2D01" w:rsidRDefault="00AA007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AA007B" w:rsidRPr="00FC2D01" w:rsidRDefault="00AA007B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DB64D5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AA007B" w:rsidRPr="004477A4" w:rsidRDefault="00AA007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AA007B" w:rsidRPr="004477A4" w:rsidRDefault="00AA007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AA007B" w:rsidRPr="004477A4" w:rsidRDefault="00AA007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AA007B" w:rsidRPr="004477A4" w:rsidRDefault="00AA007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DB64D5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AA007B" w:rsidRPr="004477A4" w:rsidRDefault="00AA007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AA007B" w:rsidRPr="004477A4" w:rsidRDefault="00AA007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AA007B" w:rsidRPr="004477A4" w:rsidRDefault="00AA007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AA007B" w:rsidRDefault="00AA007B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DB64D5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A007B" w:rsidRDefault="00AA007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DB64D5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A007B" w:rsidRDefault="00AA007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DB64D5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AA007B" w:rsidRPr="004477A4" w:rsidRDefault="00AA007B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DB64D5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A007B" w:rsidRDefault="00AA007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DB64D5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A007B" w:rsidRDefault="00AA007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AA007B" w:rsidRDefault="00AA007B" w:rsidP="00AA007B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- Subjefe del Departamento de Locaciones de Inmuebles y Gestión de Seguros</w:t>
      </w:r>
    </w:p>
    <w:p w:rsidR="00AA007B" w:rsidRDefault="00AA007B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lastRenderedPageBreak/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DB64D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53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160841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160841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60841" w:rsidP="00160841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</w:t>
            </w:r>
            <w:r w:rsidR="00C31C45"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1471</w:t>
            </w:r>
            <w:r w:rsidR="00EF1E8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</w:t>
                  </w:r>
                  <w:r w:rsidR="00AA007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(36)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C8F" w:rsidRDefault="00D55C8F">
      <w:r>
        <w:separator/>
      </w:r>
    </w:p>
  </w:endnote>
  <w:endnote w:type="continuationSeparator" w:id="0">
    <w:p w:rsidR="00D55C8F" w:rsidRDefault="00D55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07B" w:rsidRDefault="00AA007B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07B" w:rsidRDefault="00AA007B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07B" w:rsidRDefault="00AA007B">
    <w:pPr>
      <w:pStyle w:val="Piedepgina"/>
      <w:jc w:val="center"/>
      <w:rPr>
        <w:b/>
        <w:bCs/>
        <w:sz w:val="20"/>
        <w:szCs w:val="20"/>
      </w:rPr>
    </w:pPr>
  </w:p>
  <w:p w:rsidR="00AA007B" w:rsidRDefault="00AA007B">
    <w:pPr>
      <w:pStyle w:val="Piedepgina"/>
      <w:jc w:val="center"/>
      <w:rPr>
        <w:b/>
        <w:bCs/>
        <w:sz w:val="20"/>
        <w:szCs w:val="20"/>
      </w:rPr>
    </w:pPr>
  </w:p>
  <w:p w:rsidR="00AA007B" w:rsidRDefault="00AA007B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07B" w:rsidRDefault="00AA007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C8F" w:rsidRDefault="00D55C8F">
      <w:r>
        <w:separator/>
      </w:r>
    </w:p>
  </w:footnote>
  <w:footnote w:type="continuationSeparator" w:id="0">
    <w:p w:rsidR="00D55C8F" w:rsidRDefault="00D55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07B" w:rsidRDefault="00AA007B">
    <w:pPr>
      <w:jc w:val="right"/>
      <w:rPr>
        <w:b/>
        <w:bCs/>
        <w:sz w:val="20"/>
        <w:szCs w:val="20"/>
      </w:rPr>
    </w:pPr>
  </w:p>
  <w:p w:rsidR="00AA007B" w:rsidRDefault="00AA007B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AA007B" w:rsidRDefault="00AA007B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07B" w:rsidRDefault="00AA007B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07B" w:rsidRPr="007C36DC" w:rsidRDefault="00AA007B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07B" w:rsidRDefault="00AA007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0E777D"/>
    <w:rsid w:val="001104E7"/>
    <w:rsid w:val="00143A20"/>
    <w:rsid w:val="00151F12"/>
    <w:rsid w:val="00160841"/>
    <w:rsid w:val="00173597"/>
    <w:rsid w:val="00180B6A"/>
    <w:rsid w:val="00181BF6"/>
    <w:rsid w:val="001823AE"/>
    <w:rsid w:val="00183A82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84880"/>
    <w:rsid w:val="00393F1D"/>
    <w:rsid w:val="003C2D02"/>
    <w:rsid w:val="00411D6D"/>
    <w:rsid w:val="00421B8F"/>
    <w:rsid w:val="0043339A"/>
    <w:rsid w:val="004477A4"/>
    <w:rsid w:val="00450AFA"/>
    <w:rsid w:val="00455D82"/>
    <w:rsid w:val="00457E0E"/>
    <w:rsid w:val="0046110D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3C8E"/>
    <w:rsid w:val="00537B6F"/>
    <w:rsid w:val="00537EDF"/>
    <w:rsid w:val="005610AE"/>
    <w:rsid w:val="00571E5D"/>
    <w:rsid w:val="0057417D"/>
    <w:rsid w:val="00576088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1568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20285"/>
    <w:rsid w:val="00835829"/>
    <w:rsid w:val="0084022E"/>
    <w:rsid w:val="00846F63"/>
    <w:rsid w:val="008474ED"/>
    <w:rsid w:val="0085506A"/>
    <w:rsid w:val="00862414"/>
    <w:rsid w:val="008709D9"/>
    <w:rsid w:val="00880F27"/>
    <w:rsid w:val="008945EC"/>
    <w:rsid w:val="00897AC4"/>
    <w:rsid w:val="008C0E94"/>
    <w:rsid w:val="008C2604"/>
    <w:rsid w:val="008C3FEC"/>
    <w:rsid w:val="008E0201"/>
    <w:rsid w:val="008E1098"/>
    <w:rsid w:val="008E76A3"/>
    <w:rsid w:val="008F527B"/>
    <w:rsid w:val="008F6900"/>
    <w:rsid w:val="00923AE7"/>
    <w:rsid w:val="00924286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21983"/>
    <w:rsid w:val="00A4145E"/>
    <w:rsid w:val="00A41F75"/>
    <w:rsid w:val="00A522E5"/>
    <w:rsid w:val="00A5561E"/>
    <w:rsid w:val="00A77E27"/>
    <w:rsid w:val="00A91D43"/>
    <w:rsid w:val="00AA007B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55C8F"/>
    <w:rsid w:val="00D73214"/>
    <w:rsid w:val="00D8407E"/>
    <w:rsid w:val="00D85577"/>
    <w:rsid w:val="00D944FD"/>
    <w:rsid w:val="00DA1425"/>
    <w:rsid w:val="00DA7EF2"/>
    <w:rsid w:val="00DB5644"/>
    <w:rsid w:val="00DB64D5"/>
    <w:rsid w:val="00DC53D8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EF1E8D"/>
    <w:rsid w:val="00EF6907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0EF8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7D8EBC8C"/>
  <w15:docId w15:val="{9BF22E05-9663-449E-A2E6-0763E2647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211F6-7224-43E9-9209-3C7AAFD7A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16</Pages>
  <Words>1746</Words>
  <Characters>9604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31</cp:revision>
  <cp:lastPrinted>2022-05-06T13:05:00Z</cp:lastPrinted>
  <dcterms:created xsi:type="dcterms:W3CDTF">2021-04-29T12:19:00Z</dcterms:created>
  <dcterms:modified xsi:type="dcterms:W3CDTF">2022-05-06T13:06:00Z</dcterms:modified>
</cp:coreProperties>
</file>