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F526D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B3727B" w:rsidRDefault="00C66C68" w:rsidP="007F6E03">
            <w:pPr>
              <w:snapToGrid w:val="0"/>
              <w:rPr>
                <w:rFonts w:ascii="Times New Roman" w:hAnsi="Times New Roman" w:cs="Times New Roman"/>
              </w:rPr>
            </w:pPr>
            <w:r w:rsidRPr="00B3727B">
              <w:rPr>
                <w:rFonts w:ascii="Times New Roman" w:hAnsi="Times New Roman" w:cs="Times New Roman"/>
                <w:b/>
                <w:bCs/>
              </w:rPr>
              <w:t>N°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B3727B" w:rsidRDefault="00E7106A" w:rsidP="00C5108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B3727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B3727B">
              <w:rPr>
                <w:rFonts w:ascii="Times New Roman" w:eastAsia="Arial" w:hAnsi="Times New Roman" w:cs="Times New Roman"/>
                <w:sz w:val="22"/>
                <w:szCs w:val="22"/>
              </w:rPr>
              <w:t>219-22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</w:t>
            </w:r>
            <w:r w:rsidR="009946E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3727B">
              <w:rPr>
                <w:rFonts w:ascii="Times New Roman" w:hAnsi="Times New Roman" w:cs="Times New Roman"/>
                <w:color w:val="auto"/>
              </w:rPr>
              <w:t>San Isidro</w:t>
            </w:r>
            <w:r w:rsidR="00C66C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B3727B">
              <w:rPr>
                <w:rFonts w:ascii="Times New Roman" w:hAnsi="Times New Roman" w:cs="Times New Roman"/>
                <w:color w:val="auto"/>
              </w:rPr>
              <w:t xml:space="preserve"> a la Oficina de Flagrancia, del </w:t>
            </w:r>
            <w:r w:rsidR="009946EA">
              <w:rPr>
                <w:rFonts w:ascii="Times New Roman" w:hAnsi="Times New Roman" w:cs="Times New Roman"/>
                <w:color w:val="auto"/>
              </w:rPr>
              <w:t>Departamento Judicial</w:t>
            </w:r>
            <w:r w:rsidR="00C66C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3727B">
              <w:rPr>
                <w:rFonts w:ascii="Times New Roman" w:hAnsi="Times New Roman" w:cs="Times New Roman"/>
                <w:color w:val="auto"/>
              </w:rPr>
              <w:t>San Isidro</w:t>
            </w:r>
            <w:r w:rsidR="009946EA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B3727B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SAN ISIDRO, CALLE ITUZAINGÓ N° 256 DE SAN ISIDRO.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F526D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946E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F526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8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526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526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AB086D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B3727B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E7106A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 w:rsidR="00F526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8</w:t>
            </w:r>
            <w:r w:rsidR="0063618A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F526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F526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F526D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F526D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F526D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526D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F526D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F52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F526D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F526D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F526D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F526D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F526D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526D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526D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7106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FE250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219-22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3618A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3727B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106A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526D4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9D1E3-8C7D-470D-A515-328B2EA8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16</Pages>
  <Words>1746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38</cp:revision>
  <cp:lastPrinted>2022-02-04T12:38:00Z</cp:lastPrinted>
  <dcterms:created xsi:type="dcterms:W3CDTF">2021-04-29T12:19:00Z</dcterms:created>
  <dcterms:modified xsi:type="dcterms:W3CDTF">2023-07-11T12:50:00Z</dcterms:modified>
</cp:coreProperties>
</file>