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16C8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3200F3" w:rsidRDefault="003200F3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3200F3" w:rsidRDefault="003200F3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3200F3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3200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FA094C" w:rsidRPr="00FA094C">
              <w:rPr>
                <w:rFonts w:ascii="Times New Roman" w:eastAsia="Arial" w:hAnsi="Times New Roman" w:cs="Times New Roman"/>
                <w:b/>
              </w:rPr>
              <w:t>46-18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Curaduría Oficial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10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mayo </w:t>
            </w:r>
            <w:r w:rsidR="003200F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2022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12:00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10</w:t>
            </w:r>
            <w:r w:rsidR="003200F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</w:t>
            </w:r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mayo </w:t>
            </w:r>
            <w:proofErr w:type="spellStart"/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="00116C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 a las 12:00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16C8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3200F3" w:rsidRPr="004477A4" w:rsidRDefault="003200F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3200F3" w:rsidRPr="004477A4" w:rsidRDefault="003200F3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16C8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16C8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16C8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3200F3" w:rsidRDefault="003200F3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16C8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16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3200F3" w:rsidRPr="00FC2D01" w:rsidRDefault="003200F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3200F3" w:rsidRPr="00FC2D01" w:rsidRDefault="003200F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200F3" w:rsidRPr="00FC2D01" w:rsidRDefault="003200F3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16C8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3200F3" w:rsidRPr="004477A4" w:rsidRDefault="003200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3200F3" w:rsidRPr="004477A4" w:rsidRDefault="003200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200F3" w:rsidRPr="004477A4" w:rsidRDefault="003200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3200F3" w:rsidRPr="004477A4" w:rsidRDefault="003200F3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200F3" w:rsidRDefault="003200F3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16C8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3200F3" w:rsidRPr="004477A4" w:rsidRDefault="003200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3200F3" w:rsidRPr="004477A4" w:rsidRDefault="003200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200F3" w:rsidRPr="004477A4" w:rsidRDefault="003200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3200F3" w:rsidRDefault="003200F3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16C8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200F3" w:rsidRDefault="003200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16C8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200F3" w:rsidRDefault="003200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16C8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3200F3" w:rsidRPr="004477A4" w:rsidRDefault="003200F3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16C8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200F3" w:rsidRDefault="003200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16C8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200F3" w:rsidRDefault="003200F3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200F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200F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A094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0F3" w:rsidRDefault="003200F3">
      <w:r>
        <w:separator/>
      </w:r>
    </w:p>
  </w:endnote>
  <w:endnote w:type="continuationSeparator" w:id="0">
    <w:p w:rsidR="003200F3" w:rsidRDefault="0032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>
    <w:pPr>
      <w:pStyle w:val="Piedepgina"/>
      <w:jc w:val="center"/>
      <w:rPr>
        <w:b/>
        <w:bCs/>
        <w:sz w:val="20"/>
        <w:szCs w:val="20"/>
      </w:rPr>
    </w:pPr>
  </w:p>
  <w:p w:rsidR="003200F3" w:rsidRDefault="003200F3">
    <w:pPr>
      <w:pStyle w:val="Piedepgina"/>
      <w:jc w:val="center"/>
      <w:rPr>
        <w:b/>
        <w:bCs/>
        <w:sz w:val="20"/>
        <w:szCs w:val="20"/>
      </w:rPr>
    </w:pPr>
  </w:p>
  <w:p w:rsidR="003200F3" w:rsidRDefault="003200F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0F3" w:rsidRDefault="003200F3">
      <w:r>
        <w:separator/>
      </w:r>
    </w:p>
  </w:footnote>
  <w:footnote w:type="continuationSeparator" w:id="0">
    <w:p w:rsidR="003200F3" w:rsidRDefault="00320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>
    <w:pPr>
      <w:jc w:val="right"/>
      <w:rPr>
        <w:b/>
        <w:bCs/>
        <w:sz w:val="20"/>
        <w:szCs w:val="20"/>
      </w:rPr>
    </w:pPr>
  </w:p>
  <w:p w:rsidR="003200F3" w:rsidRDefault="003200F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200F3" w:rsidRDefault="003200F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Pr="007C36DC" w:rsidRDefault="003200F3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F3" w:rsidRDefault="003200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16C8D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00F3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ABB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2DE9-B1E7-4038-9358-E2BA95B9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1761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22</cp:revision>
  <cp:lastPrinted>2022-04-18T13:07:00Z</cp:lastPrinted>
  <dcterms:created xsi:type="dcterms:W3CDTF">2021-04-29T12:19:00Z</dcterms:created>
  <dcterms:modified xsi:type="dcterms:W3CDTF">2022-04-18T13:07:00Z</dcterms:modified>
</cp:coreProperties>
</file>