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6C5E22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43DCC" w:rsidRDefault="00043DCC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43DCC" w:rsidRDefault="00043DCC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043DCC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043D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FA094C" w:rsidRDefault="001C2E38" w:rsidP="00732F7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 w:rsidRPr="00FA094C">
              <w:rPr>
                <w:rFonts w:ascii="Times New Roman" w:eastAsia="Arial" w:hAnsi="Times New Roman" w:cs="Times New Roman"/>
                <w:b/>
              </w:rPr>
              <w:t>PG.SA</w:t>
            </w:r>
            <w:r w:rsidR="00C31C45" w:rsidRPr="00FA094C">
              <w:rPr>
                <w:rFonts w:ascii="Times New Roman" w:eastAsia="Arial" w:hAnsi="Times New Roman" w:cs="Times New Roman"/>
                <w:b/>
              </w:rPr>
              <w:t>-</w:t>
            </w:r>
            <w:r w:rsidR="004462F3">
              <w:rPr>
                <w:rFonts w:ascii="Times New Roman" w:eastAsia="Arial" w:hAnsi="Times New Roman" w:cs="Times New Roman"/>
                <w:b/>
              </w:rPr>
              <w:t>1888-19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 w:rsidR="0066734A">
              <w:rPr>
                <w:rFonts w:ascii="Times New Roman" w:hAnsi="Times New Roman" w:cs="Times New Roman"/>
                <w:b/>
                <w:sz w:val="22"/>
                <w:szCs w:val="20"/>
              </w:rPr>
              <w:t>Locación de inmueble</w:t>
            </w:r>
            <w:r w:rsidR="004462F3">
              <w:rPr>
                <w:rFonts w:ascii="Times New Roman" w:hAnsi="Times New Roman" w:cs="Times New Roman"/>
                <w:b/>
                <w:sz w:val="22"/>
                <w:szCs w:val="20"/>
              </w:rPr>
              <w:t>s</w:t>
            </w:r>
            <w:r w:rsidR="0066734A" w:rsidRPr="0062313A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en la localidad de </w:t>
            </w:r>
            <w:r w:rsidR="004462F3">
              <w:rPr>
                <w:rFonts w:ascii="Times New Roman" w:hAnsi="Times New Roman" w:cs="Times New Roman"/>
                <w:b/>
                <w:sz w:val="22"/>
                <w:szCs w:val="20"/>
              </w:rPr>
              <w:t>Pilar</w:t>
            </w:r>
            <w:r w:rsidR="00FA094C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</w:t>
            </w:r>
            <w:r w:rsidR="004462F3">
              <w:rPr>
                <w:rFonts w:ascii="Times New Roman" w:hAnsi="Times New Roman" w:cs="Times New Roman"/>
                <w:b/>
                <w:sz w:val="22"/>
                <w:szCs w:val="20"/>
              </w:rPr>
              <w:t>con destino al</w:t>
            </w:r>
            <w:r w:rsidR="00FA094C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</w:t>
            </w:r>
            <w:r w:rsidR="004462F3" w:rsidRPr="00617677">
              <w:rPr>
                <w:rFonts w:ascii="Times New Roman" w:hAnsi="Times New Roman" w:cs="Times New Roman"/>
                <w:b/>
              </w:rPr>
              <w:t>Área Social de la Defensoría General, la Unidad de Defensa del Fuero de Familia, la Unidad de Defensa del Fuero Penal Juvenil y la Unidad de Defensa Penal</w:t>
            </w:r>
            <w:r w:rsidR="004462F3">
              <w:rPr>
                <w:rFonts w:ascii="Times New Roman" w:hAnsi="Times New Roman" w:cs="Times New Roman"/>
                <w:b/>
              </w:rPr>
              <w:t xml:space="preserve"> </w:t>
            </w:r>
            <w:r w:rsidR="00FA094C">
              <w:rPr>
                <w:rFonts w:ascii="Times New Roman" w:hAnsi="Times New Roman" w:cs="Times New Roman"/>
                <w:b/>
                <w:sz w:val="22"/>
                <w:szCs w:val="20"/>
              </w:rPr>
              <w:t>del Departamento Judicial San Isidro</w:t>
            </w:r>
            <w:r w:rsidR="0066734A" w:rsidRPr="00C97754">
              <w:rPr>
                <w:rFonts w:ascii="Times New Roman" w:hAnsi="Times New Roman" w:cs="Times New Roman"/>
                <w:b/>
              </w:rPr>
              <w:t>. La locación será por el término de treinta y seis (36) meses</w:t>
            </w:r>
            <w:r w:rsidR="0066734A">
              <w:rPr>
                <w:rFonts w:ascii="Times New Roman" w:hAnsi="Times New Roman" w:cs="Times New Roman"/>
                <w:b/>
              </w:rPr>
              <w:t>, con opción a prorrogarlo por doce (12) meses más.</w:t>
            </w:r>
          </w:p>
          <w:p w:rsidR="00C51A49" w:rsidRPr="00732F7C" w:rsidRDefault="00C51A49" w:rsidP="00C5108C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7417D" w:rsidRPr="00FA094C" w:rsidRDefault="0066734A" w:rsidP="00FA094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DELEGACIÓN DE ADMINISTRACIÓN DEL DEPARTAMENTO JUDICIAL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SAN ISIDRO</w:t>
            </w: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CALLE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ITUZAINGÓ</w:t>
            </w: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N°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256 DE SAN ISIDRO.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37844" w:rsidRDefault="00C7759B" w:rsidP="00C7759B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</w:pPr>
            <w:r w:rsidRPr="00437844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H</w:t>
            </w:r>
            <w:r w:rsidR="006C5E22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asta el día 6</w:t>
            </w:r>
            <w:r w:rsidRPr="00437844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d</w:t>
            </w:r>
            <w:r w:rsidR="00653815" w:rsidRPr="00437844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e</w:t>
            </w:r>
            <w:r w:rsidR="006C5E22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abril</w:t>
            </w:r>
            <w:r w:rsidR="00043DC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 2022</w:t>
            </w:r>
            <w:r w:rsidR="00653815" w:rsidRPr="00437844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a las</w:t>
            </w:r>
            <w:r w:rsidR="006C5E22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12:00</w:t>
            </w:r>
            <w:bookmarkStart w:id="0" w:name="_GoBack"/>
            <w:bookmarkEnd w:id="0"/>
            <w:r w:rsidR="00653815" w:rsidRPr="00437844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181BF6" w:rsidRDefault="00FA094C" w:rsidP="0066734A">
            <w:pPr>
              <w:snapToGrid w:val="0"/>
              <w:ind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DELEGACIÓN DE ADMINISTRACIÓN DEL DEPARTAMENTO JUDICIAL SAN ISIDRO, CALLE ITUZAINGÓ N° 256 DE SAN ISIDRO.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437844" w:rsidRDefault="0072487C" w:rsidP="0057417D">
            <w:pPr>
              <w:snapToGrid w:val="0"/>
              <w:rPr>
                <w:rFonts w:ascii="Times New Roman" w:eastAsia="Arial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</w:t>
            </w:r>
            <w:r w:rsidR="00043DC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El día </w:t>
            </w:r>
            <w:proofErr w:type="gramStart"/>
            <w:r w:rsidR="00043DC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..</w:t>
            </w:r>
            <w:proofErr w:type="gramEnd"/>
            <w:r w:rsidR="00043DC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="00043DC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de</w:t>
            </w:r>
            <w:proofErr w:type="gramEnd"/>
            <w:r w:rsidR="00043DC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….. de 2022 a las …</w:t>
            </w:r>
            <w:r w:rsidR="00A02EE8" w:rsidRPr="00437844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6C5E22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43DCC" w:rsidRPr="004477A4" w:rsidRDefault="00043DC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43DCC" w:rsidRPr="004477A4" w:rsidRDefault="00043DC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6C5E22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C5E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6C5E22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C5E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6C5E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C5E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C5E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C5E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C5E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6C5E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C5E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6C5E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6C5E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C5E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C5E22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C5E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6C5E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C5E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C5E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C5E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6C5E22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6C5E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43DCC" w:rsidRPr="00FC2D01" w:rsidRDefault="00043DC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43DCC" w:rsidRPr="00FC2D01" w:rsidRDefault="00043DC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43DCC" w:rsidRPr="00FC2D01" w:rsidRDefault="00043DC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C5E22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43DCC" w:rsidRPr="004477A4" w:rsidRDefault="00043DC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43DCC" w:rsidRPr="004477A4" w:rsidRDefault="00043DC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43DCC" w:rsidRPr="004477A4" w:rsidRDefault="00043DC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43DCC" w:rsidRPr="004477A4" w:rsidRDefault="00043DC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43DCC" w:rsidRDefault="00043DC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43DCC" w:rsidRDefault="00043DC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43DCC" w:rsidRDefault="00043DC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43DCC" w:rsidRDefault="00043DC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43DCC" w:rsidRDefault="00043DC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43DCC" w:rsidRDefault="00043DC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43DCC" w:rsidRDefault="00043DC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43DCC" w:rsidRDefault="00043DC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43DCC" w:rsidRDefault="00043DCC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6C5E22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43DCC" w:rsidRPr="004477A4" w:rsidRDefault="00043DC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43DCC" w:rsidRPr="004477A4" w:rsidRDefault="00043DC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43DCC" w:rsidRPr="004477A4" w:rsidRDefault="00043DC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43DCC" w:rsidRDefault="00043DCC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6C5E22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43DCC" w:rsidRDefault="00043DC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6C5E22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43DCC" w:rsidRDefault="00043DC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6C5E22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43DCC" w:rsidRPr="004477A4" w:rsidRDefault="00043DCC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6C5E22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43DCC" w:rsidRDefault="00043DC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6C5E22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43DCC" w:rsidRDefault="00043DC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136222" w:rsidRPr="00136222" w:rsidRDefault="00136222" w:rsidP="00136222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Bibiana Machado – Jefe del Departamento de Locaciones de Inmuebles y Gestión de Seguros.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Dra. Julia Alfano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Sub</w:t>
      </w:r>
      <w:r w:rsidR="00F860DF"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C7759B">
        <w:rPr>
          <w:rFonts w:ascii="Times New Roman" w:hAnsi="Times New Roman" w:cs="Times New Roman"/>
          <w:lang w:val="es-ES" w:eastAsia="es-ES"/>
        </w:rPr>
        <w:t>Benítez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A11457" w:rsidRDefault="00C31C45" w:rsidP="00A1145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14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PLANILLA DE COTIZACION</w:t>
            </w:r>
            <w:r w:rsidR="007C36DC" w:rsidRPr="00A114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11457" w:rsidRPr="00A114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N° 1</w:t>
            </w:r>
          </w:p>
          <w:p w:rsidR="00A11457" w:rsidRPr="00A11457" w:rsidRDefault="00A11457" w:rsidP="00A1145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Área Social de la Defensoría General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043DCC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34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043DCC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57417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A11457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1888-19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A11457" w:rsidRPr="0062313A" w:rsidTr="00043DC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A11457" w:rsidRDefault="00A11457" w:rsidP="00043DC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14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PLANILLA DE COTIZACION N° 2</w:t>
            </w:r>
          </w:p>
          <w:p w:rsidR="00A11457" w:rsidRPr="00A11457" w:rsidRDefault="00A11457" w:rsidP="00043DC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Unidad de defensa del Fuero de Familia</w:t>
            </w:r>
          </w:p>
          <w:p w:rsidR="00A11457" w:rsidRPr="0062313A" w:rsidRDefault="00A11457" w:rsidP="00043DC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043DCC" w:rsidP="00043DC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34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043DCC" w:rsidP="00043DC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1888-19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Calle 50 Nº 889/91 piso 2º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11457" w:rsidRPr="00FC2D01" w:rsidTr="00043DC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A11457" w:rsidRPr="00FC2D01" w:rsidRDefault="00A11457" w:rsidP="00043DC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del inmueble cuyos datos se consignan en el ANEXO E, la suma mensual inicial de Pesos</w:t>
                  </w:r>
                  <w:proofErr w:type="gramStart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                                            Lo que hace un total por treinta y seis meses de PESOS……………………………….. …………………………………………………………………….($..............................................)</w:t>
                  </w:r>
                </w:p>
              </w:tc>
            </w:tr>
            <w:tr w:rsidR="00A11457" w:rsidRPr="00FC2D01" w:rsidTr="00043DC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A11457" w:rsidRPr="00FC2D01" w:rsidRDefault="00A11457" w:rsidP="00043DC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OFERTA (en caso de corresponder) EN…………………… POR LA SUMA DE PESOS.....................................................................................................</w:t>
                  </w:r>
                </w:p>
              </w:tc>
            </w:tr>
          </w:tbl>
          <w:p w:rsidR="00A11457" w:rsidRPr="00FC2D01" w:rsidRDefault="00A11457" w:rsidP="00043D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043DC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457" w:rsidRPr="00FC2D01" w:rsidRDefault="00A11457" w:rsidP="00043DC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11457" w:rsidRPr="00FC2D01" w:rsidRDefault="00A11457" w:rsidP="00043DC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A11457" w:rsidRPr="00FC2D01" w:rsidTr="00043DC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A11457" w:rsidRPr="0062313A" w:rsidTr="00043DC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A11457" w:rsidRDefault="00A11457" w:rsidP="00043DC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14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PLANILLA DE COTIZACION N° 3 </w:t>
            </w:r>
          </w:p>
          <w:p w:rsidR="00A11457" w:rsidRPr="00A11457" w:rsidRDefault="00A11457" w:rsidP="00043DC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Unidad de Defensa del Fuero Penal Juvenil </w:t>
            </w:r>
          </w:p>
          <w:p w:rsidR="00A11457" w:rsidRPr="0062313A" w:rsidRDefault="00A11457" w:rsidP="00043DC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043DCC" w:rsidP="00043DC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34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043DCC" w:rsidP="00043DC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1888-19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Calle 50 Nº 889/91 piso 2º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11457" w:rsidRPr="00FC2D01" w:rsidTr="00043DC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A11457" w:rsidRPr="00FC2D01" w:rsidRDefault="00A11457" w:rsidP="00043DC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del inmueble cuyos datos se consignan en el ANEXO E, la suma mensual inicial de Pesos</w:t>
                  </w:r>
                  <w:proofErr w:type="gramStart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                                            Lo que hace un total por treinta y seis meses de PESOS……………………………….. …………………………………………………………………….($..............................................)</w:t>
                  </w:r>
                </w:p>
              </w:tc>
            </w:tr>
            <w:tr w:rsidR="00A11457" w:rsidRPr="00FC2D01" w:rsidTr="00043DC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A11457" w:rsidRPr="00FC2D01" w:rsidRDefault="00A11457" w:rsidP="00043DC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OFERTA (en caso de corresponder) EN…………………… POR LA SUMA DE PESOS.....................................................................................................</w:t>
                  </w:r>
                </w:p>
              </w:tc>
            </w:tr>
          </w:tbl>
          <w:p w:rsidR="00A11457" w:rsidRPr="00FC2D01" w:rsidRDefault="00A11457" w:rsidP="00043D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043DC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457" w:rsidRPr="00FC2D01" w:rsidRDefault="00A11457" w:rsidP="00043DC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11457" w:rsidRPr="00FC2D01" w:rsidRDefault="00A11457" w:rsidP="00043DC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A11457" w:rsidRPr="00FC2D01" w:rsidTr="00043DC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A11457" w:rsidRPr="0062313A" w:rsidTr="00043DC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A11457" w:rsidRDefault="00A11457" w:rsidP="00043DC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14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PLANILLA DE COTIZACION N° 4 </w:t>
            </w:r>
          </w:p>
          <w:p w:rsidR="00A11457" w:rsidRPr="00A11457" w:rsidRDefault="00A11457" w:rsidP="00043DC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Unidad de Defensa Penal</w:t>
            </w:r>
          </w:p>
          <w:p w:rsidR="00A11457" w:rsidRPr="0062313A" w:rsidRDefault="00A11457" w:rsidP="00043DC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043DCC" w:rsidP="00043DC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34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043DCC" w:rsidP="00043DC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1888-19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Calle 50 Nº 889/91 piso 2º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11457" w:rsidRPr="00FC2D01" w:rsidTr="00043DC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A11457" w:rsidRPr="00FC2D01" w:rsidRDefault="00A11457" w:rsidP="00043DC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del inmueble cuyos datos se consignan en el ANEXO E, la suma mensual inicial de Pesos</w:t>
                  </w:r>
                  <w:proofErr w:type="gramStart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                                            Lo que hace un total por treinta y seis meses de PESOS……………………………….. …………………………………………………………………….($..............................................)</w:t>
                  </w:r>
                </w:p>
              </w:tc>
            </w:tr>
            <w:tr w:rsidR="00A11457" w:rsidRPr="00FC2D01" w:rsidTr="00043DC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A11457" w:rsidRPr="00FC2D01" w:rsidRDefault="00A11457" w:rsidP="00043DC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OFERTA (en caso de corresponder) EN…………………… POR LA SUMA DE PESOS.....................................................................................................</w:t>
                  </w:r>
                </w:p>
              </w:tc>
            </w:tr>
          </w:tbl>
          <w:p w:rsidR="00A11457" w:rsidRPr="00FC2D01" w:rsidRDefault="00A11457" w:rsidP="00043D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043DC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457" w:rsidRPr="00FC2D01" w:rsidRDefault="00A11457" w:rsidP="00043DC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11457" w:rsidRPr="00FC2D01" w:rsidRDefault="00A11457" w:rsidP="00043DC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A11457" w:rsidRPr="00FC2D01" w:rsidTr="00043DC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11457" w:rsidRDefault="00A11457" w:rsidP="007C36DC">
      <w:pPr>
        <w:widowControl/>
        <w:suppressAutoHyphens w:val="0"/>
        <w:autoSpaceDE/>
      </w:pPr>
    </w:p>
    <w:sectPr w:rsidR="00A11457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DCC" w:rsidRDefault="00043DCC">
      <w:r>
        <w:separator/>
      </w:r>
    </w:p>
  </w:endnote>
  <w:endnote w:type="continuationSeparator" w:id="0">
    <w:p w:rsidR="00043DCC" w:rsidRDefault="00043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DCC" w:rsidRDefault="00043DCC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DCC" w:rsidRDefault="00043DC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DCC" w:rsidRDefault="00043DCC">
    <w:pPr>
      <w:pStyle w:val="Piedepgina"/>
      <w:jc w:val="center"/>
      <w:rPr>
        <w:b/>
        <w:bCs/>
        <w:sz w:val="20"/>
        <w:szCs w:val="20"/>
      </w:rPr>
    </w:pPr>
  </w:p>
  <w:p w:rsidR="00043DCC" w:rsidRDefault="00043DCC">
    <w:pPr>
      <w:pStyle w:val="Piedepgina"/>
      <w:jc w:val="center"/>
      <w:rPr>
        <w:b/>
        <w:bCs/>
        <w:sz w:val="20"/>
        <w:szCs w:val="20"/>
      </w:rPr>
    </w:pPr>
  </w:p>
  <w:p w:rsidR="00043DCC" w:rsidRDefault="00043DCC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DCC" w:rsidRDefault="00043DC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DCC" w:rsidRDefault="00043DCC">
      <w:r>
        <w:separator/>
      </w:r>
    </w:p>
  </w:footnote>
  <w:footnote w:type="continuationSeparator" w:id="0">
    <w:p w:rsidR="00043DCC" w:rsidRDefault="00043D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DCC" w:rsidRDefault="00043DCC">
    <w:pPr>
      <w:jc w:val="right"/>
      <w:rPr>
        <w:b/>
        <w:bCs/>
        <w:sz w:val="20"/>
        <w:szCs w:val="20"/>
      </w:rPr>
    </w:pPr>
  </w:p>
  <w:p w:rsidR="00043DCC" w:rsidRDefault="00043DCC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43DCC" w:rsidRDefault="00043DCC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DCC" w:rsidRDefault="00043DC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DCC" w:rsidRPr="007C36DC" w:rsidRDefault="00043DCC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DCC" w:rsidRDefault="00043DC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43DCC"/>
    <w:rsid w:val="0006264E"/>
    <w:rsid w:val="000650E5"/>
    <w:rsid w:val="000670E7"/>
    <w:rsid w:val="000B6366"/>
    <w:rsid w:val="000D10E8"/>
    <w:rsid w:val="000D490D"/>
    <w:rsid w:val="001104E7"/>
    <w:rsid w:val="00136222"/>
    <w:rsid w:val="00143A20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200BDD"/>
    <w:rsid w:val="00202479"/>
    <w:rsid w:val="002106F1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3339A"/>
    <w:rsid w:val="00437844"/>
    <w:rsid w:val="004462F3"/>
    <w:rsid w:val="004477A4"/>
    <w:rsid w:val="00455D82"/>
    <w:rsid w:val="00457E0E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A709E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6734A"/>
    <w:rsid w:val="00674787"/>
    <w:rsid w:val="00693755"/>
    <w:rsid w:val="006A00B0"/>
    <w:rsid w:val="006A4A53"/>
    <w:rsid w:val="006C0D7C"/>
    <w:rsid w:val="006C12C1"/>
    <w:rsid w:val="006C373A"/>
    <w:rsid w:val="006C5E22"/>
    <w:rsid w:val="006D0EB0"/>
    <w:rsid w:val="006D483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F40E9"/>
    <w:rsid w:val="00A00C41"/>
    <w:rsid w:val="00A02EE8"/>
    <w:rsid w:val="00A11457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8C"/>
    <w:rsid w:val="00C51A49"/>
    <w:rsid w:val="00C55376"/>
    <w:rsid w:val="00C565AC"/>
    <w:rsid w:val="00C610AD"/>
    <w:rsid w:val="00C7759B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094C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oNotEmbedSmartTags/>
  <w:decimalSymbol w:val=","/>
  <w:listSeparator w:val=";"/>
  <w15:docId w15:val="{BF706785-ECA7-4343-A298-DC303E48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7677D-3028-4F44-9DA9-FB7215A92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21</Pages>
  <Words>2527</Words>
  <Characters>13899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Mariana Fortunato</cp:lastModifiedBy>
  <cp:revision>23</cp:revision>
  <cp:lastPrinted>2022-03-04T13:05:00Z</cp:lastPrinted>
  <dcterms:created xsi:type="dcterms:W3CDTF">2021-04-29T12:19:00Z</dcterms:created>
  <dcterms:modified xsi:type="dcterms:W3CDTF">2022-03-15T12:38:00Z</dcterms:modified>
</cp:coreProperties>
</file>