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750AF8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DB70B8" w:rsidRDefault="00DB70B8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DB70B8" w:rsidRPr="00476AC6" w:rsidRDefault="00DB70B8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DB70B8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0B8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DB70B8" w:rsidRDefault="00C66C68" w:rsidP="007F6E03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70B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N°</w:t>
            </w:r>
            <w:r w:rsidR="00DB70B8" w:rsidRPr="00DB70B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33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DB70B8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DB70B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DB70B8">
              <w:rPr>
                <w:rFonts w:ascii="Times New Roman" w:eastAsia="Arial" w:hAnsi="Times New Roman" w:cs="Times New Roman"/>
                <w:sz w:val="22"/>
                <w:szCs w:val="22"/>
              </w:rPr>
              <w:t>206-20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EC0398" w:rsidRDefault="00C31C45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highlight w:val="red"/>
              </w:rPr>
            </w:pPr>
            <w:r w:rsidRPr="00476AC6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476AC6">
              <w:rPr>
                <w:rFonts w:ascii="Times New Roman" w:hAnsi="Times New Roman" w:cs="Times New Roman"/>
                <w:color w:val="auto"/>
              </w:rPr>
              <w:t>un inmueble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en la localidad </w:t>
            </w:r>
            <w:r w:rsidRPr="00EC0398">
              <w:rPr>
                <w:rFonts w:ascii="Times New Roman" w:hAnsi="Times New Roman" w:cs="Times New Roman"/>
                <w:color w:val="auto"/>
              </w:rPr>
              <w:t>de</w:t>
            </w:r>
            <w:r w:rsidR="009946EA" w:rsidRPr="00EC0398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DB70B8" w:rsidRPr="00EC0398">
              <w:rPr>
                <w:rFonts w:ascii="Times New Roman" w:hAnsi="Times New Roman" w:cs="Times New Roman"/>
                <w:color w:val="auto"/>
              </w:rPr>
              <w:t>San Isidro</w:t>
            </w:r>
            <w:r w:rsidR="00C66C68" w:rsidRPr="00EC0398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EC0398">
              <w:rPr>
                <w:rFonts w:ascii="Times New Roman" w:hAnsi="Times New Roman" w:cs="Times New Roman"/>
                <w:color w:val="auto"/>
              </w:rPr>
              <w:t>con destino</w:t>
            </w:r>
            <w:r w:rsidR="00DB70B8" w:rsidRPr="00EC0398">
              <w:rPr>
                <w:rFonts w:ascii="Times New Roman" w:hAnsi="Times New Roman" w:cs="Times New Roman"/>
                <w:color w:val="auto"/>
              </w:rPr>
              <w:t xml:space="preserve"> a la Fiscalía</w:t>
            </w:r>
            <w:r w:rsidR="00EC0398" w:rsidRPr="00EC0398">
              <w:rPr>
                <w:rFonts w:ascii="Times New Roman" w:hAnsi="Times New Roman" w:cs="Times New Roman"/>
                <w:color w:val="auto"/>
              </w:rPr>
              <w:t xml:space="preserve"> de Menores, CAV y ORAC, del</w:t>
            </w:r>
            <w:r w:rsidR="009946EA" w:rsidRPr="00EC0398">
              <w:rPr>
                <w:rFonts w:ascii="Times New Roman" w:hAnsi="Times New Roman" w:cs="Times New Roman"/>
                <w:color w:val="auto"/>
              </w:rPr>
              <w:t xml:space="preserve"> Departamento Judicial</w:t>
            </w:r>
            <w:r w:rsidR="00EC0398" w:rsidRPr="00EC0398">
              <w:rPr>
                <w:rFonts w:ascii="Times New Roman" w:hAnsi="Times New Roman" w:cs="Times New Roman"/>
                <w:color w:val="auto"/>
              </w:rPr>
              <w:t xml:space="preserve"> San Isidro</w:t>
            </w:r>
            <w:r w:rsidR="009946EA" w:rsidRPr="00EC0398">
              <w:rPr>
                <w:rFonts w:ascii="Times New Roman" w:hAnsi="Times New Roman" w:cs="Times New Roman"/>
                <w:color w:val="auto"/>
              </w:rPr>
              <w:t>.</w:t>
            </w:r>
            <w:r w:rsidR="0091163C" w:rsidRPr="00476AC6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653815" w:rsidRPr="00476AC6">
              <w:rPr>
                <w:rFonts w:ascii="Times New Roman" w:hAnsi="Times New Roman" w:cs="Times New Roman"/>
              </w:rPr>
              <w:t>La locación ser</w:t>
            </w:r>
            <w:r w:rsidR="00C12192" w:rsidRPr="00476AC6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476AC6">
              <w:rPr>
                <w:rFonts w:ascii="Times New Roman" w:hAnsi="Times New Roman" w:cs="Times New Roman"/>
              </w:rPr>
              <w:t>) meses</w:t>
            </w:r>
            <w:r w:rsidR="007A54F0" w:rsidRPr="00476AC6">
              <w:rPr>
                <w:rFonts w:ascii="Times New Roman" w:hAnsi="Times New Roman" w:cs="Times New Roman"/>
              </w:rPr>
              <w:t>, con opción a prorroga</w:t>
            </w:r>
            <w:r w:rsidR="00C97754" w:rsidRPr="00476AC6">
              <w:rPr>
                <w:rFonts w:ascii="Times New Roman" w:hAnsi="Times New Roman" w:cs="Times New Roman"/>
              </w:rPr>
              <w:t xml:space="preserve"> por doce (12) meses más.</w:t>
            </w:r>
          </w:p>
          <w:p w:rsid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476AC6" w:rsidRP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476AC6" w:rsidRDefault="00AB086D" w:rsidP="00C66C68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EC0398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EC0398" w:rsidRPr="00EC0398">
              <w:rPr>
                <w:rFonts w:ascii="Times New Roman" w:hAnsi="Times New Roman" w:cs="Times New Roman"/>
                <w:bCs/>
                <w:sz w:val="22"/>
                <w:szCs w:val="19"/>
              </w:rPr>
              <w:t>SAN ISIDRO, CALLE ITUZAINGÓ N° 256 DE SAN ISIDRO.</w:t>
            </w:r>
            <w:r w:rsidR="00EC0398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750AF8" w:rsidP="00476AC6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9946E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día 31</w:t>
            </w:r>
            <w:r w:rsidR="009946E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mayo de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202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10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476AC6" w:rsidRPr="00476AC6" w:rsidRDefault="00EC0398" w:rsidP="00C66C68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EC0398">
              <w:rPr>
                <w:rFonts w:ascii="Times New Roman" w:hAnsi="Times New Roman" w:cs="Times New Roman"/>
                <w:bCs/>
                <w:sz w:val="22"/>
                <w:szCs w:val="19"/>
              </w:rPr>
              <w:t>DELEGACIÓN DE ADMINISTRACIÓN DEL DEPARTAMENTO JUDICIAL SAN ISIDRO, CALLE ITUZAINGÓ N° 256 DE SAN ISIDRO.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082EFB" w:rsidP="00750AF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</w:t>
            </w:r>
            <w:r w:rsidR="00750AF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El día 31 de mayo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 2023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 w:rsidR="00750AF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</w:t>
            </w:r>
            <w:bookmarkStart w:id="0" w:name="_GoBack"/>
            <w:bookmarkEnd w:id="0"/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 Hs</w:t>
            </w:r>
            <w:r w:rsidR="00704211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750AF8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DB70B8" w:rsidRPr="004477A4" w:rsidRDefault="00DB70B8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DB70B8" w:rsidRPr="004477A4" w:rsidRDefault="00DB70B8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750AF8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50AF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750AF8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50AF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750AF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50AF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50AF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50AF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50AF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50AF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50AF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50AF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750AF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50AF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50AF8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50AF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50AF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50AF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50AF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50AF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DB70B8" w:rsidRDefault="00DB70B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750AF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750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DB70B8" w:rsidRPr="00FC2D01" w:rsidRDefault="00DB70B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DB70B8" w:rsidRPr="00FC2D01" w:rsidRDefault="00DB70B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DB70B8" w:rsidRPr="00FC2D01" w:rsidRDefault="00DB70B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750AF8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DB70B8" w:rsidRPr="004477A4" w:rsidRDefault="00DB70B8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DB70B8" w:rsidRPr="004477A4" w:rsidRDefault="00DB70B8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DB70B8" w:rsidRPr="004477A4" w:rsidRDefault="00DB70B8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DB70B8" w:rsidRPr="004477A4" w:rsidRDefault="00DB70B8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DB70B8" w:rsidRDefault="00DB70B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B70B8" w:rsidRDefault="00DB70B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B70B8" w:rsidRDefault="00DB70B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B70B8" w:rsidRDefault="00DB70B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B70B8" w:rsidRDefault="00DB70B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B70B8" w:rsidRDefault="00DB70B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B70B8" w:rsidRDefault="00DB70B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B70B8" w:rsidRDefault="00DB70B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B70B8" w:rsidRDefault="00DB70B8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750AF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DB70B8" w:rsidRPr="004477A4" w:rsidRDefault="00DB70B8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DB70B8" w:rsidRPr="004477A4" w:rsidRDefault="00DB70B8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DB70B8" w:rsidRPr="004477A4" w:rsidRDefault="00DB70B8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DB70B8" w:rsidRDefault="00DB70B8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750AF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DB70B8" w:rsidRDefault="00DB70B8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750AF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DB70B8" w:rsidRDefault="00DB70B8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750AF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DB70B8" w:rsidRPr="004477A4" w:rsidRDefault="00DB70B8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50AF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DB70B8" w:rsidRDefault="00DB70B8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50AF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DB70B8" w:rsidRDefault="00DB70B8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>
        <w:rPr>
          <w:rFonts w:ascii="Times New Roman" w:hAnsi="Times New Roman" w:cs="Times New Roman"/>
          <w:lang w:val="es-ES" w:eastAsia="es-ES"/>
        </w:rPr>
        <w:t>elaboración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A225E9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66C68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A225E9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A225E9" w:rsidRPr="00A225E9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206-20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0B8" w:rsidRDefault="00DB70B8">
      <w:r>
        <w:separator/>
      </w:r>
    </w:p>
  </w:endnote>
  <w:endnote w:type="continuationSeparator" w:id="0">
    <w:p w:rsidR="00DB70B8" w:rsidRDefault="00DB7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0B8" w:rsidRDefault="00DB70B8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0B8" w:rsidRDefault="00DB70B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0B8" w:rsidRDefault="00DB70B8">
    <w:pPr>
      <w:pStyle w:val="Piedepgina"/>
      <w:jc w:val="center"/>
      <w:rPr>
        <w:b/>
        <w:bCs/>
        <w:sz w:val="20"/>
        <w:szCs w:val="20"/>
      </w:rPr>
    </w:pPr>
  </w:p>
  <w:p w:rsidR="00DB70B8" w:rsidRDefault="00DB70B8">
    <w:pPr>
      <w:pStyle w:val="Piedepgina"/>
      <w:jc w:val="center"/>
      <w:rPr>
        <w:b/>
        <w:bCs/>
        <w:sz w:val="20"/>
        <w:szCs w:val="20"/>
      </w:rPr>
    </w:pPr>
  </w:p>
  <w:p w:rsidR="00DB70B8" w:rsidRDefault="00DB70B8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0B8" w:rsidRDefault="00DB70B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0B8" w:rsidRDefault="00DB70B8">
      <w:r>
        <w:separator/>
      </w:r>
    </w:p>
  </w:footnote>
  <w:footnote w:type="continuationSeparator" w:id="0">
    <w:p w:rsidR="00DB70B8" w:rsidRDefault="00DB70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0B8" w:rsidRDefault="00DB70B8">
    <w:pPr>
      <w:jc w:val="right"/>
      <w:rPr>
        <w:b/>
        <w:bCs/>
        <w:sz w:val="20"/>
        <w:szCs w:val="20"/>
      </w:rPr>
    </w:pPr>
  </w:p>
  <w:p w:rsidR="00DB70B8" w:rsidRDefault="00DB70B8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DB70B8" w:rsidRDefault="00DB70B8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0B8" w:rsidRDefault="00DB70B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0B8" w:rsidRPr="007C36DC" w:rsidRDefault="00DB70B8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0B8" w:rsidRDefault="00DB70B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AF8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7F6E03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65C9B"/>
    <w:rsid w:val="008709D9"/>
    <w:rsid w:val="008945EC"/>
    <w:rsid w:val="00897AC4"/>
    <w:rsid w:val="008C0E94"/>
    <w:rsid w:val="008C2604"/>
    <w:rsid w:val="008D3727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946EA"/>
    <w:rsid w:val="009A2F21"/>
    <w:rsid w:val="009A6836"/>
    <w:rsid w:val="009A71BE"/>
    <w:rsid w:val="009C79E3"/>
    <w:rsid w:val="009F40E9"/>
    <w:rsid w:val="00A00C41"/>
    <w:rsid w:val="00A02EE8"/>
    <w:rsid w:val="00A13460"/>
    <w:rsid w:val="00A225E9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6C68"/>
    <w:rsid w:val="00C778DE"/>
    <w:rsid w:val="00C87C8D"/>
    <w:rsid w:val="00C97754"/>
    <w:rsid w:val="00CA1DAD"/>
    <w:rsid w:val="00CD10CC"/>
    <w:rsid w:val="00CD47D2"/>
    <w:rsid w:val="00CF60D9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B70B8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0398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94711-EF5D-4E37-AB4E-A45A39F6B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16</Pages>
  <Words>1747</Words>
  <Characters>9613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María Victoria Hernández</cp:lastModifiedBy>
  <cp:revision>38</cp:revision>
  <cp:lastPrinted>2022-02-04T12:38:00Z</cp:lastPrinted>
  <dcterms:created xsi:type="dcterms:W3CDTF">2021-04-29T12:19:00Z</dcterms:created>
  <dcterms:modified xsi:type="dcterms:W3CDTF">2023-05-03T15:15:00Z</dcterms:modified>
</cp:coreProperties>
</file>