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9D38D6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4B0DEE" w:rsidRDefault="004B0DEE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4B0DEE" w:rsidRDefault="004B0DEE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380A3B" w:rsidP="00E7028D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  <w:r w:rsidR="00E7028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4B0DE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72787F" w:rsidRDefault="001C2E38" w:rsidP="00E7028D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 w:rsidRPr="0072787F">
              <w:rPr>
                <w:rFonts w:ascii="Times New Roman" w:eastAsia="Arial" w:hAnsi="Times New Roman" w:cs="Times New Roman"/>
                <w:b/>
              </w:rPr>
              <w:t>PG.SA</w:t>
            </w:r>
            <w:r w:rsidR="00C31C45" w:rsidRPr="0072787F">
              <w:rPr>
                <w:rFonts w:ascii="Times New Roman" w:eastAsia="Arial" w:hAnsi="Times New Roman" w:cs="Times New Roman"/>
                <w:b/>
              </w:rPr>
              <w:t>-</w:t>
            </w:r>
            <w:r w:rsidR="00380A3B">
              <w:rPr>
                <w:rFonts w:ascii="Times New Roman" w:eastAsia="Arial" w:hAnsi="Times New Roman" w:cs="Times New Roman"/>
                <w:b/>
              </w:rPr>
              <w:t>1</w:t>
            </w:r>
            <w:r w:rsidR="00E7028D">
              <w:rPr>
                <w:rFonts w:ascii="Times New Roman" w:eastAsia="Arial" w:hAnsi="Times New Roman" w:cs="Times New Roman"/>
                <w:b/>
              </w:rPr>
              <w:t>187-19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</w:p>
          <w:p w:rsidR="00C51A49" w:rsidRPr="00732F7C" w:rsidRDefault="00C31C45" w:rsidP="009D38D6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Locación de </w:t>
            </w:r>
            <w:r w:rsidR="00732F7C" w:rsidRPr="00732F7C">
              <w:rPr>
                <w:rFonts w:ascii="Times New Roman" w:hAnsi="Times New Roman" w:cs="Times New Roman"/>
                <w:b/>
                <w:color w:val="auto"/>
              </w:rPr>
              <w:t>un inmueble</w:t>
            </w:r>
            <w:r w:rsidRPr="00732F7C">
              <w:rPr>
                <w:rFonts w:ascii="Times New Roman" w:hAnsi="Times New Roman" w:cs="Times New Roman"/>
                <w:b/>
                <w:color w:val="auto"/>
              </w:rPr>
              <w:t xml:space="preserve"> en la localidad de </w:t>
            </w:r>
            <w:r w:rsidR="00E7028D">
              <w:rPr>
                <w:rFonts w:ascii="Times New Roman" w:hAnsi="Times New Roman" w:cs="Times New Roman"/>
                <w:b/>
                <w:color w:val="auto"/>
              </w:rPr>
              <w:t xml:space="preserve">Florencio Varela con destino a dependencias del Fuero de Responsabilidad Penal Juvenil en Florencio </w:t>
            </w:r>
            <w:bookmarkStart w:id="0" w:name="_GoBack"/>
            <w:bookmarkEnd w:id="0"/>
            <w:r w:rsidR="00E7028D">
              <w:rPr>
                <w:rFonts w:ascii="Times New Roman" w:hAnsi="Times New Roman" w:cs="Times New Roman"/>
                <w:b/>
                <w:color w:val="auto"/>
              </w:rPr>
              <w:t>Varela</w:t>
            </w:r>
            <w:r w:rsidR="00775893">
              <w:rPr>
                <w:rFonts w:ascii="Times New Roman" w:hAnsi="Times New Roman" w:cs="Times New Roman"/>
                <w:b/>
                <w:color w:val="auto"/>
              </w:rPr>
              <w:t xml:space="preserve">. </w:t>
            </w:r>
            <w:r w:rsidR="00653815" w:rsidRPr="00732F7C">
              <w:rPr>
                <w:rFonts w:ascii="Times New Roman" w:hAnsi="Times New Roman" w:cs="Times New Roman"/>
                <w:b/>
              </w:rPr>
              <w:t>La locación ser</w:t>
            </w:r>
            <w:r w:rsidR="00C12192" w:rsidRPr="00732F7C">
              <w:rPr>
                <w:rFonts w:ascii="Times New Roman" w:hAnsi="Times New Roman" w:cs="Times New Roman"/>
                <w:b/>
              </w:rPr>
              <w:t>á por el término de treinta y seis (36</w:t>
            </w:r>
            <w:r w:rsidR="00653815" w:rsidRPr="00732F7C">
              <w:rPr>
                <w:rFonts w:ascii="Times New Roman" w:hAnsi="Times New Roman" w:cs="Times New Roman"/>
                <w:b/>
              </w:rPr>
              <w:t>) meses</w:t>
            </w:r>
            <w:r w:rsidR="007A54F0">
              <w:rPr>
                <w:rFonts w:ascii="Times New Roman" w:hAnsi="Times New Roman" w:cs="Times New Roman"/>
                <w:b/>
              </w:rPr>
              <w:t>, con opción a prorroga</w:t>
            </w:r>
            <w:r w:rsidR="00C97754" w:rsidRPr="00732F7C">
              <w:rPr>
                <w:rFonts w:ascii="Times New Roman" w:hAnsi="Times New Roman" w:cs="Times New Roman"/>
                <w:b/>
              </w:rPr>
              <w:t xml:space="preserve"> por doce (12) meses más.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82749" w:rsidRDefault="00C5108C" w:rsidP="00E7028D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DELEGACIÓN DE ADMINISTRACIÓN DE </w:t>
            </w:r>
            <w:r w:rsidR="00E7028D">
              <w:rPr>
                <w:rFonts w:ascii="Times New Roman" w:hAnsi="Times New Roman" w:cs="Times New Roman"/>
                <w:bCs/>
                <w:lang w:val="es-ES"/>
              </w:rPr>
              <w:t>QUILMES, CALLE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</w:t>
            </w:r>
            <w:r w:rsidR="00E7028D">
              <w:rPr>
                <w:rFonts w:ascii="Times New Roman" w:hAnsi="Times New Roman" w:cs="Times New Roman"/>
                <w:bCs/>
                <w:lang w:val="es-ES"/>
              </w:rPr>
              <w:t>HIPOLITO YRIGOYEN</w:t>
            </w:r>
            <w:r w:rsidR="00061F4D">
              <w:rPr>
                <w:rFonts w:ascii="Times New Roman" w:hAnsi="Times New Roman" w:cs="Times New Roman"/>
                <w:bCs/>
                <w:lang w:val="es-ES"/>
              </w:rPr>
              <w:t xml:space="preserve"> N° </w:t>
            </w:r>
            <w:r w:rsidR="00E7028D">
              <w:rPr>
                <w:rFonts w:ascii="Times New Roman" w:hAnsi="Times New Roman" w:cs="Times New Roman"/>
                <w:bCs/>
                <w:lang w:val="es-ES"/>
              </w:rPr>
              <w:t>475, 2DO PISO</w:t>
            </w:r>
            <w:r w:rsidR="0072787F">
              <w:rPr>
                <w:rFonts w:ascii="Times New Roman" w:hAnsi="Times New Roman" w:cs="Times New Roman"/>
                <w:bCs/>
                <w:lang w:val="es-ES"/>
              </w:rPr>
              <w:t>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</w:t>
            </w:r>
            <w:r w:rsidR="00E7028D">
              <w:rPr>
                <w:rFonts w:ascii="Times New Roman" w:hAnsi="Times New Roman" w:cs="Times New Roman"/>
                <w:bCs/>
                <w:lang w:val="es-ES"/>
              </w:rPr>
              <w:t>QUILMES</w:t>
            </w:r>
            <w:r w:rsidR="0072787F">
              <w:rPr>
                <w:rFonts w:ascii="Times New Roman" w:hAnsi="Times New Roman" w:cs="Times New Roman"/>
                <w:bCs/>
                <w:lang w:val="es-ES"/>
              </w:rPr>
              <w:t>.</w:t>
            </w:r>
          </w:p>
          <w:p w:rsidR="0057417D" w:rsidRPr="00C5108C" w:rsidRDefault="0057417D" w:rsidP="00732F7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BA0" w:rsidRPr="00217BA0" w:rsidRDefault="0057417D" w:rsidP="00217BA0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</w:pPr>
            <w:r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Hasta el </w:t>
            </w:r>
            <w:r w:rsidR="00CD40FC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5</w:t>
            </w:r>
            <w:r w:rsidR="00217BA0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de </w:t>
            </w:r>
            <w:r w:rsidR="00CD40FC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abril</w:t>
            </w:r>
            <w:r w:rsidR="00217BA0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de 202</w:t>
            </w:r>
            <w:r w:rsidR="004B0DEE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2</w:t>
            </w:r>
          </w:p>
          <w:p w:rsidR="004843C4" w:rsidRPr="00466381" w:rsidRDefault="00151F12" w:rsidP="00CD40F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a las</w:t>
            </w:r>
            <w:r w:rsidR="008709D9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CD40FC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10</w:t>
            </w:r>
            <w:r w:rsidR="00653815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Hs.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Default="0057417D" w:rsidP="00653815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lang w:val="es-ES"/>
              </w:rPr>
            </w:pPr>
          </w:p>
          <w:p w:rsidR="00E7028D" w:rsidRDefault="00E7028D" w:rsidP="00E7028D">
            <w:pPr>
              <w:snapToGrid w:val="0"/>
              <w:ind w:left="57" w:right="57"/>
              <w:jc w:val="both"/>
              <w:rPr>
                <w:rFonts w:ascii="Times New Roman" w:hAnsi="Times New Roman" w:cs="Times New Roman"/>
                <w:bCs/>
                <w:lang w:val="es-ES"/>
              </w:rPr>
            </w:pP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DELEGACIÓN DE ADMINISTRACIÓN DE </w:t>
            </w:r>
            <w:r>
              <w:rPr>
                <w:rFonts w:ascii="Times New Roman" w:hAnsi="Times New Roman" w:cs="Times New Roman"/>
                <w:bCs/>
                <w:lang w:val="es-ES"/>
              </w:rPr>
              <w:t>QUILMES, CALLE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es-ES"/>
              </w:rPr>
              <w:t>HIPOLITO YRIGOYEN N° 475, 2DO PISO,</w:t>
            </w:r>
            <w:r w:rsidRPr="00C5108C">
              <w:rPr>
                <w:rFonts w:ascii="Times New Roman" w:hAnsi="Times New Roman" w:cs="Times New Roman"/>
                <w:bCs/>
                <w:lang w:val="es-ES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lang w:val="es-ES"/>
              </w:rPr>
              <w:t>QUILMES.</w:t>
            </w:r>
          </w:p>
          <w:p w:rsidR="0057417D" w:rsidRPr="00181BF6" w:rsidRDefault="0057417D" w:rsidP="00653815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17BA0" w:rsidRPr="00217BA0" w:rsidRDefault="00CD40FC" w:rsidP="00217BA0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5</w:t>
            </w:r>
            <w:r w:rsidR="00217BA0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de </w:t>
            </w:r>
            <w:r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abril</w:t>
            </w:r>
            <w:r w:rsidR="00217BA0"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</w:t>
            </w:r>
            <w:r w:rsidR="004B0DEE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de 2022</w:t>
            </w:r>
          </w:p>
          <w:p w:rsidR="001C2E38" w:rsidRPr="00181BF6" w:rsidRDefault="00217BA0" w:rsidP="00CD40F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a las </w:t>
            </w:r>
            <w:r w:rsidR="00CD40FC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>10</w:t>
            </w:r>
            <w:r w:rsidRPr="00217BA0">
              <w:rPr>
                <w:rFonts w:ascii="Times New Roman" w:eastAsia="Arial" w:hAnsi="Times New Roman" w:cs="Times New Roman"/>
                <w:b/>
                <w:bCs/>
                <w:sz w:val="22"/>
                <w:szCs w:val="20"/>
              </w:rPr>
              <w:t xml:space="preserve"> 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9D38D6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4B0DEE" w:rsidRPr="004477A4" w:rsidRDefault="004B0DEE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4B0DEE" w:rsidRPr="004477A4" w:rsidRDefault="004B0DEE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9D38D6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D38D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9D38D6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D38D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9D38D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D38D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D38D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4B0D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 w:rsidR="00AA02A0" w:rsidRPr="008474ED">
              <w:rPr>
                <w:rFonts w:ascii="Times New Roman" w:hAnsi="Times New Roman" w:cs="Times New Roman"/>
                <w:sz w:val="20"/>
                <w:szCs w:val="20"/>
              </w:rPr>
              <w:t>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D38D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4B0DEE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Ú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nico inmueble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D38D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9D38D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D38D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9D38D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9D38D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D38D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D38D6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D38D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9D38D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D38D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D38D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9D38D6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4B0DEE" w:rsidRDefault="004B0DEE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="004B0D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9D38D6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9D38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4B0DEE" w:rsidRPr="00FC2D01" w:rsidRDefault="004B0DE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4B0DEE" w:rsidRPr="00FC2D01" w:rsidRDefault="004B0DEE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4B0DEE" w:rsidRPr="00FC2D01" w:rsidRDefault="004B0DEE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4B0DEE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Nó</w:t>
            </w:r>
            <w:r w:rsidR="001C2E38"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mina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9D38D6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4B0DEE" w:rsidRPr="004477A4" w:rsidRDefault="004B0DE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4B0DEE" w:rsidRPr="004477A4" w:rsidRDefault="004B0DE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4B0DEE" w:rsidRPr="004477A4" w:rsidRDefault="004B0DE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4B0DEE" w:rsidRPr="004477A4" w:rsidRDefault="004B0DEE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4B0DEE" w:rsidRDefault="004B0DEE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9D38D6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4B0DEE" w:rsidRPr="004477A4" w:rsidRDefault="004B0DEE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4B0DEE" w:rsidRPr="004477A4" w:rsidRDefault="004B0DEE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4B0DEE" w:rsidRPr="004477A4" w:rsidRDefault="004B0DEE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4B0DEE" w:rsidRDefault="004B0DEE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9D38D6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42" inset="0,0,0,0">
                    <w:txbxContent>
                      <w:p w:rsidR="004B0DEE" w:rsidRDefault="004B0DE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9D38D6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43" inset="0,0,0,0">
                    <w:txbxContent>
                      <w:p w:rsidR="004B0DEE" w:rsidRDefault="004B0DE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9D38D6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4B0DEE" w:rsidRPr="004477A4" w:rsidRDefault="004B0DEE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9D38D6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B0DEE" w:rsidRDefault="004B0DE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9D38D6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4B0DEE" w:rsidRDefault="004B0DEE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Conte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>iii) aprobación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</w:p>
    <w:p w:rsidR="008709D9" w:rsidRDefault="00151F12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B. Machado</w:t>
      </w:r>
      <w:r w:rsidR="00D944FD"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J</w:t>
      </w:r>
      <w:r w:rsidR="00C5100E">
        <w:rPr>
          <w:rFonts w:ascii="Times New Roman" w:hAnsi="Times New Roman" w:cs="Times New Roman"/>
          <w:lang w:val="es-ES" w:eastAsia="es-ES"/>
        </w:rPr>
        <w:t>efe</w:t>
      </w:r>
      <w:r w:rsidR="008709D9">
        <w:rPr>
          <w:rFonts w:ascii="Times New Roman" w:hAnsi="Times New Roman" w:cs="Times New Roman"/>
          <w:lang w:val="es-ES" w:eastAsia="es-ES"/>
        </w:rPr>
        <w:t xml:space="preserve"> de</w:t>
      </w:r>
      <w:r w:rsidR="00D944FD"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</w:p>
    <w:p w:rsidR="00C5100E" w:rsidRDefault="00C5100E" w:rsidP="00C5100E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Julia Alfano – Subjefe del Departamento de Locaciones de Inmuebles y Gestión de Seguros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elaboración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Comisión de Preadjudicación: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Benitez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Dr. Gabriel Toigo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Lic. Bruno Paolucci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(i) elevación de requerimiento de contratación</w:t>
      </w:r>
    </w:p>
    <w:p w:rsidR="008709D9" w:rsidRDefault="004B0DEE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>(</w:t>
      </w:r>
      <w:r w:rsidR="008709D9">
        <w:rPr>
          <w:rFonts w:ascii="Times New Roman" w:hAnsi="Times New Roman" w:cs="Times New Roman"/>
          <w:lang w:val="es-ES" w:eastAsia="es-ES" w:bidi="es-ES"/>
        </w:rPr>
        <w:t>ii) elaboración de especificaciones técnicas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</w:t>
      </w:r>
      <w:r w:rsidR="004B0DEE">
        <w:rPr>
          <w:rFonts w:ascii="Times New Roman" w:hAnsi="Times New Roman" w:cs="Times New Roman"/>
          <w:lang w:val="es-ES" w:eastAsia="es-ES"/>
        </w:rPr>
        <w:t>…</w:t>
      </w:r>
      <w:r>
        <w:rPr>
          <w:rFonts w:ascii="Times New Roman" w:hAnsi="Times New Roman" w:cs="Times New Roman"/>
          <w:lang w:val="es-ES" w:eastAsia="es-ES"/>
        </w:rPr>
        <w:t>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La Plata,………….. de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E7028D" w:rsidP="004B0DEE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32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4B0DEE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061F4D" w:rsidP="00E7028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E7028D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1187-19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4B0DEE" w:rsidP="004B0DEE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</w:t>
            </w:r>
            <w:r w:rsidR="00C31C45"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>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</w:t>
                  </w:r>
                  <w:r w:rsidR="004B0DEE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($............</w:t>
                  </w:r>
                  <w:r w:rsidR="004B0DEE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</w:t>
                  </w:r>
                  <w:r w:rsidR="004B0DEE">
                    <w:rPr>
                      <w:rFonts w:ascii="Times New Roman" w:hAnsi="Times New Roman" w:cs="Times New Roman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0DEE" w:rsidRDefault="004B0DEE">
      <w:r>
        <w:separator/>
      </w:r>
    </w:p>
  </w:endnote>
  <w:endnote w:type="continuationSeparator" w:id="0">
    <w:p w:rsidR="004B0DEE" w:rsidRDefault="004B0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/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>
    <w:pPr>
      <w:pStyle w:val="Piedepgina"/>
      <w:jc w:val="center"/>
      <w:rPr>
        <w:b/>
        <w:bCs/>
        <w:sz w:val="20"/>
        <w:szCs w:val="20"/>
      </w:rPr>
    </w:pPr>
  </w:p>
  <w:p w:rsidR="004B0DEE" w:rsidRDefault="004B0DEE">
    <w:pPr>
      <w:pStyle w:val="Piedepgina"/>
      <w:jc w:val="center"/>
      <w:rPr>
        <w:b/>
        <w:bCs/>
        <w:sz w:val="20"/>
        <w:szCs w:val="20"/>
      </w:rPr>
    </w:pPr>
  </w:p>
  <w:p w:rsidR="004B0DEE" w:rsidRDefault="004B0DEE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0DEE" w:rsidRDefault="004B0DEE">
      <w:r>
        <w:separator/>
      </w:r>
    </w:p>
  </w:footnote>
  <w:footnote w:type="continuationSeparator" w:id="0">
    <w:p w:rsidR="004B0DEE" w:rsidRDefault="004B0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>
    <w:pPr>
      <w:jc w:val="right"/>
      <w:rPr>
        <w:b/>
        <w:bCs/>
        <w:sz w:val="20"/>
        <w:szCs w:val="20"/>
      </w:rPr>
    </w:pPr>
  </w:p>
  <w:p w:rsidR="004B0DEE" w:rsidRDefault="004B0DEE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4B0DEE" w:rsidRDefault="004B0DEE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/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Pr="007C36DC" w:rsidRDefault="004B0DEE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DEE" w:rsidRDefault="004B0DEE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1F4D"/>
    <w:rsid w:val="0006264E"/>
    <w:rsid w:val="000650E5"/>
    <w:rsid w:val="000670E7"/>
    <w:rsid w:val="000B6366"/>
    <w:rsid w:val="000D10E8"/>
    <w:rsid w:val="000D490D"/>
    <w:rsid w:val="001104E7"/>
    <w:rsid w:val="00143A20"/>
    <w:rsid w:val="00151F12"/>
    <w:rsid w:val="00173597"/>
    <w:rsid w:val="00180B6A"/>
    <w:rsid w:val="00181BF6"/>
    <w:rsid w:val="001823AE"/>
    <w:rsid w:val="00194ACC"/>
    <w:rsid w:val="00195912"/>
    <w:rsid w:val="00195B0C"/>
    <w:rsid w:val="001C2E38"/>
    <w:rsid w:val="001D05C9"/>
    <w:rsid w:val="001E2C98"/>
    <w:rsid w:val="001E2EA0"/>
    <w:rsid w:val="00200BDD"/>
    <w:rsid w:val="00202479"/>
    <w:rsid w:val="002106F1"/>
    <w:rsid w:val="00217BA0"/>
    <w:rsid w:val="00224B25"/>
    <w:rsid w:val="00227E88"/>
    <w:rsid w:val="00237328"/>
    <w:rsid w:val="00270CAE"/>
    <w:rsid w:val="002714A7"/>
    <w:rsid w:val="00286827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0F36"/>
    <w:rsid w:val="00362CB2"/>
    <w:rsid w:val="00366859"/>
    <w:rsid w:val="003679BE"/>
    <w:rsid w:val="00375C12"/>
    <w:rsid w:val="00380A3B"/>
    <w:rsid w:val="00382D72"/>
    <w:rsid w:val="00393F1D"/>
    <w:rsid w:val="003C2D02"/>
    <w:rsid w:val="00421B8F"/>
    <w:rsid w:val="0043339A"/>
    <w:rsid w:val="004477A4"/>
    <w:rsid w:val="00450AFA"/>
    <w:rsid w:val="00455D82"/>
    <w:rsid w:val="00457E0E"/>
    <w:rsid w:val="00466381"/>
    <w:rsid w:val="00476387"/>
    <w:rsid w:val="004764F4"/>
    <w:rsid w:val="004843C4"/>
    <w:rsid w:val="004B0DEE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3C8E"/>
    <w:rsid w:val="00537B6F"/>
    <w:rsid w:val="00537EDF"/>
    <w:rsid w:val="005610AE"/>
    <w:rsid w:val="00571E5D"/>
    <w:rsid w:val="00573B17"/>
    <w:rsid w:val="0057417D"/>
    <w:rsid w:val="005767BE"/>
    <w:rsid w:val="00580212"/>
    <w:rsid w:val="00582749"/>
    <w:rsid w:val="00582DF7"/>
    <w:rsid w:val="0058763F"/>
    <w:rsid w:val="005928B9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93755"/>
    <w:rsid w:val="006A00B0"/>
    <w:rsid w:val="006A4A53"/>
    <w:rsid w:val="006C0D7C"/>
    <w:rsid w:val="006C12C1"/>
    <w:rsid w:val="006C373A"/>
    <w:rsid w:val="006D0EB0"/>
    <w:rsid w:val="006D4830"/>
    <w:rsid w:val="006D5770"/>
    <w:rsid w:val="006E5578"/>
    <w:rsid w:val="006F1551"/>
    <w:rsid w:val="006F3FA5"/>
    <w:rsid w:val="0072264A"/>
    <w:rsid w:val="0072487C"/>
    <w:rsid w:val="007266A6"/>
    <w:rsid w:val="0072787F"/>
    <w:rsid w:val="00732F7C"/>
    <w:rsid w:val="007373CC"/>
    <w:rsid w:val="00740BEF"/>
    <w:rsid w:val="00750BEF"/>
    <w:rsid w:val="0076375D"/>
    <w:rsid w:val="00772544"/>
    <w:rsid w:val="00775893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75647"/>
    <w:rsid w:val="00880F27"/>
    <w:rsid w:val="008945EC"/>
    <w:rsid w:val="00897AC4"/>
    <w:rsid w:val="008C0E94"/>
    <w:rsid w:val="008C2604"/>
    <w:rsid w:val="008E0201"/>
    <w:rsid w:val="008E1098"/>
    <w:rsid w:val="008E76A3"/>
    <w:rsid w:val="008F527B"/>
    <w:rsid w:val="008F6900"/>
    <w:rsid w:val="00910C87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C79E3"/>
    <w:rsid w:val="009D38D6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346E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0E"/>
    <w:rsid w:val="00C5108C"/>
    <w:rsid w:val="00C51A49"/>
    <w:rsid w:val="00C55376"/>
    <w:rsid w:val="00C565AC"/>
    <w:rsid w:val="00C610AD"/>
    <w:rsid w:val="00C778DE"/>
    <w:rsid w:val="00C87C8D"/>
    <w:rsid w:val="00C97754"/>
    <w:rsid w:val="00CA1DAD"/>
    <w:rsid w:val="00CD10CC"/>
    <w:rsid w:val="00CD40FC"/>
    <w:rsid w:val="00CD47D2"/>
    <w:rsid w:val="00D072BE"/>
    <w:rsid w:val="00D13899"/>
    <w:rsid w:val="00D16C26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028D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4518C"/>
    <w:rsid w:val="00F67169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oNotEmbedSmartTags/>
  <w:decimalSymbol w:val=","/>
  <w:listSeparator w:val=";"/>
  <w15:docId w15:val="{2DEC5070-C398-415E-B34B-362F23354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BED1D-0601-427B-B23E-B5D03C34B1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16</Pages>
  <Words>1760</Words>
  <Characters>9680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Veronica Gismondi</cp:lastModifiedBy>
  <cp:revision>35</cp:revision>
  <cp:lastPrinted>2022-02-25T14:59:00Z</cp:lastPrinted>
  <dcterms:created xsi:type="dcterms:W3CDTF">2021-04-29T12:19:00Z</dcterms:created>
  <dcterms:modified xsi:type="dcterms:W3CDTF">2022-03-15T11:39:00Z</dcterms:modified>
</cp:coreProperties>
</file>