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CC1B1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F6E03" w:rsidRDefault="001C2E3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6E0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r w:rsidR="007F6E03" w:rsidRPr="007F6E0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30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9946EA">
              <w:rPr>
                <w:rFonts w:ascii="Times New Roman" w:eastAsia="Arial" w:hAnsi="Times New Roman" w:cs="Times New Roman"/>
                <w:sz w:val="22"/>
                <w:szCs w:val="22"/>
              </w:rPr>
              <w:t>1068-21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9946EA">
              <w:rPr>
                <w:rFonts w:ascii="Times New Roman" w:hAnsi="Times New Roman" w:cs="Times New Roman"/>
                <w:color w:val="auto"/>
              </w:rPr>
              <w:t xml:space="preserve"> San Isidro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con destino</w:t>
            </w:r>
            <w:r w:rsidR="00E463AA">
              <w:rPr>
                <w:rFonts w:ascii="Times New Roman" w:hAnsi="Times New Roman" w:cs="Times New Roman"/>
                <w:color w:val="auto"/>
              </w:rPr>
              <w:t xml:space="preserve"> al Archivo </w:t>
            </w:r>
            <w:r w:rsidR="009946EA">
              <w:rPr>
                <w:rFonts w:ascii="Times New Roman" w:hAnsi="Times New Roman" w:cs="Times New Roman"/>
                <w:color w:val="auto"/>
              </w:rPr>
              <w:t>de la Fiscalía del Departamento Judicial San Isidro.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9946E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9946EA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SAN ISIDRO, CALLE ITUZAINGÓ N° 256  DE SAN ISIDRO.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476AC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 19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84E6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Default="00AB086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9946EA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 DE SAN ISIDRO.</w:t>
            </w:r>
          </w:p>
          <w:p w:rsidR="00476AC6" w:rsidRPr="00476AC6" w:rsidRDefault="00476AC6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370D4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370D4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19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bookmarkStart w:id="0" w:name="_GoBack"/>
            <w:bookmarkEnd w:id="0"/>
            <w:r w:rsidR="00370D4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mayo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370D4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CC1B1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CC1B1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CC1B1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CC1B1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84E61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CC1B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CC1B1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CC1B1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CC1B1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CC1B1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CC1B1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C1B1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CC1B1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8D3727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D372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1068-21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0D42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84E61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1B17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463AA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E10C9-F70B-45C5-A281-141C99EF3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16</Pages>
  <Words>1746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36</cp:revision>
  <cp:lastPrinted>2022-02-04T12:38:00Z</cp:lastPrinted>
  <dcterms:created xsi:type="dcterms:W3CDTF">2021-04-29T12:19:00Z</dcterms:created>
  <dcterms:modified xsi:type="dcterms:W3CDTF">2023-05-02T15:39:00Z</dcterms:modified>
</cp:coreProperties>
</file>