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E479E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B0DEE" w:rsidRDefault="004B0DEE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B0DEE" w:rsidRDefault="004B0D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4B0DEE" w:rsidP="00061F4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4B0D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4B0DEE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4B0DEE">
              <w:rPr>
                <w:rFonts w:ascii="Times New Roman" w:eastAsia="Arial" w:hAnsi="Times New Roman" w:cs="Times New Roman"/>
                <w:b/>
              </w:rPr>
              <w:t>316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-2</w:t>
            </w:r>
            <w:r w:rsidR="004B0DEE">
              <w:rPr>
                <w:rFonts w:ascii="Times New Roman" w:eastAsia="Arial" w:hAnsi="Times New Roman" w:cs="Times New Roman"/>
                <w:b/>
              </w:rPr>
              <w:t>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4B0DEE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proofErr w:type="spellStart"/>
            <w:r w:rsidR="004B0DEE">
              <w:rPr>
                <w:rFonts w:ascii="Times New Roman" w:hAnsi="Times New Roman" w:cs="Times New Roman"/>
                <w:b/>
                <w:color w:val="auto"/>
              </w:rPr>
              <w:t>Pinamar</w:t>
            </w:r>
            <w:proofErr w:type="spellEnd"/>
            <w:r w:rsidR="00910C87">
              <w:rPr>
                <w:rFonts w:ascii="Times New Roman" w:hAnsi="Times New Roman" w:cs="Times New Roman"/>
                <w:b/>
                <w:color w:val="auto"/>
              </w:rPr>
              <w:t xml:space="preserve">,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 a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 xml:space="preserve"> la </w:t>
            </w:r>
            <w:r w:rsidR="004B0DEE">
              <w:rPr>
                <w:rFonts w:ascii="Times New Roman" w:hAnsi="Times New Roman" w:cs="Times New Roman"/>
                <w:b/>
                <w:color w:val="auto"/>
              </w:rPr>
              <w:t>Unidad Funcional de Defensa Descentralizada N° 4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San Martín N° 37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57417D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7E479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4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 w:rsidR="007E479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202</w:t>
            </w:r>
            <w:r w:rsidR="004B0DE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</w:t>
            </w:r>
          </w:p>
          <w:p w:rsidR="004843C4" w:rsidRPr="00466381" w:rsidRDefault="00151F12" w:rsidP="007E479E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7E479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="00653815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061F4D" w:rsidRDefault="00061F4D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Martín N° 37,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7E479E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4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B0DE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 2022</w:t>
            </w:r>
          </w:p>
          <w:p w:rsidR="001C2E38" w:rsidRPr="00181BF6" w:rsidRDefault="00217BA0" w:rsidP="007E479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a las </w:t>
            </w:r>
            <w:r w:rsidR="007E479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bookmarkStart w:id="0" w:name="_GoBack"/>
            <w:bookmarkEnd w:id="0"/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E479E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E479E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E479E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A02A0"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E47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="004B0D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E479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E4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4B0D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E479E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E479E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B0DEE" w:rsidRDefault="004B0DEE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E479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2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E479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3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E479E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E479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E479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</w:t>
      </w:r>
    </w:p>
    <w:p w:rsidR="008709D9" w:rsidRDefault="004B0DEE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</w:t>
      </w:r>
      <w:r w:rsidR="004B0DEE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4B0D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4B0DEE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4B0DE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316</w:t>
            </w:r>
            <w:r w:rsidR="0072787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4B0DE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4B0DEE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</w:t>
            </w:r>
            <w:r w:rsidR="00C31C45"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>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($............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</w:t>
                  </w:r>
                  <w:r w:rsidR="004B0DEE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EE" w:rsidRDefault="004B0DEE">
      <w:r>
        <w:separator/>
      </w:r>
    </w:p>
  </w:endnote>
  <w:endnote w:type="continuationSeparator" w:id="0">
    <w:p w:rsidR="004B0DEE" w:rsidRDefault="004B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EE" w:rsidRDefault="004B0DEE">
      <w:r>
        <w:separator/>
      </w:r>
    </w:p>
  </w:footnote>
  <w:footnote w:type="continuationSeparator" w:id="0">
    <w:p w:rsidR="004B0DEE" w:rsidRDefault="004B0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jc w:val="right"/>
      <w:rPr>
        <w:b/>
        <w:bCs/>
        <w:sz w:val="20"/>
        <w:szCs w:val="20"/>
      </w:rPr>
    </w:pPr>
  </w:p>
  <w:p w:rsidR="004B0DEE" w:rsidRDefault="004B0DE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B0DEE" w:rsidRDefault="004B0DE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Pr="007C36DC" w:rsidRDefault="004B0DEE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B0DEE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E479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16C26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3957A026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0B363-08CF-4774-AF93-CF3E9E0F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16</Pages>
  <Words>1754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28</cp:revision>
  <cp:lastPrinted>2021-11-18T12:30:00Z</cp:lastPrinted>
  <dcterms:created xsi:type="dcterms:W3CDTF">2021-04-29T12:19:00Z</dcterms:created>
  <dcterms:modified xsi:type="dcterms:W3CDTF">2022-03-14T13:31:00Z</dcterms:modified>
</cp:coreProperties>
</file>