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RPr="00C544BB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24021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753390" w:rsidRDefault="0075339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53390" w:rsidRPr="00476AC6" w:rsidRDefault="00753390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C544BB" w:rsidRDefault="001C2E38">
            <w:pPr>
              <w:rPr>
                <w:sz w:val="20"/>
                <w:szCs w:val="20"/>
              </w:rPr>
            </w:pPr>
          </w:p>
          <w:p w:rsidR="001C2E38" w:rsidRPr="00C544BB" w:rsidRDefault="001C2E38">
            <w:pPr>
              <w:rPr>
                <w:sz w:val="20"/>
                <w:szCs w:val="20"/>
              </w:rPr>
            </w:pPr>
          </w:p>
          <w:p w:rsidR="001C2E38" w:rsidRPr="00C544BB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B678C8" w:rsidRPr="00C544BB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C544BB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C544B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666BB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C544BB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C544BB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C544BB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 w:rsidRPr="00C544B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C544BB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C544BB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C544BB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753390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1009-19</w:t>
            </w:r>
          </w:p>
        </w:tc>
      </w:tr>
      <w:tr w:rsidR="00B678C8" w:rsidRPr="00C544BB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RPr="00C544BB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C544BB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544BB">
              <w:rPr>
                <w:rFonts w:ascii="Times New Roman" w:hAnsi="Times New Roman" w:cs="Times New Roman"/>
                <w:color w:val="auto"/>
              </w:rPr>
              <w:t>un inmueble</w:t>
            </w:r>
            <w:r w:rsidRPr="00C544BB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666BBA" w:rsidRPr="00C544BB">
              <w:rPr>
                <w:rFonts w:ascii="Times New Roman" w:hAnsi="Times New Roman" w:cs="Times New Roman"/>
                <w:color w:val="auto"/>
              </w:rPr>
              <w:t xml:space="preserve"> Tigre</w:t>
            </w:r>
            <w:r w:rsidRPr="00C544BB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91163C" w:rsidRPr="00C544BB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666BBA" w:rsidRPr="00C544BB">
              <w:rPr>
                <w:rFonts w:ascii="Times New Roman" w:hAnsi="Times New Roman" w:cs="Times New Roman"/>
                <w:color w:val="auto"/>
              </w:rPr>
              <w:t xml:space="preserve"> Asesoría de Menores e Incapaces sede en Tigre del Departamento Judicial San Isidro. </w:t>
            </w:r>
            <w:r w:rsidR="00653815" w:rsidRPr="00C544BB">
              <w:rPr>
                <w:rFonts w:ascii="Times New Roman" w:hAnsi="Times New Roman" w:cs="Times New Roman"/>
              </w:rPr>
              <w:t>La locación ser</w:t>
            </w:r>
            <w:r w:rsidR="00C12192" w:rsidRPr="00C544BB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544BB">
              <w:rPr>
                <w:rFonts w:ascii="Times New Roman" w:hAnsi="Times New Roman" w:cs="Times New Roman"/>
              </w:rPr>
              <w:t>) meses</w:t>
            </w:r>
            <w:r w:rsidR="007A54F0" w:rsidRPr="00C544BB">
              <w:rPr>
                <w:rFonts w:ascii="Times New Roman" w:hAnsi="Times New Roman" w:cs="Times New Roman"/>
              </w:rPr>
              <w:t>, con opción a prorroga</w:t>
            </w:r>
            <w:r w:rsidR="00C97754" w:rsidRPr="00C544BB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C544BB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C544BB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RPr="00C544BB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RPr="00C544BB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C544BB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C544BB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666BBA"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>DE SAN ISIDRO, CALLE ITUZAINGÓ N° 256 DE SAN ISIDRO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C544BB" w:rsidRDefault="0057417D" w:rsidP="00666BBA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24021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4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24021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</w:t>
            </w:r>
            <w:r w:rsidR="00F67169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4021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RPr="00C544BB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C544BB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C544BB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RPr="00C544BB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C544BB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C544BB" w:rsidRDefault="00666BBA" w:rsidP="00666BB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 DE SAN ISIDRO, CALLE ITUZAINGÓ N° 256 DE SAN ISIDRO</w:t>
            </w:r>
          </w:p>
          <w:p w:rsidR="00666BBA" w:rsidRPr="00C544BB" w:rsidRDefault="00666BBA" w:rsidP="00666BB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544BB" w:rsidRDefault="0024021C" w:rsidP="0024021C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 w:rsidR="00666BBA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4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2023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RPr="00C544BB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C544BB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RPr="00C544BB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C544BB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C544BB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C544BB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"Ofertas-Su Presentación" y  "Ofertas-Documentación a Integrar", deben  presentarse hasta la fecha y hora y en el lugar antes indicados conforme  procedimiento establecido en el ART. 17 Apartado 4) Decreto N° </w:t>
            </w:r>
            <w:r w:rsidR="00F0697E" w:rsidRPr="00C544BB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 w:rsidRPr="00C544B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  Reglamentario del Subsistema de Contrataciones del Estado Ley 13.981,.</w:t>
            </w:r>
          </w:p>
          <w:p w:rsidR="00B678C8" w:rsidRPr="00C544BB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 w:rsidRPr="00C544BB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RPr="00C544BB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C544BB"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</w:pPr>
            <w:r w:rsidRPr="00C544BB">
              <w:rPr>
                <w:sz w:val="16"/>
                <w:szCs w:val="16"/>
              </w:rPr>
              <w:t> </w:t>
            </w:r>
          </w:p>
        </w:tc>
      </w:tr>
    </w:tbl>
    <w:p w:rsidR="006F3FA5" w:rsidRPr="00C544BB" w:rsidRDefault="006F3FA5">
      <w:pPr>
        <w:widowControl/>
        <w:suppressAutoHyphens w:val="0"/>
        <w:autoSpaceDE/>
        <w:rPr>
          <w:b/>
        </w:rPr>
      </w:pPr>
    </w:p>
    <w:p w:rsidR="00AA02A0" w:rsidRPr="00C544BB" w:rsidRDefault="006F3FA5">
      <w:pPr>
        <w:widowControl/>
        <w:suppressAutoHyphens w:val="0"/>
        <w:autoSpaceDE/>
        <w:rPr>
          <w:b/>
        </w:rPr>
      </w:pPr>
      <w:r w:rsidRPr="00C544BB">
        <w:rPr>
          <w:b/>
        </w:rPr>
        <w:br w:type="page"/>
      </w:r>
      <w:r w:rsidR="00AA02A0" w:rsidRPr="00C544BB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C544BB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C544BB" w:rsidRDefault="0024021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753390" w:rsidRPr="004477A4" w:rsidRDefault="00753390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753390" w:rsidRPr="004477A4" w:rsidRDefault="00753390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C544BB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24021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C544BB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C544BB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C544BB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C544BB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4021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C544BB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C544BB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C544BB" w:rsidRDefault="0072264A" w:rsidP="0024021C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C544BB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C544BB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C544BB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C544BB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C544BB" w:rsidRDefault="00240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C544BB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C544BB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C544BB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C544BB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C544BB" w:rsidRDefault="001C2E38">
      <w:pPr>
        <w:rPr>
          <w:rFonts w:ascii="Times New Roman" w:hAnsi="Times New Roman" w:cs="Times New Roman"/>
          <w:sz w:val="20"/>
          <w:szCs w:val="20"/>
        </w:rPr>
      </w:pPr>
      <w:r w:rsidRPr="00C544BB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C544BB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C544BB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C544BB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24021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C544B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C544BB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  <w:r w:rsidRPr="00C544BB">
              <w:rPr>
                <w:sz w:val="18"/>
                <w:szCs w:val="18"/>
              </w:rPr>
              <w:tab/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RPr="00C544BB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Pr="00C544BB" w:rsidRDefault="00FC2D01">
      <w:pPr>
        <w:sectPr w:rsidR="00FC2D01" w:rsidRPr="00C544BB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RPr="00C544BB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24021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753390" w:rsidRDefault="00753390"/>
                    </w:txbxContent>
                  </v:textbox>
                </v:shape>
              </w:pict>
            </w:r>
            <w:r w:rsidR="00E07F58" w:rsidRPr="00C544B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18"/>
                <w:szCs w:val="18"/>
              </w:rPr>
            </w:pPr>
            <w:r w:rsidRPr="00C544BB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18"/>
                <w:szCs w:val="18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  <w:r w:rsidRPr="00C544BB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C544BB" w:rsidRDefault="0024021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  <w:r w:rsidRPr="00C544BB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RPr="00C544BB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C544BB" w:rsidRDefault="0024021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544BB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</w:p>
        </w:tc>
      </w:tr>
    </w:tbl>
    <w:p w:rsidR="001C2E38" w:rsidRPr="00C544BB" w:rsidRDefault="001C2E38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1C2E38" w:rsidRPr="00C544BB" w:rsidRDefault="001C2E38">
      <w:pPr>
        <w:pageBreakBefore/>
      </w:pPr>
    </w:p>
    <w:p w:rsidR="006A4A53" w:rsidRPr="00C544BB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RPr="00C544BB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C544BB" w:rsidRDefault="0024021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 w:rsidRPr="00C544B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C544BB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544BB" w:rsidRDefault="0024021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544BB" w:rsidRDefault="0024021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C544BB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C544BB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C544BB" w:rsidRDefault="006A4A53" w:rsidP="006A4A53">
      <w:pPr>
        <w:rPr>
          <w:rFonts w:ascii="Times New Roman" w:hAnsi="Times New Roman" w:cs="Times New Roman"/>
        </w:rPr>
      </w:pPr>
    </w:p>
    <w:p w:rsidR="00393F1D" w:rsidRPr="00C544BB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Pr="00C544BB" w:rsidRDefault="00393F1D" w:rsidP="00B678C8">
      <w:pPr>
        <w:widowControl/>
        <w:suppressAutoHyphens w:val="0"/>
        <w:autoSpaceDE/>
      </w:pPr>
    </w:p>
    <w:p w:rsidR="00B678C8" w:rsidRPr="00C544BB" w:rsidRDefault="00B678C8" w:rsidP="00B678C8">
      <w:pPr>
        <w:widowControl/>
        <w:suppressAutoHyphens w:val="0"/>
        <w:autoSpaceDE/>
      </w:pPr>
    </w:p>
    <w:p w:rsidR="00693755" w:rsidRPr="00C544BB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Pr="00C544BB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C544BB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C544BB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C544BB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C544BB">
        <w:rPr>
          <w:rFonts w:ascii="Times New Roman" w:hAnsi="Times New Roman" w:cs="Times New Roman"/>
          <w:b/>
          <w:lang w:val="es-ES" w:eastAsia="es-ES"/>
        </w:rPr>
        <w:t>APTITUD</w:t>
      </w:r>
      <w:r w:rsidRPr="00C544BB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C544BB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544BB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C544BB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C544BB">
        <w:rPr>
          <w:rFonts w:ascii="Times New Roman" w:hAnsi="Times New Roman" w:cs="Times New Roman"/>
        </w:rPr>
        <w:t>El / los</w:t>
      </w:r>
      <w:r w:rsidR="00802934" w:rsidRPr="00C544BB">
        <w:rPr>
          <w:rFonts w:ascii="Times New Roman" w:hAnsi="Times New Roman" w:cs="Times New Roman"/>
        </w:rPr>
        <w:t xml:space="preserve"> que suscribe</w:t>
      </w:r>
      <w:r w:rsidRPr="00C544BB">
        <w:rPr>
          <w:rFonts w:ascii="Times New Roman" w:hAnsi="Times New Roman" w:cs="Times New Roman"/>
        </w:rPr>
        <w:t>n DECLARA/N</w:t>
      </w:r>
      <w:r w:rsidR="00802934" w:rsidRPr="00C544BB">
        <w:rPr>
          <w:rFonts w:ascii="Times New Roman" w:hAnsi="Times New Roman" w:cs="Times New Roman"/>
        </w:rPr>
        <w:t xml:space="preserve"> BAJO JURAMENTO, que (Nombre y Apellido o Razón S</w:t>
      </w:r>
      <w:r w:rsidRPr="00C544BB">
        <w:rPr>
          <w:rFonts w:ascii="Times New Roman" w:hAnsi="Times New Roman" w:cs="Times New Roman"/>
        </w:rPr>
        <w:t>ocial)</w:t>
      </w:r>
      <w:r w:rsidR="00802934" w:rsidRPr="00C544BB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C544BB">
        <w:rPr>
          <w:rFonts w:ascii="Times New Roman" w:hAnsi="Times New Roman" w:cs="Times New Roman"/>
        </w:rPr>
        <w:t xml:space="preserve"> </w:t>
      </w:r>
      <w:r w:rsidR="007373CC" w:rsidRPr="00C544BB">
        <w:rPr>
          <w:rFonts w:ascii="Times New Roman" w:hAnsi="Times New Roman" w:cs="Times New Roman"/>
        </w:rPr>
        <w:t>CUIT N°………………………..</w:t>
      </w:r>
      <w:r w:rsidR="00802934" w:rsidRPr="00C544BB">
        <w:rPr>
          <w:rFonts w:ascii="Times New Roman" w:hAnsi="Times New Roman" w:cs="Times New Roman"/>
        </w:rPr>
        <w:t xml:space="preserve"> </w:t>
      </w:r>
      <w:r w:rsidR="007373CC" w:rsidRPr="00C544BB">
        <w:rPr>
          <w:rFonts w:ascii="Times New Roman" w:hAnsi="Times New Roman" w:cs="Times New Roman"/>
        </w:rPr>
        <w:t xml:space="preserve">; Sr.……………………………………………….., CUIT N°……………………………, </w:t>
      </w:r>
      <w:r w:rsidR="00802934" w:rsidRPr="00C544BB">
        <w:rPr>
          <w:rFonts w:ascii="Times New Roman" w:hAnsi="Times New Roman" w:cs="Times New Roman"/>
        </w:rPr>
        <w:t>está</w:t>
      </w:r>
      <w:r w:rsidRPr="00C544BB">
        <w:rPr>
          <w:rFonts w:ascii="Times New Roman" w:hAnsi="Times New Roman" w:cs="Times New Roman"/>
        </w:rPr>
        <w:t>/n habilitado/s</w:t>
      </w:r>
      <w:r w:rsidR="00802934" w:rsidRPr="00C544BB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C544BB">
        <w:rPr>
          <w:rFonts w:ascii="Times New Roman" w:hAnsi="Times New Roman" w:cs="Times New Roman"/>
        </w:rPr>
        <w:t xml:space="preserve">no encontrarse incurso/s en ninguna de las causales de </w:t>
      </w:r>
      <w:r w:rsidRPr="00C544BB">
        <w:rPr>
          <w:rFonts w:ascii="Times New Roman" w:hAnsi="Times New Roman" w:cs="Times New Roman"/>
          <w:b/>
        </w:rPr>
        <w:t>incompatibilidad</w:t>
      </w:r>
      <w:r w:rsidR="007373CC" w:rsidRPr="00C544BB">
        <w:rPr>
          <w:rFonts w:ascii="Times New Roman" w:hAnsi="Times New Roman" w:cs="Times New Roman"/>
        </w:rPr>
        <w:t xml:space="preserve"> (Art. 6</w:t>
      </w:r>
      <w:r w:rsidRPr="00C544BB">
        <w:rPr>
          <w:rFonts w:ascii="Times New Roman" w:hAnsi="Times New Roman" w:cs="Times New Roman"/>
        </w:rPr>
        <w:t>° de</w:t>
      </w:r>
      <w:r w:rsidR="00E34D18" w:rsidRPr="00C544BB">
        <w:rPr>
          <w:rFonts w:ascii="Times New Roman" w:hAnsi="Times New Roman" w:cs="Times New Roman"/>
        </w:rPr>
        <w:t xml:space="preserve"> este</w:t>
      </w:r>
      <w:r w:rsidRPr="00C544BB">
        <w:rPr>
          <w:rFonts w:ascii="Times New Roman" w:hAnsi="Times New Roman" w:cs="Times New Roman"/>
        </w:rPr>
        <w:t xml:space="preserve"> Pliego de Bases y Condiciones) </w:t>
      </w:r>
      <w:r w:rsidRPr="00C544BB">
        <w:rPr>
          <w:rFonts w:ascii="Times New Roman" w:hAnsi="Times New Roman" w:cs="Times New Roman"/>
          <w:b/>
        </w:rPr>
        <w:t>o de inhabilidad</w:t>
      </w:r>
      <w:r w:rsidRPr="00C544BB">
        <w:rPr>
          <w:rFonts w:ascii="Times New Roman" w:hAnsi="Times New Roman" w:cs="Times New Roman"/>
        </w:rPr>
        <w:t xml:space="preserve"> </w:t>
      </w:r>
      <w:r w:rsidR="002714A7" w:rsidRPr="00C544BB">
        <w:rPr>
          <w:rFonts w:ascii="Times New Roman" w:hAnsi="Times New Roman" w:cs="Times New Roman"/>
        </w:rPr>
        <w:t xml:space="preserve"> detalladas en el </w:t>
      </w:r>
      <w:r w:rsidRPr="00C544BB">
        <w:rPr>
          <w:rFonts w:ascii="Times New Roman" w:hAnsi="Times New Roman" w:cs="Times New Roman"/>
        </w:rPr>
        <w:t xml:space="preserve">Art. </w:t>
      </w:r>
      <w:r w:rsidR="007373CC" w:rsidRPr="00C544BB">
        <w:rPr>
          <w:rFonts w:ascii="Times New Roman" w:hAnsi="Times New Roman" w:cs="Times New Roman"/>
        </w:rPr>
        <w:t>7</w:t>
      </w:r>
      <w:r w:rsidRPr="00C544BB">
        <w:rPr>
          <w:rFonts w:ascii="Times New Roman" w:hAnsi="Times New Roman" w:cs="Times New Roman"/>
        </w:rPr>
        <w:t>° de</w:t>
      </w:r>
      <w:r w:rsidR="00E34D18" w:rsidRPr="00C544BB">
        <w:rPr>
          <w:rFonts w:ascii="Times New Roman" w:hAnsi="Times New Roman" w:cs="Times New Roman"/>
        </w:rPr>
        <w:t xml:space="preserve"> este</w:t>
      </w:r>
      <w:r w:rsidRPr="00C544BB">
        <w:rPr>
          <w:rFonts w:ascii="Times New Roman" w:hAnsi="Times New Roman" w:cs="Times New Roman"/>
        </w:rPr>
        <w:t xml:space="preserve"> Pliego de Bases y Condiciones</w:t>
      </w:r>
      <w:r w:rsidR="002714A7" w:rsidRPr="00C544BB">
        <w:rPr>
          <w:rFonts w:ascii="Times New Roman" w:hAnsi="Times New Roman" w:cs="Times New Roman"/>
        </w:rPr>
        <w:t xml:space="preserve"> y </w:t>
      </w:r>
      <w:r w:rsidRPr="00C544BB">
        <w:rPr>
          <w:rFonts w:ascii="Times New Roman" w:hAnsi="Times New Roman" w:cs="Times New Roman"/>
        </w:rPr>
        <w:t xml:space="preserve">establecidas en los incisos del artículo </w:t>
      </w:r>
      <w:r w:rsidR="002714A7" w:rsidRPr="00C544BB">
        <w:rPr>
          <w:rFonts w:ascii="Times New Roman" w:hAnsi="Times New Roman" w:cs="Times New Roman"/>
        </w:rPr>
        <w:t xml:space="preserve">16 apartado III del </w:t>
      </w:r>
      <w:r w:rsidRPr="00C544BB">
        <w:rPr>
          <w:rFonts w:ascii="Times New Roman" w:hAnsi="Times New Roman" w:cs="Times New Roman"/>
        </w:rPr>
        <w:t xml:space="preserve"> Decreto </w:t>
      </w:r>
      <w:r w:rsidR="002714A7" w:rsidRPr="00C544BB">
        <w:rPr>
          <w:rFonts w:ascii="Times New Roman" w:hAnsi="Times New Roman" w:cs="Times New Roman"/>
        </w:rPr>
        <w:t xml:space="preserve">N° </w:t>
      </w:r>
      <w:r w:rsidR="00F0697E" w:rsidRPr="00C544BB">
        <w:rPr>
          <w:rFonts w:ascii="Times New Roman" w:hAnsi="Times New Roman" w:cs="Times New Roman"/>
        </w:rPr>
        <w:t>59/19</w:t>
      </w:r>
      <w:r w:rsidR="002714A7" w:rsidRPr="00C544BB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:rsidR="00802934" w:rsidRPr="00C544BB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C544BB" w:rsidRDefault="00E34D18" w:rsidP="00802934">
      <w:pPr>
        <w:jc w:val="both"/>
        <w:rPr>
          <w:rFonts w:ascii="Times New Roman" w:hAnsi="Times New Roman" w:cs="Times New Roman"/>
        </w:rPr>
      </w:pPr>
      <w:r w:rsidRPr="00C544BB">
        <w:rPr>
          <w:rFonts w:ascii="Times New Roman" w:hAnsi="Times New Roman" w:cs="Times New Roman"/>
        </w:rPr>
        <w:t xml:space="preserve">La falsedad de los datos </w:t>
      </w:r>
      <w:r w:rsidR="00802934" w:rsidRPr="00C544BB">
        <w:rPr>
          <w:rFonts w:ascii="Times New Roman" w:hAnsi="Times New Roman" w:cs="Times New Roman"/>
        </w:rPr>
        <w:t xml:space="preserve">como también </w:t>
      </w:r>
      <w:r w:rsidRPr="00C544BB">
        <w:rPr>
          <w:rFonts w:ascii="Times New Roman" w:hAnsi="Times New Roman" w:cs="Times New Roman"/>
        </w:rPr>
        <w:t xml:space="preserve">de la </w:t>
      </w:r>
      <w:r w:rsidR="00802934" w:rsidRPr="00C544BB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C544BB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C544BB" w:rsidRDefault="00802934" w:rsidP="00802934">
      <w:pPr>
        <w:jc w:val="both"/>
      </w:pPr>
    </w:p>
    <w:p w:rsidR="00802934" w:rsidRPr="00C544BB" w:rsidRDefault="00776075" w:rsidP="00802934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802934">
      <w:pPr>
        <w:tabs>
          <w:tab w:val="left" w:pos="3555"/>
        </w:tabs>
      </w:pPr>
    </w:p>
    <w:p w:rsidR="00776075" w:rsidRPr="00C544BB" w:rsidRDefault="00776075" w:rsidP="00802934">
      <w:pPr>
        <w:tabs>
          <w:tab w:val="left" w:pos="3555"/>
        </w:tabs>
      </w:pPr>
      <w:r w:rsidRPr="00C544BB">
        <w:t>Aclaración:…………………………………………………………………………</w:t>
      </w:r>
    </w:p>
    <w:p w:rsidR="00237328" w:rsidRPr="00C544BB" w:rsidRDefault="00237328" w:rsidP="00802934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Aclaración:…………………………………………………………………………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Aclaración:</w:t>
      </w:r>
      <w:r w:rsidR="00237328" w:rsidRPr="00C544BB">
        <w:t>………………………………………………………………………</w:t>
      </w:r>
    </w:p>
    <w:p w:rsidR="00B678C8" w:rsidRPr="00C544BB" w:rsidRDefault="00B678C8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B678C8" w:rsidRPr="00C544BB" w:rsidRDefault="00B678C8" w:rsidP="00E67302">
      <w:pPr>
        <w:tabs>
          <w:tab w:val="left" w:pos="3555"/>
        </w:tabs>
      </w:pPr>
    </w:p>
    <w:p w:rsidR="009A2F21" w:rsidRPr="00C544BB" w:rsidRDefault="00776075" w:rsidP="00E67302">
      <w:pPr>
        <w:tabs>
          <w:tab w:val="left" w:pos="3555"/>
        </w:tabs>
      </w:pPr>
      <w:r w:rsidRPr="00C544BB">
        <w:t>Aclaración:……………………………………………………</w:t>
      </w:r>
      <w:r w:rsidR="00E67302" w:rsidRPr="00C544BB">
        <w:t>……………………</w:t>
      </w:r>
      <w:r w:rsidR="00237328" w:rsidRPr="00C544BB">
        <w:t xml:space="preserve"> </w:t>
      </w: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B678C8" w:rsidRPr="00C544BB" w:rsidRDefault="006A4A53" w:rsidP="00AA02A0">
      <w:pPr>
        <w:widowControl/>
        <w:suppressAutoHyphens w:val="0"/>
        <w:autoSpaceDE/>
      </w:pPr>
      <w:r w:rsidRPr="00C544BB">
        <w:br w:type="page"/>
      </w:r>
    </w:p>
    <w:p w:rsidR="00DE32A6" w:rsidRPr="00C544BB" w:rsidRDefault="00DE32A6" w:rsidP="00DE32A6">
      <w:pPr>
        <w:widowControl/>
        <w:suppressAutoHyphens w:val="0"/>
        <w:autoSpaceDE/>
      </w:pPr>
    </w:p>
    <w:p w:rsidR="00DE32A6" w:rsidRPr="00C544BB" w:rsidRDefault="00DE32A6" w:rsidP="00DE32A6">
      <w:pPr>
        <w:widowControl/>
        <w:suppressAutoHyphens w:val="0"/>
        <w:autoSpaceDE/>
      </w:pP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C544BB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C544BB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 w:rsidRPr="00C544BB">
        <w:rPr>
          <w:rFonts w:ascii="Times New Roman" w:hAnsi="Times New Roman" w:cs="Times New Roman"/>
          <w:lang w:val="es-ES" w:eastAsia="es-ES"/>
        </w:rPr>
        <w:t>O que no se encuentra incurso en</w:t>
      </w:r>
      <w:r w:rsidRPr="00C544BB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Pr="00C544BB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C544BB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C544BB">
        <w:rPr>
          <w:rFonts w:ascii="Times New Roman" w:hAnsi="Times New Roman" w:cs="Times New Roman"/>
          <w:lang w:val="es-ES" w:eastAsia="es-ES"/>
        </w:rPr>
        <w:t xml:space="preserve"> Grand - Procurador General de la Suprema Corte de Justicia. (iii)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 w:rsidRPr="00C544BB">
        <w:rPr>
          <w:rFonts w:ascii="Times New Roman" w:hAnsi="Times New Roman" w:cs="Times New Roman"/>
          <w:lang w:val="es-ES" w:eastAsia="es-ES"/>
        </w:rPr>
        <w:t>icaciones Técnicas;</w:t>
      </w:r>
      <w:r w:rsidRPr="00C544BB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conveniente).</w:t>
      </w:r>
    </w:p>
    <w:p w:rsidR="008709D9" w:rsidRPr="00C544BB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8709D9" w:rsidRPr="00C544BB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Dra. Andrea B. Machado</w:t>
      </w:r>
      <w:r w:rsidR="00D944FD" w:rsidRPr="00C544BB">
        <w:rPr>
          <w:rFonts w:ascii="Times New Roman" w:hAnsi="Times New Roman" w:cs="Times New Roman"/>
          <w:lang w:val="es-ES" w:eastAsia="es-ES"/>
        </w:rPr>
        <w:t xml:space="preserve"> </w:t>
      </w:r>
      <w:r w:rsidR="008709D9" w:rsidRPr="00C544BB">
        <w:rPr>
          <w:rFonts w:ascii="Times New Roman" w:hAnsi="Times New Roman" w:cs="Times New Roman"/>
          <w:lang w:val="es-ES" w:eastAsia="es-ES"/>
        </w:rPr>
        <w:t xml:space="preserve">– </w:t>
      </w:r>
      <w:r w:rsidRPr="00C544BB">
        <w:rPr>
          <w:rFonts w:ascii="Times New Roman" w:hAnsi="Times New Roman" w:cs="Times New Roman"/>
          <w:lang w:val="es-ES" w:eastAsia="es-ES"/>
        </w:rPr>
        <w:t>J</w:t>
      </w:r>
      <w:r w:rsidR="008709D9" w:rsidRPr="00C544BB">
        <w:rPr>
          <w:rFonts w:ascii="Times New Roman" w:hAnsi="Times New Roman" w:cs="Times New Roman"/>
          <w:lang w:val="es-ES" w:eastAsia="es-ES"/>
        </w:rPr>
        <w:t>efe de</w:t>
      </w:r>
      <w:r w:rsidR="00D944FD" w:rsidRPr="00C544BB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630F54" w:rsidRPr="00C544BB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C544BB">
        <w:rPr>
          <w:rFonts w:ascii="Times New Roman" w:hAnsi="Times New Roman" w:cs="Times New Roman"/>
          <w:lang w:val="es-ES" w:eastAsia="es-ES"/>
        </w:rPr>
        <w:t>iv) autorización del llamado de contratación, v) respuesta a consultas aclaratorias o modificatorias del Pliego de Bases y Condiciones Particulares vi) adjudicación de la contratación a la oferta más conveniente).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 w:rsidRPr="00C544BB"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 w:rsidRPr="00C544BB">
        <w:rPr>
          <w:rFonts w:ascii="Times New Roman" w:hAnsi="Times New Roman" w:cs="Times New Roman"/>
          <w:u w:val="single"/>
          <w:lang w:val="es-ES" w:eastAsia="es-ES"/>
        </w:rPr>
        <w:t>:</w:t>
      </w:r>
      <w:r w:rsidRPr="00C544BB"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Pr="00C544BB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 w:rsidRPr="00C544BB">
        <w:rPr>
          <w:rFonts w:ascii="Times New Roman" w:hAnsi="Times New Roman" w:cs="Times New Roman"/>
          <w:lang w:val="es-ES" w:eastAsia="es-ES"/>
        </w:rPr>
        <w:t xml:space="preserve">Benítez </w:t>
      </w:r>
      <w:r w:rsidRPr="00C544BB"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 w:rsidRPr="00C544BB"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 w:rsidRPr="00C544BB"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Pr="00C544BB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>(</w:t>
      </w:r>
      <w:r w:rsidR="008709D9" w:rsidRPr="00C544BB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>(ii) elaboraci</w:t>
      </w:r>
      <w:r w:rsidR="00C46894" w:rsidRPr="00C544BB">
        <w:rPr>
          <w:rFonts w:ascii="Times New Roman" w:hAnsi="Times New Roman" w:cs="Times New Roman"/>
          <w:lang w:val="es-ES" w:eastAsia="es-ES" w:bidi="es-ES"/>
        </w:rPr>
        <w:t>ón de especificaciones técnicas</w:t>
      </w:r>
      <w:r w:rsidRPr="00C544BB"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de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Pr="00C544BB" w:rsidRDefault="00DE32A6" w:rsidP="00DE32A6">
      <w:pPr>
        <w:widowControl/>
        <w:suppressAutoHyphens w:val="0"/>
        <w:autoSpaceDE/>
      </w:pPr>
    </w:p>
    <w:p w:rsidR="00DE32A6" w:rsidRPr="00C544BB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B678C8" w:rsidRPr="00C544BB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C544BB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C544BB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C544BB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544B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44BB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 w:rsidRPr="00C544BB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C544B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544B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1009-19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C544BB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C544BB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C544BB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C544BB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C544BB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C544BB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C544BB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C544BB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C544BB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C544BB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390" w:rsidRDefault="00753390">
      <w:r>
        <w:separator/>
      </w:r>
    </w:p>
  </w:endnote>
  <w:endnote w:type="continuationSeparator" w:id="0">
    <w:p w:rsidR="00753390" w:rsidRDefault="0075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pStyle w:val="Piedepgina"/>
      <w:jc w:val="center"/>
      <w:rPr>
        <w:b/>
        <w:bCs/>
        <w:sz w:val="20"/>
        <w:szCs w:val="20"/>
      </w:rPr>
    </w:pPr>
  </w:p>
  <w:p w:rsidR="00753390" w:rsidRDefault="00753390">
    <w:pPr>
      <w:pStyle w:val="Piedepgina"/>
      <w:jc w:val="center"/>
      <w:rPr>
        <w:b/>
        <w:bCs/>
        <w:sz w:val="20"/>
        <w:szCs w:val="20"/>
      </w:rPr>
    </w:pPr>
  </w:p>
  <w:p w:rsidR="00753390" w:rsidRDefault="0075339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390" w:rsidRDefault="00753390">
      <w:r>
        <w:separator/>
      </w:r>
    </w:p>
  </w:footnote>
  <w:footnote w:type="continuationSeparator" w:id="0">
    <w:p w:rsidR="00753390" w:rsidRDefault="0075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jc w:val="right"/>
      <w:rPr>
        <w:b/>
        <w:bCs/>
        <w:sz w:val="20"/>
        <w:szCs w:val="20"/>
      </w:rPr>
    </w:pPr>
  </w:p>
  <w:p w:rsidR="00753390" w:rsidRDefault="0075339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53390" w:rsidRDefault="0075339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Pr="007C36DC" w:rsidRDefault="00753390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021C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66BB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53390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44BB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88C69-03AC-4969-A694-6AABEBB5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1748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32</cp:revision>
  <cp:lastPrinted>2022-02-04T12:38:00Z</cp:lastPrinted>
  <dcterms:created xsi:type="dcterms:W3CDTF">2021-04-29T12:19:00Z</dcterms:created>
  <dcterms:modified xsi:type="dcterms:W3CDTF">2023-04-04T15:51:00Z</dcterms:modified>
</cp:coreProperties>
</file>