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223185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7759B" w:rsidRDefault="00C7759B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7759B" w:rsidRDefault="00C7759B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08078A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0807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9648BD">
              <w:rPr>
                <w:rFonts w:ascii="Times New Roman" w:eastAsia="Arial" w:hAnsi="Times New Roman" w:cs="Times New Roman"/>
                <w:b/>
              </w:rPr>
              <w:t>1009-19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9648BD">
              <w:rPr>
                <w:rFonts w:ascii="Times New Roman" w:hAnsi="Times New Roman" w:cs="Times New Roman"/>
                <w:b/>
                <w:sz w:val="22"/>
                <w:szCs w:val="20"/>
              </w:rPr>
              <w:t>Tigre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>con destino a</w:t>
            </w:r>
            <w:r w:rsidR="009648BD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las oficinas de la Asesoría de Menores e Incapaces sede Tigre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del Departamento Judicial San Isidro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SAN ISIDRO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ITUZAINGÓ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C7759B" w:rsidP="004C328D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223185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6</w:t>
            </w: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</w:t>
            </w:r>
            <w:r w:rsidR="00223185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abril de 2022 a 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las</w:t>
            </w:r>
            <w:r w:rsidR="00223185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FA094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 SAN ISIDRO, CALLE ITUZAINGÓ N°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4C328D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223185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 día  6 de abril  de 2022 a las 10:00</w:t>
            </w:r>
            <w:bookmarkStart w:id="0" w:name="_GoBack"/>
            <w:bookmarkEnd w:id="0"/>
            <w:r w:rsidR="004C328D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A02EE8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223185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7759B" w:rsidRPr="004477A4" w:rsidRDefault="00C7759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7759B" w:rsidRPr="004477A4" w:rsidRDefault="00C7759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223185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223185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2318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7759B" w:rsidRDefault="00C7759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223185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2231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7759B" w:rsidRPr="00FC2D01" w:rsidRDefault="00C7759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7759B" w:rsidRPr="00FC2D01" w:rsidRDefault="00C7759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7759B" w:rsidRPr="00FC2D01" w:rsidRDefault="00C7759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08078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223185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7759B" w:rsidRPr="004477A4" w:rsidRDefault="00C7759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7759B" w:rsidRDefault="00C7759B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223185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7759B" w:rsidRDefault="00C7759B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22318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22318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223185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7759B" w:rsidRPr="004477A4" w:rsidRDefault="00C7759B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2318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2318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7759B" w:rsidRDefault="00C7759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8078A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8078A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9648B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1009-19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59B" w:rsidRDefault="00C7759B">
      <w:r>
        <w:separator/>
      </w:r>
    </w:p>
  </w:endnote>
  <w:endnote w:type="continuationSeparator" w:id="0">
    <w:p w:rsidR="00C7759B" w:rsidRDefault="00C7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>
    <w:pPr>
      <w:pStyle w:val="Piedepgina"/>
      <w:jc w:val="center"/>
      <w:rPr>
        <w:b/>
        <w:bCs/>
        <w:sz w:val="20"/>
        <w:szCs w:val="20"/>
      </w:rPr>
    </w:pPr>
  </w:p>
  <w:p w:rsidR="00C7759B" w:rsidRDefault="00C7759B">
    <w:pPr>
      <w:pStyle w:val="Piedepgina"/>
      <w:jc w:val="center"/>
      <w:rPr>
        <w:b/>
        <w:bCs/>
        <w:sz w:val="20"/>
        <w:szCs w:val="20"/>
      </w:rPr>
    </w:pPr>
  </w:p>
  <w:p w:rsidR="00C7759B" w:rsidRDefault="00C7759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59B" w:rsidRDefault="00C7759B">
      <w:r>
        <w:separator/>
      </w:r>
    </w:p>
  </w:footnote>
  <w:footnote w:type="continuationSeparator" w:id="0">
    <w:p w:rsidR="00C7759B" w:rsidRDefault="00C77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>
    <w:pPr>
      <w:jc w:val="right"/>
      <w:rPr>
        <w:b/>
        <w:bCs/>
        <w:sz w:val="20"/>
        <w:szCs w:val="20"/>
      </w:rPr>
    </w:pPr>
  </w:p>
  <w:p w:rsidR="00C7759B" w:rsidRDefault="00C7759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7759B" w:rsidRDefault="00C7759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Pr="007C36DC" w:rsidRDefault="00C7759B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9B" w:rsidRDefault="00C775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8078A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3185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328D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648BD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AE15F-2B05-43CD-A03B-AD6A17EE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16</Pages>
  <Words>1768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23</cp:revision>
  <cp:lastPrinted>2022-02-16T13:34:00Z</cp:lastPrinted>
  <dcterms:created xsi:type="dcterms:W3CDTF">2021-04-29T12:19:00Z</dcterms:created>
  <dcterms:modified xsi:type="dcterms:W3CDTF">2022-03-15T13:29:00Z</dcterms:modified>
</cp:coreProperties>
</file>