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FE2B61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8D1019" w:rsidRDefault="008D1019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8D1019" w:rsidRDefault="008D1019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82CA7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8D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182CA7">
              <w:rPr>
                <w:rFonts w:ascii="Times New Roman" w:eastAsia="Arial" w:hAnsi="Times New Roman" w:cs="Times New Roman"/>
                <w:b/>
              </w:rPr>
              <w:t>219</w:t>
            </w:r>
            <w:r w:rsidR="008D1019">
              <w:rPr>
                <w:rFonts w:ascii="Times New Roman" w:eastAsia="Arial" w:hAnsi="Times New Roman" w:cs="Times New Roman"/>
                <w:b/>
              </w:rPr>
              <w:t>-22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Isidro 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 la</w:t>
            </w:r>
            <w:r w:rsidR="00182CA7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Oficina de Flagrancia</w:t>
            </w:r>
            <w:r w:rsidR="008D1019">
              <w:rPr>
                <w:rFonts w:ascii="Times New Roman" w:hAnsi="Times New Roman" w:cs="Times New Roman"/>
                <w:b/>
                <w:sz w:val="22"/>
                <w:szCs w:val="20"/>
              </w:rPr>
              <w:t>,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4C328D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FE2B6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17</w:t>
            </w: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FE2B6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 marzo</w:t>
            </w:r>
            <w:r w:rsidR="008D101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FE2B6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C328D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FE2B6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17</w:t>
            </w:r>
            <w:r w:rsidR="00182CA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E2B6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de marzo </w:t>
            </w:r>
            <w:proofErr w:type="spellStart"/>
            <w:r w:rsidR="00FE2B6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proofErr w:type="spellEnd"/>
            <w:r w:rsidR="00FE2B6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 a las 10:00</w:t>
            </w:r>
            <w:bookmarkStart w:id="0" w:name="_GoBack"/>
            <w:bookmarkEnd w:id="0"/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02EE8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FE2B61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FE2B61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FE2B61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E2B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FE2B61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FE2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FE2B61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FE2B61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8D1019" w:rsidRDefault="008D1019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FE2B6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FE2B6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FE2B61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E2B6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E2B6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82CA7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704C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182CA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219</w:t>
            </w:r>
            <w:r w:rsidR="001704C2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19" w:rsidRDefault="008D1019">
      <w:r>
        <w:separator/>
      </w:r>
    </w:p>
  </w:endnote>
  <w:endnote w:type="continuationSeparator" w:id="0">
    <w:p w:rsidR="008D1019" w:rsidRDefault="008D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19" w:rsidRDefault="008D1019">
      <w:r>
        <w:separator/>
      </w:r>
    </w:p>
  </w:footnote>
  <w:footnote w:type="continuationSeparator" w:id="0">
    <w:p w:rsidR="008D1019" w:rsidRDefault="008D1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jc w:val="right"/>
      <w:rPr>
        <w:b/>
        <w:bCs/>
        <w:sz w:val="20"/>
        <w:szCs w:val="20"/>
      </w:rPr>
    </w:pPr>
  </w:p>
  <w:p w:rsidR="008D1019" w:rsidRDefault="008D1019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D1019" w:rsidRDefault="008D1019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Pr="007C36DC" w:rsidRDefault="008D1019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04C2"/>
    <w:rsid w:val="00173597"/>
    <w:rsid w:val="00180B6A"/>
    <w:rsid w:val="00181BF6"/>
    <w:rsid w:val="001823AE"/>
    <w:rsid w:val="00182CA7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D14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32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D1019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  <w:rsid w:val="00FE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7DCB2-FE6C-4B19-A21C-9E2E3F03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16</Pages>
  <Words>1762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24</cp:revision>
  <cp:lastPrinted>2022-02-18T12:57:00Z</cp:lastPrinted>
  <dcterms:created xsi:type="dcterms:W3CDTF">2021-04-29T12:19:00Z</dcterms:created>
  <dcterms:modified xsi:type="dcterms:W3CDTF">2022-02-18T12:59:00Z</dcterms:modified>
</cp:coreProperties>
</file>