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B77296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956598" w:rsidRDefault="00956598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956598" w:rsidRDefault="00956598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3012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3012" w:rsidRDefault="00C4696B" w:rsidP="00C4696B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18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3012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2"/>
                <w:szCs w:val="20"/>
              </w:rPr>
            </w:pPr>
            <w:r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  </w:t>
            </w:r>
            <w:r w:rsidR="001C2E38"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Ejercicio:</w:t>
            </w:r>
            <w:r w:rsidR="008709D9"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 20</w:t>
            </w:r>
            <w:r w:rsidR="00C4696B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95659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956598">
              <w:rPr>
                <w:rFonts w:ascii="Times New Roman" w:eastAsia="Arial" w:hAnsi="Times New Roman" w:cs="Times New Roman"/>
                <w:b/>
                <w:sz w:val="22"/>
              </w:rPr>
              <w:t>3002-811</w:t>
            </w:r>
            <w:r w:rsidR="00F02258">
              <w:rPr>
                <w:rFonts w:ascii="Times New Roman" w:eastAsia="Arial" w:hAnsi="Times New Roman" w:cs="Times New Roman"/>
                <w:b/>
                <w:sz w:val="22"/>
              </w:rPr>
              <w:t>-1</w:t>
            </w:r>
            <w:r w:rsidR="00956598">
              <w:rPr>
                <w:rFonts w:ascii="Times New Roman" w:eastAsia="Arial" w:hAnsi="Times New Roman" w:cs="Times New Roman"/>
                <w:b/>
                <w:sz w:val="22"/>
              </w:rPr>
              <w:t>8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557A4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557A49">
              <w:rPr>
                <w:rFonts w:ascii="Times New Roman" w:hAnsi="Times New Roman" w:cs="Times New Roman"/>
                <w:b/>
                <w:color w:val="auto"/>
              </w:rPr>
              <w:t>La Plata con destino a la Casa de Convivencia dependiente de la Curaduría General, del Departamento Judicial La Plata</w:t>
            </w:r>
            <w:r w:rsidR="00F02258">
              <w:rPr>
                <w:rFonts w:ascii="Times New Roman" w:hAnsi="Times New Roman" w:cs="Times New Roman"/>
                <w:b/>
                <w:color w:val="auto"/>
              </w:rPr>
              <w:t>. La locación será por el término de treinta y seis (36) meses, con opción a prórroga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F02258" w:rsidRDefault="00F02258" w:rsidP="00557A49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 w:rsidR="00557A49">
              <w:rPr>
                <w:rFonts w:ascii="Times New Roman" w:hAnsi="Times New Roman" w:cs="Times New Roman"/>
                <w:bCs/>
                <w:lang w:val="es-ES"/>
              </w:rPr>
              <w:t xml:space="preserve">EPARTAMENTO DE LOCACIÓN DE INMUEBLES Y GESTIÓN DE SEGUROS, 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calle </w:t>
            </w:r>
            <w:r w:rsidR="00557A49">
              <w:rPr>
                <w:rFonts w:ascii="Times New Roman" w:hAnsi="Times New Roman" w:cs="Times New Roman"/>
                <w:bCs/>
                <w:lang w:val="es-ES"/>
              </w:rPr>
              <w:t>50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 N°</w:t>
            </w:r>
            <w:r w:rsidR="00557A49">
              <w:rPr>
                <w:rFonts w:ascii="Times New Roman" w:hAnsi="Times New Roman" w:cs="Times New Roman"/>
                <w:bCs/>
                <w:lang w:val="es-ES"/>
              </w:rPr>
              <w:t xml:space="preserve"> 889/891, 6to p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iso de la ciudad de </w:t>
            </w:r>
            <w:r w:rsidR="00557A49">
              <w:rPr>
                <w:rFonts w:ascii="Times New Roman" w:hAnsi="Times New Roman" w:cs="Times New Roman"/>
                <w:bCs/>
                <w:lang w:val="es-ES"/>
              </w:rPr>
              <w:t>La Plata</w:t>
            </w:r>
            <w:r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C4696B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894" w:rsidRPr="00414894" w:rsidRDefault="0057417D" w:rsidP="00414894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Hasta el </w:t>
            </w:r>
            <w:r w:rsidR="00450AFA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B77296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</w:t>
            </w:r>
            <w:r w:rsidR="00C4696B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414894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C5100E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de </w:t>
            </w:r>
            <w:r w:rsidR="00B77296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MARZO </w:t>
            </w:r>
            <w:r w:rsidR="00653815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de</w:t>
            </w:r>
            <w:r w:rsidR="00F67169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557A49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2022</w:t>
            </w:r>
            <w:r w:rsidR="00151F12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</w:p>
          <w:p w:rsidR="004843C4" w:rsidRPr="00466381" w:rsidRDefault="00151F12" w:rsidP="00C4696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</w:t>
            </w:r>
            <w:r w:rsidR="00B77296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10:00</w:t>
            </w:r>
            <w:r w:rsidR="00653815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53012" w:rsidRDefault="00A53012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57A49" w:rsidRPr="00F02258" w:rsidRDefault="00557A49" w:rsidP="00557A49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>
              <w:rPr>
                <w:rFonts w:ascii="Times New Roman" w:hAnsi="Times New Roman" w:cs="Times New Roman"/>
                <w:bCs/>
                <w:lang w:val="es-ES"/>
              </w:rPr>
              <w:t>EPARTAMENTO DE LOCACIÓN DE INMUEBLES Y GESTIÓN DE SEGUROS, calle 50 N° 889/891, 6to piso de la ciudad de La Plata.</w:t>
            </w:r>
          </w:p>
          <w:p w:rsidR="00A53012" w:rsidRPr="00181BF6" w:rsidRDefault="00A53012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7296" w:rsidRPr="00414894" w:rsidRDefault="00B77296" w:rsidP="00B77296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10 </w:t>
            </w: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MARZO </w:t>
            </w: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de </w:t>
            </w: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2022</w:t>
            </w: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</w:p>
          <w:p w:rsidR="001C2E38" w:rsidRPr="00181BF6" w:rsidRDefault="00B77296" w:rsidP="00B7729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</w:t>
            </w: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10:00</w:t>
            </w: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bookmarkStart w:id="0" w:name="_GoBack"/>
            <w:bookmarkEnd w:id="0"/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B77296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956598" w:rsidRPr="004477A4" w:rsidRDefault="00956598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956598" w:rsidRPr="004477A4" w:rsidRDefault="00956598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B77296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B77296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7296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772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956598" w:rsidRDefault="00956598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B77296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B77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956598" w:rsidRPr="00FC2D01" w:rsidRDefault="009565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956598" w:rsidRPr="00FC2D01" w:rsidRDefault="009565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956598" w:rsidRPr="00FC2D01" w:rsidRDefault="0095659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B77296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956598" w:rsidRPr="004477A4" w:rsidRDefault="0095659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956598" w:rsidRPr="004477A4" w:rsidRDefault="0095659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956598" w:rsidRPr="004477A4" w:rsidRDefault="0095659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956598" w:rsidRPr="004477A4" w:rsidRDefault="00956598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956598" w:rsidRDefault="00956598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B77296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956598" w:rsidRPr="004477A4" w:rsidRDefault="0095659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956598" w:rsidRPr="004477A4" w:rsidRDefault="0095659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956598" w:rsidRPr="004477A4" w:rsidRDefault="00956598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956598" w:rsidRDefault="00956598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B7729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956598" w:rsidRDefault="0095659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B7729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956598" w:rsidRDefault="0095659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B77296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956598" w:rsidRPr="004477A4" w:rsidRDefault="00956598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B7729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956598" w:rsidRDefault="0095659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B7729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956598" w:rsidRDefault="00956598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4696B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4696B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557A49" w:rsidP="00557A49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3002-811</w:t>
            </w:r>
            <w:r w:rsidR="00F0225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-1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A53012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P</w:t>
                  </w:r>
                  <w:r w:rsidR="00A53012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ESOS 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385" w:rsidRDefault="00847385">
      <w:r>
        <w:separator/>
      </w:r>
    </w:p>
  </w:endnote>
  <w:endnote w:type="continuationSeparator" w:id="0">
    <w:p w:rsidR="00847385" w:rsidRDefault="0084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>
    <w:pPr>
      <w:pStyle w:val="Piedepgina"/>
      <w:jc w:val="center"/>
      <w:rPr>
        <w:b/>
        <w:bCs/>
        <w:sz w:val="20"/>
        <w:szCs w:val="20"/>
      </w:rPr>
    </w:pPr>
  </w:p>
  <w:p w:rsidR="00956598" w:rsidRDefault="00956598">
    <w:pPr>
      <w:pStyle w:val="Piedepgina"/>
      <w:jc w:val="center"/>
      <w:rPr>
        <w:b/>
        <w:bCs/>
        <w:sz w:val="20"/>
        <w:szCs w:val="20"/>
      </w:rPr>
    </w:pPr>
  </w:p>
  <w:p w:rsidR="00956598" w:rsidRDefault="00956598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385" w:rsidRDefault="00847385">
      <w:r>
        <w:separator/>
      </w:r>
    </w:p>
  </w:footnote>
  <w:footnote w:type="continuationSeparator" w:id="0">
    <w:p w:rsidR="00847385" w:rsidRDefault="00847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>
    <w:pPr>
      <w:jc w:val="right"/>
      <w:rPr>
        <w:b/>
        <w:bCs/>
        <w:sz w:val="20"/>
        <w:szCs w:val="20"/>
      </w:rPr>
    </w:pPr>
  </w:p>
  <w:p w:rsidR="00956598" w:rsidRDefault="00956598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956598" w:rsidRDefault="00956598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Pr="007C36DC" w:rsidRDefault="00956598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98" w:rsidRDefault="009565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1F4D"/>
    <w:rsid w:val="0006264E"/>
    <w:rsid w:val="000650E5"/>
    <w:rsid w:val="000670E7"/>
    <w:rsid w:val="00085059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414894"/>
    <w:rsid w:val="00421B8F"/>
    <w:rsid w:val="0043339A"/>
    <w:rsid w:val="004477A4"/>
    <w:rsid w:val="00450AFA"/>
    <w:rsid w:val="00455D82"/>
    <w:rsid w:val="00457E0E"/>
    <w:rsid w:val="00457E17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57A49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385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56598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3012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77296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96B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2258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A1A98-2345-4BBD-AEC5-A2E87DE2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16</Pages>
  <Words>1768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Julia Alfano</cp:lastModifiedBy>
  <cp:revision>31</cp:revision>
  <cp:lastPrinted>2021-12-22T15:36:00Z</cp:lastPrinted>
  <dcterms:created xsi:type="dcterms:W3CDTF">2021-04-29T12:19:00Z</dcterms:created>
  <dcterms:modified xsi:type="dcterms:W3CDTF">2022-02-14T13:15:00Z</dcterms:modified>
</cp:coreProperties>
</file>