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66A45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8E22AC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E22AC">
              <w:rPr>
                <w:rFonts w:ascii="Times New Roman" w:eastAsia="Arial" w:hAnsi="Times New Roman" w:cs="Times New Roman"/>
                <w:sz w:val="22"/>
                <w:szCs w:val="22"/>
              </w:rPr>
              <w:t>194-20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8E22AC" w:rsidRDefault="008E22AC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Locación de inmueble en la localidad de </w:t>
            </w:r>
            <w:r>
              <w:rPr>
                <w:rFonts w:ascii="Times New Roman" w:hAnsi="Times New Roman" w:cs="Times New Roman"/>
                <w:b/>
                <w:szCs w:val="20"/>
              </w:rPr>
              <w:t>San Pedro</w:t>
            </w: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con destino a las Fiscalías Descentralizadas N° </w:t>
            </w:r>
            <w:r>
              <w:rPr>
                <w:rFonts w:ascii="Times New Roman" w:hAnsi="Times New Roman" w:cs="Times New Roman"/>
                <w:b/>
                <w:szCs w:val="20"/>
              </w:rPr>
              <w:t>5 y</w:t>
            </w:r>
            <w:r w:rsidR="00E5126B">
              <w:rPr>
                <w:rFonts w:ascii="Times New Roman" w:hAnsi="Times New Roman" w:cs="Times New Roman"/>
                <w:b/>
                <w:szCs w:val="20"/>
              </w:rPr>
              <w:t xml:space="preserve"> N°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11</w:t>
            </w: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de 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San Pedro </w:t>
            </w: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del Departamento Judicial San Nicolás. </w:t>
            </w:r>
            <w:r w:rsidRPr="00732F7C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con opción a prorroga</w:t>
            </w:r>
            <w:r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E22AC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966A45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8E22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28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abril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E22AC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E22AC" w:rsidP="00476AC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      </w:t>
            </w:r>
            <w:r w:rsidR="00966A4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28</w:t>
            </w:r>
            <w:r w:rsidR="00966A4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abril </w:t>
            </w:r>
            <w:r w:rsidR="00966A4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966A4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966A45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12:00</w:t>
            </w:r>
            <w:r w:rsidR="00966A4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  <w:bookmarkStart w:id="0" w:name="_GoBack"/>
            <w:bookmarkEnd w:id="0"/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66A45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66A45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66A45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966A45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66A45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66A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66A45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66A45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66A4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66A45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66A45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66A4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66A45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E22A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E22AC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194-20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22AC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66A45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5126B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1DE4-69FC-4C48-8CC9-F0C4E4F7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16</Pages>
  <Words>1752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32</cp:revision>
  <cp:lastPrinted>2023-04-05T12:24:00Z</cp:lastPrinted>
  <dcterms:created xsi:type="dcterms:W3CDTF">2021-04-29T12:19:00Z</dcterms:created>
  <dcterms:modified xsi:type="dcterms:W3CDTF">2023-04-05T12:24:00Z</dcterms:modified>
</cp:coreProperties>
</file>