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62313A" w:rsidRPr="0062313A"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62313A" w:rsidRDefault="00D07730">
            <w:pPr>
              <w:snapToGrid w:val="0"/>
              <w:rPr>
                <w:sz w:val="22"/>
                <w:szCs w:val="16"/>
              </w:rPr>
            </w:pPr>
          </w:p>
          <w:p w:rsidR="00D07730" w:rsidRPr="0062313A" w:rsidRDefault="00AB45CA" w:rsidP="00AB45CA">
            <w:pPr>
              <w:spacing w:line="360" w:lineRule="auto"/>
              <w:jc w:val="center"/>
              <w:rPr>
                <w:szCs w:val="16"/>
              </w:rPr>
            </w:pPr>
            <w:r w:rsidRPr="0062313A">
              <w:rPr>
                <w:b/>
                <w:bCs/>
                <w:szCs w:val="20"/>
              </w:rPr>
              <w:t>PLIEGO DE BASES Y CONDICIONES</w:t>
            </w:r>
            <w:r w:rsidRPr="0062313A">
              <w:rPr>
                <w:b/>
                <w:bCs/>
                <w:szCs w:val="20"/>
              </w:rPr>
              <w:br/>
            </w:r>
            <w:r w:rsidRPr="0062313A">
              <w:rPr>
                <w:b/>
                <w:bCs/>
                <w:szCs w:val="20"/>
                <w:u w:val="single"/>
              </w:rPr>
              <w:t>CARATULA - CONVOCATORIA</w:t>
            </w:r>
          </w:p>
          <w:p w:rsidR="00D07730" w:rsidRPr="0062313A" w:rsidRDefault="00D07730" w:rsidP="00D07730">
            <w:pPr>
              <w:snapToGrid w:val="0"/>
              <w:rPr>
                <w:b/>
                <w:bCs/>
                <w:sz w:val="22"/>
                <w:szCs w:val="20"/>
                <w:u w:val="single"/>
              </w:rPr>
            </w:pPr>
            <w:r w:rsidRPr="0062313A">
              <w:rPr>
                <w:szCs w:val="20"/>
              </w:rPr>
              <w:t> </w:t>
            </w:r>
          </w:p>
        </w:tc>
      </w:tr>
      <w:tr w:rsidR="0062313A" w:rsidRPr="0062313A"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62313A" w:rsidRDefault="001C2E38">
            <w:pPr>
              <w:snapToGrid w:val="0"/>
              <w:rPr>
                <w:rFonts w:ascii="Times New Roman" w:hAnsi="Times New Roman" w:cs="Times New Roman"/>
                <w:sz w:val="22"/>
                <w:szCs w:val="16"/>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Nombre del Organismo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62313A" w:rsidRDefault="001C2E38">
            <w:pPr>
              <w:snapToGrid w:val="0"/>
              <w:ind w:left="57" w:right="57"/>
              <w:rPr>
                <w:rFonts w:ascii="Times New Roman" w:hAnsi="Times New Roman" w:cs="Times New Roman"/>
                <w:sz w:val="22"/>
                <w:szCs w:val="18"/>
              </w:rPr>
            </w:pPr>
            <w:r w:rsidRPr="0062313A">
              <w:rPr>
                <w:rFonts w:ascii="Times New Roman" w:hAnsi="Times New Roman" w:cs="Times New Roman"/>
                <w:sz w:val="22"/>
                <w:szCs w:val="18"/>
              </w:rPr>
              <w:t>PODER JUDICIAL DE LA PROVINCIA DE BUENOS AIRES</w:t>
            </w:r>
          </w:p>
          <w:p w:rsidR="001C2E38" w:rsidRPr="0062313A" w:rsidRDefault="00E86918">
            <w:pPr>
              <w:ind w:left="57" w:right="57"/>
              <w:rPr>
                <w:rFonts w:ascii="Times New Roman" w:hAnsi="Times New Roman" w:cs="Times New Roman"/>
                <w:sz w:val="22"/>
                <w:szCs w:val="16"/>
              </w:rPr>
            </w:pPr>
            <w:r w:rsidRPr="0062313A">
              <w:rPr>
                <w:rFonts w:ascii="Times New Roman" w:hAnsi="Times New Roman" w:cs="Times New Roman"/>
                <w:sz w:val="22"/>
                <w:szCs w:val="18"/>
              </w:rPr>
              <w:t>MINISTERIO PUBLICO</w:t>
            </w:r>
          </w:p>
        </w:tc>
      </w:tr>
      <w:tr w:rsidR="0062313A" w:rsidRPr="0062313A"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62313A" w:rsidRDefault="00D07730">
            <w:pPr>
              <w:snapToGrid w:val="0"/>
              <w:rPr>
                <w:rFonts w:ascii="Times New Roman" w:hAnsi="Times New Roman" w:cs="Times New Roman"/>
                <w:sz w:val="22"/>
                <w:szCs w:val="16"/>
              </w:rPr>
            </w:pPr>
            <w:r w:rsidRPr="0062313A">
              <w:rPr>
                <w:rFonts w:ascii="Times New Roman" w:hAnsi="Times New Roman" w:cs="Times New Roman"/>
                <w:sz w:val="22"/>
                <w:szCs w:val="16"/>
              </w:rPr>
              <w:t> </w:t>
            </w:r>
          </w:p>
        </w:tc>
      </w:tr>
      <w:tr w:rsidR="0062313A" w:rsidRPr="0062313A"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62313A" w:rsidRDefault="001C2E38" w:rsidP="00772544">
            <w:pPr>
              <w:snapToGrid w:val="0"/>
              <w:rPr>
                <w:rFonts w:ascii="Times New Roman" w:eastAsia="Arial" w:hAnsi="Times New Roman" w:cs="Times New Roman"/>
                <w:b/>
                <w:bCs/>
                <w:sz w:val="22"/>
                <w:szCs w:val="20"/>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 xml:space="preserve">Procedimiento </w:t>
            </w:r>
            <w:r w:rsidR="00772544" w:rsidRPr="0062313A">
              <w:rPr>
                <w:rFonts w:ascii="Times New Roman" w:hAnsi="Times New Roman" w:cs="Times New Roman"/>
                <w:b/>
                <w:bCs/>
                <w:sz w:val="22"/>
                <w:szCs w:val="20"/>
              </w:rPr>
              <w:t>de Selección</w:t>
            </w:r>
          </w:p>
        </w:tc>
      </w:tr>
      <w:tr w:rsidR="0062313A" w:rsidRPr="0062313A" w:rsidTr="00267B26">
        <w:trPr>
          <w:trHeight w:val="315"/>
        </w:trPr>
        <w:tc>
          <w:tcPr>
            <w:tcW w:w="1559" w:type="dxa"/>
            <w:tcBorders>
              <w:left w:val="single" w:sz="4" w:space="0" w:color="000000"/>
              <w:bottom w:val="single" w:sz="4" w:space="0" w:color="000000"/>
            </w:tcBorders>
            <w:shd w:val="clear" w:color="auto" w:fill="auto"/>
            <w:vAlign w:val="bottom"/>
          </w:tcPr>
          <w:p w:rsidR="00D07730" w:rsidRPr="0062313A" w:rsidRDefault="00D07730" w:rsidP="00D07730">
            <w:pPr>
              <w:snapToGrid w:val="0"/>
              <w:rPr>
                <w:rFonts w:ascii="Times New Roman" w:eastAsia="Arial" w:hAnsi="Times New Roman" w:cs="Times New Roman"/>
                <w:sz w:val="22"/>
                <w:szCs w:val="20"/>
              </w:rPr>
            </w:pPr>
            <w:r w:rsidRPr="0062313A">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62313A" w:rsidRDefault="00D07730" w:rsidP="00D07730">
            <w:pPr>
              <w:snapToGrid w:val="0"/>
              <w:jc w:val="both"/>
              <w:rPr>
                <w:rFonts w:ascii="Times New Roman" w:hAnsi="Times New Roman" w:cs="Times New Roman"/>
                <w:b/>
                <w:bCs/>
                <w:sz w:val="22"/>
                <w:szCs w:val="20"/>
              </w:rPr>
            </w:pPr>
            <w:r w:rsidRPr="0062313A">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62313A" w:rsidRDefault="00D07730" w:rsidP="00D07730">
            <w:pPr>
              <w:snapToGrid w:val="0"/>
              <w:jc w:val="center"/>
              <w:rPr>
                <w:b/>
                <w:bCs/>
                <w:sz w:val="22"/>
                <w:szCs w:val="20"/>
              </w:rPr>
            </w:pPr>
            <w:r w:rsidRPr="0062313A">
              <w:rPr>
                <w:b/>
                <w:bCs/>
                <w:sz w:val="22"/>
                <w:szCs w:val="20"/>
              </w:rPr>
              <w:t xml:space="preserve">Nº </w:t>
            </w:r>
            <w:r w:rsidR="00A36A8E">
              <w:rPr>
                <w:b/>
                <w:bCs/>
                <w:sz w:val="22"/>
                <w:szCs w:val="20"/>
              </w:rPr>
              <w:t>1</w:t>
            </w:r>
            <w:r w:rsidR="00E86918" w:rsidRPr="0062313A">
              <w:rPr>
                <w:b/>
                <w:bCs/>
                <w:sz w:val="22"/>
                <w:szCs w:val="20"/>
              </w:rPr>
              <w:t>7</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62313A" w:rsidRDefault="00D07730" w:rsidP="00D07730">
            <w:pPr>
              <w:snapToGrid w:val="0"/>
              <w:jc w:val="center"/>
              <w:rPr>
                <w:b/>
                <w:bCs/>
                <w:sz w:val="22"/>
                <w:szCs w:val="19"/>
              </w:rPr>
            </w:pPr>
            <w:r w:rsidRPr="0062313A">
              <w:rPr>
                <w:b/>
                <w:bCs/>
                <w:sz w:val="22"/>
                <w:szCs w:val="19"/>
              </w:rPr>
              <w:t>Ejercicio:</w:t>
            </w:r>
          </w:p>
          <w:p w:rsidR="00D07730" w:rsidRPr="0062313A" w:rsidRDefault="00D07730" w:rsidP="00D07730">
            <w:pPr>
              <w:snapToGrid w:val="0"/>
              <w:jc w:val="center"/>
              <w:rPr>
                <w:rFonts w:eastAsia="Arial"/>
                <w:b/>
                <w:bCs/>
                <w:sz w:val="22"/>
                <w:szCs w:val="20"/>
              </w:rPr>
            </w:pPr>
            <w:r w:rsidRPr="0062313A">
              <w:rPr>
                <w:b/>
                <w:bCs/>
                <w:sz w:val="22"/>
                <w:szCs w:val="19"/>
              </w:rPr>
              <w:t>2019</w:t>
            </w:r>
          </w:p>
        </w:tc>
      </w:tr>
      <w:tr w:rsidR="0062313A" w:rsidRPr="0062313A" w:rsidTr="00267B26">
        <w:trPr>
          <w:trHeight w:val="315"/>
        </w:trPr>
        <w:tc>
          <w:tcPr>
            <w:tcW w:w="1559" w:type="dxa"/>
            <w:tcBorders>
              <w:left w:val="single" w:sz="4" w:space="0" w:color="000000"/>
              <w:bottom w:val="single" w:sz="8" w:space="0" w:color="000000"/>
            </w:tcBorders>
            <w:shd w:val="clear" w:color="auto" w:fill="auto"/>
            <w:vAlign w:val="bottom"/>
          </w:tcPr>
          <w:p w:rsidR="00531214" w:rsidRPr="0062313A"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62313A" w:rsidRDefault="00F0697E" w:rsidP="00F0697E">
            <w:pPr>
              <w:pStyle w:val="xl28"/>
              <w:snapToGrid w:val="0"/>
              <w:spacing w:before="0" w:after="0"/>
              <w:rPr>
                <w:rFonts w:ascii="Times New Roman" w:eastAsia="Arial" w:hAnsi="Times New Roman" w:cs="Times New Roman"/>
                <w:sz w:val="22"/>
              </w:rPr>
            </w:pPr>
            <w:r w:rsidRPr="0062313A">
              <w:rPr>
                <w:rFonts w:ascii="Times New Roman" w:eastAsia="Arial" w:hAnsi="Times New Roman" w:cs="Times New Roman"/>
                <w:sz w:val="22"/>
              </w:rPr>
              <w:t>Art. 18 inc. 2, apartado L</w:t>
            </w:r>
            <w:r w:rsidR="00945693" w:rsidRPr="0062313A">
              <w:rPr>
                <w:rFonts w:ascii="Times New Roman" w:eastAsia="Arial" w:hAnsi="Times New Roman" w:cs="Times New Roman"/>
                <w:sz w:val="22"/>
              </w:rPr>
              <w:t>) de la Ley 13</w:t>
            </w:r>
            <w:r w:rsidR="00582749" w:rsidRPr="0062313A">
              <w:rPr>
                <w:rFonts w:ascii="Times New Roman" w:eastAsia="Arial" w:hAnsi="Times New Roman" w:cs="Times New Roman"/>
                <w:sz w:val="22"/>
              </w:rPr>
              <w:t>.</w:t>
            </w:r>
            <w:r w:rsidR="00945693" w:rsidRPr="0062313A">
              <w:rPr>
                <w:rFonts w:ascii="Times New Roman" w:eastAsia="Arial" w:hAnsi="Times New Roman" w:cs="Times New Roman"/>
                <w:sz w:val="22"/>
              </w:rPr>
              <w:t>981</w:t>
            </w:r>
            <w:r w:rsidRPr="0062313A">
              <w:rPr>
                <w:rFonts w:ascii="Times New Roman" w:eastAsia="Arial" w:hAnsi="Times New Roman" w:cs="Times New Roman"/>
                <w:sz w:val="22"/>
              </w:rPr>
              <w:t xml:space="preserve"> Reglamentada</w:t>
            </w:r>
            <w:r w:rsidR="00945693" w:rsidRPr="0062313A">
              <w:rPr>
                <w:rFonts w:ascii="Times New Roman" w:eastAsia="Arial" w:hAnsi="Times New Roman" w:cs="Times New Roman"/>
                <w:sz w:val="22"/>
              </w:rPr>
              <w:t xml:space="preserve"> por </w:t>
            </w:r>
            <w:proofErr w:type="spellStart"/>
            <w:r w:rsidR="00945693" w:rsidRPr="0062313A">
              <w:rPr>
                <w:rFonts w:ascii="Times New Roman" w:eastAsia="Arial" w:hAnsi="Times New Roman" w:cs="Times New Roman"/>
                <w:sz w:val="22"/>
              </w:rPr>
              <w:t>Dec</w:t>
            </w:r>
            <w:proofErr w:type="spellEnd"/>
            <w:r w:rsidR="00945693" w:rsidRPr="0062313A">
              <w:rPr>
                <w:rFonts w:ascii="Times New Roman" w:eastAsia="Arial" w:hAnsi="Times New Roman" w:cs="Times New Roman"/>
                <w:sz w:val="22"/>
              </w:rPr>
              <w:t xml:space="preserve">. </w:t>
            </w:r>
            <w:r w:rsidRPr="0062313A">
              <w:rPr>
                <w:rFonts w:ascii="Times New Roman" w:eastAsia="Arial" w:hAnsi="Times New Roman" w:cs="Times New Roman"/>
                <w:sz w:val="22"/>
              </w:rPr>
              <w:t>N° 59/19</w:t>
            </w:r>
            <w:r w:rsidR="00582749" w:rsidRPr="0062313A">
              <w:rPr>
                <w:rFonts w:ascii="Times New Roman" w:eastAsia="Arial" w:hAnsi="Times New Roman" w:cs="Times New Roman"/>
                <w:sz w:val="22"/>
              </w:rPr>
              <w:t>.</w:t>
            </w:r>
          </w:p>
        </w:tc>
      </w:tr>
      <w:tr w:rsidR="0062313A" w:rsidRPr="0062313A" w:rsidTr="00267B26">
        <w:trPr>
          <w:trHeight w:val="315"/>
        </w:trPr>
        <w:tc>
          <w:tcPr>
            <w:tcW w:w="1559" w:type="dxa"/>
            <w:tcBorders>
              <w:left w:val="single" w:sz="4" w:space="0" w:color="000000"/>
              <w:bottom w:val="single" w:sz="8" w:space="0" w:color="000000"/>
            </w:tcBorders>
            <w:shd w:val="clear" w:color="auto" w:fill="auto"/>
            <w:vAlign w:val="bottom"/>
          </w:tcPr>
          <w:p w:rsidR="001C2E38" w:rsidRPr="0062313A" w:rsidRDefault="001C2E38" w:rsidP="00191264">
            <w:pPr>
              <w:snapToGrid w:val="0"/>
              <w:rPr>
                <w:rFonts w:ascii="Times New Roman" w:eastAsia="Arial" w:hAnsi="Times New Roman" w:cs="Times New Roman"/>
                <w:sz w:val="22"/>
              </w:rPr>
            </w:pPr>
            <w:r w:rsidRPr="0062313A">
              <w:rPr>
                <w:rFonts w:ascii="Times New Roman" w:eastAsia="Arial" w:hAnsi="Times New Roman" w:cs="Times New Roman"/>
                <w:b/>
                <w:bCs/>
                <w:sz w:val="22"/>
                <w:szCs w:val="20"/>
              </w:rPr>
              <w:t xml:space="preserve"> </w:t>
            </w:r>
            <w:r w:rsidR="00191264" w:rsidRPr="0062313A">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62313A" w:rsidRDefault="001C2E38" w:rsidP="00A36A8E">
            <w:pPr>
              <w:pStyle w:val="xl28"/>
              <w:snapToGrid w:val="0"/>
              <w:spacing w:before="0" w:after="0"/>
              <w:rPr>
                <w:rFonts w:ascii="Times New Roman" w:hAnsi="Times New Roman" w:cs="Times New Roman"/>
                <w:b/>
                <w:sz w:val="22"/>
                <w:szCs w:val="24"/>
              </w:rPr>
            </w:pPr>
            <w:r w:rsidRPr="0062313A">
              <w:rPr>
                <w:rFonts w:ascii="Times New Roman" w:eastAsia="Arial" w:hAnsi="Times New Roman" w:cs="Times New Roman"/>
                <w:b/>
                <w:sz w:val="22"/>
              </w:rPr>
              <w:t xml:space="preserve"> </w:t>
            </w:r>
            <w:r w:rsidR="00057F46" w:rsidRPr="0062313A">
              <w:rPr>
                <w:rFonts w:ascii="Times New Roman" w:eastAsia="Arial" w:hAnsi="Times New Roman" w:cs="Times New Roman"/>
                <w:b/>
                <w:sz w:val="22"/>
              </w:rPr>
              <w:t>PG.SA</w:t>
            </w:r>
            <w:r w:rsidR="00110CC6" w:rsidRPr="0062313A">
              <w:rPr>
                <w:rFonts w:ascii="Times New Roman" w:eastAsia="Arial" w:hAnsi="Times New Roman" w:cs="Times New Roman"/>
                <w:b/>
                <w:sz w:val="22"/>
              </w:rPr>
              <w:t>-</w:t>
            </w:r>
            <w:r w:rsidR="00A36A8E">
              <w:rPr>
                <w:rFonts w:ascii="Times New Roman" w:eastAsia="Arial" w:hAnsi="Times New Roman" w:cs="Times New Roman"/>
                <w:b/>
                <w:sz w:val="22"/>
              </w:rPr>
              <w:t>909-</w:t>
            </w:r>
            <w:r w:rsidR="00110CC6" w:rsidRPr="0062313A">
              <w:rPr>
                <w:rFonts w:ascii="Times New Roman" w:eastAsia="Arial" w:hAnsi="Times New Roman" w:cs="Times New Roman"/>
                <w:b/>
                <w:sz w:val="22"/>
              </w:rPr>
              <w:t>1</w:t>
            </w:r>
            <w:r w:rsidR="00E86918" w:rsidRPr="0062313A">
              <w:rPr>
                <w:rFonts w:ascii="Times New Roman" w:eastAsia="Arial" w:hAnsi="Times New Roman" w:cs="Times New Roman"/>
                <w:b/>
                <w:sz w:val="22"/>
              </w:rPr>
              <w:t>9</w:t>
            </w:r>
          </w:p>
        </w:tc>
      </w:tr>
      <w:tr w:rsidR="0062313A" w:rsidRPr="0062313A"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62313A" w:rsidRDefault="00D07730">
            <w:pPr>
              <w:snapToGrid w:val="0"/>
              <w:rPr>
                <w:rFonts w:ascii="Times New Roman" w:hAnsi="Times New Roman" w:cs="Times New Roman"/>
                <w:b/>
                <w:bCs/>
                <w:sz w:val="22"/>
                <w:szCs w:val="16"/>
              </w:rPr>
            </w:pPr>
            <w:r w:rsidRPr="0062313A">
              <w:rPr>
                <w:rFonts w:ascii="Times New Roman" w:hAnsi="Times New Roman" w:cs="Times New Roman"/>
                <w:b/>
                <w:bCs/>
                <w:sz w:val="22"/>
                <w:szCs w:val="16"/>
              </w:rPr>
              <w:t> </w:t>
            </w:r>
          </w:p>
        </w:tc>
      </w:tr>
      <w:tr w:rsidR="0062313A" w:rsidRPr="0062313A"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62313A" w:rsidRDefault="001C2E38">
            <w:pPr>
              <w:snapToGrid w:val="0"/>
              <w:rPr>
                <w:rFonts w:ascii="Times New Roman" w:eastAsia="Arial" w:hAnsi="Times New Roman" w:cs="Times New Roman"/>
                <w:sz w:val="22"/>
                <w:szCs w:val="16"/>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Objeto de la contratación</w:t>
            </w:r>
          </w:p>
        </w:tc>
      </w:tr>
      <w:tr w:rsidR="0062313A" w:rsidRPr="0062313A"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62313A" w:rsidRDefault="00C51A49">
            <w:pPr>
              <w:snapToGrid w:val="0"/>
              <w:jc w:val="both"/>
              <w:rPr>
                <w:rFonts w:ascii="Times New Roman" w:hAnsi="Times New Roman" w:cs="Times New Roman"/>
                <w:b/>
                <w:sz w:val="22"/>
                <w:szCs w:val="20"/>
              </w:rPr>
            </w:pPr>
            <w:r w:rsidRPr="0062313A">
              <w:rPr>
                <w:rFonts w:ascii="Times New Roman" w:eastAsia="Arial" w:hAnsi="Times New Roman" w:cs="Times New Roman"/>
                <w:sz w:val="22"/>
                <w:szCs w:val="16"/>
              </w:rPr>
              <w:t xml:space="preserve"> </w:t>
            </w:r>
          </w:p>
          <w:p w:rsidR="00C51A49" w:rsidRPr="0062313A" w:rsidRDefault="00C23023" w:rsidP="005C10CD">
            <w:pPr>
              <w:pStyle w:val="Default"/>
              <w:ind w:left="142" w:right="201"/>
              <w:jc w:val="center"/>
              <w:rPr>
                <w:rFonts w:ascii="Times New Roman" w:hAnsi="Times New Roman" w:cs="Times New Roman"/>
                <w:b/>
                <w:color w:val="auto"/>
                <w:sz w:val="22"/>
                <w:szCs w:val="20"/>
              </w:rPr>
            </w:pPr>
            <w:r w:rsidRPr="0062313A">
              <w:rPr>
                <w:rFonts w:ascii="Times New Roman" w:hAnsi="Times New Roman" w:cs="Times New Roman"/>
                <w:b/>
                <w:color w:val="auto"/>
                <w:sz w:val="22"/>
                <w:szCs w:val="20"/>
              </w:rPr>
              <w:t>L</w:t>
            </w:r>
            <w:r w:rsidR="00531214" w:rsidRPr="0062313A">
              <w:rPr>
                <w:rFonts w:ascii="Times New Roman" w:hAnsi="Times New Roman" w:cs="Times New Roman"/>
                <w:b/>
                <w:color w:val="auto"/>
                <w:sz w:val="22"/>
                <w:szCs w:val="20"/>
              </w:rPr>
              <w:t>ocación</w:t>
            </w:r>
            <w:r w:rsidR="00582749" w:rsidRPr="0062313A">
              <w:rPr>
                <w:rFonts w:ascii="Times New Roman" w:hAnsi="Times New Roman" w:cs="Times New Roman"/>
                <w:b/>
                <w:color w:val="auto"/>
                <w:sz w:val="22"/>
                <w:szCs w:val="20"/>
              </w:rPr>
              <w:t xml:space="preserve"> </w:t>
            </w:r>
            <w:r w:rsidR="00E86918" w:rsidRPr="0062313A">
              <w:rPr>
                <w:rFonts w:ascii="Times New Roman" w:hAnsi="Times New Roman" w:cs="Times New Roman"/>
                <w:b/>
                <w:color w:val="auto"/>
                <w:sz w:val="22"/>
                <w:szCs w:val="20"/>
              </w:rPr>
              <w:t xml:space="preserve">de </w:t>
            </w:r>
            <w:r w:rsidR="00862414" w:rsidRPr="0062313A">
              <w:rPr>
                <w:rFonts w:ascii="Times New Roman" w:hAnsi="Times New Roman" w:cs="Times New Roman"/>
                <w:b/>
                <w:color w:val="auto"/>
                <w:sz w:val="22"/>
                <w:szCs w:val="20"/>
              </w:rPr>
              <w:t xml:space="preserve"> inmueble</w:t>
            </w:r>
            <w:r w:rsidR="00E86918" w:rsidRPr="0062313A">
              <w:rPr>
                <w:rFonts w:ascii="Times New Roman" w:hAnsi="Times New Roman" w:cs="Times New Roman"/>
                <w:b/>
                <w:color w:val="auto"/>
                <w:sz w:val="22"/>
                <w:szCs w:val="20"/>
              </w:rPr>
              <w:t>s</w:t>
            </w:r>
            <w:r w:rsidR="00862414" w:rsidRPr="0062313A">
              <w:rPr>
                <w:rFonts w:ascii="Times New Roman" w:hAnsi="Times New Roman" w:cs="Times New Roman"/>
                <w:b/>
                <w:color w:val="auto"/>
                <w:sz w:val="22"/>
                <w:szCs w:val="20"/>
              </w:rPr>
              <w:t xml:space="preserve"> en la localidad de</w:t>
            </w:r>
            <w:r w:rsidR="00E63449" w:rsidRPr="0062313A">
              <w:rPr>
                <w:rFonts w:ascii="Times New Roman" w:hAnsi="Times New Roman" w:cs="Times New Roman"/>
                <w:b/>
                <w:color w:val="auto"/>
                <w:sz w:val="22"/>
                <w:szCs w:val="20"/>
              </w:rPr>
              <w:t xml:space="preserve"> </w:t>
            </w:r>
            <w:r w:rsidR="005C10CD">
              <w:rPr>
                <w:rFonts w:ascii="Times New Roman" w:hAnsi="Times New Roman" w:cs="Times New Roman"/>
                <w:b/>
                <w:color w:val="auto"/>
                <w:sz w:val="22"/>
                <w:szCs w:val="20"/>
              </w:rPr>
              <w:t>Quilmes</w:t>
            </w:r>
            <w:r w:rsidR="00E86918" w:rsidRPr="0062313A">
              <w:rPr>
                <w:rFonts w:ascii="Times New Roman" w:hAnsi="Times New Roman" w:cs="Times New Roman"/>
                <w:b/>
                <w:color w:val="auto"/>
                <w:sz w:val="22"/>
                <w:szCs w:val="20"/>
              </w:rPr>
              <w:t xml:space="preserve"> con destino </w:t>
            </w:r>
            <w:r w:rsidR="00110CC6" w:rsidRPr="0062313A">
              <w:rPr>
                <w:rFonts w:ascii="Times New Roman" w:hAnsi="Times New Roman" w:cs="Times New Roman"/>
                <w:b/>
                <w:color w:val="auto"/>
                <w:sz w:val="22"/>
                <w:szCs w:val="20"/>
              </w:rPr>
              <w:t>a la</w:t>
            </w:r>
            <w:r w:rsidR="00E86918" w:rsidRPr="0062313A">
              <w:rPr>
                <w:rFonts w:ascii="Times New Roman" w:hAnsi="Times New Roman" w:cs="Times New Roman"/>
                <w:b/>
                <w:color w:val="auto"/>
                <w:sz w:val="22"/>
                <w:szCs w:val="20"/>
              </w:rPr>
              <w:t xml:space="preserve"> </w:t>
            </w:r>
            <w:r w:rsidR="005C10CD">
              <w:rPr>
                <w:rFonts w:ascii="Times New Roman" w:hAnsi="Times New Roman" w:cs="Times New Roman"/>
                <w:b/>
                <w:color w:val="auto"/>
                <w:sz w:val="22"/>
                <w:szCs w:val="20"/>
              </w:rPr>
              <w:t>Secretaría Especial Civil, Secretaría General Civil de la Defensoría General, Secretaría Civil de la Fiscalía General, Oficina de Resolución Alternativa de conflictos y Unidad de Instrucción y Juicio N° 12, 19 y 21, del Departamento Judicial Quilmes</w:t>
            </w:r>
            <w:r w:rsidR="00057F46" w:rsidRPr="0062313A">
              <w:rPr>
                <w:rFonts w:ascii="Times New Roman" w:hAnsi="Times New Roman" w:cs="Times New Roman"/>
                <w:b/>
                <w:color w:val="auto"/>
                <w:sz w:val="22"/>
                <w:szCs w:val="20"/>
              </w:rPr>
              <w:t xml:space="preserve">. </w:t>
            </w:r>
            <w:r w:rsidR="00531214" w:rsidRPr="0062313A">
              <w:rPr>
                <w:rFonts w:ascii="Times New Roman" w:hAnsi="Times New Roman" w:cs="Times New Roman"/>
                <w:b/>
                <w:color w:val="auto"/>
                <w:sz w:val="22"/>
                <w:szCs w:val="20"/>
              </w:rPr>
              <w:t>La locación será por el término de veinticuatro (24) meses</w:t>
            </w:r>
            <w:r w:rsidR="00110CC6" w:rsidRPr="0062313A">
              <w:rPr>
                <w:rFonts w:ascii="Times New Roman" w:hAnsi="Times New Roman" w:cs="Times New Roman"/>
                <w:b/>
                <w:color w:val="auto"/>
                <w:sz w:val="22"/>
                <w:szCs w:val="20"/>
              </w:rPr>
              <w:t>.</w:t>
            </w:r>
          </w:p>
          <w:p w:rsidR="00C51A49" w:rsidRPr="0062313A" w:rsidRDefault="00C51A49">
            <w:pPr>
              <w:snapToGrid w:val="0"/>
              <w:rPr>
                <w:rFonts w:ascii="Times New Roman" w:hAnsi="Times New Roman" w:cs="Times New Roman"/>
                <w:sz w:val="22"/>
                <w:szCs w:val="16"/>
              </w:rPr>
            </w:pPr>
            <w:r w:rsidRPr="0062313A">
              <w:rPr>
                <w:rFonts w:ascii="Times New Roman" w:hAnsi="Times New Roman" w:cs="Times New Roman"/>
                <w:sz w:val="22"/>
                <w:szCs w:val="16"/>
              </w:rPr>
              <w:t> </w:t>
            </w:r>
          </w:p>
        </w:tc>
      </w:tr>
      <w:tr w:rsidR="0062313A" w:rsidRPr="0062313A"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62313A" w:rsidRDefault="00D07730" w:rsidP="00D07730">
            <w:pPr>
              <w:snapToGrid w:val="0"/>
              <w:rPr>
                <w:rFonts w:ascii="Times New Roman" w:hAnsi="Times New Roman" w:cs="Times New Roman"/>
                <w:b/>
                <w:bCs/>
                <w:sz w:val="22"/>
                <w:szCs w:val="22"/>
              </w:rPr>
            </w:pPr>
            <w:r w:rsidRPr="0062313A">
              <w:rPr>
                <w:rFonts w:ascii="Times New Roman" w:hAnsi="Times New Roman" w:cs="Times New Roman"/>
                <w:szCs w:val="16"/>
              </w:rPr>
              <w:t> </w:t>
            </w:r>
            <w:r w:rsidRPr="0062313A">
              <w:rPr>
                <w:rFonts w:ascii="Times New Roman" w:hAnsi="Times New Roman" w:cs="Times New Roman"/>
                <w:b/>
                <w:bCs/>
                <w:szCs w:val="22"/>
              </w:rPr>
              <w:t>PRESENTACIÓN DE OFERTAS</w:t>
            </w:r>
          </w:p>
        </w:tc>
      </w:tr>
      <w:tr w:rsidR="0062313A" w:rsidRPr="0062313A"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20"/>
              </w:rPr>
            </w:pPr>
            <w:r w:rsidRPr="0062313A">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16"/>
              </w:rPr>
            </w:pPr>
            <w:r w:rsidRPr="0062313A">
              <w:rPr>
                <w:rFonts w:ascii="Times New Roman" w:hAnsi="Times New Roman" w:cs="Times New Roman"/>
                <w:b/>
                <w:bCs/>
                <w:sz w:val="22"/>
                <w:szCs w:val="20"/>
              </w:rPr>
              <w:t>Plazo y Hora</w:t>
            </w:r>
          </w:p>
        </w:tc>
      </w:tr>
      <w:tr w:rsidR="0062313A" w:rsidRPr="0062313A"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2C2B13" w:rsidRDefault="002C2B13" w:rsidP="00E63449">
            <w:pPr>
              <w:snapToGrid w:val="0"/>
              <w:ind w:right="57"/>
              <w:jc w:val="center"/>
              <w:rPr>
                <w:b/>
                <w:bCs/>
                <w:sz w:val="22"/>
                <w:szCs w:val="19"/>
              </w:rPr>
            </w:pPr>
          </w:p>
          <w:p w:rsidR="00E63449" w:rsidRPr="0062313A" w:rsidRDefault="00E63449" w:rsidP="00E63449">
            <w:pPr>
              <w:snapToGrid w:val="0"/>
              <w:ind w:right="57"/>
              <w:jc w:val="center"/>
              <w:rPr>
                <w:b/>
                <w:bCs/>
                <w:sz w:val="22"/>
                <w:szCs w:val="19"/>
              </w:rPr>
            </w:pPr>
            <w:r w:rsidRPr="0062313A">
              <w:rPr>
                <w:b/>
                <w:bCs/>
                <w:sz w:val="22"/>
                <w:szCs w:val="19"/>
              </w:rPr>
              <w:t>DELEGACIÓN DE ADMINISTRAC</w:t>
            </w:r>
            <w:r w:rsidR="00110CC6" w:rsidRPr="0062313A">
              <w:rPr>
                <w:b/>
                <w:bCs/>
                <w:sz w:val="22"/>
                <w:szCs w:val="19"/>
              </w:rPr>
              <w:t xml:space="preserve">IÓN DEL DEPARTAMENTO JUDICIAL </w:t>
            </w:r>
            <w:r w:rsidR="005C10CD">
              <w:rPr>
                <w:b/>
                <w:bCs/>
                <w:sz w:val="22"/>
                <w:szCs w:val="19"/>
              </w:rPr>
              <w:t>QUILMES</w:t>
            </w:r>
            <w:r w:rsidRPr="0062313A">
              <w:rPr>
                <w:b/>
                <w:bCs/>
                <w:sz w:val="22"/>
                <w:szCs w:val="19"/>
              </w:rPr>
              <w:t>.</w:t>
            </w:r>
          </w:p>
          <w:p w:rsidR="00582749" w:rsidRDefault="005C10CD" w:rsidP="005C10CD">
            <w:pPr>
              <w:snapToGrid w:val="0"/>
              <w:ind w:right="57"/>
              <w:jc w:val="center"/>
              <w:rPr>
                <w:b/>
                <w:bCs/>
                <w:sz w:val="22"/>
                <w:szCs w:val="19"/>
              </w:rPr>
            </w:pPr>
            <w:r>
              <w:rPr>
                <w:b/>
                <w:bCs/>
                <w:sz w:val="22"/>
                <w:szCs w:val="19"/>
              </w:rPr>
              <w:t>CALLE HIPÓLITO YRIGOYEN N° 475 2° PISO.</w:t>
            </w:r>
          </w:p>
          <w:p w:rsidR="002C2B13" w:rsidRPr="005C10CD" w:rsidRDefault="002C2B13" w:rsidP="005C10CD">
            <w:pPr>
              <w:snapToGrid w:val="0"/>
              <w:ind w:right="57"/>
              <w:jc w:val="center"/>
              <w:rPr>
                <w:b/>
                <w:bCs/>
                <w:sz w:val="22"/>
                <w:szCs w:val="19"/>
              </w:rPr>
            </w:pPr>
            <w:bookmarkStart w:id="0" w:name="_GoBack"/>
            <w:bookmarkEnd w:id="0"/>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62313A" w:rsidRDefault="00772544" w:rsidP="002C39D6">
            <w:pPr>
              <w:snapToGrid w:val="0"/>
              <w:jc w:val="center"/>
              <w:rPr>
                <w:rFonts w:ascii="Times New Roman" w:eastAsia="Arial" w:hAnsi="Times New Roman" w:cs="Times New Roman"/>
                <w:bCs/>
                <w:szCs w:val="20"/>
              </w:rPr>
            </w:pPr>
            <w:r w:rsidRPr="0062313A">
              <w:rPr>
                <w:rFonts w:ascii="Times New Roman" w:eastAsia="Arial" w:hAnsi="Times New Roman" w:cs="Times New Roman"/>
                <w:bCs/>
                <w:szCs w:val="20"/>
              </w:rPr>
              <w:t xml:space="preserve">Hasta el  día </w:t>
            </w:r>
            <w:r w:rsidR="002C2B13">
              <w:rPr>
                <w:rFonts w:ascii="Times New Roman" w:eastAsia="Arial" w:hAnsi="Times New Roman" w:cs="Times New Roman"/>
                <w:bCs/>
                <w:szCs w:val="20"/>
              </w:rPr>
              <w:t>16</w:t>
            </w:r>
            <w:r w:rsidR="00604193" w:rsidRPr="0062313A">
              <w:rPr>
                <w:rFonts w:ascii="Times New Roman" w:eastAsia="Arial" w:hAnsi="Times New Roman" w:cs="Times New Roman"/>
                <w:bCs/>
                <w:szCs w:val="20"/>
              </w:rPr>
              <w:t xml:space="preserve"> </w:t>
            </w:r>
            <w:r w:rsidR="002C2B13">
              <w:rPr>
                <w:rFonts w:ascii="Times New Roman" w:eastAsia="Arial" w:hAnsi="Times New Roman" w:cs="Times New Roman"/>
                <w:bCs/>
                <w:szCs w:val="20"/>
              </w:rPr>
              <w:t>de JULIO de</w:t>
            </w:r>
            <w:r w:rsidR="00F0697E" w:rsidRPr="0062313A">
              <w:rPr>
                <w:rFonts w:ascii="Times New Roman" w:eastAsia="Arial" w:hAnsi="Times New Roman" w:cs="Times New Roman"/>
                <w:bCs/>
                <w:szCs w:val="20"/>
              </w:rPr>
              <w:t xml:space="preserve"> 2019</w:t>
            </w:r>
            <w:r w:rsidR="00604193" w:rsidRPr="0062313A">
              <w:rPr>
                <w:rFonts w:ascii="Times New Roman" w:eastAsia="Arial" w:hAnsi="Times New Roman" w:cs="Times New Roman"/>
                <w:bCs/>
                <w:szCs w:val="20"/>
              </w:rPr>
              <w:t xml:space="preserve"> </w:t>
            </w:r>
          </w:p>
          <w:p w:rsidR="004843C4" w:rsidRPr="0062313A" w:rsidRDefault="00604193" w:rsidP="002C2B13">
            <w:pPr>
              <w:snapToGrid w:val="0"/>
              <w:jc w:val="center"/>
              <w:rPr>
                <w:rFonts w:ascii="Times New Roman" w:eastAsia="Arial" w:hAnsi="Times New Roman" w:cs="Times New Roman"/>
                <w:bCs/>
                <w:sz w:val="22"/>
                <w:szCs w:val="20"/>
              </w:rPr>
            </w:pPr>
            <w:r w:rsidRPr="0062313A">
              <w:rPr>
                <w:rFonts w:ascii="Times New Roman" w:eastAsia="Arial" w:hAnsi="Times New Roman" w:cs="Times New Roman"/>
                <w:bCs/>
                <w:szCs w:val="20"/>
              </w:rPr>
              <w:t xml:space="preserve">A LAS </w:t>
            </w:r>
            <w:r w:rsidR="002C2B13">
              <w:rPr>
                <w:rFonts w:ascii="Times New Roman" w:eastAsia="Arial" w:hAnsi="Times New Roman" w:cs="Times New Roman"/>
                <w:bCs/>
                <w:szCs w:val="20"/>
              </w:rPr>
              <w:t>10:</w:t>
            </w:r>
            <w:r w:rsidRPr="0062313A">
              <w:rPr>
                <w:rFonts w:ascii="Times New Roman" w:eastAsia="Arial" w:hAnsi="Times New Roman" w:cs="Times New Roman"/>
                <w:bCs/>
                <w:szCs w:val="20"/>
              </w:rPr>
              <w:t>00 HS.</w:t>
            </w:r>
          </w:p>
        </w:tc>
      </w:tr>
      <w:tr w:rsidR="0062313A" w:rsidRPr="0062313A"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62313A" w:rsidRDefault="001C2E38" w:rsidP="00CD47D2">
            <w:pPr>
              <w:rPr>
                <w:rFonts w:ascii="Times New Roman" w:hAnsi="Times New Roman" w:cs="Times New Roman"/>
                <w:sz w:val="22"/>
                <w:szCs w:val="16"/>
              </w:rPr>
            </w:pPr>
          </w:p>
        </w:tc>
      </w:tr>
      <w:tr w:rsidR="0062313A" w:rsidRPr="0062313A"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62313A" w:rsidRDefault="00D07730" w:rsidP="00D07730">
            <w:pPr>
              <w:snapToGrid w:val="0"/>
              <w:rPr>
                <w:rFonts w:ascii="Times New Roman" w:hAnsi="Times New Roman" w:cs="Times New Roman"/>
                <w:sz w:val="22"/>
                <w:szCs w:val="16"/>
              </w:rPr>
            </w:pPr>
            <w:r w:rsidRPr="0062313A">
              <w:rPr>
                <w:rFonts w:ascii="Times New Roman" w:hAnsi="Times New Roman" w:cs="Times New Roman"/>
                <w:b/>
                <w:bCs/>
                <w:szCs w:val="22"/>
              </w:rPr>
              <w:t>ACTO DE APERTURA</w:t>
            </w:r>
          </w:p>
        </w:tc>
      </w:tr>
      <w:tr w:rsidR="0062313A" w:rsidRPr="0062313A"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20"/>
              </w:rPr>
            </w:pPr>
            <w:r w:rsidRPr="0062313A">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16"/>
              </w:rPr>
            </w:pPr>
            <w:r w:rsidRPr="0062313A">
              <w:rPr>
                <w:rFonts w:ascii="Times New Roman" w:hAnsi="Times New Roman" w:cs="Times New Roman"/>
                <w:b/>
                <w:bCs/>
                <w:sz w:val="22"/>
                <w:szCs w:val="20"/>
              </w:rPr>
              <w:t>Día y Hora</w:t>
            </w:r>
          </w:p>
        </w:tc>
      </w:tr>
      <w:tr w:rsidR="0062313A" w:rsidRPr="0062313A"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2C2B13" w:rsidRDefault="002C2B13" w:rsidP="005532E8">
            <w:pPr>
              <w:snapToGrid w:val="0"/>
              <w:ind w:right="57"/>
              <w:jc w:val="center"/>
              <w:rPr>
                <w:b/>
                <w:bCs/>
                <w:sz w:val="22"/>
                <w:szCs w:val="19"/>
              </w:rPr>
            </w:pPr>
          </w:p>
          <w:p w:rsidR="005532E8" w:rsidRPr="0062313A" w:rsidRDefault="005532E8" w:rsidP="005532E8">
            <w:pPr>
              <w:snapToGrid w:val="0"/>
              <w:ind w:right="57"/>
              <w:jc w:val="center"/>
              <w:rPr>
                <w:b/>
                <w:bCs/>
                <w:sz w:val="22"/>
                <w:szCs w:val="19"/>
              </w:rPr>
            </w:pPr>
            <w:r w:rsidRPr="0062313A">
              <w:rPr>
                <w:b/>
                <w:bCs/>
                <w:sz w:val="22"/>
                <w:szCs w:val="19"/>
              </w:rPr>
              <w:t xml:space="preserve">DELEGACIÓN DE ADMINISTRACIÓN DEL DEPARTAMENTO JUDICIAL </w:t>
            </w:r>
            <w:r w:rsidR="005C10CD">
              <w:rPr>
                <w:b/>
                <w:bCs/>
                <w:sz w:val="22"/>
                <w:szCs w:val="19"/>
              </w:rPr>
              <w:t>QUILMES</w:t>
            </w:r>
            <w:r w:rsidRPr="0062313A">
              <w:rPr>
                <w:b/>
                <w:bCs/>
                <w:sz w:val="22"/>
                <w:szCs w:val="19"/>
              </w:rPr>
              <w:t>.</w:t>
            </w:r>
          </w:p>
          <w:p w:rsidR="00D07730" w:rsidRDefault="005C10CD" w:rsidP="002C2B13">
            <w:pPr>
              <w:snapToGrid w:val="0"/>
              <w:ind w:right="57"/>
              <w:jc w:val="center"/>
              <w:rPr>
                <w:b/>
                <w:bCs/>
                <w:sz w:val="22"/>
                <w:szCs w:val="19"/>
              </w:rPr>
            </w:pPr>
            <w:r>
              <w:rPr>
                <w:b/>
                <w:bCs/>
                <w:sz w:val="22"/>
                <w:szCs w:val="19"/>
              </w:rPr>
              <w:t>CALLE HIPÓLITO YRIGOYEN N° 475 2° PISO.</w:t>
            </w:r>
          </w:p>
          <w:p w:rsidR="002C2B13" w:rsidRPr="0062313A" w:rsidRDefault="002C2B13" w:rsidP="002C2B13">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62313A" w:rsidRDefault="002C2B13" w:rsidP="002C39D6">
            <w:pPr>
              <w:snapToGrid w:val="0"/>
              <w:jc w:val="center"/>
              <w:rPr>
                <w:rFonts w:ascii="Times New Roman" w:eastAsia="Arial" w:hAnsi="Times New Roman" w:cs="Times New Roman"/>
                <w:bCs/>
                <w:szCs w:val="20"/>
              </w:rPr>
            </w:pPr>
            <w:r>
              <w:rPr>
                <w:rFonts w:ascii="Times New Roman" w:eastAsia="Arial" w:hAnsi="Times New Roman" w:cs="Times New Roman"/>
                <w:bCs/>
                <w:szCs w:val="20"/>
              </w:rPr>
              <w:t>16 de JULIO de</w:t>
            </w:r>
            <w:r w:rsidR="00F0697E" w:rsidRPr="0062313A">
              <w:rPr>
                <w:rFonts w:ascii="Times New Roman" w:eastAsia="Arial" w:hAnsi="Times New Roman" w:cs="Times New Roman"/>
                <w:bCs/>
                <w:szCs w:val="20"/>
              </w:rPr>
              <w:t xml:space="preserve"> 2019</w:t>
            </w:r>
          </w:p>
          <w:p w:rsidR="001C2E38" w:rsidRPr="0062313A" w:rsidRDefault="002C2B13" w:rsidP="002C39D6">
            <w:pPr>
              <w:snapToGrid w:val="0"/>
              <w:jc w:val="center"/>
              <w:rPr>
                <w:rFonts w:ascii="Times New Roman" w:eastAsia="Arial" w:hAnsi="Times New Roman" w:cs="Times New Roman"/>
                <w:bCs/>
                <w:sz w:val="22"/>
                <w:szCs w:val="20"/>
              </w:rPr>
            </w:pPr>
            <w:r>
              <w:rPr>
                <w:rFonts w:ascii="Times New Roman" w:eastAsia="Arial" w:hAnsi="Times New Roman" w:cs="Times New Roman"/>
                <w:bCs/>
                <w:szCs w:val="20"/>
              </w:rPr>
              <w:t>A las 10</w:t>
            </w:r>
            <w:r w:rsidR="002C39D6" w:rsidRPr="0062313A">
              <w:rPr>
                <w:rFonts w:ascii="Times New Roman" w:eastAsia="Arial" w:hAnsi="Times New Roman" w:cs="Times New Roman"/>
                <w:bCs/>
                <w:szCs w:val="20"/>
              </w:rPr>
              <w:t xml:space="preserve">:00 </w:t>
            </w:r>
            <w:r w:rsidR="00604193" w:rsidRPr="0062313A">
              <w:rPr>
                <w:rFonts w:ascii="Times New Roman" w:eastAsia="Arial" w:hAnsi="Times New Roman" w:cs="Times New Roman"/>
                <w:bCs/>
                <w:szCs w:val="20"/>
              </w:rPr>
              <w:t>HS.</w:t>
            </w:r>
          </w:p>
        </w:tc>
      </w:tr>
      <w:tr w:rsidR="0062313A" w:rsidRPr="0062313A"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62313A" w:rsidRDefault="00B678C8">
            <w:pPr>
              <w:snapToGrid w:val="0"/>
              <w:rPr>
                <w:rFonts w:ascii="Times New Roman" w:eastAsia="Arial" w:hAnsi="Times New Roman" w:cs="Times New Roman"/>
                <w:sz w:val="22"/>
                <w:szCs w:val="20"/>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62313A" w:rsidRDefault="00191264" w:rsidP="00D07730">
            <w:pPr>
              <w:snapToGrid w:val="0"/>
              <w:rPr>
                <w:rFonts w:ascii="Times New Roman" w:hAnsi="Times New Roman" w:cs="Times New Roman"/>
                <w:b/>
                <w:bCs/>
                <w:sz w:val="22"/>
                <w:szCs w:val="20"/>
                <w:u w:val="single"/>
              </w:rPr>
            </w:pPr>
            <w:r w:rsidRPr="0062313A">
              <w:rPr>
                <w:rFonts w:ascii="Times New Roman" w:hAnsi="Times New Roman" w:cs="Times New Roman"/>
                <w:sz w:val="22"/>
                <w:szCs w:val="20"/>
              </w:rPr>
              <w:t xml:space="preserve"> </w:t>
            </w:r>
            <w:r w:rsidR="00B678C8" w:rsidRPr="0062313A">
              <w:rPr>
                <w:rFonts w:ascii="Times New Roman" w:hAnsi="Times New Roman" w:cs="Times New Roman"/>
                <w:sz w:val="22"/>
                <w:szCs w:val="20"/>
              </w:rPr>
              <w:t>DE ACUERDO A NORMAS DE LA TESORERIA DE LA PROVINCIA DE BUENOS</w:t>
            </w:r>
            <w:r w:rsidR="00F4670D" w:rsidRPr="0062313A">
              <w:rPr>
                <w:rFonts w:ascii="Times New Roman" w:hAnsi="Times New Roman" w:cs="Times New Roman"/>
                <w:sz w:val="22"/>
                <w:szCs w:val="20"/>
              </w:rPr>
              <w:t xml:space="preserve"> </w:t>
            </w:r>
            <w:r w:rsidR="00B678C8" w:rsidRPr="0062313A">
              <w:rPr>
                <w:rFonts w:ascii="Times New Roman" w:hAnsi="Times New Roman" w:cs="Times New Roman"/>
                <w:sz w:val="22"/>
                <w:szCs w:val="20"/>
              </w:rPr>
              <w:t>AIRES</w:t>
            </w:r>
          </w:p>
        </w:tc>
      </w:tr>
      <w:tr w:rsidR="0062313A" w:rsidRPr="0062313A"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62313A" w:rsidRDefault="00D07730" w:rsidP="00CD47D2">
            <w:pPr>
              <w:snapToGrid w:val="0"/>
              <w:rPr>
                <w:rFonts w:ascii="Times New Roman" w:hAnsi="Times New Roman" w:cs="Times New Roman"/>
                <w:b/>
                <w:bCs/>
                <w:sz w:val="22"/>
                <w:szCs w:val="20"/>
                <w:u w:val="single"/>
              </w:rPr>
            </w:pPr>
          </w:p>
          <w:p w:rsidR="00D07730" w:rsidRPr="0062313A" w:rsidRDefault="00D07730" w:rsidP="00D07730">
            <w:pPr>
              <w:snapToGrid w:val="0"/>
              <w:spacing w:line="276" w:lineRule="auto"/>
              <w:rPr>
                <w:rFonts w:ascii="Times New Roman" w:hAnsi="Times New Roman" w:cs="Times New Roman"/>
                <w:sz w:val="22"/>
                <w:szCs w:val="16"/>
              </w:rPr>
            </w:pPr>
            <w:r w:rsidRPr="0062313A">
              <w:rPr>
                <w:rFonts w:ascii="Times New Roman" w:hAnsi="Times New Roman" w:cs="Times New Roman"/>
                <w:bCs/>
                <w:sz w:val="22"/>
                <w:szCs w:val="20"/>
                <w:u w:val="single"/>
              </w:rPr>
              <w:t xml:space="preserve">OBSERVACIONES GENERALES </w:t>
            </w:r>
          </w:p>
          <w:p w:rsidR="00D07730" w:rsidRPr="0062313A" w:rsidRDefault="00D07730" w:rsidP="00D07730">
            <w:pPr>
              <w:spacing w:line="276" w:lineRule="auto"/>
              <w:ind w:left="57" w:right="57"/>
              <w:jc w:val="both"/>
              <w:rPr>
                <w:rFonts w:ascii="Times New Roman" w:hAnsi="Times New Roman" w:cs="Times New Roman"/>
                <w:sz w:val="22"/>
                <w:szCs w:val="16"/>
              </w:rPr>
            </w:pPr>
            <w:r w:rsidRPr="0062313A">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62313A" w:rsidRDefault="00D07730" w:rsidP="00D07730">
            <w:pPr>
              <w:spacing w:line="276" w:lineRule="auto"/>
              <w:ind w:left="57" w:right="57"/>
              <w:jc w:val="both"/>
              <w:rPr>
                <w:rFonts w:ascii="Times New Roman" w:hAnsi="Times New Roman" w:cs="Times New Roman"/>
                <w:sz w:val="22"/>
                <w:szCs w:val="16"/>
              </w:rPr>
            </w:pPr>
            <w:r w:rsidRPr="0062313A">
              <w:rPr>
                <w:rFonts w:ascii="Times New Roman" w:hAnsi="Times New Roman" w:cs="Times New Roman"/>
                <w:sz w:val="22"/>
                <w:szCs w:val="16"/>
              </w:rPr>
              <w:t>Pasada di</w:t>
            </w:r>
            <w:r w:rsidR="00191264" w:rsidRPr="0062313A">
              <w:rPr>
                <w:rFonts w:ascii="Times New Roman" w:hAnsi="Times New Roman" w:cs="Times New Roman"/>
                <w:sz w:val="22"/>
                <w:szCs w:val="16"/>
              </w:rPr>
              <w:t>cha hora no se admitirán nuevas</w:t>
            </w:r>
            <w:r w:rsidRPr="0062313A">
              <w:rPr>
                <w:rFonts w:ascii="Times New Roman" w:hAnsi="Times New Roman" w:cs="Times New Roman"/>
                <w:sz w:val="22"/>
                <w:szCs w:val="16"/>
              </w:rPr>
              <w:t xml:space="preserve"> propuestas, aun cuando no hubiera comenzado la apertura de los sobre</w:t>
            </w:r>
            <w:r w:rsidR="00191264" w:rsidRPr="0062313A">
              <w:rPr>
                <w:rFonts w:ascii="Times New Roman" w:hAnsi="Times New Roman" w:cs="Times New Roman"/>
                <w:sz w:val="22"/>
                <w:szCs w:val="16"/>
              </w:rPr>
              <w:t>s</w:t>
            </w:r>
            <w:r w:rsidRPr="0062313A">
              <w:rPr>
                <w:rFonts w:ascii="Times New Roman" w:hAnsi="Times New Roman" w:cs="Times New Roman"/>
                <w:sz w:val="22"/>
                <w:szCs w:val="16"/>
              </w:rPr>
              <w:t>. Los sobres o paquetes conteniendo las Ofertas, serán abiertos en presencia de los Oferentes que concurran.</w:t>
            </w:r>
          </w:p>
          <w:p w:rsidR="00D07730" w:rsidRPr="0062313A" w:rsidRDefault="00D07730" w:rsidP="00191264">
            <w:pPr>
              <w:snapToGrid w:val="0"/>
              <w:spacing w:line="276" w:lineRule="auto"/>
              <w:rPr>
                <w:rFonts w:ascii="Times New Roman" w:hAnsi="Times New Roman" w:cs="Times New Roman"/>
                <w:b/>
                <w:bCs/>
                <w:sz w:val="22"/>
                <w:szCs w:val="16"/>
                <w:u w:val="single"/>
              </w:rPr>
            </w:pPr>
          </w:p>
        </w:tc>
      </w:tr>
    </w:tbl>
    <w:p w:rsidR="006F3FA5" w:rsidRPr="0062313A" w:rsidRDefault="006F3FA5">
      <w:pPr>
        <w:widowControl/>
        <w:suppressAutoHyphens w:val="0"/>
        <w:autoSpaceDE/>
        <w:rPr>
          <w:b/>
        </w:rPr>
      </w:pPr>
    </w:p>
    <w:p w:rsidR="00AA02A0" w:rsidRPr="0062313A" w:rsidRDefault="006F3FA5">
      <w:pPr>
        <w:widowControl/>
        <w:suppressAutoHyphens w:val="0"/>
        <w:autoSpaceDE/>
        <w:rPr>
          <w:b/>
        </w:rPr>
      </w:pPr>
      <w:r w:rsidRPr="0062313A">
        <w:rPr>
          <w:b/>
        </w:rPr>
        <w:br w:type="page"/>
      </w:r>
      <w:r w:rsidR="00AA02A0" w:rsidRPr="0062313A">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62313A" w:rsidRPr="0062313A"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62313A" w:rsidRDefault="00AA02A0" w:rsidP="00267B26">
            <w:pPr>
              <w:rPr>
                <w:sz w:val="19"/>
                <w:szCs w:val="19"/>
              </w:rPr>
            </w:pPr>
          </w:p>
        </w:tc>
      </w:tr>
      <w:tr w:rsidR="0062313A" w:rsidRPr="0062313A"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62313A" w:rsidRDefault="006E3FA0" w:rsidP="004D20C7">
            <w:pPr>
              <w:spacing w:line="276" w:lineRule="auto"/>
              <w:jc w:val="center"/>
              <w:rPr>
                <w:b/>
                <w:bCs/>
                <w:u w:val="single"/>
              </w:rPr>
            </w:pPr>
            <w:r w:rsidRPr="0062313A">
              <w:rPr>
                <w:b/>
                <w:bCs/>
                <w:sz w:val="28"/>
                <w:szCs w:val="28"/>
              </w:rPr>
              <w:t>ANEXO A</w:t>
            </w:r>
            <w:r w:rsidRPr="0062313A">
              <w:rPr>
                <w:b/>
                <w:bCs/>
              </w:rPr>
              <w:br/>
            </w:r>
            <w:r w:rsidRPr="0062313A">
              <w:rPr>
                <w:b/>
                <w:bCs/>
                <w:u w:val="single"/>
              </w:rPr>
              <w:t>PERSONAS FÍSICAS TITULARES DE DOMINIO</w:t>
            </w:r>
          </w:p>
          <w:p w:rsidR="006E3FA0" w:rsidRPr="0062313A" w:rsidRDefault="006E3FA0" w:rsidP="004D20C7">
            <w:pPr>
              <w:spacing w:line="276" w:lineRule="auto"/>
              <w:jc w:val="center"/>
              <w:rPr>
                <w:b/>
                <w:bCs/>
                <w:u w:val="single"/>
              </w:rPr>
            </w:pPr>
            <w:r w:rsidRPr="0062313A">
              <w:rPr>
                <w:b/>
                <w:bCs/>
                <w:u w:val="single"/>
              </w:rPr>
              <w:t>DECLARACION JURADA</w:t>
            </w:r>
          </w:p>
          <w:p w:rsidR="006E3FA0" w:rsidRPr="0062313A" w:rsidRDefault="006E3FA0" w:rsidP="004D20C7">
            <w:pPr>
              <w:jc w:val="center"/>
            </w:pPr>
          </w:p>
        </w:tc>
        <w:tc>
          <w:tcPr>
            <w:tcW w:w="30" w:type="dxa"/>
            <w:tcBorders>
              <w:top w:val="single" w:sz="4" w:space="0" w:color="auto"/>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62313A"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62313A">
              <w:rPr>
                <w:b w:val="0"/>
                <w:sz w:val="18"/>
                <w:szCs w:val="19"/>
              </w:rPr>
              <w:t>1)</w:t>
            </w:r>
          </w:p>
        </w:tc>
        <w:tc>
          <w:tcPr>
            <w:tcW w:w="30" w:type="dxa"/>
            <w:tcBorders>
              <w:left w:val="single" w:sz="4" w:space="0" w:color="auto"/>
            </w:tcBorders>
            <w:shd w:val="clear" w:color="auto" w:fill="auto"/>
          </w:tcPr>
          <w:p w:rsidR="00AA02A0" w:rsidRPr="0062313A"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62313A"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62313A" w:rsidRDefault="009C35DE" w:rsidP="004D20C7">
            <w:pPr>
              <w:snapToGrid w:val="0"/>
              <w:ind w:left="136"/>
              <w:rPr>
                <w:bCs/>
                <w:sz w:val="18"/>
                <w:szCs w:val="19"/>
                <w:u w:val="single"/>
              </w:rPr>
            </w:pPr>
            <w:r w:rsidRPr="0062313A">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62313A" w:rsidRDefault="009C35DE" w:rsidP="004D20C7">
            <w:pPr>
              <w:snapToGrid w:val="0"/>
              <w:ind w:left="136"/>
              <w:jc w:val="center"/>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62313A" w:rsidRDefault="00AA02A0" w:rsidP="004D20C7">
            <w:pPr>
              <w:snapToGrid w:val="0"/>
              <w:ind w:left="137"/>
              <w:jc w:val="center"/>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25312" behindDoc="0" locked="0" layoutInCell="1" allowOverlap="1" wp14:anchorId="1487962F" wp14:editId="309946D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8529B"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jc w:val="center"/>
              <w:rPr>
                <w:sz w:val="18"/>
                <w:szCs w:val="19"/>
              </w:rPr>
            </w:pPr>
            <w:r w:rsidRPr="0062313A">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r w:rsidR="007A022A" w:rsidRPr="0062313A">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E3FA0" w:rsidRPr="0062313A" w:rsidRDefault="006E3FA0" w:rsidP="004D20C7">
            <w:pPr>
              <w:snapToGrid w:val="0"/>
              <w:ind w:left="136"/>
              <w:rPr>
                <w:bCs/>
                <w:sz w:val="18"/>
                <w:szCs w:val="19"/>
                <w:u w:val="single"/>
              </w:rPr>
            </w:pPr>
            <w:r w:rsidRPr="0062313A">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62313A"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62313A" w:rsidRDefault="006E3FA0" w:rsidP="004D20C7">
            <w:pPr>
              <w:snapToGrid w:val="0"/>
              <w:ind w:left="136"/>
              <w:rPr>
                <w:bCs/>
                <w:sz w:val="18"/>
                <w:szCs w:val="19"/>
                <w:u w:val="single"/>
              </w:rPr>
            </w:pPr>
            <w:r w:rsidRPr="0062313A">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62313A"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62313A" w:rsidRDefault="009C35DE" w:rsidP="004D20C7">
            <w:pPr>
              <w:snapToGrid w:val="0"/>
              <w:ind w:left="136"/>
              <w:jc w:val="center"/>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62313A" w:rsidRDefault="00AA02A0" w:rsidP="004D20C7">
            <w:pPr>
              <w:snapToGrid w:val="0"/>
              <w:ind w:left="137"/>
              <w:rPr>
                <w:sz w:val="18"/>
                <w:szCs w:val="19"/>
                <w:u w:val="single"/>
                <w:lang w:val="es-ES" w:eastAsia="es-AR"/>
              </w:rPr>
            </w:pPr>
          </w:p>
          <w:p w:rsidR="00AA02A0" w:rsidRPr="0062313A"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jc w:val="center"/>
              <w:rPr>
                <w:sz w:val="18"/>
                <w:szCs w:val="19"/>
                <w:u w:val="single"/>
              </w:rPr>
            </w:pPr>
            <w:r w:rsidRPr="0062313A">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62313A"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rFonts w:eastAsia="Arial"/>
                <w:bCs/>
                <w:sz w:val="20"/>
                <w:szCs w:val="20"/>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62313A" w:rsidRDefault="009C35DE" w:rsidP="004D20C7">
            <w:pPr>
              <w:snapToGrid w:val="0"/>
              <w:ind w:left="136"/>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9C35DE" w:rsidP="004D20C7">
            <w:pPr>
              <w:ind w:left="136"/>
              <w:rPr>
                <w:sz w:val="18"/>
                <w:szCs w:val="19"/>
                <w:u w:val="single"/>
              </w:rPr>
            </w:pPr>
            <w:r w:rsidRPr="0062313A">
              <w:rPr>
                <w:sz w:val="18"/>
                <w:szCs w:val="19"/>
                <w:u w:val="single"/>
              </w:rPr>
              <w:t xml:space="preserve">No podrán presentarse empleados Judiciales, </w:t>
            </w:r>
          </w:p>
          <w:p w:rsidR="009C35DE" w:rsidRPr="0062313A" w:rsidRDefault="009C35DE" w:rsidP="004D20C7">
            <w:pPr>
              <w:ind w:left="136"/>
              <w:rPr>
                <w:sz w:val="18"/>
                <w:szCs w:val="19"/>
                <w:u w:val="single"/>
              </w:rPr>
            </w:pPr>
            <w:r w:rsidRPr="0062313A">
              <w:rPr>
                <w:sz w:val="18"/>
                <w:szCs w:val="19"/>
                <w:u w:val="single"/>
              </w:rPr>
              <w:t>Magistrados o Funcionarios Judiciales.</w:t>
            </w:r>
          </w:p>
          <w:p w:rsidR="009C35DE" w:rsidRPr="0062313A" w:rsidRDefault="009C35DE" w:rsidP="004D20C7">
            <w:pPr>
              <w:ind w:left="136"/>
              <w:rPr>
                <w:bCs/>
                <w:sz w:val="18"/>
                <w:szCs w:val="19"/>
                <w:u w:val="single"/>
              </w:rPr>
            </w:pPr>
            <w:r w:rsidRPr="0062313A">
              <w:rPr>
                <w:sz w:val="18"/>
                <w:szCs w:val="19"/>
                <w:u w:val="single"/>
              </w:rPr>
              <w:t xml:space="preserve">Estatuto del empleado Judicial, Acuerdo 2300, art.67 </w:t>
            </w:r>
            <w:proofErr w:type="spellStart"/>
            <w:r w:rsidRPr="0062313A">
              <w:rPr>
                <w:sz w:val="18"/>
                <w:szCs w:val="19"/>
                <w:u w:val="single"/>
              </w:rPr>
              <w:t>inc</w:t>
            </w:r>
            <w:proofErr w:type="spellEnd"/>
            <w:r w:rsidRPr="0062313A">
              <w:rPr>
                <w:sz w:val="18"/>
                <w:szCs w:val="19"/>
                <w:u w:val="single"/>
              </w:rPr>
              <w:t xml:space="preserve">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62313A" w:rsidRDefault="009C35DE" w:rsidP="004D20C7">
            <w:pPr>
              <w:snapToGrid w:val="0"/>
              <w:ind w:left="137"/>
              <w:jc w:val="center"/>
              <w:rPr>
                <w:bCs/>
                <w:sz w:val="18"/>
                <w:szCs w:val="19"/>
                <w:u w:val="single"/>
              </w:rPr>
            </w:pPr>
            <w:r w:rsidRPr="0062313A">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62313A" w:rsidRDefault="009C35DE" w:rsidP="004D20C7">
            <w:pPr>
              <w:snapToGrid w:val="0"/>
              <w:jc w:val="center"/>
              <w:rPr>
                <w:sz w:val="18"/>
                <w:szCs w:val="19"/>
                <w:u w:val="single"/>
              </w:rPr>
            </w:pPr>
            <w:r w:rsidRPr="0062313A">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62313A" w:rsidRDefault="009C35DE"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62313A"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bCs/>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bCs/>
                <w:sz w:val="20"/>
                <w:szCs w:val="20"/>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62313A" w:rsidRDefault="00622AB2" w:rsidP="004D20C7">
            <w:pPr>
              <w:snapToGrid w:val="0"/>
              <w:ind w:left="136"/>
              <w:rPr>
                <w:sz w:val="18"/>
                <w:szCs w:val="19"/>
                <w:u w:val="single"/>
              </w:rPr>
            </w:pPr>
            <w:r w:rsidRPr="0062313A">
              <w:rPr>
                <w:bCs/>
                <w:sz w:val="18"/>
                <w:szCs w:val="19"/>
                <w:u w:val="single"/>
              </w:rPr>
              <w:t xml:space="preserve">Único inmueble </w:t>
            </w:r>
            <w:proofErr w:type="spellStart"/>
            <w:r w:rsidRPr="0062313A">
              <w:rPr>
                <w:bCs/>
                <w:sz w:val="18"/>
                <w:szCs w:val="19"/>
                <w:u w:val="single"/>
              </w:rPr>
              <w:t>locado</w:t>
            </w:r>
            <w:proofErr w:type="spellEnd"/>
            <w:r w:rsidRPr="0062313A">
              <w:rPr>
                <w:bCs/>
                <w:sz w:val="18"/>
                <w:szCs w:val="19"/>
                <w:u w:val="single"/>
              </w:rPr>
              <w:t>:</w:t>
            </w:r>
          </w:p>
          <w:p w:rsidR="00622AB2" w:rsidRPr="0062313A" w:rsidRDefault="00622AB2" w:rsidP="004D20C7">
            <w:pPr>
              <w:ind w:left="136"/>
              <w:rPr>
                <w:bCs/>
                <w:sz w:val="18"/>
                <w:szCs w:val="19"/>
                <w:u w:val="single"/>
              </w:rPr>
            </w:pPr>
            <w:r w:rsidRPr="0062313A">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62313A" w:rsidRDefault="00622AB2" w:rsidP="004D20C7">
            <w:pPr>
              <w:snapToGrid w:val="0"/>
              <w:ind w:left="137"/>
              <w:jc w:val="center"/>
              <w:rPr>
                <w:bCs/>
                <w:sz w:val="18"/>
                <w:szCs w:val="19"/>
                <w:u w:val="single"/>
              </w:rPr>
            </w:pPr>
            <w:r w:rsidRPr="0062313A">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62313A" w:rsidRDefault="00622AB2" w:rsidP="004D20C7">
            <w:pPr>
              <w:snapToGrid w:val="0"/>
              <w:jc w:val="center"/>
              <w:rPr>
                <w:sz w:val="18"/>
                <w:szCs w:val="19"/>
                <w:u w:val="single"/>
              </w:rPr>
            </w:pPr>
            <w:r w:rsidRPr="0062313A">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62313A" w:rsidRDefault="00622AB2"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62313A" w:rsidRDefault="00AA02A0" w:rsidP="004D20C7">
            <w:pPr>
              <w:snapToGrid w:val="0"/>
              <w:ind w:left="136"/>
              <w:rPr>
                <w:sz w:val="18"/>
                <w:szCs w:val="19"/>
                <w:u w:val="single"/>
              </w:rPr>
            </w:pPr>
            <w:r w:rsidRPr="0062313A">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tcBorders>
              <w:left w:val="single" w:sz="4" w:space="0" w:color="000000"/>
            </w:tcBorders>
            <w:shd w:val="clear" w:color="auto" w:fill="FFFFFF"/>
          </w:tcPr>
          <w:p w:rsidR="00AA02A0" w:rsidRPr="0062313A" w:rsidRDefault="00AA02A0" w:rsidP="004D20C7">
            <w:pPr>
              <w:snapToGrid w:val="0"/>
              <w:ind w:left="136"/>
              <w:rPr>
                <w:bCs/>
                <w:sz w:val="18"/>
                <w:szCs w:val="19"/>
                <w:u w:val="single"/>
              </w:rPr>
            </w:pPr>
          </w:p>
        </w:tc>
        <w:tc>
          <w:tcPr>
            <w:tcW w:w="6593" w:type="dxa"/>
            <w:gridSpan w:val="14"/>
            <w:shd w:val="clear" w:color="auto" w:fill="FFFFFF"/>
          </w:tcPr>
          <w:p w:rsidR="00AA02A0" w:rsidRPr="0062313A"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62313A" w:rsidRDefault="00AA02A0" w:rsidP="004D20C7">
            <w:pPr>
              <w:snapToGrid w:val="0"/>
              <w:ind w:left="136"/>
              <w:rPr>
                <w:sz w:val="18"/>
                <w:szCs w:val="19"/>
                <w:u w:val="single"/>
              </w:rPr>
            </w:pPr>
            <w:r w:rsidRPr="0062313A">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62313A" w:rsidRDefault="00AA02A0" w:rsidP="004D20C7">
            <w:pPr>
              <w:snapToGrid w:val="0"/>
              <w:ind w:left="136"/>
              <w:rPr>
                <w:sz w:val="18"/>
                <w:szCs w:val="19"/>
                <w:u w:val="single"/>
              </w:rPr>
            </w:pPr>
          </w:p>
        </w:tc>
        <w:tc>
          <w:tcPr>
            <w:tcW w:w="6593" w:type="dxa"/>
            <w:gridSpan w:val="14"/>
            <w:shd w:val="clear" w:color="auto" w:fill="FFFFFF"/>
            <w:vAlign w:val="center"/>
          </w:tcPr>
          <w:p w:rsidR="00AA02A0" w:rsidRPr="0062313A"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62313A" w:rsidRDefault="002A5505" w:rsidP="004D20C7">
            <w:pPr>
              <w:snapToGrid w:val="0"/>
              <w:ind w:left="136"/>
              <w:rPr>
                <w:sz w:val="18"/>
                <w:szCs w:val="19"/>
                <w:u w:val="single"/>
              </w:rPr>
            </w:pPr>
            <w:r w:rsidRPr="0062313A">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62313A"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62313A" w:rsidRDefault="007A022A" w:rsidP="004D20C7">
            <w:pPr>
              <w:snapToGrid w:val="0"/>
              <w:ind w:left="137"/>
              <w:rPr>
                <w:sz w:val="18"/>
                <w:szCs w:val="19"/>
                <w:u w:val="single"/>
              </w:rPr>
            </w:pPr>
          </w:p>
          <w:p w:rsidR="007A022A" w:rsidRPr="0062313A" w:rsidRDefault="007A022A"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62313A"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62313A"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62313A" w:rsidRDefault="007A022A" w:rsidP="004D20C7">
            <w:pPr>
              <w:snapToGrid w:val="0"/>
              <w:ind w:left="137"/>
              <w:rPr>
                <w:sz w:val="18"/>
                <w:szCs w:val="19"/>
                <w:u w:val="single"/>
              </w:rPr>
            </w:pPr>
          </w:p>
        </w:tc>
      </w:tr>
      <w:tr w:rsidR="0062313A" w:rsidRPr="0062313A"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62313A"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62313A">
              <w:rPr>
                <w:b w:val="0"/>
                <w:sz w:val="18"/>
                <w:szCs w:val="19"/>
              </w:rPr>
              <w:t>2)</w:t>
            </w:r>
          </w:p>
        </w:tc>
        <w:tc>
          <w:tcPr>
            <w:tcW w:w="30" w:type="dxa"/>
            <w:tcBorders>
              <w:left w:val="single" w:sz="4" w:space="0" w:color="auto"/>
            </w:tcBorders>
            <w:shd w:val="clear" w:color="auto" w:fill="auto"/>
          </w:tcPr>
          <w:p w:rsidR="00AA02A0" w:rsidRPr="0062313A"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62313A"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62313A" w:rsidRDefault="009C35DE" w:rsidP="004D20C7">
            <w:pPr>
              <w:snapToGrid w:val="0"/>
              <w:ind w:left="136"/>
              <w:rPr>
                <w:bCs/>
                <w:sz w:val="18"/>
                <w:szCs w:val="19"/>
                <w:u w:val="single"/>
              </w:rPr>
            </w:pPr>
            <w:r w:rsidRPr="0062313A">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bCs/>
                <w:sz w:val="18"/>
                <w:szCs w:val="19"/>
                <w:u w:val="single"/>
              </w:rPr>
            </w:pPr>
          </w:p>
        </w:tc>
      </w:tr>
      <w:tr w:rsidR="0062313A" w:rsidRPr="0062313A"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62313A" w:rsidRDefault="00AA02A0" w:rsidP="004D20C7">
            <w:pPr>
              <w:snapToGrid w:val="0"/>
              <w:ind w:left="136"/>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62313A"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7"/>
              <w:rPr>
                <w:sz w:val="18"/>
                <w:szCs w:val="19"/>
              </w:rPr>
            </w:pPr>
            <w:r w:rsidRPr="0062313A">
              <w:rPr>
                <w:sz w:val="18"/>
                <w:szCs w:val="19"/>
              </w:rPr>
              <w:t> </w:t>
            </w:r>
            <w:r w:rsidR="007A022A" w:rsidRPr="0062313A">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39439D" w:rsidRPr="0062313A" w:rsidRDefault="009C35DE" w:rsidP="004D20C7">
            <w:pPr>
              <w:snapToGrid w:val="0"/>
              <w:ind w:left="136"/>
              <w:rPr>
                <w:bCs/>
                <w:sz w:val="18"/>
                <w:szCs w:val="19"/>
                <w:u w:val="single"/>
              </w:rPr>
            </w:pPr>
            <w:r w:rsidRPr="0062313A">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62313A"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62313A" w:rsidRDefault="009C35DE" w:rsidP="004D20C7">
            <w:pPr>
              <w:snapToGrid w:val="0"/>
              <w:ind w:left="136"/>
              <w:rPr>
                <w:bCs/>
                <w:sz w:val="18"/>
                <w:szCs w:val="19"/>
                <w:u w:val="single"/>
              </w:rPr>
            </w:pPr>
            <w:r w:rsidRPr="0062313A">
              <w:rPr>
                <w:bCs/>
                <w:sz w:val="18"/>
                <w:szCs w:val="19"/>
                <w:u w:val="single"/>
              </w:rPr>
              <w:lastRenderedPageBreak/>
              <w:t>Nombre y apellid</w:t>
            </w:r>
            <w:r w:rsidR="00671BE2" w:rsidRPr="0062313A">
              <w:rPr>
                <w:bCs/>
                <w:sz w:val="18"/>
                <w:szCs w:val="19"/>
                <w:u w:val="single"/>
              </w:rPr>
              <w:t xml:space="preserve">o </w:t>
            </w:r>
            <w:r w:rsidRPr="0062313A">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62313A" w:rsidRDefault="0039439D" w:rsidP="004D20C7">
            <w:pPr>
              <w:snapToGrid w:val="0"/>
              <w:ind w:left="137"/>
              <w:rPr>
                <w:sz w:val="18"/>
                <w:szCs w:val="19"/>
                <w:u w:val="single"/>
              </w:rPr>
            </w:pPr>
          </w:p>
        </w:tc>
      </w:tr>
      <w:tr w:rsidR="0062313A" w:rsidRPr="0062313A"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62313A"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62313A" w:rsidRDefault="0039439D" w:rsidP="004D20C7">
            <w:pPr>
              <w:snapToGrid w:val="0"/>
              <w:rPr>
                <w:sz w:val="18"/>
                <w:szCs w:val="19"/>
                <w:u w:val="single"/>
              </w:rPr>
            </w:pPr>
          </w:p>
        </w:tc>
      </w:tr>
      <w:tr w:rsidR="0062313A" w:rsidRPr="0062313A"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62313A" w:rsidRDefault="00622AB2" w:rsidP="004D20C7">
            <w:pPr>
              <w:snapToGrid w:val="0"/>
              <w:ind w:left="136"/>
              <w:rPr>
                <w:bCs/>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62313A" w:rsidRDefault="004D20C7" w:rsidP="004D20C7">
            <w:pPr>
              <w:snapToGrid w:val="0"/>
              <w:rPr>
                <w:sz w:val="18"/>
                <w:szCs w:val="19"/>
                <w:u w:val="single"/>
                <w:lang w:val="es-ES" w:eastAsia="es-AR"/>
              </w:rPr>
            </w:pPr>
          </w:p>
        </w:tc>
      </w:tr>
      <w:tr w:rsidR="0062313A" w:rsidRPr="0062313A"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62313A" w:rsidRDefault="004D20C7" w:rsidP="004D20C7">
            <w:pPr>
              <w:pStyle w:val="xl28"/>
              <w:snapToGrid w:val="0"/>
              <w:spacing w:before="0" w:after="0"/>
              <w:ind w:left="137"/>
              <w:rPr>
                <w:bCs/>
                <w:sz w:val="18"/>
                <w:szCs w:val="19"/>
                <w:u w:val="single"/>
              </w:rPr>
            </w:pPr>
            <w:r w:rsidRPr="0062313A">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62313A" w:rsidRDefault="004D20C7" w:rsidP="004D20C7">
            <w:pPr>
              <w:snapToGrid w:val="0"/>
              <w:rPr>
                <w:bCs/>
                <w:sz w:val="18"/>
                <w:szCs w:val="19"/>
                <w:u w:val="single"/>
              </w:rPr>
            </w:pPr>
            <w:r w:rsidRPr="0062313A">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62313A"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62313A" w:rsidRDefault="004D20C7" w:rsidP="004D20C7">
            <w:pPr>
              <w:snapToGrid w:val="0"/>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pStyle w:val="xl28"/>
              <w:snapToGrid w:val="0"/>
              <w:spacing w:before="0" w:after="0"/>
              <w:rPr>
                <w:bCs/>
                <w:sz w:val="18"/>
                <w:szCs w:val="19"/>
                <w:u w:val="single"/>
              </w:rPr>
            </w:pPr>
          </w:p>
        </w:tc>
      </w:tr>
      <w:tr w:rsidR="0062313A" w:rsidRPr="0062313A"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62313A" w:rsidRDefault="009C35DE" w:rsidP="004D20C7">
            <w:pPr>
              <w:snapToGrid w:val="0"/>
              <w:ind w:left="137"/>
              <w:rPr>
                <w:bCs/>
                <w:sz w:val="18"/>
                <w:szCs w:val="19"/>
                <w:u w:val="single"/>
              </w:rPr>
            </w:pPr>
            <w:r w:rsidRPr="0062313A">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62313A"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62313A" w:rsidRDefault="009C35DE" w:rsidP="004D20C7">
            <w:pPr>
              <w:ind w:left="137"/>
              <w:rPr>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62313A" w:rsidRDefault="00087A78" w:rsidP="004D20C7">
            <w:pPr>
              <w:snapToGrid w:val="0"/>
              <w:ind w:left="137"/>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087A78" w:rsidP="004D20C7">
            <w:pPr>
              <w:ind w:left="137"/>
              <w:rPr>
                <w:sz w:val="18"/>
                <w:szCs w:val="19"/>
                <w:u w:val="single"/>
              </w:rPr>
            </w:pPr>
            <w:r w:rsidRPr="0062313A">
              <w:rPr>
                <w:sz w:val="18"/>
                <w:szCs w:val="19"/>
                <w:u w:val="single"/>
              </w:rPr>
              <w:t xml:space="preserve">No podrán presentarse empleados Judiciales, </w:t>
            </w:r>
          </w:p>
          <w:p w:rsidR="00087A78" w:rsidRPr="0062313A" w:rsidRDefault="00087A78" w:rsidP="004D20C7">
            <w:pPr>
              <w:ind w:left="137"/>
              <w:rPr>
                <w:sz w:val="18"/>
                <w:szCs w:val="19"/>
                <w:u w:val="single"/>
              </w:rPr>
            </w:pPr>
            <w:r w:rsidRPr="0062313A">
              <w:rPr>
                <w:sz w:val="18"/>
                <w:szCs w:val="19"/>
                <w:u w:val="single"/>
              </w:rPr>
              <w:t>Magistrados o Funcionarios Judiciales.</w:t>
            </w:r>
          </w:p>
          <w:p w:rsidR="00087A78" w:rsidRPr="0062313A" w:rsidRDefault="00087A78" w:rsidP="004D20C7">
            <w:pPr>
              <w:ind w:left="137"/>
              <w:rPr>
                <w:sz w:val="18"/>
                <w:szCs w:val="19"/>
                <w:u w:val="single"/>
              </w:rPr>
            </w:pPr>
            <w:r w:rsidRPr="0062313A">
              <w:rPr>
                <w:sz w:val="18"/>
                <w:szCs w:val="19"/>
                <w:u w:val="single"/>
              </w:rPr>
              <w:t xml:space="preserve">Estatuto del empleado Judicial, Acuerdo 2300, art.67 </w:t>
            </w:r>
            <w:proofErr w:type="spellStart"/>
            <w:r w:rsidRPr="0062313A">
              <w:rPr>
                <w:sz w:val="18"/>
                <w:szCs w:val="19"/>
                <w:u w:val="single"/>
              </w:rPr>
              <w:t>inc</w:t>
            </w:r>
            <w:proofErr w:type="spellEnd"/>
            <w:r w:rsidRPr="0062313A">
              <w:rPr>
                <w:sz w:val="18"/>
                <w:szCs w:val="19"/>
                <w:u w:val="single"/>
              </w:rPr>
              <w:t xml:space="preserve"> C, Ley 13.661 art. 21)</w:t>
            </w:r>
          </w:p>
          <w:p w:rsidR="00087A78" w:rsidRPr="0062313A" w:rsidRDefault="00087A78" w:rsidP="004D20C7">
            <w:pPr>
              <w:ind w:left="137"/>
              <w:rPr>
                <w:bCs/>
                <w:sz w:val="18"/>
                <w:szCs w:val="19"/>
                <w:u w:val="single"/>
              </w:rPr>
            </w:pPr>
            <w:r w:rsidRPr="0062313A">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62313A" w:rsidRDefault="00087A78" w:rsidP="004D20C7">
            <w:pPr>
              <w:snapToGrid w:val="0"/>
              <w:ind w:left="137"/>
              <w:jc w:val="center"/>
              <w:rPr>
                <w:bCs/>
                <w:sz w:val="18"/>
                <w:szCs w:val="19"/>
                <w:u w:val="single"/>
              </w:rPr>
            </w:pPr>
            <w:r w:rsidRPr="0062313A">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62313A" w:rsidRDefault="00087A78" w:rsidP="004D20C7">
            <w:pPr>
              <w:snapToGrid w:val="0"/>
              <w:ind w:left="137"/>
              <w:jc w:val="center"/>
              <w:rPr>
                <w:bCs/>
                <w:sz w:val="18"/>
                <w:szCs w:val="19"/>
                <w:u w:val="single"/>
              </w:rPr>
            </w:pPr>
            <w:r w:rsidRPr="0062313A">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62313A" w:rsidRDefault="00087A78" w:rsidP="004D20C7">
            <w:pPr>
              <w:snapToGrid w:val="0"/>
              <w:jc w:val="center"/>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62313A" w:rsidRDefault="0039439D" w:rsidP="004D20C7">
            <w:pPr>
              <w:snapToGrid w:val="0"/>
              <w:ind w:left="137"/>
              <w:rPr>
                <w:bCs/>
                <w:sz w:val="18"/>
                <w:szCs w:val="19"/>
                <w:u w:val="single"/>
              </w:rPr>
            </w:pPr>
            <w:r w:rsidRPr="0062313A">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62313A"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bCs/>
                <w:sz w:val="20"/>
                <w:szCs w:val="20"/>
                <w:u w:val="single"/>
              </w:rPr>
            </w:pPr>
          </w:p>
        </w:tc>
      </w:tr>
      <w:tr w:rsidR="0062313A" w:rsidRPr="0062313A"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62313A" w:rsidRDefault="004B4329" w:rsidP="004D20C7">
            <w:pPr>
              <w:snapToGrid w:val="0"/>
              <w:ind w:left="137"/>
              <w:rPr>
                <w:sz w:val="18"/>
                <w:szCs w:val="19"/>
                <w:u w:val="single"/>
              </w:rPr>
            </w:pPr>
            <w:r w:rsidRPr="0062313A">
              <w:rPr>
                <w:bCs/>
                <w:sz w:val="18"/>
                <w:szCs w:val="19"/>
                <w:u w:val="single"/>
              </w:rPr>
              <w:t xml:space="preserve">Único inmueble </w:t>
            </w:r>
            <w:proofErr w:type="spellStart"/>
            <w:r w:rsidRPr="0062313A">
              <w:rPr>
                <w:bCs/>
                <w:sz w:val="18"/>
                <w:szCs w:val="19"/>
                <w:u w:val="single"/>
              </w:rPr>
              <w:t>locado</w:t>
            </w:r>
            <w:proofErr w:type="spellEnd"/>
            <w:r w:rsidRPr="0062313A">
              <w:rPr>
                <w:bCs/>
                <w:sz w:val="18"/>
                <w:szCs w:val="19"/>
                <w:u w:val="single"/>
              </w:rPr>
              <w:t>:</w:t>
            </w:r>
          </w:p>
          <w:p w:rsidR="004B4329" w:rsidRPr="0062313A" w:rsidRDefault="004B4329" w:rsidP="004D20C7">
            <w:pPr>
              <w:ind w:left="137"/>
              <w:rPr>
                <w:bCs/>
                <w:sz w:val="18"/>
                <w:szCs w:val="19"/>
                <w:u w:val="single"/>
              </w:rPr>
            </w:pPr>
            <w:r w:rsidRPr="0062313A">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62313A" w:rsidRDefault="004B4329" w:rsidP="004D20C7">
            <w:pPr>
              <w:pStyle w:val="xl28"/>
              <w:snapToGrid w:val="0"/>
              <w:spacing w:before="0" w:after="0"/>
              <w:ind w:left="137"/>
              <w:jc w:val="center"/>
              <w:rPr>
                <w:bCs/>
                <w:sz w:val="18"/>
                <w:szCs w:val="19"/>
                <w:u w:val="single"/>
              </w:rPr>
            </w:pPr>
            <w:r w:rsidRPr="0062313A">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62313A" w:rsidRDefault="004B4329" w:rsidP="004D20C7">
            <w:pPr>
              <w:snapToGrid w:val="0"/>
              <w:jc w:val="center"/>
              <w:rPr>
                <w:sz w:val="18"/>
                <w:szCs w:val="19"/>
                <w:u w:val="single"/>
              </w:rPr>
            </w:pPr>
            <w:r w:rsidRPr="0062313A">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62313A"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62313A" w:rsidRDefault="004B4329" w:rsidP="004D20C7">
            <w:pPr>
              <w:snapToGrid w:val="0"/>
              <w:ind w:left="137"/>
              <w:rPr>
                <w:sz w:val="20"/>
                <w:szCs w:val="20"/>
                <w:u w:val="single"/>
              </w:rPr>
            </w:pPr>
          </w:p>
        </w:tc>
      </w:tr>
      <w:tr w:rsidR="0062313A" w:rsidRPr="0062313A" w:rsidTr="00FD64FB">
        <w:trPr>
          <w:trHeight w:hRule="exact" w:val="283"/>
        </w:trPr>
        <w:tc>
          <w:tcPr>
            <w:tcW w:w="9483" w:type="dxa"/>
            <w:gridSpan w:val="19"/>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62313A"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62313A" w:rsidRDefault="001B658E" w:rsidP="004D20C7">
            <w:pPr>
              <w:snapToGrid w:val="0"/>
              <w:ind w:left="137"/>
              <w:rPr>
                <w:rFonts w:eastAsia="Arial"/>
                <w:bCs/>
                <w:sz w:val="16"/>
                <w:szCs w:val="16"/>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sz w:val="18"/>
                <w:szCs w:val="19"/>
                <w:u w:val="single"/>
              </w:rPr>
            </w:pPr>
            <w:r w:rsidRPr="0062313A">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62313A" w:rsidRDefault="009C35DE" w:rsidP="004D20C7">
            <w:pPr>
              <w:snapToGrid w:val="0"/>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62313A" w:rsidRDefault="0039439D" w:rsidP="004D20C7">
            <w:pPr>
              <w:snapToGrid w:val="0"/>
              <w:ind w:left="137"/>
              <w:rPr>
                <w:sz w:val="18"/>
                <w:szCs w:val="19"/>
                <w:u w:val="single"/>
              </w:rPr>
            </w:pPr>
            <w:r w:rsidRPr="0062313A">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62313A" w:rsidRDefault="009C35DE" w:rsidP="004D20C7">
            <w:pPr>
              <w:snapToGrid w:val="0"/>
              <w:ind w:left="137"/>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62313A" w:rsidRDefault="0039439D" w:rsidP="004D20C7">
            <w:pPr>
              <w:snapToGrid w:val="0"/>
              <w:ind w:left="137"/>
              <w:rPr>
                <w:sz w:val="18"/>
                <w:szCs w:val="19"/>
                <w:u w:val="single"/>
              </w:rPr>
            </w:pPr>
            <w:r w:rsidRPr="0062313A">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62313A" w:rsidRDefault="00363654" w:rsidP="004D20C7">
            <w:pPr>
              <w:snapToGrid w:val="0"/>
              <w:ind w:left="137"/>
              <w:rPr>
                <w:bCs/>
                <w:sz w:val="28"/>
                <w:szCs w:val="28"/>
                <w:u w:val="single"/>
              </w:rPr>
            </w:pPr>
            <w:r w:rsidRPr="0062313A">
              <w:rPr>
                <w:sz w:val="18"/>
                <w:szCs w:val="19"/>
              </w:rPr>
              <w:t>3)</w:t>
            </w: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p>
        </w:tc>
      </w:tr>
      <w:tr w:rsidR="0062313A" w:rsidRPr="0062313A"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r w:rsidRPr="0062313A">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62313A"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62313A" w:rsidRDefault="00CD2FE6" w:rsidP="004D20C7">
            <w:pPr>
              <w:snapToGrid w:val="0"/>
              <w:ind w:left="137"/>
              <w:rPr>
                <w:bCs/>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p>
        </w:tc>
        <w:tc>
          <w:tcPr>
            <w:tcW w:w="3024" w:type="dxa"/>
            <w:gridSpan w:val="7"/>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0912" behindDoc="0" locked="0" layoutInCell="1" allowOverlap="1" wp14:anchorId="033E8D2E" wp14:editId="11BADB9B">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802C2"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1936" behindDoc="0" locked="0" layoutInCell="1" allowOverlap="1" wp14:anchorId="48877E23" wp14:editId="10FED15F">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75F7"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62313A" w:rsidRDefault="0039439D" w:rsidP="004D20C7">
            <w:pPr>
              <w:snapToGrid w:val="0"/>
              <w:ind w:left="137"/>
              <w:rPr>
                <w:sz w:val="18"/>
                <w:szCs w:val="19"/>
              </w:rPr>
            </w:pPr>
            <w:r w:rsidRPr="0062313A">
              <w:rPr>
                <w:sz w:val="18"/>
                <w:szCs w:val="19"/>
              </w:rPr>
              <w:t> </w:t>
            </w:r>
            <w:r w:rsidRPr="0062313A">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62313A"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p>
        </w:tc>
        <w:tc>
          <w:tcPr>
            <w:tcW w:w="3024" w:type="dxa"/>
            <w:gridSpan w:val="7"/>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2960" behindDoc="0" locked="0" layoutInCell="1" allowOverlap="1" wp14:anchorId="1AB2D606" wp14:editId="59C9539C">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4F9D1"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62313A" w:rsidRDefault="0039439D" w:rsidP="004D20C7">
            <w:pPr>
              <w:snapToGrid w:val="0"/>
              <w:ind w:left="137"/>
              <w:rPr>
                <w:sz w:val="18"/>
                <w:szCs w:val="19"/>
                <w:u w:val="single"/>
              </w:rPr>
            </w:pPr>
          </w:p>
          <w:p w:rsidR="0039439D" w:rsidRPr="0062313A" w:rsidRDefault="0039439D" w:rsidP="004D20C7">
            <w:pPr>
              <w:snapToGrid w:val="0"/>
              <w:ind w:left="137"/>
              <w:rPr>
                <w:sz w:val="18"/>
                <w:szCs w:val="19"/>
                <w:u w:val="single"/>
              </w:rPr>
            </w:pPr>
            <w:r w:rsidRPr="0062313A">
              <w:rPr>
                <w:sz w:val="18"/>
                <w:szCs w:val="19"/>
                <w:u w:val="single"/>
              </w:rPr>
              <w:t> </w:t>
            </w: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62313A"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62313A" w:rsidRDefault="00CD2FE6"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right w:val="single" w:sz="4" w:space="0" w:color="auto"/>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62313A" w:rsidRDefault="00671BE2" w:rsidP="004D20C7">
            <w:pPr>
              <w:snapToGrid w:val="0"/>
              <w:ind w:left="137"/>
              <w:rPr>
                <w:sz w:val="20"/>
                <w:szCs w:val="20"/>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bCs/>
                <w:sz w:val="18"/>
                <w:szCs w:val="19"/>
                <w:u w:val="single"/>
              </w:rPr>
            </w:pPr>
            <w:r w:rsidRPr="0062313A">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62313A"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62313A"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62313A" w:rsidRDefault="00363654" w:rsidP="004D20C7">
            <w:pPr>
              <w:snapToGrid w:val="0"/>
              <w:ind w:left="137"/>
              <w:rPr>
                <w:sz w:val="20"/>
                <w:szCs w:val="20"/>
                <w:u w:val="single"/>
              </w:rPr>
            </w:pPr>
          </w:p>
        </w:tc>
      </w:tr>
      <w:tr w:rsidR="0062313A" w:rsidRPr="0062313A"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62313A" w:rsidRDefault="00CD2FE6" w:rsidP="004D20C7">
            <w:pPr>
              <w:snapToGrid w:val="0"/>
              <w:ind w:left="137"/>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62313A" w:rsidRDefault="00CD2FE6" w:rsidP="004D20C7">
            <w:pPr>
              <w:snapToGrid w:val="0"/>
              <w:ind w:left="137"/>
              <w:rPr>
                <w:sz w:val="18"/>
                <w:szCs w:val="19"/>
                <w:u w:val="single"/>
                <w:lang w:val="es-ES" w:eastAsia="es-AR"/>
              </w:rPr>
            </w:pPr>
          </w:p>
          <w:p w:rsidR="00CD2FE6" w:rsidRPr="0062313A"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62313A" w:rsidRDefault="00CD2FE6" w:rsidP="004D20C7">
            <w:pPr>
              <w:snapToGrid w:val="0"/>
              <w:ind w:left="137"/>
              <w:rPr>
                <w:sz w:val="18"/>
                <w:szCs w:val="19"/>
              </w:rPr>
            </w:pPr>
            <w:r w:rsidRPr="0062313A">
              <w:rPr>
                <w:sz w:val="18"/>
                <w:szCs w:val="19"/>
              </w:rPr>
              <w:t> </w:t>
            </w:r>
            <w:r w:rsidRPr="0062313A">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62313A"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62313A"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62313A" w:rsidRDefault="00671BE2"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96992" behindDoc="0" locked="0" layoutInCell="1" allowOverlap="1" wp14:anchorId="1B9960B0" wp14:editId="661F11AF">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F08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p w:rsidR="00671BE2" w:rsidRPr="0062313A" w:rsidRDefault="00671BE2" w:rsidP="004D20C7">
            <w:pPr>
              <w:snapToGrid w:val="0"/>
              <w:ind w:left="137"/>
              <w:rPr>
                <w:rFonts w:eastAsia="Arial"/>
                <w:bCs/>
                <w:sz w:val="18"/>
                <w:szCs w:val="19"/>
                <w:u w:val="single"/>
              </w:rPr>
            </w:pPr>
            <w:r w:rsidRPr="0062313A">
              <w:rPr>
                <w:sz w:val="18"/>
                <w:szCs w:val="19"/>
                <w:u w:val="single"/>
              </w:rPr>
              <w:t> </w:t>
            </w: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62313A" w:rsidRDefault="00671BE2" w:rsidP="004D20C7">
            <w:pPr>
              <w:snapToGrid w:val="0"/>
              <w:ind w:left="137"/>
              <w:rPr>
                <w:sz w:val="18"/>
                <w:szCs w:val="19"/>
                <w:u w:val="single"/>
              </w:rPr>
            </w:pPr>
          </w:p>
        </w:tc>
        <w:tc>
          <w:tcPr>
            <w:tcW w:w="3024" w:type="dxa"/>
            <w:gridSpan w:val="7"/>
            <w:shd w:val="clear" w:color="auto" w:fill="auto"/>
            <w:vAlign w:val="bottom"/>
          </w:tcPr>
          <w:p w:rsidR="00671BE2" w:rsidRPr="0062313A" w:rsidRDefault="00671BE2"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94944" behindDoc="0" locked="0" layoutInCell="1" allowOverlap="1" wp14:anchorId="50F646EE" wp14:editId="130C08EE">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BD21F"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p w:rsidR="00671BE2" w:rsidRPr="0062313A" w:rsidRDefault="00671BE2" w:rsidP="004D20C7">
            <w:pPr>
              <w:snapToGrid w:val="0"/>
              <w:ind w:left="137"/>
              <w:rPr>
                <w:rFonts w:eastAsia="Arial"/>
                <w:bCs/>
                <w:sz w:val="18"/>
                <w:szCs w:val="19"/>
                <w:u w:val="single"/>
              </w:rPr>
            </w:pPr>
            <w:r w:rsidRPr="0062313A">
              <w:rPr>
                <w:sz w:val="18"/>
                <w:szCs w:val="19"/>
                <w:u w:val="single"/>
              </w:rPr>
              <w:t> </w:t>
            </w:r>
          </w:p>
        </w:tc>
      </w:tr>
      <w:tr w:rsidR="0062313A" w:rsidRPr="0062313A"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62313A" w:rsidRDefault="00CD2FE6" w:rsidP="004D20C7">
            <w:pPr>
              <w:snapToGrid w:val="0"/>
              <w:ind w:left="137"/>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CD2FE6" w:rsidP="004D20C7">
            <w:pPr>
              <w:ind w:left="137"/>
              <w:rPr>
                <w:sz w:val="18"/>
                <w:szCs w:val="19"/>
                <w:u w:val="single"/>
              </w:rPr>
            </w:pPr>
            <w:r w:rsidRPr="0062313A">
              <w:rPr>
                <w:sz w:val="18"/>
                <w:szCs w:val="19"/>
                <w:u w:val="single"/>
              </w:rPr>
              <w:t xml:space="preserve">No podrán presentarse empleados Judiciales, </w:t>
            </w:r>
          </w:p>
          <w:p w:rsidR="00CD2FE6" w:rsidRPr="0062313A" w:rsidRDefault="00CD2FE6" w:rsidP="004D20C7">
            <w:pPr>
              <w:ind w:left="137"/>
              <w:rPr>
                <w:sz w:val="18"/>
                <w:szCs w:val="19"/>
                <w:u w:val="single"/>
              </w:rPr>
            </w:pPr>
            <w:r w:rsidRPr="0062313A">
              <w:rPr>
                <w:sz w:val="18"/>
                <w:szCs w:val="19"/>
                <w:u w:val="single"/>
              </w:rPr>
              <w:t>Magistrados o Funcionarios Judiciales.</w:t>
            </w:r>
          </w:p>
          <w:p w:rsidR="00CD2FE6" w:rsidRPr="0062313A" w:rsidRDefault="00CD2FE6" w:rsidP="004D20C7">
            <w:pPr>
              <w:ind w:left="137"/>
              <w:rPr>
                <w:sz w:val="18"/>
                <w:szCs w:val="19"/>
                <w:u w:val="single"/>
              </w:rPr>
            </w:pPr>
            <w:r w:rsidRPr="0062313A">
              <w:rPr>
                <w:sz w:val="18"/>
                <w:szCs w:val="19"/>
                <w:u w:val="single"/>
              </w:rPr>
              <w:t xml:space="preserve">Estatuto del empleado Judicial, Acuerdo 2300, art.67 </w:t>
            </w:r>
            <w:proofErr w:type="spellStart"/>
            <w:r w:rsidRPr="0062313A">
              <w:rPr>
                <w:sz w:val="18"/>
                <w:szCs w:val="19"/>
                <w:u w:val="single"/>
              </w:rPr>
              <w:t>inc</w:t>
            </w:r>
            <w:proofErr w:type="spellEnd"/>
            <w:r w:rsidRPr="0062313A">
              <w:rPr>
                <w:sz w:val="18"/>
                <w:szCs w:val="19"/>
                <w:u w:val="single"/>
              </w:rPr>
              <w:t xml:space="preserve"> C, Ley 13.661 art. 21)</w:t>
            </w:r>
          </w:p>
          <w:p w:rsidR="00CD2FE6" w:rsidRPr="0062313A" w:rsidRDefault="00CD2FE6" w:rsidP="004D20C7">
            <w:pPr>
              <w:snapToGrid w:val="0"/>
              <w:ind w:left="137"/>
              <w:rPr>
                <w:bCs/>
                <w:sz w:val="18"/>
                <w:szCs w:val="19"/>
                <w:u w:val="single"/>
              </w:rPr>
            </w:pPr>
            <w:r w:rsidRPr="0062313A">
              <w:rPr>
                <w:sz w:val="18"/>
                <w:szCs w:val="19"/>
                <w:u w:val="single"/>
              </w:rPr>
              <w:t xml:space="preserve"> y ART. 16 </w:t>
            </w:r>
            <w:r w:rsidR="005532E8" w:rsidRPr="0062313A">
              <w:rPr>
                <w:sz w:val="18"/>
                <w:szCs w:val="19"/>
                <w:u w:val="single"/>
              </w:rPr>
              <w:t>apartado III del Decreto N° 59/19</w:t>
            </w:r>
          </w:p>
          <w:p w:rsidR="00CD2FE6" w:rsidRPr="0062313A"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62313A" w:rsidRDefault="00CD2FE6" w:rsidP="004D20C7">
            <w:pPr>
              <w:snapToGrid w:val="0"/>
              <w:ind w:left="137"/>
              <w:jc w:val="center"/>
              <w:rPr>
                <w:bCs/>
                <w:sz w:val="18"/>
                <w:szCs w:val="19"/>
                <w:u w:val="single"/>
              </w:rPr>
            </w:pPr>
            <w:r w:rsidRPr="0062313A">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62313A" w:rsidRDefault="00CD2FE6" w:rsidP="004D20C7">
            <w:pPr>
              <w:snapToGrid w:val="0"/>
              <w:ind w:left="137"/>
              <w:jc w:val="center"/>
              <w:rPr>
                <w:sz w:val="18"/>
                <w:szCs w:val="19"/>
                <w:u w:val="single"/>
              </w:rPr>
            </w:pPr>
            <w:r w:rsidRPr="0062313A">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62313A" w:rsidRDefault="001B658E" w:rsidP="004D20C7">
            <w:pPr>
              <w:snapToGrid w:val="0"/>
              <w:ind w:left="137"/>
              <w:rPr>
                <w:rFonts w:eastAsia="Arial"/>
                <w:bCs/>
                <w:sz w:val="18"/>
                <w:szCs w:val="19"/>
                <w:u w:val="single"/>
              </w:rPr>
            </w:pPr>
          </w:p>
        </w:tc>
      </w:tr>
      <w:tr w:rsidR="0062313A" w:rsidRPr="0062313A"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r w:rsidRPr="0062313A">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62313A"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62313A" w:rsidRDefault="00CD2FE6" w:rsidP="004D20C7">
            <w:pPr>
              <w:snapToGrid w:val="0"/>
              <w:rPr>
                <w:bCs/>
                <w:sz w:val="18"/>
                <w:szCs w:val="19"/>
                <w:u w:val="single"/>
              </w:rPr>
            </w:pPr>
          </w:p>
        </w:tc>
      </w:tr>
      <w:tr w:rsidR="0062313A" w:rsidRPr="0062313A"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2706" w:type="dxa"/>
            <w:gridSpan w:val="4"/>
            <w:shd w:val="clear" w:color="auto" w:fill="auto"/>
            <w:vAlign w:val="bottom"/>
          </w:tcPr>
          <w:p w:rsidR="001B658E" w:rsidRPr="0062313A"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62313A" w:rsidRDefault="001B658E" w:rsidP="004D20C7">
            <w:pPr>
              <w:snapToGrid w:val="0"/>
              <w:ind w:left="137"/>
              <w:rPr>
                <w:bCs/>
                <w:sz w:val="20"/>
                <w:szCs w:val="20"/>
                <w:u w:val="single"/>
              </w:rPr>
            </w:pPr>
          </w:p>
        </w:tc>
      </w:tr>
      <w:tr w:rsidR="0062313A" w:rsidRPr="0062313A"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62313A" w:rsidRDefault="00671BE2" w:rsidP="004D20C7">
            <w:pPr>
              <w:snapToGrid w:val="0"/>
              <w:ind w:left="137"/>
              <w:rPr>
                <w:sz w:val="18"/>
                <w:szCs w:val="19"/>
                <w:u w:val="single"/>
              </w:rPr>
            </w:pPr>
            <w:r w:rsidRPr="0062313A">
              <w:rPr>
                <w:bCs/>
                <w:sz w:val="18"/>
                <w:szCs w:val="19"/>
                <w:u w:val="single"/>
              </w:rPr>
              <w:t xml:space="preserve">Único inmueble </w:t>
            </w:r>
            <w:proofErr w:type="spellStart"/>
            <w:r w:rsidRPr="0062313A">
              <w:rPr>
                <w:bCs/>
                <w:sz w:val="18"/>
                <w:szCs w:val="19"/>
                <w:u w:val="single"/>
              </w:rPr>
              <w:t>locado</w:t>
            </w:r>
            <w:proofErr w:type="spellEnd"/>
            <w:r w:rsidRPr="0062313A">
              <w:rPr>
                <w:bCs/>
                <w:sz w:val="18"/>
                <w:szCs w:val="19"/>
                <w:u w:val="single"/>
              </w:rPr>
              <w:t>:</w:t>
            </w:r>
          </w:p>
          <w:p w:rsidR="00671BE2" w:rsidRPr="0062313A" w:rsidRDefault="00671BE2" w:rsidP="004D20C7">
            <w:pPr>
              <w:ind w:left="137"/>
              <w:rPr>
                <w:bCs/>
                <w:sz w:val="18"/>
                <w:szCs w:val="19"/>
                <w:u w:val="single"/>
              </w:rPr>
            </w:pPr>
            <w:r w:rsidRPr="0062313A">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62313A" w:rsidRDefault="00671BE2" w:rsidP="004D20C7">
            <w:pPr>
              <w:pStyle w:val="xl28"/>
              <w:snapToGrid w:val="0"/>
              <w:spacing w:before="0" w:after="0"/>
              <w:ind w:left="137"/>
              <w:jc w:val="center"/>
              <w:rPr>
                <w:bCs/>
                <w:sz w:val="18"/>
                <w:szCs w:val="19"/>
                <w:u w:val="single"/>
              </w:rPr>
            </w:pPr>
            <w:r w:rsidRPr="0062313A">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62313A" w:rsidRDefault="00404DA3" w:rsidP="004D20C7">
            <w:pPr>
              <w:snapToGrid w:val="0"/>
              <w:ind w:left="137"/>
              <w:rPr>
                <w:sz w:val="18"/>
                <w:szCs w:val="19"/>
                <w:u w:val="single"/>
              </w:rPr>
            </w:pPr>
            <w:r w:rsidRPr="0062313A">
              <w:rPr>
                <w:sz w:val="18"/>
                <w:szCs w:val="19"/>
              </w:rPr>
              <w:t xml:space="preserve">            </w:t>
            </w:r>
            <w:r w:rsidRPr="0062313A">
              <w:rPr>
                <w:sz w:val="18"/>
                <w:szCs w:val="19"/>
                <w:u w:val="single"/>
              </w:rPr>
              <w:t>NO</w:t>
            </w:r>
          </w:p>
        </w:tc>
      </w:tr>
      <w:tr w:rsidR="0062313A" w:rsidRPr="0062313A"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62313A" w:rsidRDefault="001B658E" w:rsidP="004D20C7">
            <w:pPr>
              <w:pStyle w:val="xl28"/>
              <w:snapToGrid w:val="0"/>
              <w:spacing w:before="0" w:after="0"/>
              <w:ind w:left="137"/>
              <w:rPr>
                <w:sz w:val="18"/>
                <w:szCs w:val="19"/>
                <w:u w:val="single"/>
                <w:lang w:val="es-AR" w:eastAsia="es-AR"/>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sz w:val="18"/>
                <w:szCs w:val="19"/>
                <w:u w:val="single"/>
              </w:rPr>
            </w:pPr>
            <w:r w:rsidRPr="0062313A">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62313A" w:rsidRDefault="00DF05E4" w:rsidP="004D20C7">
            <w:pPr>
              <w:snapToGrid w:val="0"/>
              <w:ind w:left="137"/>
              <w:rPr>
                <w:sz w:val="18"/>
                <w:szCs w:val="19"/>
                <w:u w:val="single"/>
              </w:rPr>
            </w:pPr>
            <w:r w:rsidRPr="0062313A">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62313A"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62313A" w:rsidRDefault="00DF05E4" w:rsidP="004D20C7">
            <w:pPr>
              <w:snapToGrid w:val="0"/>
              <w:ind w:left="137"/>
              <w:rPr>
                <w:sz w:val="18"/>
                <w:szCs w:val="19"/>
                <w:u w:val="single"/>
              </w:rPr>
            </w:pPr>
          </w:p>
          <w:p w:rsidR="00363753" w:rsidRPr="0062313A" w:rsidRDefault="00363753" w:rsidP="004D20C7">
            <w:pPr>
              <w:snapToGrid w:val="0"/>
              <w:ind w:left="137"/>
              <w:rPr>
                <w:sz w:val="18"/>
                <w:szCs w:val="19"/>
                <w:u w:val="single"/>
              </w:rPr>
            </w:pPr>
          </w:p>
          <w:p w:rsidR="00363753" w:rsidRPr="0062313A" w:rsidRDefault="00363753" w:rsidP="004D20C7">
            <w:pPr>
              <w:snapToGrid w:val="0"/>
              <w:ind w:left="137"/>
              <w:rPr>
                <w:sz w:val="18"/>
                <w:szCs w:val="19"/>
                <w:u w:val="single"/>
              </w:rPr>
            </w:pPr>
          </w:p>
          <w:p w:rsidR="00363753" w:rsidRPr="0062313A" w:rsidRDefault="00363753" w:rsidP="004D20C7">
            <w:pPr>
              <w:snapToGrid w:val="0"/>
              <w:ind w:left="137"/>
              <w:rPr>
                <w:sz w:val="18"/>
                <w:szCs w:val="19"/>
                <w:u w:val="single"/>
              </w:rPr>
            </w:pPr>
          </w:p>
        </w:tc>
      </w:tr>
      <w:tr w:rsidR="0062313A" w:rsidRPr="0062313A" w:rsidTr="00FD64FB">
        <w:trPr>
          <w:gridAfter w:val="1"/>
          <w:wAfter w:w="30" w:type="dxa"/>
          <w:trHeight w:val="283"/>
        </w:trPr>
        <w:tc>
          <w:tcPr>
            <w:tcW w:w="9535" w:type="dxa"/>
            <w:gridSpan w:val="21"/>
            <w:tcBorders>
              <w:left w:val="single" w:sz="4" w:space="0" w:color="000000"/>
            </w:tcBorders>
            <w:shd w:val="clear" w:color="auto" w:fill="FFFFFF"/>
          </w:tcPr>
          <w:p w:rsidR="00DF05E4" w:rsidRPr="0062313A"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62313A" w:rsidRDefault="00DF05E4" w:rsidP="004D20C7">
            <w:pPr>
              <w:snapToGrid w:val="0"/>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62313A" w:rsidRDefault="00DF05E4" w:rsidP="004D20C7">
            <w:pPr>
              <w:snapToGrid w:val="0"/>
              <w:ind w:left="137"/>
              <w:rPr>
                <w:sz w:val="18"/>
                <w:szCs w:val="19"/>
                <w:u w:val="single"/>
              </w:rPr>
            </w:pPr>
            <w:r w:rsidRPr="0062313A">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62313A"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62313A" w:rsidRDefault="00DF05E4" w:rsidP="004D20C7">
            <w:pPr>
              <w:snapToGrid w:val="0"/>
              <w:rPr>
                <w:sz w:val="18"/>
                <w:szCs w:val="19"/>
                <w:u w:val="single"/>
              </w:rPr>
            </w:pPr>
          </w:p>
        </w:tc>
      </w:tr>
      <w:tr w:rsidR="0062313A" w:rsidRPr="0062313A"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62313A" w:rsidRDefault="00DF05E4" w:rsidP="004D20C7">
            <w:pPr>
              <w:snapToGrid w:val="0"/>
              <w:ind w:left="137"/>
              <w:rPr>
                <w:sz w:val="19"/>
                <w:szCs w:val="19"/>
                <w:u w:val="single"/>
              </w:rPr>
            </w:pPr>
          </w:p>
          <w:p w:rsidR="00363753" w:rsidRPr="0062313A"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62313A" w:rsidRDefault="00DF05E4" w:rsidP="004D20C7">
            <w:pPr>
              <w:snapToGrid w:val="0"/>
              <w:ind w:left="137"/>
              <w:rPr>
                <w:sz w:val="19"/>
                <w:szCs w:val="19"/>
                <w:u w:val="single"/>
              </w:rPr>
            </w:pPr>
          </w:p>
        </w:tc>
      </w:tr>
    </w:tbl>
    <w:p w:rsidR="001C2E38" w:rsidRPr="0062313A"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62313A" w:rsidRPr="0062313A" w:rsidTr="00267B26">
        <w:trPr>
          <w:trHeight w:val="882"/>
        </w:trPr>
        <w:tc>
          <w:tcPr>
            <w:tcW w:w="9894" w:type="dxa"/>
            <w:gridSpan w:val="2"/>
            <w:tcBorders>
              <w:left w:val="nil"/>
              <w:right w:val="nil"/>
            </w:tcBorders>
          </w:tcPr>
          <w:p w:rsidR="00267B26" w:rsidRPr="0062313A" w:rsidRDefault="00267B26" w:rsidP="00267B26">
            <w:pPr>
              <w:jc w:val="center"/>
              <w:rPr>
                <w:b/>
                <w:bCs/>
                <w:sz w:val="28"/>
                <w:szCs w:val="28"/>
              </w:rPr>
            </w:pPr>
          </w:p>
          <w:p w:rsidR="00267B26" w:rsidRPr="0062313A" w:rsidRDefault="00267B26" w:rsidP="00267B26">
            <w:pPr>
              <w:jc w:val="center"/>
              <w:rPr>
                <w:b/>
                <w:bCs/>
                <w:sz w:val="28"/>
                <w:szCs w:val="28"/>
              </w:rPr>
            </w:pPr>
          </w:p>
          <w:p w:rsidR="00267B26" w:rsidRPr="0062313A" w:rsidRDefault="00267B26" w:rsidP="00267B26">
            <w:pPr>
              <w:jc w:val="center"/>
            </w:pPr>
          </w:p>
        </w:tc>
      </w:tr>
      <w:tr w:rsidR="0062313A" w:rsidRPr="0062313A" w:rsidTr="00267B26">
        <w:trPr>
          <w:trHeight w:val="1217"/>
        </w:trPr>
        <w:tc>
          <w:tcPr>
            <w:tcW w:w="9894" w:type="dxa"/>
            <w:gridSpan w:val="2"/>
          </w:tcPr>
          <w:p w:rsidR="00267B26" w:rsidRPr="0062313A" w:rsidRDefault="00267B26" w:rsidP="00267B26">
            <w:pPr>
              <w:jc w:val="center"/>
              <w:rPr>
                <w:b/>
                <w:bCs/>
                <w:sz w:val="28"/>
                <w:szCs w:val="28"/>
              </w:rPr>
            </w:pPr>
          </w:p>
          <w:p w:rsidR="00267B26" w:rsidRPr="0062313A" w:rsidRDefault="00267B26" w:rsidP="00267B26">
            <w:pPr>
              <w:jc w:val="center"/>
              <w:rPr>
                <w:b/>
                <w:bCs/>
                <w:sz w:val="28"/>
                <w:szCs w:val="28"/>
              </w:rPr>
            </w:pPr>
            <w:r w:rsidRPr="0062313A">
              <w:rPr>
                <w:b/>
                <w:bCs/>
                <w:sz w:val="28"/>
                <w:szCs w:val="28"/>
              </w:rPr>
              <w:t>ANEXO B</w:t>
            </w:r>
          </w:p>
          <w:p w:rsidR="00267B26" w:rsidRPr="0062313A" w:rsidRDefault="00267B26" w:rsidP="00267B26">
            <w:pPr>
              <w:jc w:val="center"/>
              <w:rPr>
                <w:b/>
                <w:bCs/>
                <w:sz w:val="20"/>
                <w:szCs w:val="20"/>
              </w:rPr>
            </w:pPr>
          </w:p>
          <w:p w:rsidR="00267B26" w:rsidRPr="0062313A" w:rsidRDefault="00267B26" w:rsidP="00267B26">
            <w:pPr>
              <w:jc w:val="center"/>
              <w:rPr>
                <w:b/>
                <w:bCs/>
                <w:sz w:val="28"/>
                <w:szCs w:val="28"/>
              </w:rPr>
            </w:pPr>
            <w:r w:rsidRPr="0062313A">
              <w:rPr>
                <w:b/>
                <w:bCs/>
                <w:u w:val="single"/>
              </w:rPr>
              <w:t>PERSONAS JURIDICAS - DECLARACION JURADA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62313A"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62313A" w:rsidRDefault="00267B26" w:rsidP="00267B26">
            <w:pPr>
              <w:snapToGrid w:val="0"/>
              <w:jc w:val="center"/>
              <w:rPr>
                <w:rFonts w:eastAsia="Arial"/>
                <w:b/>
                <w:bCs/>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62313A" w:rsidRDefault="00267B26" w:rsidP="00267B26">
            <w:pPr>
              <w:snapToGrid w:val="0"/>
              <w:rPr>
                <w:rFonts w:eastAsia="Arial"/>
                <w:b/>
                <w:bCs/>
                <w:sz w:val="20"/>
                <w:szCs w:val="20"/>
              </w:rPr>
            </w:pPr>
            <w:r w:rsidRPr="0062313A">
              <w:rPr>
                <w:rFonts w:eastAsia="Arial"/>
                <w:b/>
                <w:bCs/>
                <w:sz w:val="20"/>
                <w:szCs w:val="20"/>
              </w:rPr>
              <w:t xml:space="preserve"> </w:t>
            </w:r>
            <w:r w:rsidRPr="0062313A">
              <w:rPr>
                <w:b/>
                <w:bCs/>
                <w:sz w:val="20"/>
                <w:szCs w:val="20"/>
              </w:rPr>
              <w:t xml:space="preserve">Nombre y Apellido o Razón   </w:t>
            </w:r>
          </w:p>
          <w:p w:rsidR="00267B26" w:rsidRPr="0062313A" w:rsidRDefault="00267B26" w:rsidP="00267B26">
            <w:pPr>
              <w:rPr>
                <w:sz w:val="18"/>
                <w:szCs w:val="18"/>
              </w:rPr>
            </w:pPr>
            <w:r w:rsidRPr="0062313A">
              <w:rPr>
                <w:rFonts w:eastAsia="Arial"/>
                <w:b/>
                <w:bCs/>
                <w:sz w:val="20"/>
                <w:szCs w:val="20"/>
              </w:rPr>
              <w:t xml:space="preserve"> </w:t>
            </w:r>
            <w:r w:rsidRPr="0062313A">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sz w:val="20"/>
                <w:szCs w:val="20"/>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20"/>
                <w:szCs w:val="20"/>
              </w:rPr>
              <w:t xml:space="preserve"> </w:t>
            </w:r>
            <w:r w:rsidRPr="0062313A">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62313A" w:rsidRDefault="00267B26" w:rsidP="00267B26">
            <w:pPr>
              <w:snapToGrid w:val="0"/>
              <w:jc w:val="center"/>
              <w:rPr>
                <w:sz w:val="20"/>
                <w:szCs w:val="20"/>
              </w:rPr>
            </w:pPr>
            <w:r w:rsidRPr="0062313A">
              <w:rPr>
                <w:b/>
                <w:bCs/>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jc w:val="center"/>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62313A" w:rsidRDefault="00267B26" w:rsidP="00267B26">
            <w:pPr>
              <w:snapToGrid w:val="0"/>
              <w:jc w:val="center"/>
              <w:rPr>
                <w:sz w:val="20"/>
                <w:szCs w:val="20"/>
              </w:rPr>
            </w:pPr>
            <w:proofErr w:type="spellStart"/>
            <w:r w:rsidRPr="0062313A">
              <w:rPr>
                <w:b/>
                <w:bCs/>
                <w:sz w:val="16"/>
                <w:szCs w:val="16"/>
              </w:rPr>
              <w:t>Nomina</w:t>
            </w:r>
            <w:proofErr w:type="spellEnd"/>
            <w:r w:rsidRPr="0062313A">
              <w:rPr>
                <w:b/>
                <w:bCs/>
                <w:sz w:val="16"/>
                <w:szCs w:val="16"/>
              </w:rPr>
              <w:t xml:space="preserve"> de los actuales integrantes de los Órganos de Gobierno, Administración y Fiscalización</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C0C0C0"/>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C0C0C0"/>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62313A" w:rsidRDefault="00267B26" w:rsidP="00267B26">
            <w:pPr>
              <w:snapToGrid w:val="0"/>
              <w:rPr>
                <w:sz w:val="16"/>
                <w:szCs w:val="16"/>
              </w:rPr>
            </w:pP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62313A" w:rsidRDefault="00267B26" w:rsidP="00267B26">
            <w:pPr>
              <w:snapToGrid w:val="0"/>
              <w:rPr>
                <w:b/>
                <w:bCs/>
                <w:sz w:val="16"/>
                <w:szCs w:val="16"/>
              </w:rPr>
            </w:pPr>
            <w:r w:rsidRPr="0062313A">
              <w:rPr>
                <w:b/>
                <w:bCs/>
                <w:sz w:val="16"/>
                <w:szCs w:val="16"/>
              </w:rPr>
              <w:t> </w:t>
            </w:r>
          </w:p>
          <w:p w:rsidR="00267B26" w:rsidRPr="0062313A"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C0C0C0"/>
            <w:vAlign w:val="bottom"/>
          </w:tcPr>
          <w:p w:rsidR="00267B26" w:rsidRPr="0062313A" w:rsidRDefault="00267B26" w:rsidP="00267B26">
            <w:pPr>
              <w:snapToGrid w:val="0"/>
              <w:rPr>
                <w:b/>
                <w:bCs/>
                <w:sz w:val="18"/>
                <w:szCs w:val="18"/>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lastRenderedPageBreak/>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8"/>
                <w:szCs w:val="18"/>
              </w:rPr>
            </w:pP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bottom"/>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62313A" w:rsidRDefault="00267B26" w:rsidP="00267B26">
            <w:pPr>
              <w:snapToGrid w:val="0"/>
              <w:jc w:val="center"/>
              <w:rPr>
                <w:b/>
                <w:bCs/>
                <w:sz w:val="16"/>
                <w:szCs w:val="16"/>
              </w:rPr>
            </w:pPr>
            <w:r w:rsidRPr="0062313A">
              <w:rPr>
                <w:b/>
                <w:bCs/>
                <w:sz w:val="20"/>
                <w:szCs w:val="20"/>
              </w:rPr>
              <w:t>Representación Legal</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62313A" w:rsidRDefault="00267B26" w:rsidP="00267B26">
            <w:pPr>
              <w:snapToGrid w:val="0"/>
              <w:rPr>
                <w:b/>
                <w:bCs/>
                <w:sz w:val="16"/>
                <w:szCs w:val="16"/>
              </w:rPr>
            </w:pPr>
            <w:r w:rsidRPr="0062313A">
              <w:rPr>
                <w:b/>
                <w:bCs/>
                <w:sz w:val="16"/>
                <w:szCs w:val="16"/>
              </w:rPr>
              <w:t>FIRMA SOCIAL CONJUNTA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jc w:val="center"/>
              <w:rPr>
                <w:b/>
                <w:bCs/>
                <w:sz w:val="16"/>
                <w:szCs w:val="16"/>
              </w:rPr>
            </w:pPr>
            <w:r w:rsidRPr="0062313A">
              <w:rPr>
                <w:b/>
                <w:bCs/>
                <w:sz w:val="16"/>
                <w:szCs w:val="16"/>
              </w:rPr>
              <w:t> </w:t>
            </w:r>
          </w:p>
        </w:tc>
        <w:tc>
          <w:tcPr>
            <w:tcW w:w="6890" w:type="dxa"/>
            <w:tcBorders>
              <w:right w:val="single" w:sz="8" w:space="0" w:color="000000"/>
            </w:tcBorders>
            <w:shd w:val="clear" w:color="auto" w:fill="FFFFFF"/>
            <w:vAlign w:val="bottom"/>
          </w:tcPr>
          <w:p w:rsidR="00267B26" w:rsidRPr="0062313A" w:rsidRDefault="00267B26" w:rsidP="00267B26">
            <w:pPr>
              <w:snapToGrid w:val="0"/>
              <w:jc w:val="center"/>
              <w:rPr>
                <w:b/>
                <w:bCs/>
                <w:sz w:val="16"/>
                <w:szCs w:val="16"/>
              </w:rPr>
            </w:pPr>
            <w:r w:rsidRPr="0062313A">
              <w:rPr>
                <w:b/>
                <w:bCs/>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62313A" w:rsidRDefault="00267B26" w:rsidP="00267B26">
            <w:pPr>
              <w:snapToGrid w:val="0"/>
              <w:rPr>
                <w:b/>
                <w:bCs/>
                <w:sz w:val="16"/>
                <w:szCs w:val="16"/>
              </w:rPr>
            </w:pPr>
            <w:r w:rsidRPr="0062313A">
              <w:rPr>
                <w:b/>
                <w:bCs/>
                <w:sz w:val="16"/>
                <w:szCs w:val="16"/>
              </w:rPr>
              <w:t>FIRMA SOCIAL INDISTINTA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62313A" w:rsidRDefault="00267B26" w:rsidP="00267B26">
            <w:pPr>
              <w:snapToGrid w:val="0"/>
              <w:jc w:val="center"/>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bottom"/>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62313A" w:rsidRDefault="00267B26" w:rsidP="00267B26">
            <w:pPr>
              <w:snapToGrid w:val="0"/>
            </w:pPr>
            <w:r w:rsidRPr="0062313A">
              <w:rPr>
                <w:sz w:val="20"/>
                <w:szCs w:val="20"/>
              </w:rPr>
              <w:t> </w:t>
            </w:r>
          </w:p>
        </w:tc>
      </w:tr>
    </w:tbl>
    <w:p w:rsidR="00671BE2" w:rsidRPr="0062313A" w:rsidRDefault="00671BE2" w:rsidP="002A5505">
      <w:pPr>
        <w:spacing w:line="360" w:lineRule="auto"/>
        <w:jc w:val="center"/>
        <w:rPr>
          <w:sz w:val="20"/>
          <w:szCs w:val="20"/>
        </w:rPr>
      </w:pPr>
    </w:p>
    <w:p w:rsidR="00671BE2" w:rsidRPr="0062313A" w:rsidRDefault="001C2E38" w:rsidP="002A5505">
      <w:pPr>
        <w:spacing w:line="360" w:lineRule="auto"/>
        <w:jc w:val="center"/>
        <w:rPr>
          <w:sz w:val="20"/>
          <w:szCs w:val="20"/>
        </w:rPr>
      </w:pPr>
      <w:r w:rsidRPr="0062313A">
        <w:rPr>
          <w:sz w:val="20"/>
          <w:szCs w:val="20"/>
        </w:rPr>
        <w:t xml:space="preserve">El locador deberá informar al locatario la transferencia de dominio que pueda afectar la </w:t>
      </w:r>
    </w:p>
    <w:p w:rsidR="001C2E38" w:rsidRPr="0062313A" w:rsidRDefault="00C26E9A" w:rsidP="002A5505">
      <w:pPr>
        <w:spacing w:line="360" w:lineRule="auto"/>
        <w:jc w:val="center"/>
        <w:rPr>
          <w:sz w:val="20"/>
          <w:szCs w:val="20"/>
        </w:rPr>
      </w:pPr>
      <w:r w:rsidRPr="0062313A">
        <w:rPr>
          <w:sz w:val="20"/>
          <w:szCs w:val="20"/>
        </w:rPr>
        <w:t>P</w:t>
      </w:r>
      <w:r w:rsidR="001C2E38" w:rsidRPr="0062313A">
        <w:rPr>
          <w:sz w:val="20"/>
          <w:szCs w:val="20"/>
        </w:rPr>
        <w:t>ropiedad</w:t>
      </w:r>
      <w:r w:rsidRPr="0062313A">
        <w:rPr>
          <w:sz w:val="20"/>
          <w:szCs w:val="20"/>
        </w:rPr>
        <w:t>.</w:t>
      </w:r>
    </w:p>
    <w:p w:rsidR="00267B26" w:rsidRPr="0062313A" w:rsidRDefault="00267B26" w:rsidP="002A5505">
      <w:pPr>
        <w:spacing w:line="360" w:lineRule="auto"/>
        <w:jc w:val="center"/>
        <w:rPr>
          <w:sz w:val="20"/>
          <w:szCs w:val="20"/>
        </w:rPr>
      </w:pPr>
    </w:p>
    <w:p w:rsidR="00267B26" w:rsidRPr="0062313A" w:rsidRDefault="00267B26" w:rsidP="002A5505">
      <w:pPr>
        <w:spacing w:line="360" w:lineRule="auto"/>
        <w:jc w:val="center"/>
        <w:rPr>
          <w:sz w:val="20"/>
          <w:szCs w:val="20"/>
        </w:rPr>
      </w:pPr>
    </w:p>
    <w:p w:rsidR="00267B26" w:rsidRPr="0062313A" w:rsidRDefault="00267B26"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1C2E38" w:rsidRPr="0062313A" w:rsidRDefault="001C2E38">
      <w:pPr>
        <w:pageBreakBefore/>
        <w:rPr>
          <w:sz w:val="20"/>
          <w:szCs w:val="20"/>
        </w:rPr>
      </w:pPr>
    </w:p>
    <w:p w:rsidR="00F63647" w:rsidRPr="0062313A"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62313A" w:rsidRPr="0062313A"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62313A" w:rsidRDefault="00A04603" w:rsidP="00AA02A0">
            <w:pPr>
              <w:tabs>
                <w:tab w:val="left" w:pos="2910"/>
                <w:tab w:val="center" w:pos="5265"/>
              </w:tabs>
              <w:snapToGrid w:val="0"/>
              <w:rPr>
                <w:b/>
                <w:bCs/>
                <w:sz w:val="20"/>
                <w:szCs w:val="20"/>
              </w:rPr>
            </w:pPr>
            <w:r w:rsidRPr="0062313A">
              <w:rPr>
                <w:noProof/>
                <w:lang w:val="es-AR" w:eastAsia="es-AR"/>
              </w:rPr>
              <mc:AlternateContent>
                <mc:Choice Requires="wps">
                  <w:drawing>
                    <wp:anchor distT="0" distB="0" distL="114935" distR="114935" simplePos="0" relativeHeight="251648512" behindDoc="0" locked="0" layoutInCell="1" allowOverlap="1" wp14:anchorId="4FBF5E96" wp14:editId="7B9C8F4F">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8E13E"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v:textbox>
                    </v:shape>
                  </w:pict>
                </mc:Fallback>
              </mc:AlternateContent>
            </w:r>
          </w:p>
        </w:tc>
      </w:tr>
      <w:tr w:rsidR="0062313A" w:rsidRPr="0062313A" w:rsidTr="00A04603">
        <w:trPr>
          <w:trHeight w:val="1267"/>
        </w:trPr>
        <w:tc>
          <w:tcPr>
            <w:tcW w:w="2969" w:type="dxa"/>
            <w:gridSpan w:val="3"/>
            <w:tcBorders>
              <w:left w:val="single" w:sz="4" w:space="0" w:color="000000"/>
            </w:tcBorders>
            <w:shd w:val="clear" w:color="auto" w:fill="FFFFFF"/>
            <w:vAlign w:val="center"/>
          </w:tcPr>
          <w:p w:rsidR="001C2E38" w:rsidRPr="0062313A"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62313A" w:rsidRDefault="001C2E38" w:rsidP="00A04603">
            <w:pPr>
              <w:snapToGrid w:val="0"/>
              <w:ind w:left="137"/>
              <w:jc w:val="center"/>
              <w:rPr>
                <w:b/>
                <w:bCs/>
                <w:sz w:val="20"/>
                <w:szCs w:val="20"/>
              </w:rPr>
            </w:pPr>
          </w:p>
        </w:tc>
      </w:tr>
      <w:tr w:rsidR="0062313A" w:rsidRPr="0062313A" w:rsidTr="00AA02A0">
        <w:trPr>
          <w:trHeight w:val="510"/>
        </w:trPr>
        <w:tc>
          <w:tcPr>
            <w:tcW w:w="2969" w:type="dxa"/>
            <w:gridSpan w:val="3"/>
            <w:tcBorders>
              <w:left w:val="single" w:sz="4" w:space="0" w:color="000000"/>
            </w:tcBorders>
            <w:shd w:val="clear" w:color="auto" w:fill="FFFFFF"/>
            <w:vAlign w:val="bottom"/>
          </w:tcPr>
          <w:p w:rsidR="00926E29" w:rsidRPr="0062313A" w:rsidRDefault="001C2E38" w:rsidP="00A04603">
            <w:pPr>
              <w:snapToGrid w:val="0"/>
              <w:ind w:left="137"/>
              <w:rPr>
                <w:rFonts w:eastAsia="Arial"/>
                <w:b/>
                <w:bCs/>
                <w:sz w:val="20"/>
                <w:szCs w:val="20"/>
              </w:rPr>
            </w:pPr>
            <w:r w:rsidRPr="0062313A">
              <w:rPr>
                <w:rFonts w:eastAsia="Arial"/>
                <w:b/>
                <w:bCs/>
                <w:sz w:val="20"/>
                <w:szCs w:val="20"/>
              </w:rPr>
              <w:t xml:space="preserve"> </w:t>
            </w:r>
          </w:p>
          <w:p w:rsidR="001C2E38" w:rsidRPr="0062313A" w:rsidRDefault="001C2E38" w:rsidP="00A04603">
            <w:pPr>
              <w:snapToGrid w:val="0"/>
              <w:ind w:left="137"/>
              <w:rPr>
                <w:sz w:val="18"/>
                <w:szCs w:val="18"/>
              </w:rPr>
            </w:pPr>
            <w:r w:rsidRPr="0062313A">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sz w:val="20"/>
                <w:szCs w:val="20"/>
              </w:rPr>
              <w:t> </w:t>
            </w:r>
          </w:p>
        </w:tc>
        <w:tc>
          <w:tcPr>
            <w:tcW w:w="6665" w:type="dxa"/>
            <w:tcBorders>
              <w:right w:val="single" w:sz="4" w:space="0" w:color="000000"/>
            </w:tcBorders>
            <w:shd w:val="clear" w:color="auto" w:fill="FFFFFF"/>
          </w:tcPr>
          <w:p w:rsidR="001C2E38" w:rsidRPr="0062313A" w:rsidRDefault="001C2E38" w:rsidP="00A04603">
            <w:pPr>
              <w:tabs>
                <w:tab w:val="left" w:pos="5835"/>
              </w:tabs>
              <w:snapToGrid w:val="0"/>
              <w:ind w:left="137"/>
              <w:rPr>
                <w:rFonts w:eastAsia="Arial"/>
                <w:b/>
                <w:bCs/>
                <w:sz w:val="20"/>
                <w:szCs w:val="20"/>
              </w:rPr>
            </w:pPr>
            <w:r w:rsidRPr="0062313A">
              <w:rPr>
                <w:sz w:val="18"/>
                <w:szCs w:val="18"/>
              </w:rPr>
              <w:t> </w:t>
            </w:r>
            <w:r w:rsidR="00AA02A0" w:rsidRPr="0062313A">
              <w:rPr>
                <w:sz w:val="18"/>
                <w:szCs w:val="18"/>
              </w:rPr>
              <w:tab/>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rFonts w:eastAsia="Arial"/>
                <w:b/>
                <w:bCs/>
                <w:sz w:val="20"/>
                <w:szCs w:val="20"/>
              </w:rPr>
              <w:t xml:space="preserve"> </w:t>
            </w:r>
            <w:r w:rsidRPr="0062313A">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62313A" w:rsidRDefault="001C2E38" w:rsidP="00A04603">
            <w:pPr>
              <w:snapToGrid w:val="0"/>
              <w:ind w:left="137"/>
              <w:rPr>
                <w:sz w:val="18"/>
                <w:szCs w:val="18"/>
              </w:rPr>
            </w:pPr>
          </w:p>
        </w:tc>
      </w:tr>
      <w:tr w:rsidR="0062313A" w:rsidRPr="0062313A" w:rsidTr="002A5505">
        <w:trPr>
          <w:trHeight w:val="427"/>
        </w:trPr>
        <w:tc>
          <w:tcPr>
            <w:tcW w:w="1810" w:type="dxa"/>
            <w:tcBorders>
              <w:left w:val="single" w:sz="4" w:space="0" w:color="000000"/>
              <w:right w:val="single" w:sz="4" w:space="0" w:color="auto"/>
            </w:tcBorders>
            <w:shd w:val="clear" w:color="auto" w:fill="FFFFFF"/>
            <w:vAlign w:val="bottom"/>
          </w:tcPr>
          <w:p w:rsidR="001C2E38" w:rsidRPr="0062313A" w:rsidRDefault="001C2E38" w:rsidP="00A04603">
            <w:pPr>
              <w:snapToGrid w:val="0"/>
              <w:ind w:left="137"/>
              <w:rPr>
                <w:sz w:val="18"/>
                <w:szCs w:val="18"/>
              </w:rPr>
            </w:pPr>
            <w:r w:rsidRPr="0062313A">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62313A" w:rsidRDefault="001C2E38" w:rsidP="00A04603">
            <w:pPr>
              <w:ind w:left="137"/>
              <w:rPr>
                <w:sz w:val="20"/>
                <w:szCs w:val="20"/>
              </w:rPr>
            </w:pPr>
            <w:r w:rsidRPr="0062313A">
              <w:rPr>
                <w:sz w:val="20"/>
                <w:szCs w:val="20"/>
              </w:rPr>
              <w:t>Nº:</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sz w:val="20"/>
                <w:szCs w:val="20"/>
              </w:rPr>
              <w:t> </w:t>
            </w:r>
          </w:p>
        </w:tc>
        <w:tc>
          <w:tcPr>
            <w:tcW w:w="6665" w:type="dxa"/>
            <w:tcBorders>
              <w:right w:val="single" w:sz="4" w:space="0" w:color="000000"/>
            </w:tcBorders>
            <w:shd w:val="clear" w:color="auto" w:fill="FFFFFF"/>
          </w:tcPr>
          <w:p w:rsidR="001C2E38" w:rsidRPr="0062313A" w:rsidRDefault="001C2E38" w:rsidP="00A04603">
            <w:pPr>
              <w:snapToGrid w:val="0"/>
              <w:ind w:left="137"/>
              <w:rPr>
                <w:rFonts w:eastAsia="Arial"/>
                <w:b/>
                <w:bCs/>
                <w:sz w:val="18"/>
                <w:szCs w:val="18"/>
              </w:rPr>
            </w:pPr>
            <w:r w:rsidRPr="0062313A">
              <w:rPr>
                <w:sz w:val="18"/>
                <w:szCs w:val="18"/>
              </w:rPr>
              <w:t> </w:t>
            </w:r>
          </w:p>
        </w:tc>
      </w:tr>
      <w:tr w:rsidR="0062313A" w:rsidRPr="0062313A" w:rsidTr="00AA02A0">
        <w:trPr>
          <w:trHeight w:val="409"/>
        </w:trPr>
        <w:tc>
          <w:tcPr>
            <w:tcW w:w="2890" w:type="dxa"/>
            <w:gridSpan w:val="2"/>
            <w:tcBorders>
              <w:left w:val="single" w:sz="4" w:space="0" w:color="000000"/>
            </w:tcBorders>
            <w:shd w:val="clear" w:color="auto" w:fill="FFFFFF"/>
            <w:vAlign w:val="bottom"/>
          </w:tcPr>
          <w:p w:rsidR="001C2E38" w:rsidRPr="0062313A" w:rsidRDefault="001C2E38" w:rsidP="00A04603">
            <w:pPr>
              <w:snapToGrid w:val="0"/>
              <w:ind w:left="137"/>
              <w:jc w:val="both"/>
              <w:rPr>
                <w:b/>
                <w:bCs/>
                <w:sz w:val="18"/>
                <w:szCs w:val="18"/>
              </w:rPr>
            </w:pPr>
            <w:r w:rsidRPr="0062313A">
              <w:rPr>
                <w:rFonts w:eastAsia="Arial"/>
                <w:b/>
                <w:bCs/>
                <w:sz w:val="18"/>
                <w:szCs w:val="18"/>
              </w:rPr>
              <w:t xml:space="preserve"> </w:t>
            </w:r>
            <w:r w:rsidRPr="0062313A">
              <w:rPr>
                <w:b/>
                <w:bCs/>
                <w:sz w:val="20"/>
                <w:szCs w:val="20"/>
              </w:rPr>
              <w:t>CARÁCTER DEL PODER :</w:t>
            </w:r>
          </w:p>
          <w:p w:rsidR="001C2E38" w:rsidRPr="0062313A"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b/>
                <w:bCs/>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center"/>
          </w:tcPr>
          <w:p w:rsidR="001C2E38" w:rsidRPr="0062313A" w:rsidRDefault="001C2E38" w:rsidP="00A04603">
            <w:pPr>
              <w:snapToGrid w:val="0"/>
              <w:ind w:left="137"/>
              <w:jc w:val="center"/>
              <w:rPr>
                <w:sz w:val="20"/>
                <w:szCs w:val="20"/>
              </w:rPr>
            </w:pPr>
            <w:r w:rsidRPr="0062313A">
              <w:rPr>
                <w:b/>
                <w:bCs/>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jc w:val="center"/>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b/>
                <w:bCs/>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ight="57"/>
              <w:rPr>
                <w:sz w:val="20"/>
                <w:szCs w:val="20"/>
              </w:rPr>
            </w:pPr>
            <w:r w:rsidRPr="0062313A">
              <w:rPr>
                <w:b/>
                <w:bCs/>
                <w:sz w:val="20"/>
                <w:szCs w:val="20"/>
              </w:rPr>
              <w:t xml:space="preserve">Nombre y Apellido,   Poderdante </w:t>
            </w:r>
            <w:proofErr w:type="spellStart"/>
            <w:r w:rsidRPr="0062313A">
              <w:rPr>
                <w:b/>
                <w:bCs/>
                <w:sz w:val="20"/>
                <w:szCs w:val="20"/>
              </w:rPr>
              <w:t>ó</w:t>
            </w:r>
            <w:proofErr w:type="spellEnd"/>
            <w:r w:rsidRPr="0062313A">
              <w:rPr>
                <w:b/>
                <w:bCs/>
                <w:sz w:val="20"/>
                <w:szCs w:val="20"/>
              </w:rPr>
              <w:t xml:space="preserve"> Razón Social</w:t>
            </w:r>
            <w:r w:rsidRPr="0062313A">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b/>
                <w:bCs/>
                <w:sz w:val="16"/>
                <w:szCs w:val="16"/>
              </w:rPr>
            </w:pPr>
            <w:r w:rsidRPr="0062313A">
              <w:rPr>
                <w:sz w:val="20"/>
                <w:szCs w:val="20"/>
              </w:rPr>
              <w:t> </w:t>
            </w:r>
          </w:p>
        </w:tc>
      </w:tr>
      <w:tr w:rsidR="0062313A" w:rsidRPr="0062313A" w:rsidTr="00AA02A0">
        <w:trPr>
          <w:trHeight w:val="90"/>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b/>
                <w:bCs/>
                <w:sz w:val="16"/>
                <w:szCs w:val="16"/>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b/>
                <w:bCs/>
                <w:sz w:val="20"/>
                <w:szCs w:val="20"/>
              </w:rPr>
            </w:pPr>
            <w:r w:rsidRPr="0062313A">
              <w:rPr>
                <w:sz w:val="20"/>
                <w:szCs w:val="20"/>
              </w:rPr>
              <w:t> </w:t>
            </w:r>
          </w:p>
        </w:tc>
      </w:tr>
      <w:tr w:rsidR="0062313A" w:rsidRPr="0062313A" w:rsidTr="002A5505">
        <w:trPr>
          <w:trHeight w:val="319"/>
        </w:trPr>
        <w:tc>
          <w:tcPr>
            <w:tcW w:w="1810" w:type="dxa"/>
            <w:tcBorders>
              <w:left w:val="single" w:sz="4" w:space="0" w:color="000000"/>
            </w:tcBorders>
            <w:shd w:val="clear" w:color="auto" w:fill="FFFFFF"/>
            <w:vAlign w:val="bottom"/>
          </w:tcPr>
          <w:p w:rsidR="001C2E38" w:rsidRPr="0062313A" w:rsidRDefault="001C2E38" w:rsidP="00A04603">
            <w:pPr>
              <w:snapToGrid w:val="0"/>
              <w:ind w:left="137" w:right="57"/>
              <w:rPr>
                <w:sz w:val="18"/>
                <w:szCs w:val="18"/>
              </w:rPr>
            </w:pPr>
            <w:r w:rsidRPr="0062313A">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18"/>
                <w:szCs w:val="18"/>
              </w:rPr>
            </w:pPr>
          </w:p>
          <w:p w:rsidR="001C2E38" w:rsidRPr="0062313A" w:rsidRDefault="001C2E38" w:rsidP="00A04603">
            <w:pPr>
              <w:ind w:left="137"/>
              <w:rPr>
                <w:b/>
                <w:bCs/>
                <w:sz w:val="16"/>
                <w:szCs w:val="16"/>
              </w:rPr>
            </w:pPr>
            <w:r w:rsidRPr="0062313A">
              <w:rPr>
                <w:sz w:val="20"/>
                <w:szCs w:val="20"/>
              </w:rPr>
              <w:t>Nº:</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62313A" w:rsidRDefault="001C2E38" w:rsidP="00A04603">
            <w:pPr>
              <w:snapToGrid w:val="0"/>
              <w:ind w:left="137"/>
              <w:rPr>
                <w:sz w:val="20"/>
                <w:szCs w:val="20"/>
              </w:rPr>
            </w:pP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rFonts w:eastAsia="Arial"/>
                <w:b/>
                <w:bCs/>
                <w:sz w:val="20"/>
                <w:szCs w:val="20"/>
              </w:rPr>
              <w:t xml:space="preserve"> </w:t>
            </w:r>
            <w:r w:rsidR="002A5505" w:rsidRPr="0062313A">
              <w:rPr>
                <w:b/>
                <w:bCs/>
                <w:sz w:val="20"/>
                <w:szCs w:val="20"/>
              </w:rPr>
              <w:t>CUIT/ CUIL</w:t>
            </w:r>
            <w:r w:rsidRPr="0062313A">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rFonts w:eastAsia="Arial"/>
                <w:b/>
                <w:bCs/>
                <w:sz w:val="18"/>
                <w:szCs w:val="18"/>
              </w:rPr>
            </w:pPr>
            <w:r w:rsidRPr="0062313A">
              <w:rPr>
                <w:sz w:val="20"/>
                <w:szCs w:val="20"/>
              </w:rPr>
              <w:t> </w:t>
            </w:r>
          </w:p>
        </w:tc>
      </w:tr>
      <w:tr w:rsidR="0062313A" w:rsidRPr="0062313A" w:rsidTr="002A5505">
        <w:trPr>
          <w:trHeight w:val="337"/>
        </w:trPr>
        <w:tc>
          <w:tcPr>
            <w:tcW w:w="2890" w:type="dxa"/>
            <w:gridSpan w:val="2"/>
            <w:tcBorders>
              <w:left w:val="single" w:sz="4" w:space="0" w:color="000000"/>
            </w:tcBorders>
            <w:shd w:val="clear" w:color="auto" w:fill="FFFFFF"/>
            <w:vAlign w:val="bottom"/>
          </w:tcPr>
          <w:p w:rsidR="001C2E38" w:rsidRPr="0062313A" w:rsidRDefault="001C2E38" w:rsidP="00A04603">
            <w:pPr>
              <w:snapToGrid w:val="0"/>
              <w:ind w:left="137"/>
              <w:jc w:val="both"/>
              <w:rPr>
                <w:b/>
                <w:bCs/>
                <w:sz w:val="18"/>
                <w:szCs w:val="18"/>
              </w:rPr>
            </w:pPr>
            <w:r w:rsidRPr="0062313A">
              <w:rPr>
                <w:rFonts w:eastAsia="Arial"/>
                <w:b/>
                <w:bCs/>
                <w:sz w:val="18"/>
                <w:szCs w:val="18"/>
              </w:rPr>
              <w:t xml:space="preserve"> </w:t>
            </w:r>
            <w:r w:rsidR="002A5505" w:rsidRPr="0062313A">
              <w:rPr>
                <w:b/>
                <w:bCs/>
                <w:sz w:val="20"/>
                <w:szCs w:val="20"/>
              </w:rPr>
              <w:t>CARÁCTER DEL PODER</w:t>
            </w:r>
            <w:r w:rsidRPr="0062313A">
              <w:rPr>
                <w:b/>
                <w:bCs/>
                <w:sz w:val="20"/>
                <w:szCs w:val="20"/>
              </w:rPr>
              <w:t>:</w:t>
            </w:r>
          </w:p>
          <w:p w:rsidR="001C2E38" w:rsidRPr="0062313A"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C0C0C0"/>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C0C0C0"/>
            <w:vAlign w:val="bottom"/>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center"/>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90"/>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auto"/>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62313A" w:rsidRDefault="001C2E38" w:rsidP="00A04603">
            <w:pPr>
              <w:snapToGrid w:val="0"/>
              <w:ind w:left="137"/>
            </w:pPr>
            <w:r w:rsidRPr="0062313A">
              <w:rPr>
                <w:sz w:val="20"/>
                <w:szCs w:val="20"/>
              </w:rPr>
              <w:t> </w:t>
            </w:r>
          </w:p>
        </w:tc>
      </w:tr>
    </w:tbl>
    <w:p w:rsidR="001C2E38" w:rsidRPr="0062313A" w:rsidRDefault="001C2E38">
      <w:pPr>
        <w:jc w:val="both"/>
      </w:pPr>
    </w:p>
    <w:p w:rsidR="00F63647" w:rsidRPr="0062313A" w:rsidRDefault="00F63647">
      <w:pPr>
        <w:sectPr w:rsidR="00F63647" w:rsidRPr="0062313A"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62313A" w:rsidRPr="0062313A"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62313A" w:rsidRDefault="00E07F58" w:rsidP="00E07F58">
            <w:pPr>
              <w:snapToGrid w:val="0"/>
              <w:jc w:val="center"/>
              <w:rPr>
                <w:b/>
                <w:bCs/>
                <w:sz w:val="20"/>
                <w:szCs w:val="20"/>
              </w:rPr>
            </w:pPr>
            <w:r w:rsidRPr="0062313A">
              <w:rPr>
                <w:noProof/>
                <w:lang w:val="es-AR" w:eastAsia="es-AR"/>
              </w:rPr>
              <w:lastRenderedPageBreak/>
              <mc:AlternateContent>
                <mc:Choice Requires="wps">
                  <w:drawing>
                    <wp:anchor distT="0" distB="0" distL="114935" distR="114935" simplePos="0" relativeHeight="251717120" behindDoc="0" locked="0" layoutInCell="1" allowOverlap="1" wp14:anchorId="4032BC57" wp14:editId="75702C25">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v:textbox>
                    </v:shape>
                  </w:pict>
                </mc:Fallback>
              </mc:AlternateContent>
            </w:r>
            <w:r w:rsidRPr="0062313A">
              <w:rPr>
                <w:b/>
                <w:bCs/>
                <w:i/>
                <w:iCs/>
                <w:sz w:val="20"/>
                <w:szCs w:val="20"/>
              </w:rPr>
              <w:t> </w:t>
            </w:r>
          </w:p>
        </w:tc>
      </w:tr>
      <w:tr w:rsidR="0062313A" w:rsidRPr="0062313A"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05" w:type="dxa"/>
            <w:gridSpan w:val="7"/>
            <w:tcBorders>
              <w:right w:val="single" w:sz="8" w:space="0" w:color="000000"/>
            </w:tcBorders>
            <w:shd w:val="clear" w:color="auto" w:fill="FFFFFF"/>
            <w:vAlign w:val="center"/>
          </w:tcPr>
          <w:p w:rsidR="00E07F58" w:rsidRPr="0062313A" w:rsidRDefault="00E07F58" w:rsidP="00E07F58">
            <w:pPr>
              <w:snapToGrid w:val="0"/>
              <w:jc w:val="center"/>
              <w:rPr>
                <w:b/>
                <w:bCs/>
                <w:sz w:val="20"/>
                <w:szCs w:val="20"/>
              </w:rPr>
            </w:pPr>
            <w:r w:rsidRPr="0062313A">
              <w:rPr>
                <w:sz w:val="20"/>
                <w:szCs w:val="20"/>
              </w:rPr>
              <w:t> </w:t>
            </w:r>
          </w:p>
        </w:tc>
      </w:tr>
      <w:tr w:rsidR="0062313A" w:rsidRPr="0062313A"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05" w:type="dxa"/>
            <w:gridSpan w:val="7"/>
            <w:tcBorders>
              <w:right w:val="single" w:sz="8" w:space="0" w:color="000000"/>
            </w:tcBorders>
            <w:shd w:val="clear" w:color="auto" w:fill="FFFFFF"/>
            <w:vAlign w:val="center"/>
          </w:tcPr>
          <w:p w:rsidR="00E07F58" w:rsidRPr="0062313A" w:rsidRDefault="00E07F58" w:rsidP="00E07F58">
            <w:pPr>
              <w:snapToGrid w:val="0"/>
              <w:jc w:val="center"/>
              <w:rPr>
                <w:rFonts w:eastAsia="Arial"/>
                <w:b/>
                <w:bCs/>
                <w:sz w:val="20"/>
                <w:szCs w:val="20"/>
              </w:rPr>
            </w:pPr>
            <w:r w:rsidRPr="0062313A">
              <w:rPr>
                <w:sz w:val="20"/>
                <w:szCs w:val="20"/>
              </w:rPr>
              <w:t> </w:t>
            </w:r>
          </w:p>
        </w:tc>
      </w:tr>
      <w:tr w:rsidR="0062313A" w:rsidRPr="0062313A"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62313A" w:rsidRDefault="00E07F58" w:rsidP="00E07F58">
            <w:pPr>
              <w:snapToGrid w:val="0"/>
              <w:rPr>
                <w:sz w:val="18"/>
                <w:szCs w:val="18"/>
              </w:rPr>
            </w:pPr>
            <w:r w:rsidRPr="0062313A">
              <w:rPr>
                <w:rFonts w:eastAsia="Arial"/>
                <w:b/>
                <w:bCs/>
                <w:sz w:val="20"/>
                <w:szCs w:val="20"/>
              </w:rPr>
              <w:t xml:space="preserve"> </w:t>
            </w:r>
            <w:r w:rsidRPr="0062313A">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18"/>
                <w:szCs w:val="18"/>
              </w:rPr>
              <w:t> </w:t>
            </w:r>
          </w:p>
        </w:tc>
      </w:tr>
      <w:tr w:rsidR="0062313A" w:rsidRPr="0062313A"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62313A" w:rsidRDefault="00E07F58" w:rsidP="00E07F58">
            <w:pPr>
              <w:snapToGrid w:val="0"/>
              <w:rPr>
                <w:sz w:val="18"/>
                <w:szCs w:val="18"/>
              </w:rPr>
            </w:pPr>
            <w:r w:rsidRPr="0062313A">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18"/>
                <w:szCs w:val="18"/>
              </w:rPr>
              <w:t> </w:t>
            </w:r>
          </w:p>
        </w:tc>
      </w:tr>
      <w:tr w:rsidR="0062313A" w:rsidRPr="0062313A"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62313A" w:rsidRDefault="00E07F58" w:rsidP="00E07F58">
            <w:pPr>
              <w:snapToGrid w:val="0"/>
            </w:pPr>
            <w:r w:rsidRPr="0062313A">
              <w:rPr>
                <w:sz w:val="20"/>
                <w:szCs w:val="20"/>
              </w:rPr>
              <w:t> </w:t>
            </w:r>
            <w:r w:rsidRPr="0062313A">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62313A" w:rsidRDefault="00E07F58" w:rsidP="00E07F58">
            <w:pPr>
              <w:snapToGrid w:val="0"/>
              <w:rPr>
                <w:sz w:val="20"/>
                <w:szCs w:val="20"/>
                <w:lang w:val="es-ES" w:eastAsia="es-AR"/>
              </w:rPr>
            </w:pPr>
            <w:r w:rsidRPr="0062313A">
              <w:rPr>
                <w:noProof/>
                <w:lang w:val="es-AR" w:eastAsia="es-AR"/>
              </w:rPr>
              <mc:AlternateContent>
                <mc:Choice Requires="wps">
                  <w:drawing>
                    <wp:anchor distT="0" distB="0" distL="114935" distR="114935" simplePos="0" relativeHeight="251718144" behindDoc="0" locked="0" layoutInCell="1" allowOverlap="1" wp14:anchorId="6B5A7FC6" wp14:editId="09E4C459">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C03C0E" w:rsidRDefault="00C03C0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r w:rsidRPr="0062313A">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62313A" w:rsidRDefault="00E07F58" w:rsidP="00E07F58">
            <w:pPr>
              <w:snapToGrid w:val="0"/>
              <w:rPr>
                <w:sz w:val="20"/>
                <w:szCs w:val="20"/>
              </w:rPr>
            </w:pPr>
          </w:p>
        </w:tc>
      </w:tr>
      <w:tr w:rsidR="0062313A" w:rsidRPr="0062313A"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62313A" w:rsidRDefault="00E07F58" w:rsidP="00E07F58">
            <w:pPr>
              <w:snapToGrid w:val="0"/>
              <w:rPr>
                <w:sz w:val="20"/>
                <w:szCs w:val="20"/>
              </w:rPr>
            </w:pPr>
          </w:p>
        </w:tc>
        <w:tc>
          <w:tcPr>
            <w:tcW w:w="2542" w:type="dxa"/>
            <w:gridSpan w:val="4"/>
            <w:shd w:val="clear" w:color="auto" w:fill="auto"/>
            <w:vAlign w:val="bottom"/>
          </w:tcPr>
          <w:p w:rsidR="00E07F58" w:rsidRPr="0062313A" w:rsidRDefault="00E07F58" w:rsidP="00E07F58">
            <w:pPr>
              <w:snapToGrid w:val="0"/>
              <w:rPr>
                <w:sz w:val="20"/>
                <w:szCs w:val="20"/>
                <w:lang w:val="es-ES" w:eastAsia="es-AR"/>
              </w:rPr>
            </w:pPr>
            <w:r w:rsidRPr="0062313A">
              <w:rPr>
                <w:noProof/>
                <w:lang w:val="es-AR" w:eastAsia="es-AR"/>
              </w:rPr>
              <mc:AlternateContent>
                <mc:Choice Requires="wps">
                  <w:drawing>
                    <wp:anchor distT="0" distB="0" distL="114935" distR="114935" simplePos="0" relativeHeight="251719168" behindDoc="0" locked="0" layoutInCell="1" allowOverlap="1" wp14:anchorId="284D2FB9" wp14:editId="342C982F">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62313A" w:rsidRDefault="00E07F58" w:rsidP="00E07F58">
            <w:pPr>
              <w:snapToGrid w:val="0"/>
              <w:rPr>
                <w:sz w:val="20"/>
                <w:szCs w:val="20"/>
              </w:rPr>
            </w:pPr>
            <w:r w:rsidRPr="0062313A">
              <w:rPr>
                <w:sz w:val="20"/>
                <w:szCs w:val="20"/>
              </w:rPr>
              <w:t> </w:t>
            </w:r>
          </w:p>
          <w:p w:rsidR="00E07F58" w:rsidRPr="0062313A" w:rsidRDefault="00E07F58" w:rsidP="00E07F58">
            <w:pPr>
              <w:snapToGrid w:val="0"/>
              <w:rPr>
                <w:rFonts w:eastAsia="Arial"/>
                <w:b/>
                <w:bCs/>
                <w:sz w:val="20"/>
                <w:szCs w:val="20"/>
              </w:rPr>
            </w:pPr>
            <w:r w:rsidRPr="0062313A">
              <w:rPr>
                <w:sz w:val="20"/>
                <w:szCs w:val="20"/>
              </w:rPr>
              <w:t> </w:t>
            </w:r>
          </w:p>
        </w:tc>
      </w:tr>
      <w:tr w:rsidR="0062313A" w:rsidRPr="0062313A" w:rsidTr="00E07F58">
        <w:trPr>
          <w:trHeight w:val="255"/>
        </w:trPr>
        <w:tc>
          <w:tcPr>
            <w:tcW w:w="1430" w:type="dxa"/>
            <w:tcBorders>
              <w:left w:val="single" w:sz="8" w:space="0" w:color="000000"/>
            </w:tcBorders>
            <w:shd w:val="clear" w:color="auto" w:fill="FFFFFF"/>
            <w:vAlign w:val="bottom"/>
          </w:tcPr>
          <w:p w:rsidR="00E07F58" w:rsidRPr="0062313A" w:rsidRDefault="00E07F58" w:rsidP="00E07F58">
            <w:pPr>
              <w:snapToGrid w:val="0"/>
              <w:rPr>
                <w:b/>
                <w:bCs/>
                <w:sz w:val="16"/>
                <w:szCs w:val="16"/>
              </w:rPr>
            </w:pPr>
            <w:r w:rsidRPr="0062313A">
              <w:rPr>
                <w:rFonts w:eastAsia="Arial"/>
                <w:b/>
                <w:bCs/>
                <w:sz w:val="20"/>
                <w:szCs w:val="20"/>
              </w:rPr>
              <w:t xml:space="preserve"> </w:t>
            </w:r>
            <w:r w:rsidRPr="0062313A">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62313A" w:rsidRDefault="00E07F58" w:rsidP="00E07F58">
            <w:pPr>
              <w:snapToGrid w:val="0"/>
              <w:rPr>
                <w:b/>
                <w:bCs/>
                <w:sz w:val="20"/>
                <w:szCs w:val="20"/>
              </w:rPr>
            </w:pPr>
          </w:p>
        </w:tc>
      </w:tr>
      <w:tr w:rsidR="0062313A" w:rsidRPr="0062313A"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62313A" w:rsidRDefault="00E07F58" w:rsidP="00E07F58">
            <w:pPr>
              <w:snapToGrid w:val="0"/>
              <w:jc w:val="center"/>
              <w:rPr>
                <w:b/>
                <w:bCs/>
                <w:sz w:val="16"/>
                <w:szCs w:val="16"/>
              </w:rPr>
            </w:pPr>
            <w:r w:rsidRPr="0062313A">
              <w:rPr>
                <w:sz w:val="20"/>
                <w:szCs w:val="20"/>
              </w:rPr>
              <w:t> </w:t>
            </w:r>
          </w:p>
        </w:tc>
      </w:tr>
      <w:tr w:rsidR="0062313A" w:rsidRPr="0062313A"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62313A" w:rsidRDefault="00E07F58" w:rsidP="00E07F58">
            <w:pPr>
              <w:snapToGrid w:val="0"/>
              <w:jc w:val="center"/>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bottom"/>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62313A" w:rsidRDefault="00E07F58" w:rsidP="00E07F58">
            <w:pPr>
              <w:snapToGrid w:val="0"/>
            </w:pPr>
            <w:r w:rsidRPr="0062313A">
              <w:rPr>
                <w:sz w:val="20"/>
                <w:szCs w:val="20"/>
              </w:rPr>
              <w:t> </w:t>
            </w:r>
          </w:p>
        </w:tc>
      </w:tr>
    </w:tbl>
    <w:p w:rsidR="001C2E38" w:rsidRPr="0062313A" w:rsidRDefault="001C2E38">
      <w:pPr>
        <w:pageBreakBefore/>
      </w:pPr>
    </w:p>
    <w:p w:rsidR="006A4A53" w:rsidRPr="0062313A"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62313A" w:rsidRPr="0062313A"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noProof/>
                <w:lang w:val="es-AR" w:eastAsia="es-AR"/>
              </w:rPr>
              <mc:AlternateContent>
                <mc:Choice Requires="wps">
                  <w:drawing>
                    <wp:anchor distT="0" distB="0" distL="114935" distR="114935" simplePos="0" relativeHeight="251721216" behindDoc="0" locked="0" layoutInCell="1" allowOverlap="1" wp14:anchorId="2DD723F5" wp14:editId="318B4286">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62313A">
              <w:rPr>
                <w:b/>
                <w:bCs/>
                <w:i/>
                <w:iCs/>
                <w:sz w:val="20"/>
                <w:szCs w:val="20"/>
              </w:rPr>
              <w:t> </w:t>
            </w:r>
          </w:p>
        </w:tc>
      </w:tr>
      <w:tr w:rsidR="0062313A" w:rsidRPr="0062313A" w:rsidTr="00E07F58">
        <w:trPr>
          <w:trHeight w:val="255"/>
        </w:trPr>
        <w:tc>
          <w:tcPr>
            <w:tcW w:w="2469" w:type="dxa"/>
            <w:gridSpan w:val="2"/>
            <w:tcBorders>
              <w:lef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left w:val="single" w:sz="8" w:space="0" w:color="000000"/>
              <w:bottom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bottom w:val="single" w:sz="4" w:space="0" w:color="auto"/>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pPr>
            <w:r w:rsidRPr="0062313A">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62313A" w:rsidRDefault="00E07F58" w:rsidP="00E07F58">
            <w:pPr>
              <w:snapToGrid w:val="0"/>
              <w:rPr>
                <w:b/>
                <w:bCs/>
                <w:sz w:val="20"/>
                <w:szCs w:val="20"/>
                <w:lang w:val="es-ES" w:eastAsia="es-AR"/>
              </w:rPr>
            </w:pPr>
            <w:r w:rsidRPr="0062313A">
              <w:rPr>
                <w:noProof/>
                <w:lang w:val="es-AR" w:eastAsia="es-AR"/>
              </w:rPr>
              <mc:AlternateContent>
                <mc:Choice Requires="wps">
                  <w:drawing>
                    <wp:anchor distT="0" distB="0" distL="114935" distR="114935" simplePos="0" relativeHeight="251722240" behindDoc="0" locked="0" layoutInCell="1" allowOverlap="1" wp14:anchorId="4683E453" wp14:editId="4CDB0F3B">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C03C0E" w:rsidRDefault="00C03C0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pPr>
            <w:r w:rsidRPr="0062313A">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62313A" w:rsidRDefault="00E07F58" w:rsidP="00E07F58">
            <w:pPr>
              <w:snapToGrid w:val="0"/>
              <w:rPr>
                <w:b/>
                <w:bCs/>
                <w:sz w:val="20"/>
                <w:szCs w:val="20"/>
                <w:lang w:val="es-ES" w:eastAsia="es-AR"/>
              </w:rPr>
            </w:pPr>
            <w:r w:rsidRPr="0062313A">
              <w:rPr>
                <w:noProof/>
                <w:lang w:val="es-AR" w:eastAsia="es-AR"/>
              </w:rPr>
              <mc:AlternateContent>
                <mc:Choice Requires="wps">
                  <w:drawing>
                    <wp:anchor distT="0" distB="0" distL="114935" distR="114935" simplePos="0" relativeHeight="251723264" behindDoc="0" locked="0" layoutInCell="1" allowOverlap="1" wp14:anchorId="0AE4246D" wp14:editId="6D5622D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pStyle w:val="xl28"/>
              <w:snapToGrid w:val="0"/>
              <w:spacing w:before="0" w:after="0"/>
            </w:pPr>
            <w:r w:rsidRPr="0062313A">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rFonts w:eastAsia="Arial"/>
                <w:b/>
                <w:bCs/>
                <w:sz w:val="20"/>
                <w:szCs w:val="20"/>
              </w:rPr>
            </w:pPr>
            <w:r w:rsidRPr="0062313A">
              <w:rPr>
                <w:sz w:val="20"/>
                <w:szCs w:val="20"/>
              </w:rPr>
              <w:t> </w:t>
            </w:r>
          </w:p>
        </w:tc>
      </w:tr>
      <w:tr w:rsidR="0062313A" w:rsidRPr="0062313A"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rFonts w:eastAsia="Arial"/>
                <w:b/>
                <w:bCs/>
                <w:sz w:val="20"/>
                <w:szCs w:val="20"/>
              </w:rPr>
              <w:t xml:space="preserve"> </w:t>
            </w:r>
            <w:r w:rsidRPr="0062313A">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jc w:val="center"/>
              <w:rPr>
                <w:sz w:val="20"/>
                <w:szCs w:val="20"/>
              </w:rPr>
            </w:pPr>
            <w:r w:rsidRPr="0062313A">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pStyle w:val="font5"/>
              <w:snapToGrid w:val="0"/>
              <w:spacing w:before="0" w:after="0"/>
              <w:jc w:val="center"/>
              <w:rPr>
                <w:sz w:val="16"/>
                <w:szCs w:val="16"/>
              </w:rPr>
            </w:pPr>
            <w:r w:rsidRPr="0062313A">
              <w:rPr>
                <w:sz w:val="20"/>
                <w:szCs w:val="20"/>
              </w:rPr>
              <w:t>NO</w:t>
            </w:r>
          </w:p>
        </w:tc>
      </w:tr>
      <w:tr w:rsidR="0062313A" w:rsidRPr="0062313A"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62313A" w:rsidRDefault="00E07F58" w:rsidP="00E07F58">
            <w:pPr>
              <w:snapToGrid w:val="0"/>
              <w:jc w:val="center"/>
              <w:rPr>
                <w:sz w:val="20"/>
                <w:szCs w:val="20"/>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70"/>
        </w:trPr>
        <w:tc>
          <w:tcPr>
            <w:tcW w:w="2873" w:type="dxa"/>
            <w:gridSpan w:val="3"/>
            <w:tcBorders>
              <w:left w:val="single" w:sz="8" w:space="0" w:color="000000"/>
              <w:bottom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62313A" w:rsidRDefault="00E07F58" w:rsidP="00E07F58">
            <w:pPr>
              <w:snapToGrid w:val="0"/>
            </w:pPr>
            <w:r w:rsidRPr="0062313A">
              <w:rPr>
                <w:sz w:val="20"/>
                <w:szCs w:val="20"/>
              </w:rPr>
              <w:t> </w:t>
            </w:r>
          </w:p>
        </w:tc>
      </w:tr>
    </w:tbl>
    <w:p w:rsidR="006A4A53" w:rsidRPr="0062313A" w:rsidRDefault="006A4A53" w:rsidP="006A4A53"/>
    <w:p w:rsidR="00393F1D" w:rsidRPr="0062313A" w:rsidRDefault="00393F1D"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393F1D" w:rsidRPr="0062313A" w:rsidRDefault="00393F1D" w:rsidP="00B678C8">
      <w:pPr>
        <w:widowControl/>
        <w:suppressAutoHyphens w:val="0"/>
        <w:autoSpaceDE/>
      </w:pPr>
    </w:p>
    <w:p w:rsidR="00B678C8" w:rsidRPr="0062313A" w:rsidRDefault="00B678C8" w:rsidP="00B678C8">
      <w:pPr>
        <w:widowControl/>
        <w:suppressAutoHyphens w:val="0"/>
        <w:autoSpaceDE/>
      </w:pPr>
    </w:p>
    <w:p w:rsidR="00693755" w:rsidRPr="0062313A" w:rsidRDefault="00693755"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392EB5" w:rsidRPr="0062313A" w:rsidRDefault="00392EB5"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693755" w:rsidRPr="0062313A" w:rsidRDefault="00693755"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802934" w:rsidRPr="0062313A" w:rsidRDefault="00802934" w:rsidP="00393F1D">
      <w:pPr>
        <w:widowControl/>
        <w:suppressAutoHyphens w:val="0"/>
        <w:autoSpaceDE/>
        <w:jc w:val="center"/>
        <w:rPr>
          <w:b/>
          <w:sz w:val="28"/>
          <w:szCs w:val="28"/>
          <w:u w:val="single"/>
        </w:rPr>
      </w:pPr>
      <w:r w:rsidRPr="0062313A">
        <w:rPr>
          <w:b/>
          <w:sz w:val="28"/>
          <w:szCs w:val="28"/>
          <w:u w:val="single"/>
        </w:rPr>
        <w:lastRenderedPageBreak/>
        <w:t>ANEXO F</w:t>
      </w:r>
    </w:p>
    <w:p w:rsidR="00802934" w:rsidRPr="0062313A" w:rsidRDefault="00802934"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r w:rsidRPr="0062313A">
        <w:rPr>
          <w:rFonts w:ascii="Times New Roman" w:hAnsi="Times New Roman" w:cs="Times New Roman"/>
          <w:b/>
        </w:rPr>
        <w:t xml:space="preserve">DECLARACIÓN JURADA </w:t>
      </w:r>
      <w:r w:rsidR="00CA1DAD" w:rsidRPr="0062313A">
        <w:rPr>
          <w:rFonts w:ascii="Times New Roman" w:hAnsi="Times New Roman" w:cs="Times New Roman"/>
          <w:b/>
        </w:rPr>
        <w:t>APTITUD</w:t>
      </w:r>
      <w:r w:rsidRPr="0062313A">
        <w:rPr>
          <w:rFonts w:ascii="Times New Roman" w:hAnsi="Times New Roman" w:cs="Times New Roman"/>
          <w:b/>
        </w:rPr>
        <w:t xml:space="preserve"> PARA CONTRATAR</w:t>
      </w:r>
    </w:p>
    <w:p w:rsidR="00E34D18" w:rsidRPr="0062313A" w:rsidRDefault="00E34D18"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p>
    <w:p w:rsidR="002714A7" w:rsidRPr="0062313A" w:rsidRDefault="001104E7" w:rsidP="002A5505">
      <w:pPr>
        <w:spacing w:line="360" w:lineRule="auto"/>
        <w:ind w:left="57" w:right="57"/>
        <w:jc w:val="both"/>
        <w:rPr>
          <w:rFonts w:ascii="Times New Roman" w:hAnsi="Times New Roman" w:cs="Times New Roman"/>
        </w:rPr>
      </w:pPr>
      <w:r w:rsidRPr="0062313A">
        <w:rPr>
          <w:rFonts w:ascii="Times New Roman" w:hAnsi="Times New Roman" w:cs="Times New Roman"/>
        </w:rPr>
        <w:t>El</w:t>
      </w:r>
      <w:r w:rsidR="002A5505" w:rsidRPr="0062313A">
        <w:rPr>
          <w:rFonts w:ascii="Times New Roman" w:hAnsi="Times New Roman" w:cs="Times New Roman"/>
        </w:rPr>
        <w:t>/</w:t>
      </w:r>
      <w:r w:rsidRPr="0062313A">
        <w:rPr>
          <w:rFonts w:ascii="Times New Roman" w:hAnsi="Times New Roman" w:cs="Times New Roman"/>
        </w:rPr>
        <w:t>los</w:t>
      </w:r>
      <w:r w:rsidR="00802934" w:rsidRPr="0062313A">
        <w:rPr>
          <w:rFonts w:ascii="Times New Roman" w:hAnsi="Times New Roman" w:cs="Times New Roman"/>
        </w:rPr>
        <w:t xml:space="preserve"> que suscribe</w:t>
      </w:r>
      <w:r w:rsidRPr="0062313A">
        <w:rPr>
          <w:rFonts w:ascii="Times New Roman" w:hAnsi="Times New Roman" w:cs="Times New Roman"/>
        </w:rPr>
        <w:t>n DECLARA/N</w:t>
      </w:r>
      <w:r w:rsidR="00802934" w:rsidRPr="0062313A">
        <w:rPr>
          <w:rFonts w:ascii="Times New Roman" w:hAnsi="Times New Roman" w:cs="Times New Roman"/>
        </w:rPr>
        <w:t xml:space="preserve"> BAJO JURAMENTO, que (Nombre y Apellido o Razón S</w:t>
      </w:r>
      <w:r w:rsidRPr="0062313A">
        <w:rPr>
          <w:rFonts w:ascii="Times New Roman" w:hAnsi="Times New Roman" w:cs="Times New Roman"/>
        </w:rPr>
        <w:t>ocial)</w:t>
      </w:r>
      <w:r w:rsidR="00802934" w:rsidRPr="0062313A">
        <w:rPr>
          <w:rFonts w:ascii="Times New Roman" w:hAnsi="Times New Roman" w:cs="Times New Roman"/>
        </w:rPr>
        <w:t>…………………………………………………………………………..,</w:t>
      </w:r>
      <w:r w:rsidR="00582749" w:rsidRPr="0062313A">
        <w:rPr>
          <w:rFonts w:ascii="Times New Roman" w:hAnsi="Times New Roman" w:cs="Times New Roman"/>
        </w:rPr>
        <w:t xml:space="preserve"> </w:t>
      </w:r>
      <w:r w:rsidR="007373CC" w:rsidRPr="0062313A">
        <w:rPr>
          <w:rFonts w:ascii="Times New Roman" w:hAnsi="Times New Roman" w:cs="Times New Roman"/>
        </w:rPr>
        <w:t xml:space="preserve">CUIT N°………………………..; Sr.……………………………………………….., CUIT N°……………………………, </w:t>
      </w:r>
      <w:r w:rsidR="00802934" w:rsidRPr="0062313A">
        <w:rPr>
          <w:rFonts w:ascii="Times New Roman" w:hAnsi="Times New Roman" w:cs="Times New Roman"/>
        </w:rPr>
        <w:t>está</w:t>
      </w:r>
      <w:r w:rsidRPr="0062313A">
        <w:rPr>
          <w:rFonts w:ascii="Times New Roman" w:hAnsi="Times New Roman" w:cs="Times New Roman"/>
        </w:rPr>
        <w:t>/n habilitado/s</w:t>
      </w:r>
      <w:r w:rsidR="00802934" w:rsidRPr="0062313A">
        <w:rPr>
          <w:rFonts w:ascii="Times New Roman" w:hAnsi="Times New Roman" w:cs="Times New Roman"/>
        </w:rPr>
        <w:t xml:space="preserve"> para contratar con el Poder Judicial – Ministerio Público, en razón de </w:t>
      </w:r>
      <w:r w:rsidRPr="0062313A">
        <w:rPr>
          <w:rFonts w:ascii="Times New Roman" w:hAnsi="Times New Roman" w:cs="Times New Roman"/>
        </w:rPr>
        <w:t xml:space="preserve">no encontrarse incurso/s en ninguna de las causales de </w:t>
      </w:r>
      <w:r w:rsidRPr="0062313A">
        <w:rPr>
          <w:rFonts w:ascii="Times New Roman" w:hAnsi="Times New Roman" w:cs="Times New Roman"/>
          <w:b/>
        </w:rPr>
        <w:t>incompatibilidad</w:t>
      </w:r>
      <w:r w:rsidR="00C03C0E" w:rsidRPr="0062313A">
        <w:rPr>
          <w:rFonts w:ascii="Times New Roman" w:hAnsi="Times New Roman" w:cs="Times New Roman"/>
          <w:b/>
        </w:rPr>
        <w:t>,</w:t>
      </w:r>
      <w:r w:rsidR="00C03C0E" w:rsidRPr="0062313A">
        <w:rPr>
          <w:rFonts w:ascii="Times New Roman" w:hAnsi="Times New Roman" w:cs="Times New Roman"/>
        </w:rPr>
        <w:t xml:space="preserve"> </w:t>
      </w:r>
      <w:r w:rsidR="007373CC" w:rsidRPr="0062313A">
        <w:rPr>
          <w:rFonts w:ascii="Times New Roman" w:hAnsi="Times New Roman" w:cs="Times New Roman"/>
        </w:rPr>
        <w:t>Art. 6</w:t>
      </w:r>
      <w:r w:rsidRPr="0062313A">
        <w:rPr>
          <w:rFonts w:ascii="Times New Roman" w:hAnsi="Times New Roman" w:cs="Times New Roman"/>
        </w:rPr>
        <w:t>° de</w:t>
      </w:r>
      <w:r w:rsidR="00E34D18" w:rsidRPr="0062313A">
        <w:rPr>
          <w:rFonts w:ascii="Times New Roman" w:hAnsi="Times New Roman" w:cs="Times New Roman"/>
        </w:rPr>
        <w:t xml:space="preserve"> este</w:t>
      </w:r>
      <w:r w:rsidR="00C03C0E" w:rsidRPr="0062313A">
        <w:rPr>
          <w:rFonts w:ascii="Times New Roman" w:hAnsi="Times New Roman" w:cs="Times New Roman"/>
        </w:rPr>
        <w:t xml:space="preserve"> Pliego de Bases y Condiciones,</w:t>
      </w:r>
      <w:r w:rsidRPr="0062313A">
        <w:rPr>
          <w:rFonts w:ascii="Times New Roman" w:hAnsi="Times New Roman" w:cs="Times New Roman"/>
        </w:rPr>
        <w:t xml:space="preserve"> </w:t>
      </w:r>
      <w:r w:rsidRPr="0062313A">
        <w:rPr>
          <w:rFonts w:ascii="Times New Roman" w:hAnsi="Times New Roman" w:cs="Times New Roman"/>
          <w:b/>
        </w:rPr>
        <w:t>o de inhabilidad</w:t>
      </w:r>
      <w:r w:rsidRPr="0062313A">
        <w:rPr>
          <w:rFonts w:ascii="Times New Roman" w:hAnsi="Times New Roman" w:cs="Times New Roman"/>
        </w:rPr>
        <w:t xml:space="preserve"> </w:t>
      </w:r>
      <w:r w:rsidR="002714A7" w:rsidRPr="0062313A">
        <w:rPr>
          <w:rFonts w:ascii="Times New Roman" w:hAnsi="Times New Roman" w:cs="Times New Roman"/>
        </w:rPr>
        <w:t xml:space="preserve"> detalladas en el </w:t>
      </w:r>
      <w:r w:rsidRPr="0062313A">
        <w:rPr>
          <w:rFonts w:ascii="Times New Roman" w:hAnsi="Times New Roman" w:cs="Times New Roman"/>
        </w:rPr>
        <w:t xml:space="preserve">Art. </w:t>
      </w:r>
      <w:r w:rsidR="007373CC" w:rsidRPr="0062313A">
        <w:rPr>
          <w:rFonts w:ascii="Times New Roman" w:hAnsi="Times New Roman" w:cs="Times New Roman"/>
        </w:rPr>
        <w:t>7</w:t>
      </w:r>
      <w:r w:rsidRPr="0062313A">
        <w:rPr>
          <w:rFonts w:ascii="Times New Roman" w:hAnsi="Times New Roman" w:cs="Times New Roman"/>
        </w:rPr>
        <w:t>° de</w:t>
      </w:r>
      <w:r w:rsidR="00E34D18" w:rsidRPr="0062313A">
        <w:rPr>
          <w:rFonts w:ascii="Times New Roman" w:hAnsi="Times New Roman" w:cs="Times New Roman"/>
        </w:rPr>
        <w:t xml:space="preserve"> este</w:t>
      </w:r>
      <w:r w:rsidRPr="0062313A">
        <w:rPr>
          <w:rFonts w:ascii="Times New Roman" w:hAnsi="Times New Roman" w:cs="Times New Roman"/>
        </w:rPr>
        <w:t xml:space="preserve"> Pliego de Bases y Condiciones</w:t>
      </w:r>
      <w:r w:rsidR="00C03C0E" w:rsidRPr="0062313A">
        <w:rPr>
          <w:rFonts w:ascii="Times New Roman" w:hAnsi="Times New Roman" w:cs="Times New Roman"/>
        </w:rPr>
        <w:t xml:space="preserve"> (Anexo G)</w:t>
      </w:r>
    </w:p>
    <w:p w:rsidR="00802934" w:rsidRPr="0062313A" w:rsidRDefault="00802934" w:rsidP="002A5505">
      <w:pPr>
        <w:spacing w:line="360" w:lineRule="auto"/>
        <w:jc w:val="both"/>
        <w:rPr>
          <w:rFonts w:ascii="Times New Roman" w:hAnsi="Times New Roman" w:cs="Times New Roman"/>
        </w:rPr>
      </w:pPr>
    </w:p>
    <w:p w:rsidR="00802934" w:rsidRPr="0062313A" w:rsidRDefault="00E34D18" w:rsidP="002A5505">
      <w:pPr>
        <w:spacing w:line="360" w:lineRule="auto"/>
        <w:jc w:val="both"/>
        <w:rPr>
          <w:rFonts w:ascii="Times New Roman" w:hAnsi="Times New Roman" w:cs="Times New Roman"/>
        </w:rPr>
      </w:pPr>
      <w:r w:rsidRPr="0062313A">
        <w:rPr>
          <w:rFonts w:ascii="Times New Roman" w:hAnsi="Times New Roman" w:cs="Times New Roman"/>
        </w:rPr>
        <w:t xml:space="preserve">La falsedad de los datos </w:t>
      </w:r>
      <w:r w:rsidR="00802934" w:rsidRPr="0062313A">
        <w:rPr>
          <w:rFonts w:ascii="Times New Roman" w:hAnsi="Times New Roman" w:cs="Times New Roman"/>
        </w:rPr>
        <w:t xml:space="preserve">como también </w:t>
      </w:r>
      <w:r w:rsidRPr="0062313A">
        <w:rPr>
          <w:rFonts w:ascii="Times New Roman" w:hAnsi="Times New Roman" w:cs="Times New Roman"/>
        </w:rPr>
        <w:t xml:space="preserve">de la </w:t>
      </w:r>
      <w:r w:rsidR="00802934" w:rsidRPr="0062313A">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62313A" w:rsidRDefault="00802934" w:rsidP="002A5505">
      <w:pPr>
        <w:spacing w:line="360" w:lineRule="auto"/>
        <w:jc w:val="both"/>
      </w:pPr>
    </w:p>
    <w:p w:rsidR="00802934"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A5505" w:rsidRPr="0062313A">
        <w:t>…..</w:t>
      </w:r>
    </w:p>
    <w:p w:rsidR="00237328" w:rsidRPr="0062313A" w:rsidRDefault="00237328"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37328" w:rsidRPr="0062313A">
        <w:t>………………………………………………………………………</w:t>
      </w:r>
      <w:r w:rsidR="002A5505" w:rsidRPr="0062313A">
        <w:t>………</w:t>
      </w:r>
    </w:p>
    <w:p w:rsidR="00B678C8" w:rsidRPr="0062313A" w:rsidRDefault="00B678C8"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r w:rsidRPr="0062313A">
        <w:t>…</w:t>
      </w:r>
    </w:p>
    <w:p w:rsidR="002A5505" w:rsidRPr="0062313A" w:rsidRDefault="002A5505" w:rsidP="002A5505">
      <w:pPr>
        <w:tabs>
          <w:tab w:val="left" w:pos="3555"/>
        </w:tabs>
        <w:spacing w:line="360" w:lineRule="auto"/>
      </w:pPr>
    </w:p>
    <w:p w:rsidR="009A2F21" w:rsidRPr="0062313A" w:rsidRDefault="00776075" w:rsidP="002A5505">
      <w:pPr>
        <w:tabs>
          <w:tab w:val="left" w:pos="3555"/>
        </w:tabs>
        <w:spacing w:line="360" w:lineRule="auto"/>
      </w:pPr>
      <w:r w:rsidRPr="0062313A">
        <w:t>Aclaración:……………………………………………………</w:t>
      </w:r>
      <w:r w:rsidR="00E67302" w:rsidRPr="0062313A">
        <w:t>……………………</w:t>
      </w:r>
      <w:r w:rsidR="002A5505" w:rsidRPr="0062313A">
        <w:t>……..</w:t>
      </w:r>
    </w:p>
    <w:p w:rsidR="00B678C8" w:rsidRPr="0062313A" w:rsidRDefault="006A4A53" w:rsidP="00AA02A0">
      <w:pPr>
        <w:widowControl/>
        <w:suppressAutoHyphens w:val="0"/>
        <w:autoSpaceDE/>
      </w:pPr>
      <w:r w:rsidRPr="0062313A">
        <w:br w:type="page"/>
      </w: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7632" w:rsidRPr="0098506F" w:rsidRDefault="00397632" w:rsidP="00397632">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lastRenderedPageBreak/>
        <w:t>ANEXO G</w:t>
      </w:r>
    </w:p>
    <w:p w:rsidR="00397632" w:rsidRPr="0098506F" w:rsidRDefault="00397632" w:rsidP="00397632">
      <w:pPr>
        <w:widowControl/>
        <w:suppressAutoHyphens w:val="0"/>
        <w:autoSpaceDE/>
        <w:jc w:val="center"/>
        <w:rPr>
          <w:rFonts w:ascii="Times New Roman" w:hAnsi="Times New Roman" w:cs="Times New Roman"/>
          <w:b/>
          <w:lang w:val="es-ES" w:eastAsia="es-ES"/>
        </w:rPr>
      </w:pPr>
    </w:p>
    <w:p w:rsidR="00397632" w:rsidRPr="0098506F" w:rsidRDefault="00397632" w:rsidP="00397632">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397632" w:rsidRPr="0098506F" w:rsidRDefault="00397632" w:rsidP="00397632">
      <w:pPr>
        <w:widowControl/>
        <w:suppressAutoHyphens w:val="0"/>
        <w:autoSpaceDE/>
        <w:jc w:val="center"/>
        <w:rPr>
          <w:rFonts w:ascii="Times New Roman" w:hAnsi="Times New Roman" w:cs="Times New Roman"/>
          <w:b/>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397632" w:rsidRPr="0098506F" w:rsidRDefault="00397632" w:rsidP="00397632">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la Suprema Corte de Justicia. ( 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p>
    <w:p w:rsidR="00397632" w:rsidRPr="0098506F"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Autoridades Administrativas: </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98506F">
        <w:rPr>
          <w:rFonts w:ascii="Times New Roman" w:hAnsi="Times New Roman" w:cs="Times New Roman"/>
          <w:lang w:val="es-ES" w:eastAsia="es-ES"/>
        </w:rPr>
        <w:t xml:space="preserve">Cr. Pedro Jesús </w:t>
      </w:r>
      <w:proofErr w:type="spellStart"/>
      <w:r w:rsidRPr="0098506F">
        <w:rPr>
          <w:rFonts w:ascii="Times New Roman" w:hAnsi="Times New Roman" w:cs="Times New Roman"/>
          <w:lang w:val="es-ES" w:eastAsia="es-ES"/>
        </w:rPr>
        <w:t>Carretto</w:t>
      </w:r>
      <w:proofErr w:type="spellEnd"/>
      <w:r w:rsidRPr="0098506F">
        <w:rPr>
          <w:rFonts w:ascii="Times New Roman" w:hAnsi="Times New Roman" w:cs="Times New Roman"/>
          <w:lang w:val="es-ES" w:eastAsia="es-ES"/>
        </w:rPr>
        <w:t xml:space="preserve"> - Subsecretario de Administración</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98506F">
        <w:rPr>
          <w:rFonts w:ascii="Times New Roman" w:hAnsi="Times New Roman" w:cs="Times New Roman"/>
          <w:lang w:val="es-ES" w:eastAsia="es-ES"/>
        </w:rPr>
        <w:t xml:space="preserve">Lic. Joaquín Dardo </w:t>
      </w:r>
      <w:proofErr w:type="spellStart"/>
      <w:r w:rsidRPr="0098506F">
        <w:rPr>
          <w:rFonts w:ascii="Times New Roman" w:hAnsi="Times New Roman" w:cs="Times New Roman"/>
          <w:lang w:val="es-ES" w:eastAsia="es-ES"/>
        </w:rPr>
        <w:t>Arías</w:t>
      </w:r>
      <w:proofErr w:type="spellEnd"/>
      <w:r w:rsidRPr="0098506F">
        <w:rPr>
          <w:rFonts w:ascii="Times New Roman" w:hAnsi="Times New Roman" w:cs="Times New Roman"/>
          <w:lang w:val="es-ES" w:eastAsia="es-ES"/>
        </w:rPr>
        <w:t xml:space="preserve"> - Director de Coordinación Administrativa, Financiera y de Contrataciones</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98506F">
        <w:rPr>
          <w:rFonts w:ascii="Times New Roman" w:hAnsi="Times New Roman" w:cs="Times New Roman"/>
          <w:lang w:val="es-ES" w:eastAsia="es-ES"/>
        </w:rPr>
        <w:t xml:space="preserve">Cr. Luis María </w:t>
      </w:r>
      <w:proofErr w:type="spellStart"/>
      <w:r w:rsidRPr="0098506F">
        <w:rPr>
          <w:rFonts w:ascii="Times New Roman" w:hAnsi="Times New Roman" w:cs="Times New Roman"/>
          <w:lang w:val="es-ES" w:eastAsia="es-ES"/>
        </w:rPr>
        <w:t>Benitez</w:t>
      </w:r>
      <w:proofErr w:type="spellEnd"/>
      <w:r w:rsidRPr="0098506F">
        <w:rPr>
          <w:rFonts w:ascii="Times New Roman" w:hAnsi="Times New Roman" w:cs="Times New Roman"/>
          <w:lang w:val="es-ES" w:eastAsia="es-ES"/>
        </w:rPr>
        <w:t xml:space="preserve"> – Jefe de Contrataciones</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spellStart"/>
      <w:r w:rsidRPr="0098506F">
        <w:rPr>
          <w:rFonts w:ascii="Times New Roman" w:hAnsi="Times New Roman" w:cs="Times New Roman"/>
          <w:lang w:val="es-ES" w:eastAsia="es-ES"/>
        </w:rPr>
        <w:t>Cra</w:t>
      </w:r>
      <w:proofErr w:type="spellEnd"/>
      <w:r w:rsidRPr="0098506F">
        <w:rPr>
          <w:rFonts w:ascii="Times New Roman" w:hAnsi="Times New Roman" w:cs="Times New Roman"/>
          <w:lang w:val="es-ES" w:eastAsia="es-ES"/>
        </w:rPr>
        <w:t xml:space="preserve">. Laura Andrea </w:t>
      </w:r>
      <w:proofErr w:type="spellStart"/>
      <w:r w:rsidRPr="0098506F">
        <w:rPr>
          <w:rFonts w:ascii="Times New Roman" w:hAnsi="Times New Roman" w:cs="Times New Roman"/>
          <w:lang w:val="es-ES" w:eastAsia="es-ES"/>
        </w:rPr>
        <w:t>Pizzuto</w:t>
      </w:r>
      <w:proofErr w:type="spellEnd"/>
      <w:r w:rsidRPr="0098506F">
        <w:rPr>
          <w:rFonts w:ascii="Times New Roman" w:hAnsi="Times New Roman" w:cs="Times New Roman"/>
          <w:lang w:val="es-ES" w:eastAsia="es-ES"/>
        </w:rPr>
        <w:t xml:space="preserve"> –Subjefe de Contrataciones</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gramStart"/>
      <w:r w:rsidRPr="0098506F">
        <w:rPr>
          <w:rFonts w:ascii="Times New Roman" w:hAnsi="Times New Roman" w:cs="Times New Roman"/>
          <w:lang w:val="es-ES" w:eastAsia="es-ES"/>
        </w:rPr>
        <w:t>( ii</w:t>
      </w:r>
      <w:proofErr w:type="gramEnd"/>
      <w:r w:rsidRPr="0098506F">
        <w:rPr>
          <w:rFonts w:ascii="Times New Roman" w:hAnsi="Times New Roman" w:cs="Times New Roman"/>
          <w:lang w:val="es-ES" w:eastAsia="es-ES"/>
        </w:rPr>
        <w:t>) elaboración del Pliego de Bases y Condiciones Particulares y Especificaciones Técnicas; v) respuesta a consultas aclaratorias o modificatorias del Pliego de Bases y Condiciones Particulares)</w:t>
      </w:r>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u w:val="single"/>
          <w:lang w:val="es-ES" w:eastAsia="es-ES"/>
        </w:rPr>
        <w:t xml:space="preserve">Comisión de </w:t>
      </w:r>
      <w:proofErr w:type="spellStart"/>
      <w:r w:rsidRPr="0098506F">
        <w:rPr>
          <w:rFonts w:ascii="Times New Roman" w:hAnsi="Times New Roman" w:cs="Times New Roman"/>
          <w:u w:val="single"/>
          <w:lang w:val="es-ES" w:eastAsia="es-ES"/>
        </w:rPr>
        <w:t>Preadjudicación</w:t>
      </w:r>
      <w:proofErr w:type="spellEnd"/>
      <w:r w:rsidRPr="0098506F">
        <w:rPr>
          <w:rFonts w:ascii="Times New Roman" w:hAnsi="Times New Roman" w:cs="Times New Roman"/>
          <w:u w:val="single"/>
          <w:lang w:val="es-ES" w:eastAsia="es-ES"/>
        </w:rPr>
        <w:t>:</w:t>
      </w:r>
      <w:r w:rsidRPr="0098506F">
        <w:rPr>
          <w:rFonts w:ascii="Times New Roman" w:hAnsi="Times New Roman" w:cs="Times New Roman"/>
          <w:lang w:val="es-ES" w:eastAsia="es-ES"/>
        </w:rPr>
        <w:t xml:space="preserve"> </w:t>
      </w:r>
      <w:r w:rsidRPr="0098506F">
        <w:rPr>
          <w:rFonts w:ascii="Times New Roman" w:hAnsi="Times New Roman" w:cs="Times New Roman"/>
          <w:lang w:val="es-ES" w:eastAsia="es-ES" w:bidi="es-ES"/>
        </w:rPr>
        <w:t xml:space="preserve">Dr. Gabriel Teófilo </w:t>
      </w:r>
      <w:proofErr w:type="spellStart"/>
      <w:r w:rsidRPr="0098506F">
        <w:rPr>
          <w:rFonts w:ascii="Times New Roman" w:hAnsi="Times New Roman" w:cs="Times New Roman"/>
          <w:lang w:val="es-ES" w:eastAsia="es-ES" w:bidi="es-ES"/>
        </w:rPr>
        <w:t>Rouillet</w:t>
      </w:r>
      <w:proofErr w:type="spellEnd"/>
      <w:r w:rsidRPr="0098506F">
        <w:rPr>
          <w:rFonts w:ascii="Times New Roman" w:hAnsi="Times New Roman" w:cs="Times New Roman"/>
          <w:lang w:val="es-ES" w:eastAsia="es-ES" w:bidi="es-ES"/>
        </w:rPr>
        <w:t xml:space="preserve">, Dr. Gabriel </w:t>
      </w:r>
      <w:proofErr w:type="spellStart"/>
      <w:r w:rsidRPr="0098506F">
        <w:rPr>
          <w:rFonts w:ascii="Times New Roman" w:hAnsi="Times New Roman" w:cs="Times New Roman"/>
          <w:lang w:val="es-ES" w:eastAsia="es-ES" w:bidi="es-ES"/>
        </w:rPr>
        <w:t>Toigo</w:t>
      </w:r>
      <w:proofErr w:type="spellEnd"/>
      <w:r w:rsidRPr="0098506F">
        <w:rPr>
          <w:rFonts w:ascii="Times New Roman" w:hAnsi="Times New Roman" w:cs="Times New Roman"/>
          <w:lang w:val="es-ES" w:eastAsia="es-ES" w:bidi="es-ES"/>
        </w:rPr>
        <w:t xml:space="preserve"> y Lic. Bruno </w:t>
      </w:r>
      <w:proofErr w:type="spellStart"/>
      <w:r w:rsidRPr="0098506F">
        <w:rPr>
          <w:rFonts w:ascii="Times New Roman" w:hAnsi="Times New Roman" w:cs="Times New Roman"/>
          <w:lang w:val="es-ES" w:eastAsia="es-ES" w:bidi="es-ES"/>
        </w:rPr>
        <w:t>Paolucci</w:t>
      </w:r>
      <w:proofErr w:type="spellEnd"/>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u w:val="single"/>
          <w:lang w:val="es-ES" w:eastAsia="es-ES"/>
        </w:rPr>
        <w:t xml:space="preserve"> Asesoría Técnica de Ofertas:</w:t>
      </w:r>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lang w:val="es-ES" w:eastAsia="es-ES" w:bidi="es-ES"/>
        </w:rPr>
        <w:t>( i) elevación de requerimiento de contratación)</w:t>
      </w:r>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lang w:val="es-ES" w:eastAsia="es-ES" w:bidi="es-ES"/>
        </w:rPr>
        <w:t>( ii) elaboración de especificaciones técnicas )</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Firma</w:t>
      </w:r>
      <w:r w:rsidR="0098506F" w:rsidRPr="0098506F">
        <w:rPr>
          <w:rFonts w:ascii="Times New Roman" w:hAnsi="Times New Roman" w:cs="Times New Roman"/>
          <w:lang w:val="es-ES" w:eastAsia="es-ES"/>
        </w:rPr>
        <w:t>…………………………………………………………………………</w:t>
      </w:r>
      <w:r w:rsidR="0098506F">
        <w:rPr>
          <w:rFonts w:ascii="Times New Roman" w:hAnsi="Times New Roman" w:cs="Times New Roman"/>
          <w:lang w:val="es-ES" w:eastAsia="es-ES"/>
        </w:rPr>
        <w:t>……..</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Aclaración…………………………………………………………………………..</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Carácter……………………………………………………………………………..</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 xml:space="preserve">La Plata,………….. </w:t>
      </w:r>
      <w:proofErr w:type="gramStart"/>
      <w:r w:rsidRPr="0098506F">
        <w:rPr>
          <w:rFonts w:ascii="Times New Roman" w:hAnsi="Times New Roman" w:cs="Times New Roman"/>
          <w:lang w:val="es-ES" w:eastAsia="es-ES"/>
        </w:rPr>
        <w:t>de</w:t>
      </w:r>
      <w:proofErr w:type="gramEnd"/>
      <w:r w:rsidRPr="0098506F">
        <w:rPr>
          <w:rFonts w:ascii="Times New Roman" w:hAnsi="Times New Roman" w:cs="Times New Roman"/>
          <w:lang w:val="es-ES" w:eastAsia="es-ES"/>
        </w:rPr>
        <w:t xml:space="preserve"> ………</w:t>
      </w:r>
      <w:r w:rsidR="0098506F">
        <w:rPr>
          <w:rFonts w:ascii="Times New Roman" w:hAnsi="Times New Roman" w:cs="Times New Roman"/>
          <w:lang w:val="es-ES" w:eastAsia="es-ES"/>
        </w:rPr>
        <w:t>………………</w:t>
      </w:r>
      <w:r w:rsidRPr="0098506F">
        <w:rPr>
          <w:rFonts w:ascii="Times New Roman" w:hAnsi="Times New Roman" w:cs="Times New Roman"/>
          <w:lang w:val="es-ES" w:eastAsia="es-ES"/>
        </w:rPr>
        <w:t>……de………</w:t>
      </w:r>
      <w:r w:rsidR="0098506F">
        <w:rPr>
          <w:rFonts w:ascii="Times New Roman" w:hAnsi="Times New Roman" w:cs="Times New Roman"/>
          <w:lang w:val="es-ES" w:eastAsia="es-ES"/>
        </w:rPr>
        <w:t>……………</w:t>
      </w:r>
      <w:r w:rsidRPr="0098506F">
        <w:rPr>
          <w:rFonts w:ascii="Times New Roman" w:hAnsi="Times New Roman" w:cs="Times New Roman"/>
          <w:lang w:val="es-ES" w:eastAsia="es-ES"/>
        </w:rPr>
        <w:t>………..</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62313A" w:rsidRDefault="00397632" w:rsidP="00397632">
      <w:pPr>
        <w:widowControl/>
        <w:suppressAutoHyphens w:val="0"/>
        <w:autoSpaceDE/>
        <w:jc w:val="both"/>
        <w:rPr>
          <w:lang w:val="es-ES" w:eastAsia="es-ES"/>
        </w:rPr>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62313A" w:rsidRPr="0062313A"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62313A" w:rsidRDefault="00EE55D6" w:rsidP="006D570C">
            <w:pPr>
              <w:snapToGrid w:val="0"/>
              <w:ind w:left="-152" w:firstLine="152"/>
              <w:jc w:val="center"/>
              <w:rPr>
                <w:b/>
                <w:bCs/>
                <w:sz w:val="28"/>
              </w:rPr>
            </w:pPr>
            <w:r w:rsidRPr="0062313A">
              <w:rPr>
                <w:b/>
                <w:bCs/>
                <w:sz w:val="28"/>
              </w:rPr>
              <w:lastRenderedPageBreak/>
              <w:t>PLIEGO DE BASES Y CONDICIONES</w:t>
            </w:r>
          </w:p>
          <w:p w:rsidR="00EE55D6" w:rsidRPr="0062313A" w:rsidRDefault="00EE55D6" w:rsidP="006D570C">
            <w:pPr>
              <w:snapToGrid w:val="0"/>
              <w:jc w:val="center"/>
              <w:rPr>
                <w:b/>
                <w:bCs/>
                <w:sz w:val="32"/>
                <w:szCs w:val="28"/>
              </w:rPr>
            </w:pPr>
            <w:r w:rsidRPr="0062313A">
              <w:rPr>
                <w:b/>
                <w:bCs/>
                <w:sz w:val="32"/>
                <w:szCs w:val="28"/>
              </w:rPr>
              <w:t>PLANILLA DE COTIZACION</w:t>
            </w:r>
          </w:p>
          <w:p w:rsidR="00EE55D6" w:rsidRPr="0062313A" w:rsidRDefault="00EE55D6" w:rsidP="006D570C">
            <w:pPr>
              <w:snapToGrid w:val="0"/>
              <w:rPr>
                <w:b/>
                <w:bCs/>
              </w:rPr>
            </w:pPr>
          </w:p>
        </w:tc>
      </w:tr>
      <w:tr w:rsidR="0062313A" w:rsidRPr="0062313A"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62313A" w:rsidRDefault="00BB3D87" w:rsidP="006D570C">
            <w:pPr>
              <w:snapToGrid w:val="0"/>
              <w:spacing w:line="360" w:lineRule="auto"/>
              <w:ind w:right="151"/>
              <w:jc w:val="center"/>
              <w:rPr>
                <w:b/>
                <w:sz w:val="23"/>
                <w:szCs w:val="23"/>
              </w:rPr>
            </w:pPr>
            <w:r>
              <w:rPr>
                <w:b/>
                <w:sz w:val="23"/>
                <w:szCs w:val="23"/>
              </w:rPr>
              <w:t>1</w:t>
            </w:r>
            <w:r w:rsidR="005532E8" w:rsidRPr="0062313A">
              <w:rPr>
                <w:b/>
                <w:sz w:val="23"/>
                <w:szCs w:val="23"/>
              </w:rPr>
              <w:t>7</w:t>
            </w:r>
          </w:p>
        </w:tc>
        <w:tc>
          <w:tcPr>
            <w:tcW w:w="2776" w:type="dxa"/>
            <w:tcBorders>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62313A" w:rsidRDefault="001823AE" w:rsidP="006D570C">
            <w:pPr>
              <w:snapToGrid w:val="0"/>
              <w:spacing w:line="360" w:lineRule="auto"/>
              <w:ind w:right="151"/>
              <w:jc w:val="center"/>
              <w:rPr>
                <w:b/>
                <w:sz w:val="23"/>
                <w:szCs w:val="23"/>
              </w:rPr>
            </w:pPr>
            <w:r w:rsidRPr="0062313A">
              <w:rPr>
                <w:b/>
                <w:sz w:val="23"/>
                <w:szCs w:val="23"/>
              </w:rPr>
              <w:t>201</w:t>
            </w:r>
            <w:r w:rsidR="00E54EC8" w:rsidRPr="0062313A">
              <w:rPr>
                <w:b/>
                <w:sz w:val="23"/>
                <w:szCs w:val="23"/>
              </w:rPr>
              <w:t>9</w:t>
            </w:r>
          </w:p>
        </w:tc>
        <w:tc>
          <w:tcPr>
            <w:tcW w:w="2776" w:type="dxa"/>
            <w:tcBorders>
              <w:bottom w:val="single" w:sz="4" w:space="0" w:color="000000"/>
            </w:tcBorders>
            <w:shd w:val="clear" w:color="auto" w:fill="auto"/>
            <w:vAlign w:val="bottom"/>
          </w:tcPr>
          <w:p w:rsidR="00AA02A0" w:rsidRPr="0062313A" w:rsidRDefault="00AA02A0" w:rsidP="006D570C">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3"/>
              <w:rPr>
                <w:rFonts w:eastAsia="Arial"/>
                <w:sz w:val="22"/>
                <w:szCs w:val="22"/>
              </w:rPr>
            </w:pPr>
            <w:r w:rsidRPr="0062313A">
              <w:rPr>
                <w:rFonts w:eastAsia="Arial"/>
                <w:sz w:val="22"/>
                <w:szCs w:val="22"/>
              </w:rPr>
              <w:t xml:space="preserve"> </w:t>
            </w:r>
            <w:r w:rsidR="00E54EC8" w:rsidRPr="0062313A">
              <w:rPr>
                <w:sz w:val="22"/>
                <w:szCs w:val="22"/>
              </w:rPr>
              <w:t>Expediente:</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62313A" w:rsidRDefault="00804985" w:rsidP="00BB3D87">
            <w:pPr>
              <w:snapToGrid w:val="0"/>
              <w:spacing w:line="360" w:lineRule="auto"/>
              <w:ind w:right="151"/>
              <w:jc w:val="center"/>
              <w:rPr>
                <w:rFonts w:eastAsia="Arial"/>
                <w:b/>
                <w:sz w:val="23"/>
                <w:szCs w:val="23"/>
              </w:rPr>
            </w:pPr>
            <w:r w:rsidRPr="0062313A">
              <w:rPr>
                <w:rFonts w:eastAsia="Arial"/>
                <w:b/>
                <w:sz w:val="23"/>
                <w:szCs w:val="23"/>
              </w:rPr>
              <w:t>PG.SA-</w:t>
            </w:r>
            <w:r w:rsidR="00BB3D87">
              <w:rPr>
                <w:rFonts w:eastAsia="Arial"/>
                <w:b/>
                <w:sz w:val="23"/>
                <w:szCs w:val="23"/>
              </w:rPr>
              <w:t>909</w:t>
            </w:r>
            <w:r w:rsidRPr="0062313A">
              <w:rPr>
                <w:rFonts w:eastAsia="Arial"/>
                <w:b/>
                <w:sz w:val="23"/>
                <w:szCs w:val="23"/>
              </w:rPr>
              <w:t>-1</w:t>
            </w:r>
            <w:r w:rsidR="005532E8" w:rsidRPr="0062313A">
              <w:rPr>
                <w:rFonts w:eastAsia="Arial"/>
                <w:b/>
                <w:sz w:val="23"/>
                <w:szCs w:val="23"/>
              </w:rPr>
              <w:t>9</w:t>
            </w:r>
          </w:p>
        </w:tc>
        <w:tc>
          <w:tcPr>
            <w:tcW w:w="2776" w:type="dxa"/>
            <w:tcBorders>
              <w:bottom w:val="single" w:sz="4" w:space="0" w:color="000000"/>
            </w:tcBorders>
            <w:shd w:val="clear" w:color="auto" w:fill="auto"/>
            <w:vAlign w:val="bottom"/>
          </w:tcPr>
          <w:p w:rsidR="00AA02A0" w:rsidRPr="0062313A"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r w:rsidRPr="0062313A">
              <w:rPr>
                <w:sz w:val="20"/>
                <w:szCs w:val="20"/>
              </w:rPr>
              <w:t> </w:t>
            </w:r>
          </w:p>
        </w:tc>
      </w:tr>
      <w:tr w:rsidR="0062313A" w:rsidRPr="0062313A" w:rsidTr="006D570C">
        <w:trPr>
          <w:trHeight w:val="70"/>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rPr>
            </w:pPr>
            <w:r w:rsidRPr="0062313A">
              <w:rPr>
                <w:sz w:val="20"/>
                <w:szCs w:val="20"/>
              </w:rPr>
              <w:t> </w:t>
            </w:r>
          </w:p>
        </w:tc>
      </w:tr>
      <w:tr w:rsidR="0062313A" w:rsidRPr="0062313A"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62313A" w:rsidRDefault="00AA02A0" w:rsidP="006D570C">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Poder Judicial</w:t>
            </w:r>
            <w:r w:rsidR="005532E8" w:rsidRPr="0062313A">
              <w:rPr>
                <w:sz w:val="22"/>
                <w:szCs w:val="22"/>
              </w:rPr>
              <w:t xml:space="preserve"> de la Provincia de Bs. As. </w:t>
            </w:r>
            <w:r w:rsidRPr="0062313A">
              <w:rPr>
                <w:sz w:val="22"/>
                <w:szCs w:val="22"/>
              </w:rPr>
              <w:t>-Ministerio Público</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62313A" w:rsidRDefault="00AA02A0" w:rsidP="00795DED">
            <w:pPr>
              <w:snapToGrid w:val="0"/>
              <w:ind w:right="151"/>
              <w:rPr>
                <w:sz w:val="22"/>
                <w:szCs w:val="22"/>
              </w:rPr>
            </w:pPr>
            <w:r w:rsidRPr="0062313A">
              <w:rPr>
                <w:rFonts w:eastAsia="Arial"/>
                <w:sz w:val="22"/>
                <w:szCs w:val="22"/>
              </w:rPr>
              <w:t xml:space="preserve"> </w:t>
            </w:r>
            <w:r w:rsidR="00795DED">
              <w:rPr>
                <w:sz w:val="22"/>
                <w:szCs w:val="22"/>
              </w:rPr>
              <w:t xml:space="preserve">Calle 50 Nº 889/91 </w:t>
            </w:r>
            <w:r w:rsidRPr="0062313A">
              <w:rPr>
                <w:sz w:val="22"/>
                <w:szCs w:val="22"/>
              </w:rPr>
              <w:t xml:space="preserve">La Plata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r w:rsidRPr="0062313A">
              <w:rPr>
                <w:sz w:val="20"/>
                <w:szCs w:val="20"/>
              </w:rPr>
              <w:t> </w:t>
            </w:r>
          </w:p>
        </w:tc>
      </w:tr>
      <w:tr w:rsidR="0062313A" w:rsidRPr="0062313A" w:rsidTr="006D570C">
        <w:trPr>
          <w:trHeight w:val="271"/>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rPr>
            </w:pPr>
            <w:r w:rsidRPr="0062313A">
              <w:rPr>
                <w:sz w:val="20"/>
                <w:szCs w:val="20"/>
              </w:rPr>
              <w:t> </w:t>
            </w:r>
          </w:p>
        </w:tc>
      </w:tr>
      <w:tr w:rsidR="0062313A" w:rsidRPr="0062313A"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62313A" w:rsidRDefault="00110CC6" w:rsidP="006D570C">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62313A" w:rsidRDefault="00EF4F6D" w:rsidP="006D570C">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62313A" w:rsidRDefault="00EF4F6D" w:rsidP="006D570C">
            <w:pPr>
              <w:snapToGrid w:val="0"/>
              <w:ind w:right="151"/>
              <w:rPr>
                <w:sz w:val="22"/>
                <w:szCs w:val="22"/>
              </w:rPr>
            </w:pPr>
            <w:r w:rsidRPr="0062313A">
              <w:rPr>
                <w:sz w:val="22"/>
                <w:szCs w:val="22"/>
              </w:rPr>
              <w:t xml:space="preserve"> CUIT/CUIL:</w:t>
            </w:r>
          </w:p>
        </w:tc>
      </w:tr>
      <w:tr w:rsidR="0062313A" w:rsidRPr="0062313A"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62313A" w:rsidRDefault="00BE5AAF" w:rsidP="006D570C">
            <w:pPr>
              <w:snapToGrid w:val="0"/>
              <w:ind w:right="151"/>
              <w:rPr>
                <w:rFonts w:eastAsia="Arial"/>
                <w:sz w:val="22"/>
                <w:szCs w:val="22"/>
              </w:rPr>
            </w:pPr>
            <w:r w:rsidRPr="0062313A">
              <w:rPr>
                <w:rFonts w:eastAsia="Arial"/>
                <w:sz w:val="22"/>
                <w:szCs w:val="22"/>
              </w:rPr>
              <w:t xml:space="preserve"> </w:t>
            </w:r>
            <w:r w:rsidR="00012B64" w:rsidRPr="0062313A">
              <w:rPr>
                <w:rFonts w:eastAsia="Arial"/>
                <w:sz w:val="22"/>
                <w:szCs w:val="22"/>
              </w:rPr>
              <w:t>2</w:t>
            </w:r>
            <w:r w:rsidR="00AA02A0" w:rsidRPr="0062313A">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62313A" w:rsidRDefault="00AA02A0" w:rsidP="006D570C">
            <w:pPr>
              <w:snapToGrid w:val="0"/>
              <w:ind w:right="151"/>
              <w:rPr>
                <w:sz w:val="22"/>
                <w:szCs w:val="22"/>
              </w:rPr>
            </w:pPr>
            <w:r w:rsidRPr="0062313A">
              <w:rPr>
                <w:sz w:val="22"/>
                <w:szCs w:val="22"/>
              </w:rPr>
              <w:t xml:space="preserve"> </w:t>
            </w:r>
            <w:r w:rsidR="00012B64" w:rsidRPr="0062313A">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p>
        </w:tc>
      </w:tr>
      <w:tr w:rsidR="0062313A" w:rsidRPr="0062313A"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62313A" w:rsidRDefault="00BE5AAF" w:rsidP="006D570C">
            <w:pPr>
              <w:snapToGrid w:val="0"/>
              <w:ind w:right="151"/>
              <w:rPr>
                <w:rFonts w:eastAsia="Arial"/>
                <w:sz w:val="22"/>
                <w:szCs w:val="22"/>
              </w:rPr>
            </w:pPr>
            <w:r w:rsidRPr="0062313A">
              <w:rPr>
                <w:rFonts w:eastAsia="Arial"/>
                <w:sz w:val="22"/>
                <w:szCs w:val="22"/>
              </w:rPr>
              <w:t xml:space="preserve"> </w:t>
            </w:r>
            <w:r w:rsidR="00012B64" w:rsidRPr="0062313A">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62313A" w:rsidRDefault="00012B64" w:rsidP="006D570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p>
        </w:tc>
      </w:tr>
      <w:tr w:rsidR="0062313A" w:rsidRPr="0062313A"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62313A" w:rsidRDefault="00110CC6" w:rsidP="006D570C">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62313A"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62313A" w:rsidRDefault="00110CC6" w:rsidP="006D570C">
            <w:pPr>
              <w:snapToGrid w:val="0"/>
              <w:rPr>
                <w:sz w:val="20"/>
                <w:szCs w:val="20"/>
              </w:rPr>
            </w:pPr>
          </w:p>
        </w:tc>
      </w:tr>
      <w:tr w:rsidR="0062313A" w:rsidRPr="0062313A" w:rsidTr="006D570C">
        <w:trPr>
          <w:trHeight w:val="283"/>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62313A" w:rsidRDefault="00110CC6" w:rsidP="006D570C">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62313A" w:rsidRDefault="00110CC6" w:rsidP="006D570C">
            <w:pPr>
              <w:snapToGrid w:val="0"/>
              <w:rPr>
                <w:sz w:val="20"/>
                <w:szCs w:val="20"/>
              </w:rPr>
            </w:pPr>
            <w:r w:rsidRPr="0062313A">
              <w:rPr>
                <w:sz w:val="20"/>
                <w:szCs w:val="20"/>
              </w:rPr>
              <w:t> </w:t>
            </w: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snapToGrid w:val="0"/>
              <w:ind w:right="151"/>
              <w:rPr>
                <w:sz w:val="20"/>
                <w:szCs w:val="20"/>
              </w:rPr>
            </w:pP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62313A" w:rsidRPr="0062313A" w:rsidTr="0098506F">
              <w:trPr>
                <w:cantSplit/>
                <w:trHeight w:val="2117"/>
                <w:jc w:val="center"/>
              </w:trPr>
              <w:tc>
                <w:tcPr>
                  <w:tcW w:w="9776" w:type="dxa"/>
                  <w:vAlign w:val="bottom"/>
                  <w:hideMark/>
                </w:tcPr>
                <w:p w:rsidR="00AA02A0" w:rsidRPr="0062313A" w:rsidRDefault="00AA02A0" w:rsidP="0098506F">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mensual del inmueble cuyos datos se consignan en el ANEXO E, la suma de Pesos.......................................................................................($.........................................) lo que hace un total por los veinticuatro meses de PESOS …………………………………………………………………….($.............................)</w:t>
                  </w:r>
                </w:p>
              </w:tc>
            </w:tr>
            <w:tr w:rsidR="0062313A" w:rsidRPr="0062313A" w:rsidTr="0098506F">
              <w:trPr>
                <w:cantSplit/>
                <w:trHeight w:val="1823"/>
                <w:jc w:val="center"/>
              </w:trPr>
              <w:tc>
                <w:tcPr>
                  <w:tcW w:w="9776" w:type="dxa"/>
                  <w:vAlign w:val="bottom"/>
                </w:tcPr>
                <w:p w:rsidR="00AA02A0" w:rsidRPr="0062313A" w:rsidRDefault="00AA02A0" w:rsidP="0098506F">
                  <w:pPr>
                    <w:autoSpaceDN w:val="0"/>
                    <w:snapToGrid w:val="0"/>
                    <w:spacing w:before="240" w:after="240" w:line="480" w:lineRule="auto"/>
                    <w:ind w:left="137" w:right="567"/>
                    <w:jc w:val="both"/>
                    <w:rPr>
                      <w:kern w:val="16"/>
                      <w:position w:val="10"/>
                      <w:sz w:val="22"/>
                      <w:szCs w:val="22"/>
                    </w:rPr>
                  </w:pPr>
                  <w:r w:rsidRPr="0062313A">
                    <w:rPr>
                      <w:sz w:val="22"/>
                      <w:szCs w:val="22"/>
                    </w:rPr>
                    <w:t>SE C</w:t>
                  </w:r>
                  <w:r w:rsidR="00EE55D6" w:rsidRPr="0062313A">
                    <w:rPr>
                      <w:sz w:val="22"/>
                      <w:szCs w:val="22"/>
                    </w:rPr>
                    <w:t>ONSTITUYE GARANTÍA DE OFERTA</w:t>
                  </w:r>
                  <w:r w:rsidR="005532E8" w:rsidRPr="0062313A">
                    <w:rPr>
                      <w:sz w:val="22"/>
                      <w:szCs w:val="22"/>
                    </w:rPr>
                    <w:t xml:space="preserve"> (en caso de corresponder) </w:t>
                  </w:r>
                  <w:r w:rsidR="00EE55D6" w:rsidRPr="0062313A">
                    <w:rPr>
                      <w:sz w:val="22"/>
                      <w:szCs w:val="22"/>
                    </w:rPr>
                    <w:t xml:space="preserve"> EN</w:t>
                  </w:r>
                  <w:r w:rsidR="005532E8" w:rsidRPr="0062313A">
                    <w:rPr>
                      <w:sz w:val="22"/>
                      <w:szCs w:val="22"/>
                    </w:rPr>
                    <w:t>…………………</w:t>
                  </w:r>
                  <w:r w:rsidR="00367C59" w:rsidRPr="0062313A">
                    <w:rPr>
                      <w:sz w:val="22"/>
                      <w:szCs w:val="22"/>
                    </w:rPr>
                    <w:t xml:space="preserve"> </w:t>
                  </w:r>
                  <w:r w:rsidRPr="0062313A">
                    <w:rPr>
                      <w:sz w:val="22"/>
                      <w:szCs w:val="22"/>
                    </w:rPr>
                    <w:t>POR LA SUMA DE</w:t>
                  </w:r>
                  <w:r w:rsidR="00367C59" w:rsidRPr="0062313A">
                    <w:rPr>
                      <w:sz w:val="22"/>
                      <w:szCs w:val="22"/>
                    </w:rPr>
                    <w:t xml:space="preserve"> </w:t>
                  </w:r>
                  <w:r w:rsidRPr="0062313A">
                    <w:rPr>
                      <w:sz w:val="22"/>
                      <w:szCs w:val="22"/>
                    </w:rPr>
                    <w:t>PESOS........................................</w:t>
                  </w:r>
                  <w:r w:rsidR="00367C59" w:rsidRPr="0062313A">
                    <w:rPr>
                      <w:sz w:val="22"/>
                      <w:szCs w:val="22"/>
                    </w:rPr>
                    <w:t>..................</w:t>
                  </w:r>
                  <w:r w:rsidRPr="0062313A">
                    <w:rPr>
                      <w:sz w:val="22"/>
                      <w:szCs w:val="22"/>
                    </w:rPr>
                    <w:t>............</w:t>
                  </w:r>
                  <w:r w:rsidR="005532E8" w:rsidRPr="0062313A">
                    <w:rPr>
                      <w:sz w:val="22"/>
                      <w:szCs w:val="22"/>
                    </w:rPr>
                    <w:t>.......................</w:t>
                  </w:r>
                  <w:r w:rsidR="00367C59" w:rsidRPr="0062313A">
                    <w:rPr>
                      <w:sz w:val="22"/>
                      <w:szCs w:val="22"/>
                    </w:rPr>
                    <w:t>........</w:t>
                  </w:r>
                </w:p>
              </w:tc>
            </w:tr>
          </w:tbl>
          <w:p w:rsidR="00AA02A0" w:rsidRPr="0062313A" w:rsidRDefault="00AA02A0" w:rsidP="003B28CA">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w:t>
            </w:r>
            <w:r w:rsidR="003B28CA" w:rsidRPr="0062313A">
              <w:rPr>
                <w:i/>
                <w:sz w:val="20"/>
                <w:szCs w:val="20"/>
              </w:rPr>
              <w:t xml:space="preserve"> </w:t>
            </w:r>
            <w:r w:rsidRPr="0062313A">
              <w:rPr>
                <w:i/>
                <w:sz w:val="20"/>
                <w:szCs w:val="20"/>
              </w:rPr>
              <w:t xml:space="preserve"> ESTABLECIDA EN LAS ESPECIFICACIONES TECNICAS</w:t>
            </w:r>
            <w:r w:rsidR="003B28CA" w:rsidRPr="0062313A">
              <w:rPr>
                <w:i/>
                <w:sz w:val="20"/>
                <w:szCs w:val="20"/>
              </w:rPr>
              <w:t xml:space="preserve"> (programas de necesidades I, II y III)</w:t>
            </w:r>
            <w:r w:rsidRPr="0062313A">
              <w:rPr>
                <w:i/>
                <w:sz w:val="20"/>
                <w:szCs w:val="20"/>
              </w:rPr>
              <w:t xml:space="preserve">, SE DEBERÁ PRESENTAR UNA PLANILLA DE COTIZACIÓN POR CADA UNA. </w:t>
            </w:r>
          </w:p>
        </w:tc>
      </w:tr>
      <w:tr w:rsidR="0062313A" w:rsidRPr="0062313A"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62313A" w:rsidRDefault="00110CC6" w:rsidP="006D570C">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62313A" w:rsidRPr="0062313A" w:rsidTr="006D570C">
        <w:trPr>
          <w:trHeight w:val="271"/>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ind w:right="151"/>
              <w:rPr>
                <w:sz w:val="20"/>
                <w:szCs w:val="20"/>
              </w:rPr>
            </w:pPr>
          </w:p>
          <w:p w:rsidR="00110CC6" w:rsidRPr="0062313A" w:rsidRDefault="00110CC6" w:rsidP="006D570C">
            <w:pPr>
              <w:snapToGrid w:val="0"/>
              <w:ind w:right="151"/>
              <w:rPr>
                <w:sz w:val="20"/>
                <w:szCs w:val="20"/>
              </w:rPr>
            </w:pPr>
          </w:p>
          <w:p w:rsidR="00110CC6" w:rsidRPr="0062313A"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62313A" w:rsidRDefault="00110CC6" w:rsidP="006D570C">
            <w:pPr>
              <w:snapToGrid w:val="0"/>
              <w:ind w:right="142"/>
              <w:rPr>
                <w:sz w:val="20"/>
                <w:szCs w:val="20"/>
              </w:rPr>
            </w:pPr>
            <w:r w:rsidRPr="0062313A">
              <w:rPr>
                <w:sz w:val="20"/>
                <w:szCs w:val="20"/>
              </w:rPr>
              <w:t> </w:t>
            </w: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ind w:right="151"/>
              <w:rPr>
                <w:sz w:val="20"/>
                <w:szCs w:val="20"/>
              </w:rPr>
            </w:pPr>
            <w:r w:rsidRPr="0062313A">
              <w:rPr>
                <w:rFonts w:eastAsia="Arial"/>
                <w:sz w:val="20"/>
                <w:szCs w:val="20"/>
              </w:rPr>
              <w:t xml:space="preserve"> </w:t>
            </w:r>
            <w:r w:rsidR="00CC117E" w:rsidRPr="0062313A">
              <w:rPr>
                <w:sz w:val="20"/>
                <w:szCs w:val="20"/>
              </w:rPr>
              <w:t>------</w:t>
            </w:r>
            <w:r w:rsidRPr="0062313A">
              <w:rPr>
                <w:sz w:val="20"/>
                <w:szCs w:val="20"/>
              </w:rPr>
              <w:t>------------------------------------------------------------------------------------------------------------------------------</w:t>
            </w:r>
            <w:r w:rsidR="00367C59" w:rsidRPr="0062313A">
              <w:rPr>
                <w:sz w:val="20"/>
                <w:szCs w:val="20"/>
              </w:rPr>
              <w:t>-----</w:t>
            </w:r>
          </w:p>
          <w:p w:rsidR="00AA02A0" w:rsidRPr="0062313A" w:rsidRDefault="00AA02A0" w:rsidP="006D570C">
            <w:pPr>
              <w:ind w:right="151"/>
              <w:jc w:val="center"/>
              <w:rPr>
                <w:sz w:val="20"/>
                <w:szCs w:val="20"/>
              </w:rPr>
            </w:pPr>
            <w:r w:rsidRPr="0062313A">
              <w:rPr>
                <w:sz w:val="20"/>
                <w:szCs w:val="20"/>
              </w:rPr>
              <w:t>Firma y aclaración del/los oferente/s</w:t>
            </w:r>
          </w:p>
        </w:tc>
      </w:tr>
      <w:tr w:rsidR="0062313A" w:rsidRPr="0062313A"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62313A" w:rsidRDefault="00AA02A0" w:rsidP="006D570C">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62313A" w:rsidRDefault="00AA02A0" w:rsidP="006D570C">
            <w:pPr>
              <w:snapToGrid w:val="0"/>
              <w:rPr>
                <w:sz w:val="20"/>
                <w:szCs w:val="20"/>
              </w:rPr>
            </w:pPr>
          </w:p>
        </w:tc>
      </w:tr>
    </w:tbl>
    <w:p w:rsidR="00B678C8" w:rsidRPr="0062313A" w:rsidRDefault="00B678C8" w:rsidP="006D570C">
      <w:pPr>
        <w:widowControl/>
        <w:suppressAutoHyphens w:val="0"/>
        <w:autoSpaceDE/>
      </w:pPr>
    </w:p>
    <w:sectPr w:rsidR="00B678C8" w:rsidRPr="0062313A" w:rsidSect="0098506F">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993"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0E" w:rsidRDefault="00C03C0E">
      <w:r>
        <w:separator/>
      </w:r>
    </w:p>
  </w:endnote>
  <w:endnote w:type="continuationSeparator" w:id="0">
    <w:p w:rsidR="00C03C0E" w:rsidRDefault="00C0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p w:rsidR="00C03C0E" w:rsidRDefault="00C03C0E">
    <w:pPr>
      <w:pStyle w:val="Piedepgina"/>
      <w:jc w:val="center"/>
      <w:rPr>
        <w:b/>
        <w:bCs/>
        <w:sz w:val="20"/>
        <w:szCs w:val="20"/>
      </w:rPr>
    </w:pPr>
  </w:p>
  <w:p w:rsidR="00C03C0E" w:rsidRDefault="00C03C0E">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0E" w:rsidRDefault="00C03C0E">
      <w:r>
        <w:separator/>
      </w:r>
    </w:p>
  </w:footnote>
  <w:footnote w:type="continuationSeparator" w:id="0">
    <w:p w:rsidR="00C03C0E" w:rsidRDefault="00C03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jc w:val="right"/>
      <w:rPr>
        <w:b/>
        <w:bCs/>
        <w:sz w:val="20"/>
        <w:szCs w:val="20"/>
      </w:rPr>
    </w:pPr>
  </w:p>
  <w:p w:rsidR="00C03C0E" w:rsidRDefault="00C03C0E">
    <w:pPr>
      <w:pStyle w:val="Encabezado"/>
      <w:ind w:right="-1035"/>
      <w:jc w:val="right"/>
      <w:rPr>
        <w:sz w:val="18"/>
        <w:szCs w:val="18"/>
      </w:rPr>
    </w:pPr>
    <w:r>
      <w:rPr>
        <w:rFonts w:eastAsia="Arial"/>
        <w:sz w:val="18"/>
        <w:szCs w:val="18"/>
      </w:rPr>
      <w:t xml:space="preserve"> </w:t>
    </w:r>
  </w:p>
  <w:p w:rsidR="00C03C0E" w:rsidRDefault="00C03C0E">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Pr="00F63647" w:rsidRDefault="00C03C0E" w:rsidP="00F6364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57F46"/>
    <w:rsid w:val="0006264E"/>
    <w:rsid w:val="000650E5"/>
    <w:rsid w:val="00087A78"/>
    <w:rsid w:val="000B6366"/>
    <w:rsid w:val="000D10E8"/>
    <w:rsid w:val="000D490D"/>
    <w:rsid w:val="000E11C6"/>
    <w:rsid w:val="001104E7"/>
    <w:rsid w:val="00110CC6"/>
    <w:rsid w:val="00143A20"/>
    <w:rsid w:val="00173597"/>
    <w:rsid w:val="00180B6A"/>
    <w:rsid w:val="00181BF6"/>
    <w:rsid w:val="001823AE"/>
    <w:rsid w:val="00191264"/>
    <w:rsid w:val="00194ACC"/>
    <w:rsid w:val="00195912"/>
    <w:rsid w:val="001B658E"/>
    <w:rsid w:val="001C2E38"/>
    <w:rsid w:val="001D0E02"/>
    <w:rsid w:val="001F0029"/>
    <w:rsid w:val="00200BDD"/>
    <w:rsid w:val="00202479"/>
    <w:rsid w:val="00224B25"/>
    <w:rsid w:val="00227E88"/>
    <w:rsid w:val="00237328"/>
    <w:rsid w:val="00267B26"/>
    <w:rsid w:val="00270CAE"/>
    <w:rsid w:val="002714A7"/>
    <w:rsid w:val="00286827"/>
    <w:rsid w:val="002A5505"/>
    <w:rsid w:val="002B1C0B"/>
    <w:rsid w:val="002C1197"/>
    <w:rsid w:val="002C2B13"/>
    <w:rsid w:val="002C39D6"/>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2EB5"/>
    <w:rsid w:val="00393F1D"/>
    <w:rsid w:val="0039439D"/>
    <w:rsid w:val="00397632"/>
    <w:rsid w:val="003B28CA"/>
    <w:rsid w:val="003C2D02"/>
    <w:rsid w:val="00404DA3"/>
    <w:rsid w:val="00424029"/>
    <w:rsid w:val="0043339A"/>
    <w:rsid w:val="00446856"/>
    <w:rsid w:val="00455D82"/>
    <w:rsid w:val="00457E0E"/>
    <w:rsid w:val="00476387"/>
    <w:rsid w:val="004764F4"/>
    <w:rsid w:val="004843C4"/>
    <w:rsid w:val="004B4329"/>
    <w:rsid w:val="004C4F01"/>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10CD"/>
    <w:rsid w:val="005C30D8"/>
    <w:rsid w:val="005F00CF"/>
    <w:rsid w:val="005F76AC"/>
    <w:rsid w:val="00604193"/>
    <w:rsid w:val="0061628E"/>
    <w:rsid w:val="00621088"/>
    <w:rsid w:val="00622AB2"/>
    <w:rsid w:val="0062313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73CC"/>
    <w:rsid w:val="00740A4F"/>
    <w:rsid w:val="00740BEF"/>
    <w:rsid w:val="00750BEF"/>
    <w:rsid w:val="0076375D"/>
    <w:rsid w:val="00772544"/>
    <w:rsid w:val="00776075"/>
    <w:rsid w:val="007817C1"/>
    <w:rsid w:val="00791AE6"/>
    <w:rsid w:val="00795DED"/>
    <w:rsid w:val="007A022A"/>
    <w:rsid w:val="007A6488"/>
    <w:rsid w:val="007B31A0"/>
    <w:rsid w:val="007C3372"/>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506F"/>
    <w:rsid w:val="00986975"/>
    <w:rsid w:val="009A2F21"/>
    <w:rsid w:val="009A6836"/>
    <w:rsid w:val="009A71BE"/>
    <w:rsid w:val="009C35DE"/>
    <w:rsid w:val="009F40E9"/>
    <w:rsid w:val="00A00C41"/>
    <w:rsid w:val="00A04603"/>
    <w:rsid w:val="00A13460"/>
    <w:rsid w:val="00A36A8E"/>
    <w:rsid w:val="00A4145E"/>
    <w:rsid w:val="00A45751"/>
    <w:rsid w:val="00AA02A0"/>
    <w:rsid w:val="00AA0540"/>
    <w:rsid w:val="00AB45CA"/>
    <w:rsid w:val="00AF4C25"/>
    <w:rsid w:val="00AF7C0B"/>
    <w:rsid w:val="00B27F39"/>
    <w:rsid w:val="00B41B49"/>
    <w:rsid w:val="00B678C8"/>
    <w:rsid w:val="00B72782"/>
    <w:rsid w:val="00B872C3"/>
    <w:rsid w:val="00B9358F"/>
    <w:rsid w:val="00BA5C15"/>
    <w:rsid w:val="00BB2B4C"/>
    <w:rsid w:val="00BB3D87"/>
    <w:rsid w:val="00BD0135"/>
    <w:rsid w:val="00BD7EE9"/>
    <w:rsid w:val="00BE287E"/>
    <w:rsid w:val="00BE5AAF"/>
    <w:rsid w:val="00C03C0E"/>
    <w:rsid w:val="00C23023"/>
    <w:rsid w:val="00C26E9A"/>
    <w:rsid w:val="00C30F6C"/>
    <w:rsid w:val="00C45B60"/>
    <w:rsid w:val="00C45C63"/>
    <w:rsid w:val="00C50022"/>
    <w:rsid w:val="00C51A49"/>
    <w:rsid w:val="00C55376"/>
    <w:rsid w:val="00C565AC"/>
    <w:rsid w:val="00C610AD"/>
    <w:rsid w:val="00C803AC"/>
    <w:rsid w:val="00C87C8D"/>
    <w:rsid w:val="00CA1DAD"/>
    <w:rsid w:val="00CC117E"/>
    <w:rsid w:val="00CC764A"/>
    <w:rsid w:val="00CD10CC"/>
    <w:rsid w:val="00CD2FE6"/>
    <w:rsid w:val="00CD47D2"/>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829E8"/>
    <w:rsid w:val="00E86918"/>
    <w:rsid w:val="00E91943"/>
    <w:rsid w:val="00EB1C13"/>
    <w:rsid w:val="00EC0572"/>
    <w:rsid w:val="00ED68BA"/>
    <w:rsid w:val="00EE1BED"/>
    <w:rsid w:val="00EE55D6"/>
    <w:rsid w:val="00EF4F6D"/>
    <w:rsid w:val="00F0697E"/>
    <w:rsid w:val="00F3185D"/>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7CC5F-1A0D-4F2D-820A-E415AE4FF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1735</Words>
  <Characters>9546</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6</cp:revision>
  <cp:lastPrinted>2019-06-12T14:11:00Z</cp:lastPrinted>
  <dcterms:created xsi:type="dcterms:W3CDTF">2019-06-12T13:54:00Z</dcterms:created>
  <dcterms:modified xsi:type="dcterms:W3CDTF">2019-06-25T15:19:00Z</dcterms:modified>
</cp:coreProperties>
</file>