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392"/>
        <w:gridCol w:w="124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1B02B9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3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1A005B" w:rsidRDefault="001A005B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A005B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5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1B02B9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190363">
              <w:rPr>
                <w:b/>
                <w:bCs/>
                <w:sz w:val="20"/>
                <w:szCs w:val="20"/>
              </w:rPr>
              <w:t xml:space="preserve"> </w:t>
            </w:r>
            <w:r w:rsidR="001B02B9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A005B">
              <w:rPr>
                <w:rFonts w:ascii="Times New Roman" w:eastAsia="Arial" w:hAnsi="Times New Roman" w:cs="Times New Roman"/>
              </w:rPr>
              <w:t>3002-811</w:t>
            </w:r>
            <w:r w:rsidR="001B02B9">
              <w:rPr>
                <w:rFonts w:ascii="Times New Roman" w:eastAsia="Arial" w:hAnsi="Times New Roman" w:cs="Times New Roman"/>
              </w:rPr>
              <w:t>/18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1B02B9">
              <w:rPr>
                <w:rFonts w:ascii="Times New Roman" w:hAnsi="Times New Roman" w:cs="Times New Roman"/>
                <w:b/>
                <w:sz w:val="20"/>
                <w:szCs w:val="20"/>
              </w:rPr>
              <w:t>La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A005B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 Casa de Convivencia de la Curaduría General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C2E38" w:rsidRDefault="001C2E38" w:rsidP="001B02B9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</w:p>
          <w:p w:rsidR="001B02B9" w:rsidRDefault="005B2AA0" w:rsidP="001B02B9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Administración,  del Dto. </w:t>
            </w:r>
            <w:proofErr w:type="spellStart"/>
            <w:r>
              <w:rPr>
                <w:b/>
                <w:bCs/>
                <w:sz w:val="16"/>
                <w:szCs w:val="16"/>
              </w:rPr>
              <w:t>Jcial</w:t>
            </w:r>
            <w:proofErr w:type="spellEnd"/>
            <w:r>
              <w:rPr>
                <w:b/>
                <w:bCs/>
                <w:sz w:val="16"/>
                <w:szCs w:val="16"/>
              </w:rPr>
              <w:t>. La Plata, calle 54 n° 590 8vo. Piso</w:t>
            </w:r>
            <w:r w:rsidR="001A005B">
              <w:rPr>
                <w:b/>
                <w:bCs/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</w:rPr>
              <w:t xml:space="preserve"> La Plata.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1B02B9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</w:t>
            </w:r>
            <w:r w:rsidR="005B2AA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 28</w:t>
            </w:r>
            <w:r w:rsidR="001903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</w:t>
            </w:r>
            <w:r w:rsidR="005B2AA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Agosto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</w:t>
            </w:r>
            <w:r w:rsidR="001B02B9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1903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 </w:t>
            </w:r>
            <w:r w:rsidR="005B2AA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las 10:00 </w:t>
            </w:r>
            <w:r w:rsidR="0019036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2749" w:rsidRPr="005B2AA0" w:rsidRDefault="005B2AA0" w:rsidP="005B2AA0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Administración,  del Dto. </w:t>
            </w:r>
            <w:proofErr w:type="spellStart"/>
            <w:r>
              <w:rPr>
                <w:b/>
                <w:bCs/>
                <w:sz w:val="16"/>
                <w:szCs w:val="16"/>
              </w:rPr>
              <w:t>Jcial</w:t>
            </w:r>
            <w:proofErr w:type="spellEnd"/>
            <w:r>
              <w:rPr>
                <w:b/>
                <w:bCs/>
                <w:sz w:val="16"/>
                <w:szCs w:val="16"/>
              </w:rPr>
              <w:t>. La Plata, calle 54 n° 590 8vo Piso, La Plata.</w:t>
            </w:r>
          </w:p>
        </w:tc>
        <w:tc>
          <w:tcPr>
            <w:tcW w:w="4213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90363" w:rsidP="008F514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</w:t>
            </w:r>
            <w:r w:rsidR="005B2AA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l  día 28 de Agosto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</w:t>
            </w:r>
            <w:r w:rsidR="005B2AA0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a las 10:00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r w:rsidR="001A005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Pr="00926E29" w:rsidRDefault="005B2A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5B2AA0" w:rsidRPr="00926E29" w:rsidRDefault="005B2A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5B2AA0" w:rsidRPr="00926E29" w:rsidRDefault="005B2A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5B2AA0" w:rsidRPr="00926E29" w:rsidRDefault="005B2A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5B2A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</w:t>
            </w:r>
            <w:r w:rsidR="00AA02A0"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5B2A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</w:t>
            </w:r>
            <w:r w:rsidR="00AA02A0" w:rsidRPr="00195912">
              <w:rPr>
                <w:bCs/>
                <w:sz w:val="20"/>
                <w:szCs w:val="20"/>
                <w:u w:val="single"/>
              </w:rPr>
              <w:t xml:space="preserve">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Único inmueble locado: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5B2AA0" w:rsidRDefault="005B2A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190363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5B2AA0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Pr="00926E29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B2AA0" w:rsidRPr="00926E29" w:rsidRDefault="005B2A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5B2AA0" w:rsidRPr="00926E29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5B2AA0" w:rsidRPr="00926E29" w:rsidRDefault="005B2A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Pr="00926E29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5B2AA0" w:rsidRPr="00926E29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B2AA0" w:rsidRPr="00926E29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5B2AA0" w:rsidRPr="00926E29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5B2AA0" w:rsidRDefault="005B2AA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5B2AA0" w:rsidRPr="00926E29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5B2AA0" w:rsidRPr="00926E29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B2AA0" w:rsidRPr="00926E29" w:rsidRDefault="005B2A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5B2AA0" w:rsidRPr="00926E29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B2AA0" w:rsidRDefault="005B2AA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Pr="00926E29" w:rsidRDefault="005B2AA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5B2AA0" w:rsidRPr="00926E29" w:rsidRDefault="005B2AA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5B2AA0" w:rsidRPr="00926E29" w:rsidRDefault="005B2AA0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5B2AA0" w:rsidRPr="00926E29" w:rsidRDefault="005B2AA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5B2AA0" w:rsidRPr="00926E29" w:rsidRDefault="005B2AA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5B2AA0" w:rsidRPr="00926E29" w:rsidRDefault="005B2AA0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Pr="00776075" w:rsidRDefault="005B2AA0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5B2AA0" w:rsidRPr="00776075" w:rsidRDefault="005B2AA0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2AA0" w:rsidRDefault="005B2AA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5B2AA0" w:rsidRDefault="005B2AA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</w:t>
            </w:r>
            <w:r w:rsidR="005B2AA0">
              <w:rPr>
                <w:b/>
                <w:bCs/>
                <w:sz w:val="20"/>
                <w:szCs w:val="20"/>
              </w:rPr>
              <w:t>ropiedad Horizontal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FA5D52" w:rsidRDefault="00FA5D52" w:rsidP="00AA02A0">
      <w:pPr>
        <w:widowControl/>
        <w:suppressAutoHyphens w:val="0"/>
        <w:autoSpaceDE/>
      </w:pPr>
    </w:p>
    <w:p w:rsidR="00AA02A0" w:rsidRDefault="006A4A53" w:rsidP="00AA02A0">
      <w:pPr>
        <w:widowControl/>
        <w:suppressAutoHyphens w:val="0"/>
        <w:autoSpaceDE/>
      </w:pPr>
      <w:r w:rsidRPr="00802934">
        <w:br w:type="page"/>
      </w: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A005B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1B02B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1B02B9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0363" w:rsidRDefault="001823AE" w:rsidP="001B02B9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190363">
              <w:rPr>
                <w:rFonts w:eastAsia="Arial"/>
                <w:b/>
                <w:sz w:val="22"/>
                <w:szCs w:val="22"/>
              </w:rPr>
              <w:t>3002-</w:t>
            </w:r>
            <w:r w:rsidR="001A005B">
              <w:rPr>
                <w:rFonts w:eastAsia="Arial"/>
                <w:b/>
                <w:sz w:val="22"/>
                <w:szCs w:val="22"/>
              </w:rPr>
              <w:t>811</w:t>
            </w:r>
            <w:r w:rsidR="001B02B9" w:rsidRPr="00190363">
              <w:rPr>
                <w:rFonts w:eastAsia="Arial"/>
                <w:b/>
                <w:sz w:val="22"/>
                <w:szCs w:val="22"/>
              </w:rPr>
              <w:t>/18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F274E4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F274E4" w:rsidTr="00F274E4">
              <w:trPr>
                <w:cantSplit/>
                <w:trHeight w:val="3420"/>
              </w:trPr>
              <w:tc>
                <w:tcPr>
                  <w:tcW w:w="9776" w:type="dxa"/>
                  <w:vAlign w:val="center"/>
                  <w:hideMark/>
                </w:tcPr>
                <w:p w:rsidR="00F274E4" w:rsidRDefault="00F274E4" w:rsidP="00F274E4">
                  <w:pPr>
                    <w:widowControl/>
                    <w:autoSpaceDE/>
                    <w:autoSpaceDN w:val="0"/>
                    <w:snapToGrid w:val="0"/>
                    <w:spacing w:before="240" w:after="240" w:line="480" w:lineRule="auto"/>
                    <w:ind w:left="45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</w:tbl>
          <w:p w:rsidR="00AA02A0" w:rsidRPr="00DA7EF2" w:rsidRDefault="00AA02A0" w:rsidP="00F274E4">
            <w:pPr>
              <w:snapToGrid w:val="0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FA5D52" w:rsidRDefault="00FA5D52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A0" w:rsidRDefault="005B2AA0">
      <w:r>
        <w:separator/>
      </w:r>
    </w:p>
  </w:endnote>
  <w:endnote w:type="continuationSeparator" w:id="0">
    <w:p w:rsidR="005B2AA0" w:rsidRDefault="005B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Default="005B2AA0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Default="005B2AA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Default="005B2AA0">
    <w:pPr>
      <w:pStyle w:val="Piedepgina"/>
      <w:jc w:val="center"/>
      <w:rPr>
        <w:b/>
        <w:bCs/>
        <w:sz w:val="20"/>
        <w:szCs w:val="20"/>
      </w:rPr>
    </w:pPr>
  </w:p>
  <w:p w:rsidR="005B2AA0" w:rsidRDefault="005B2AA0">
    <w:pPr>
      <w:pStyle w:val="Piedepgina"/>
      <w:jc w:val="center"/>
      <w:rPr>
        <w:b/>
        <w:bCs/>
        <w:sz w:val="20"/>
        <w:szCs w:val="20"/>
      </w:rPr>
    </w:pPr>
  </w:p>
  <w:p w:rsidR="005B2AA0" w:rsidRDefault="005B2AA0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Default="005B2A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A0" w:rsidRDefault="005B2AA0">
      <w:r>
        <w:separator/>
      </w:r>
    </w:p>
  </w:footnote>
  <w:footnote w:type="continuationSeparator" w:id="0">
    <w:p w:rsidR="005B2AA0" w:rsidRDefault="005B2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Default="005B2AA0">
    <w:pPr>
      <w:jc w:val="right"/>
      <w:rPr>
        <w:b/>
        <w:bCs/>
        <w:sz w:val="20"/>
        <w:szCs w:val="20"/>
      </w:rPr>
    </w:pPr>
  </w:p>
  <w:p w:rsidR="005B2AA0" w:rsidRDefault="005B2AA0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B2AA0" w:rsidRDefault="005B2AA0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Default="005B2AA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Pr="00237328" w:rsidRDefault="005B2AA0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A0" w:rsidRDefault="005B2A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0363"/>
    <w:rsid w:val="00194ACC"/>
    <w:rsid w:val="00195912"/>
    <w:rsid w:val="001A005B"/>
    <w:rsid w:val="001B02B9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AA0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14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05B2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274E4"/>
    <w:rsid w:val="00F3185D"/>
    <w:rsid w:val="00F40FE7"/>
    <w:rsid w:val="00F7432B"/>
    <w:rsid w:val="00F92314"/>
    <w:rsid w:val="00F92623"/>
    <w:rsid w:val="00F96C50"/>
    <w:rsid w:val="00FA5D52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903CF-CFBD-441A-9F3A-02562023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14</Pages>
  <Words>1391</Words>
  <Characters>7652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33</cp:revision>
  <cp:lastPrinted>2018-08-08T13:26:00Z</cp:lastPrinted>
  <dcterms:created xsi:type="dcterms:W3CDTF">2017-03-21T17:06:00Z</dcterms:created>
  <dcterms:modified xsi:type="dcterms:W3CDTF">2018-08-08T13:30:00Z</dcterms:modified>
</cp:coreProperties>
</file>