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879"/>
        <w:gridCol w:w="580"/>
        <w:gridCol w:w="566"/>
        <w:gridCol w:w="555"/>
        <w:gridCol w:w="250"/>
        <w:gridCol w:w="175"/>
        <w:gridCol w:w="1559"/>
        <w:gridCol w:w="425"/>
      </w:tblGrid>
      <w:tr w:rsidR="00B678C8" w:rsidTr="002000CA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851901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0E17DC" w:rsidRDefault="000E17DC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0E17DC" w:rsidRDefault="000E17DC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2000CA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334A72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r w:rsidR="00334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11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334A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945693" w:rsidRDefault="001C2E38" w:rsidP="00C054CB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>
              <w:rPr>
                <w:rFonts w:ascii="Times New Roman" w:eastAsia="Arial" w:hAnsi="Times New Roman" w:cs="Times New Roman"/>
              </w:rPr>
              <w:t>PG.SA</w:t>
            </w:r>
            <w:r w:rsidR="00C31C45">
              <w:rPr>
                <w:rFonts w:ascii="Times New Roman" w:eastAsia="Arial" w:hAnsi="Times New Roman" w:cs="Times New Roman"/>
              </w:rPr>
              <w:t>-</w:t>
            </w:r>
            <w:r w:rsidR="00C054CB">
              <w:rPr>
                <w:rFonts w:ascii="Times New Roman" w:eastAsia="Arial" w:hAnsi="Times New Roman" w:cs="Times New Roman"/>
              </w:rPr>
              <w:t>1142-19</w:t>
            </w:r>
          </w:p>
        </w:tc>
      </w:tr>
      <w:tr w:rsidR="00B678C8" w:rsidTr="002000C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91163C" w:rsidRDefault="00C31C45" w:rsidP="000E17DC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C054CB">
              <w:rPr>
                <w:rFonts w:ascii="Times New Roman" w:hAnsi="Times New Roman" w:cs="Times New Roman"/>
                <w:b/>
                <w:color w:val="auto"/>
              </w:rPr>
              <w:t>General San Martín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>con destino</w:t>
            </w:r>
            <w:r w:rsidR="0091163C">
              <w:rPr>
                <w:rFonts w:ascii="Times New Roman" w:hAnsi="Times New Roman" w:cs="Times New Roman"/>
                <w:b/>
                <w:color w:val="auto"/>
              </w:rPr>
              <w:t xml:space="preserve"> a </w:t>
            </w:r>
            <w:r w:rsidR="00C054CB" w:rsidRPr="00C054CB">
              <w:rPr>
                <w:rFonts w:ascii="Times New Roman" w:hAnsi="Times New Roman" w:cs="Times New Roman"/>
                <w:b/>
              </w:rPr>
              <w:t xml:space="preserve">la </w:t>
            </w:r>
            <w:r w:rsidR="00C054CB" w:rsidRPr="00C054CB">
              <w:rPr>
                <w:rFonts w:ascii="Times New Roman" w:hAnsi="Times New Roman" w:cs="Times New Roman"/>
                <w:b/>
                <w:lang w:val="es-MX"/>
              </w:rPr>
              <w:t xml:space="preserve">Curaduría Oficial </w:t>
            </w:r>
            <w:r w:rsidR="00C054CB" w:rsidRPr="00C054CB">
              <w:rPr>
                <w:rFonts w:ascii="Times New Roman" w:hAnsi="Times New Roman" w:cs="Times New Roman"/>
                <w:b/>
              </w:rPr>
              <w:t>del Departamento Judicial San Martín</w:t>
            </w:r>
            <w:r w:rsidR="0091163C" w:rsidRPr="00C054CB">
              <w:rPr>
                <w:rFonts w:ascii="Times New Roman" w:hAnsi="Times New Roman" w:cs="Times New Roman"/>
                <w:b/>
                <w:lang w:val="es-MX"/>
              </w:rPr>
              <w:t>.</w:t>
            </w:r>
            <w:r w:rsidR="0091163C">
              <w:rPr>
                <w:rFonts w:ascii="Times New Roman" w:hAnsi="Times New Roman" w:cs="Times New Roman"/>
                <w:b/>
                <w:lang w:val="es-MX"/>
              </w:rPr>
              <w:t xml:space="preserve">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2000CA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C5108C" w:rsidRDefault="00C054CB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57417D" w:rsidP="00851901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Hasta el </w:t>
            </w:r>
            <w:r w:rsidR="0085190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 de MARZO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</w:t>
            </w:r>
            <w:r w:rsidR="00F6716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34A7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151F12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8709D9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85190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2000CA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2000CA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2000CA">
        <w:trPr>
          <w:trHeight w:val="275"/>
        </w:trPr>
        <w:tc>
          <w:tcPr>
            <w:tcW w:w="5539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110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2000CA">
        <w:trPr>
          <w:cantSplit/>
          <w:trHeight w:val="342"/>
        </w:trPr>
        <w:tc>
          <w:tcPr>
            <w:tcW w:w="5539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91163C" w:rsidRDefault="00C054CB" w:rsidP="0091163C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7C0C6D">
              <w:rPr>
                <w:rFonts w:ascii="Times New Roman" w:hAnsi="Times New Roman" w:cs="Times New Roman"/>
                <w:b/>
                <w:bCs/>
                <w:sz w:val="22"/>
                <w:szCs w:val="20"/>
              </w:rPr>
              <w:t xml:space="preserve">DELEGACIÓN DE ADMINISTRACIÓN DEL DPTO. JUDICIAL DE SAN MARTÍN,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CALLE GRAL. ROCA N° 4765 </w:t>
            </w:r>
            <w:r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 xml:space="preserve">PB </w:t>
            </w:r>
            <w:r w:rsidRPr="007C0C6D">
              <w:rPr>
                <w:rFonts w:ascii="Times New Roman" w:hAnsi="Times New Roman" w:cs="Times New Roman"/>
                <w:b/>
                <w:sz w:val="22"/>
                <w:szCs w:val="20"/>
                <w:lang w:val="es-ES"/>
              </w:rPr>
              <w:t>DE VILLA BALLESTER.</w:t>
            </w:r>
          </w:p>
        </w:tc>
        <w:tc>
          <w:tcPr>
            <w:tcW w:w="4110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181BF6" w:rsidRDefault="00851901" w:rsidP="00151F12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 1 de MARZO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 a las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10:00 </w:t>
            </w:r>
            <w:r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  <w:bookmarkStart w:id="0" w:name="_GoBack"/>
            <w:bookmarkEnd w:id="0"/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2000CA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79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8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851901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0E17DC" w:rsidRPr="004477A4" w:rsidRDefault="000E17DC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851901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851901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8519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0E17DC" w:rsidRDefault="000E17DC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851901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85190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FC2D01" w:rsidRDefault="000E17DC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851901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0E17DC" w:rsidRPr="004477A4" w:rsidRDefault="000E17DC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0E17DC" w:rsidRDefault="000E17DC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851901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0E17DC" w:rsidRDefault="000E17DC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85190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851901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851901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0E17DC" w:rsidRPr="004477A4" w:rsidRDefault="000E17DC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5190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851901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0E17DC" w:rsidRDefault="000E17DC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C46894">
        <w:rPr>
          <w:rFonts w:ascii="Times New Roman" w:hAnsi="Times New Roman" w:cs="Times New Roman"/>
          <w:lang w:val="es-ES" w:eastAsia="es-ES"/>
        </w:rPr>
        <w:t>.</w:t>
      </w:r>
    </w:p>
    <w:p w:rsidR="00C46894" w:rsidRPr="00C46894" w:rsidRDefault="00C46894" w:rsidP="00C46894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proofErr w:type="spellStart"/>
      <w:r>
        <w:rPr>
          <w:rFonts w:ascii="Times New Roman" w:hAnsi="Times New Roman" w:cs="Times New Roman"/>
          <w:lang w:val="es-ES" w:eastAsia="es-ES"/>
        </w:rPr>
        <w:t>Benitez</w:t>
      </w:r>
      <w:proofErr w:type="spellEnd"/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C46894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(ii) elaboraci</w:t>
      </w:r>
      <w:r w:rsidR="00C46894">
        <w:rPr>
          <w:rFonts w:ascii="Times New Roman" w:hAnsi="Times New Roman" w:cs="Times New Roman"/>
          <w:lang w:val="es-ES" w:eastAsia="es-ES" w:bidi="es-ES"/>
        </w:rPr>
        <w:t>ón de especificaciones técnicas</w:t>
      </w:r>
      <w:r>
        <w:rPr>
          <w:rFonts w:ascii="Times New Roman" w:hAnsi="Times New Roman" w:cs="Times New Roman"/>
          <w:lang w:val="es-ES" w:eastAsia="es-ES" w:bidi="es-ES"/>
        </w:rPr>
        <w:t>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91163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34A7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11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334A7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054CB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C054CB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1142-19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17DC" w:rsidRDefault="000E17DC">
      <w:r>
        <w:separator/>
      </w:r>
    </w:p>
  </w:endnote>
  <w:endnote w:type="continuationSeparator" w:id="0">
    <w:p w:rsidR="000E17DC" w:rsidRDefault="000E1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  <w:p w:rsidR="000E17DC" w:rsidRDefault="000E17DC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17DC" w:rsidRDefault="000E17DC">
      <w:r>
        <w:separator/>
      </w:r>
    </w:p>
  </w:footnote>
  <w:footnote w:type="continuationSeparator" w:id="0">
    <w:p w:rsidR="000E17DC" w:rsidRDefault="000E17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>
    <w:pPr>
      <w:jc w:val="right"/>
      <w:rPr>
        <w:b/>
        <w:bCs/>
        <w:sz w:val="20"/>
        <w:szCs w:val="20"/>
      </w:rPr>
    </w:pPr>
  </w:p>
  <w:p w:rsidR="000E17DC" w:rsidRDefault="000E17DC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0E17DC" w:rsidRDefault="000E17DC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Pr="007C36DC" w:rsidRDefault="000E17DC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7DC" w:rsidRDefault="000E17D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35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0E17DC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1E2EA0"/>
    <w:rsid w:val="002000CA"/>
    <w:rsid w:val="00200BDD"/>
    <w:rsid w:val="00202479"/>
    <w:rsid w:val="002106F1"/>
    <w:rsid w:val="00224B25"/>
    <w:rsid w:val="00227E88"/>
    <w:rsid w:val="00237328"/>
    <w:rsid w:val="002515F7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34A72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1901"/>
    <w:rsid w:val="0085506A"/>
    <w:rsid w:val="00862414"/>
    <w:rsid w:val="008709D9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163C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054CB"/>
    <w:rsid w:val="00C1017D"/>
    <w:rsid w:val="00C12192"/>
    <w:rsid w:val="00C23023"/>
    <w:rsid w:val="00C30F6C"/>
    <w:rsid w:val="00C31C45"/>
    <w:rsid w:val="00C45B60"/>
    <w:rsid w:val="00C45C63"/>
    <w:rsid w:val="00C46894"/>
    <w:rsid w:val="00C50022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42C0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oNotEmbedSmartTags/>
  <w:decimalSymbol w:val=","/>
  <w:listSeparator w:val=";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2A9E0-C69D-4A38-A3DC-7DED8C05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16</Pages>
  <Words>1763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 Belen Cimalando</cp:lastModifiedBy>
  <cp:revision>26</cp:revision>
  <cp:lastPrinted>2022-02-09T16:44:00Z</cp:lastPrinted>
  <dcterms:created xsi:type="dcterms:W3CDTF">2021-04-29T12:19:00Z</dcterms:created>
  <dcterms:modified xsi:type="dcterms:W3CDTF">2022-02-09T16:44:00Z</dcterms:modified>
</cp:coreProperties>
</file>