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932"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402"/>
        <w:gridCol w:w="1479"/>
        <w:gridCol w:w="19"/>
        <w:gridCol w:w="627"/>
      </w:tblGrid>
      <w:tr w:rsidR="00B678C8" w:rsidTr="00EC14ED">
        <w:trPr>
          <w:trHeight w:hRule="exact" w:val="195"/>
        </w:trPr>
        <w:tc>
          <w:tcPr>
            <w:tcW w:w="939" w:type="dxa"/>
            <w:tcBorders>
              <w:top w:val="single" w:sz="4" w:space="0" w:color="000000"/>
              <w:left w:val="single" w:sz="4" w:space="0" w:color="000000"/>
            </w:tcBorders>
            <w:shd w:val="clear" w:color="auto" w:fill="auto"/>
            <w:vAlign w:val="bottom"/>
          </w:tcPr>
          <w:p w:rsidR="001C2E38" w:rsidRDefault="00DD597F">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402"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EC14ED">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EC14ED">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EC14ED">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825"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EC14ED">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02" w:type="dxa"/>
            <w:tcBorders>
              <w:bottom w:val="single" w:sz="4" w:space="0" w:color="000000"/>
            </w:tcBorders>
            <w:shd w:val="clear" w:color="auto" w:fill="auto"/>
            <w:vAlign w:val="bottom"/>
          </w:tcPr>
          <w:p w:rsidR="001C2E38" w:rsidRPr="008709D9" w:rsidRDefault="00D702B5">
            <w:pPr>
              <w:snapToGrid w:val="0"/>
              <w:rPr>
                <w:b/>
                <w:bCs/>
                <w:sz w:val="20"/>
                <w:szCs w:val="20"/>
              </w:rPr>
            </w:pPr>
            <w:r>
              <w:rPr>
                <w:b/>
                <w:bCs/>
                <w:sz w:val="20"/>
                <w:szCs w:val="20"/>
              </w:rPr>
              <w:t>10</w:t>
            </w:r>
            <w:r w:rsidR="00BD02F6" w:rsidRPr="007D454F">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0904FE">
            <w:pPr>
              <w:snapToGrid w:val="0"/>
              <w:jc w:val="right"/>
              <w:rPr>
                <w:sz w:val="20"/>
                <w:szCs w:val="20"/>
              </w:rPr>
            </w:pPr>
            <w:r>
              <w:rPr>
                <w:b/>
                <w:bCs/>
                <w:sz w:val="20"/>
                <w:szCs w:val="20"/>
              </w:rPr>
              <w:t>Ejercicio:</w:t>
            </w:r>
            <w:r w:rsidR="008709D9">
              <w:rPr>
                <w:b/>
                <w:bCs/>
                <w:sz w:val="20"/>
                <w:szCs w:val="20"/>
              </w:rPr>
              <w:t xml:space="preserve"> 20</w:t>
            </w:r>
            <w:r w:rsidR="00C31C45">
              <w:rPr>
                <w:b/>
                <w:bCs/>
                <w:sz w:val="20"/>
                <w:szCs w:val="20"/>
              </w:rPr>
              <w:t>2</w:t>
            </w:r>
            <w:r w:rsidR="000904FE">
              <w:rPr>
                <w:b/>
                <w:bCs/>
                <w:sz w:val="20"/>
                <w:szCs w:val="20"/>
              </w:rPr>
              <w:t>3</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EC14ED">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EC14ED">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0904FE">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0904FE">
              <w:rPr>
                <w:rFonts w:ascii="Times New Roman" w:eastAsia="Arial" w:hAnsi="Times New Roman" w:cs="Times New Roman"/>
              </w:rPr>
              <w:t>3002-772-18</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EC14ED">
        <w:trPr>
          <w:cantSplit/>
          <w:trHeight w:val="315"/>
        </w:trPr>
        <w:tc>
          <w:tcPr>
            <w:tcW w:w="9932"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C97754" w:rsidRDefault="000904FE" w:rsidP="00C31C45">
            <w:pPr>
              <w:pStyle w:val="Default"/>
              <w:jc w:val="both"/>
              <w:rPr>
                <w:rFonts w:ascii="Times New Roman" w:hAnsi="Times New Roman" w:cs="Times New Roman"/>
                <w:b/>
              </w:rPr>
            </w:pPr>
            <w:r w:rsidRPr="004934DD">
              <w:rPr>
                <w:rFonts w:ascii="Times New Roman" w:hAnsi="Times New Roman" w:cs="Times New Roman"/>
                <w:b/>
                <w:szCs w:val="20"/>
              </w:rPr>
              <w:t xml:space="preserve">Locación de inmueble en la localidad de </w:t>
            </w:r>
            <w:proofErr w:type="spellStart"/>
            <w:r w:rsidRPr="004934DD">
              <w:rPr>
                <w:rFonts w:ascii="Times New Roman" w:hAnsi="Times New Roman" w:cs="Times New Roman"/>
                <w:b/>
                <w:szCs w:val="20"/>
              </w:rPr>
              <w:t>Baradero</w:t>
            </w:r>
            <w:proofErr w:type="spellEnd"/>
            <w:r w:rsidRPr="004934DD">
              <w:rPr>
                <w:rFonts w:ascii="Times New Roman" w:hAnsi="Times New Roman" w:cs="Times New Roman"/>
                <w:b/>
                <w:szCs w:val="20"/>
              </w:rPr>
              <w:t xml:space="preserve"> con destino a las Fiscalías Descentralizadas N° 8 y 9 de </w:t>
            </w:r>
            <w:proofErr w:type="spellStart"/>
            <w:r w:rsidRPr="004934DD">
              <w:rPr>
                <w:rFonts w:ascii="Times New Roman" w:hAnsi="Times New Roman" w:cs="Times New Roman"/>
                <w:b/>
                <w:szCs w:val="20"/>
              </w:rPr>
              <w:t>Baradero</w:t>
            </w:r>
            <w:proofErr w:type="spellEnd"/>
            <w:r w:rsidRPr="004934DD">
              <w:rPr>
                <w:rFonts w:ascii="Times New Roman" w:hAnsi="Times New Roman" w:cs="Times New Roman"/>
                <w:b/>
                <w:szCs w:val="20"/>
              </w:rPr>
              <w:t xml:space="preserve"> del Departamento Judicial San Nicolás.</w:t>
            </w:r>
            <w:r>
              <w:rPr>
                <w:rFonts w:ascii="Times New Roman" w:hAnsi="Times New Roman" w:cs="Times New Roman"/>
                <w:b/>
                <w:szCs w:val="20"/>
              </w:rPr>
              <w:t xml:space="preserve"> </w:t>
            </w:r>
            <w:r w:rsidR="00E55A2E" w:rsidRPr="00732F7C">
              <w:rPr>
                <w:rFonts w:ascii="Times New Roman" w:hAnsi="Times New Roman" w:cs="Times New Roman"/>
                <w:b/>
              </w:rPr>
              <w:t>La locación será por el término de treinta y seis (36) meses</w:t>
            </w:r>
            <w:r w:rsidR="00E55A2E">
              <w:rPr>
                <w:rFonts w:ascii="Times New Roman" w:hAnsi="Times New Roman" w:cs="Times New Roman"/>
                <w:b/>
              </w:rPr>
              <w:t>, con opción a prorroga</w:t>
            </w:r>
            <w:r w:rsidR="00E55A2E" w:rsidRPr="00732F7C">
              <w:rPr>
                <w:rFonts w:ascii="Times New Roman" w:hAnsi="Times New Roman" w:cs="Times New Roman"/>
                <w:b/>
              </w:rPr>
              <w:t xml:space="preserve"> por doce (12) meses más.</w:t>
            </w:r>
          </w:p>
        </w:tc>
      </w:tr>
      <w:tr w:rsidR="00B678C8" w:rsidTr="00EC14ED">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EC14ED">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E55A2E" w:rsidP="00653815">
            <w:pPr>
              <w:snapToGrid w:val="0"/>
              <w:ind w:left="57" w:right="57"/>
              <w:rPr>
                <w:rFonts w:ascii="Times New Roman" w:eastAsia="Arial" w:hAnsi="Times New Roman" w:cs="Times New Roman"/>
                <w:bCs/>
                <w:sz w:val="20"/>
                <w:szCs w:val="20"/>
              </w:rPr>
            </w:pPr>
            <w:r w:rsidRPr="004934DD">
              <w:rPr>
                <w:rFonts w:ascii="Times New Roman" w:hAnsi="Times New Roman" w:cs="Times New Roman"/>
                <w:b/>
                <w:szCs w:val="22"/>
                <w:lang w:val="es-ES"/>
              </w:rPr>
              <w:t xml:space="preserve">Delegación de Administración del Dpto. Judicial de San Nicolás, calle </w:t>
            </w:r>
            <w:proofErr w:type="spellStart"/>
            <w:r w:rsidRPr="004934DD">
              <w:rPr>
                <w:rFonts w:ascii="Times New Roman" w:hAnsi="Times New Roman" w:cs="Times New Roman"/>
                <w:b/>
                <w:szCs w:val="22"/>
                <w:lang w:val="es-ES"/>
              </w:rPr>
              <w:t>Aguiar</w:t>
            </w:r>
            <w:proofErr w:type="spellEnd"/>
            <w:r w:rsidRPr="004934DD">
              <w:rPr>
                <w:rFonts w:ascii="Times New Roman" w:hAnsi="Times New Roman" w:cs="Times New Roman"/>
                <w:b/>
                <w:szCs w:val="22"/>
                <w:lang w:val="es-ES"/>
              </w:rPr>
              <w:t xml:space="preserve"> N° 32 de la ciudad de San Nicolás.</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0F4F32" w:rsidP="005D270B">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Hasta el </w:t>
            </w:r>
            <w:r w:rsidR="005D270B">
              <w:rPr>
                <w:rFonts w:ascii="Times New Roman" w:eastAsia="Arial" w:hAnsi="Times New Roman" w:cs="Times New Roman"/>
                <w:b/>
                <w:bCs/>
                <w:sz w:val="20"/>
                <w:szCs w:val="20"/>
              </w:rPr>
              <w:t>21</w:t>
            </w:r>
            <w:r>
              <w:rPr>
                <w:rFonts w:ascii="Times New Roman" w:eastAsia="Arial" w:hAnsi="Times New Roman" w:cs="Times New Roman"/>
                <w:b/>
                <w:bCs/>
                <w:sz w:val="20"/>
                <w:szCs w:val="20"/>
              </w:rPr>
              <w:t xml:space="preserve"> </w:t>
            </w:r>
            <w:r w:rsidR="00653815" w:rsidRPr="00466381">
              <w:rPr>
                <w:rFonts w:ascii="Times New Roman" w:eastAsia="Arial" w:hAnsi="Times New Roman" w:cs="Times New Roman"/>
                <w:b/>
                <w:bCs/>
                <w:sz w:val="20"/>
                <w:szCs w:val="20"/>
              </w:rPr>
              <w:t>de</w:t>
            </w:r>
            <w:r w:rsidR="00EC14ED">
              <w:rPr>
                <w:rFonts w:ascii="Times New Roman" w:eastAsia="Arial" w:hAnsi="Times New Roman" w:cs="Times New Roman"/>
                <w:b/>
                <w:bCs/>
                <w:sz w:val="20"/>
                <w:szCs w:val="20"/>
              </w:rPr>
              <w:t xml:space="preserve"> </w:t>
            </w:r>
            <w:r w:rsidR="005D270B">
              <w:rPr>
                <w:rFonts w:ascii="Times New Roman" w:eastAsia="Arial" w:hAnsi="Times New Roman" w:cs="Times New Roman"/>
                <w:b/>
                <w:bCs/>
                <w:sz w:val="20"/>
                <w:szCs w:val="20"/>
              </w:rPr>
              <w:t>Abril</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202</w:t>
            </w:r>
            <w:r w:rsidR="000904FE">
              <w:rPr>
                <w:rFonts w:ascii="Times New Roman" w:eastAsia="Arial" w:hAnsi="Times New Roman" w:cs="Times New Roman"/>
                <w:b/>
                <w:bCs/>
                <w:sz w:val="20"/>
                <w:szCs w:val="20"/>
              </w:rPr>
              <w:t>3</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sidR="005D270B">
              <w:rPr>
                <w:rFonts w:ascii="Times New Roman" w:eastAsia="Arial" w:hAnsi="Times New Roman" w:cs="Times New Roman"/>
                <w:b/>
                <w:bCs/>
                <w:sz w:val="20"/>
                <w:szCs w:val="20"/>
              </w:rPr>
              <w:t>12:00</w:t>
            </w:r>
            <w:r w:rsidR="00653815" w:rsidRPr="00466381">
              <w:rPr>
                <w:rFonts w:ascii="Times New Roman" w:eastAsia="Arial" w:hAnsi="Times New Roman" w:cs="Times New Roman"/>
                <w:b/>
                <w:bCs/>
                <w:sz w:val="20"/>
                <w:szCs w:val="20"/>
              </w:rPr>
              <w:t xml:space="preserve"> Hs.</w:t>
            </w:r>
          </w:p>
        </w:tc>
      </w:tr>
      <w:tr w:rsidR="001C2E38" w:rsidTr="00EC14ED">
        <w:trPr>
          <w:trHeight w:val="621"/>
        </w:trPr>
        <w:tc>
          <w:tcPr>
            <w:tcW w:w="9932"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EC14ED">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EC14ED">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EC14ED">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365"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EC14ED">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E55A2E" w:rsidP="00653815">
            <w:pPr>
              <w:snapToGrid w:val="0"/>
              <w:ind w:left="57" w:right="57"/>
              <w:rPr>
                <w:rFonts w:ascii="Times New Roman" w:eastAsia="Arial" w:hAnsi="Times New Roman" w:cs="Times New Roman"/>
                <w:bCs/>
                <w:sz w:val="20"/>
                <w:szCs w:val="20"/>
              </w:rPr>
            </w:pPr>
            <w:r w:rsidRPr="004934DD">
              <w:rPr>
                <w:rFonts w:ascii="Times New Roman" w:hAnsi="Times New Roman" w:cs="Times New Roman"/>
                <w:b/>
                <w:szCs w:val="22"/>
                <w:lang w:val="es-ES"/>
              </w:rPr>
              <w:t xml:space="preserve">Delegación de Administración del Dpto. Judicial de San Nicolás, calle </w:t>
            </w:r>
            <w:proofErr w:type="spellStart"/>
            <w:r w:rsidRPr="004934DD">
              <w:rPr>
                <w:rFonts w:ascii="Times New Roman" w:hAnsi="Times New Roman" w:cs="Times New Roman"/>
                <w:b/>
                <w:szCs w:val="22"/>
                <w:lang w:val="es-ES"/>
              </w:rPr>
              <w:t>Aguiar</w:t>
            </w:r>
            <w:proofErr w:type="spellEnd"/>
            <w:r w:rsidRPr="004934DD">
              <w:rPr>
                <w:rFonts w:ascii="Times New Roman" w:hAnsi="Times New Roman" w:cs="Times New Roman"/>
                <w:b/>
                <w:szCs w:val="22"/>
                <w:lang w:val="es-ES"/>
              </w:rPr>
              <w:t xml:space="preserve"> N°</w:t>
            </w:r>
            <w:r>
              <w:rPr>
                <w:rFonts w:ascii="Times New Roman" w:hAnsi="Times New Roman" w:cs="Times New Roman"/>
                <w:b/>
                <w:szCs w:val="22"/>
                <w:lang w:val="es-ES"/>
              </w:rPr>
              <w:t xml:space="preserve"> 32 de la ciudad de San Nicolás</w:t>
            </w:r>
            <w:r w:rsidR="000670E7">
              <w:rPr>
                <w:rFonts w:ascii="Times New Roman" w:hAnsi="Times New Roman" w:cs="Times New Roman"/>
                <w:b/>
                <w:bCs/>
                <w:sz w:val="22"/>
                <w:szCs w:val="19"/>
              </w:rPr>
              <w:t>.</w:t>
            </w:r>
          </w:p>
        </w:tc>
        <w:tc>
          <w:tcPr>
            <w:tcW w:w="4365"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5D270B" w:rsidP="000904FE">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bookmarkStart w:id="0" w:name="_GoBack"/>
            <w:bookmarkEnd w:id="0"/>
            <w:r>
              <w:rPr>
                <w:rFonts w:ascii="Times New Roman" w:eastAsia="Arial" w:hAnsi="Times New Roman" w:cs="Times New Roman"/>
                <w:b/>
                <w:bCs/>
                <w:sz w:val="20"/>
                <w:szCs w:val="20"/>
              </w:rPr>
              <w:t xml:space="preserve">Hasta el 21 </w:t>
            </w:r>
            <w:r w:rsidRPr="00466381">
              <w:rPr>
                <w:rFonts w:ascii="Times New Roman" w:eastAsia="Arial" w:hAnsi="Times New Roman" w:cs="Times New Roman"/>
                <w:b/>
                <w:bCs/>
                <w:sz w:val="20"/>
                <w:szCs w:val="20"/>
              </w:rPr>
              <w:t>de</w:t>
            </w:r>
            <w:r>
              <w:rPr>
                <w:rFonts w:ascii="Times New Roman" w:eastAsia="Arial" w:hAnsi="Times New Roman" w:cs="Times New Roman"/>
                <w:b/>
                <w:bCs/>
                <w:sz w:val="20"/>
                <w:szCs w:val="20"/>
              </w:rPr>
              <w:t xml:space="preserve"> Abril</w:t>
            </w:r>
            <w:r w:rsidRPr="00466381">
              <w:rPr>
                <w:rFonts w:ascii="Times New Roman" w:eastAsia="Arial" w:hAnsi="Times New Roman" w:cs="Times New Roman"/>
                <w:b/>
                <w:bCs/>
                <w:sz w:val="20"/>
                <w:szCs w:val="20"/>
              </w:rPr>
              <w:t xml:space="preserve"> de 202</w:t>
            </w:r>
            <w:r>
              <w:rPr>
                <w:rFonts w:ascii="Times New Roman" w:eastAsia="Arial" w:hAnsi="Times New Roman" w:cs="Times New Roman"/>
                <w:b/>
                <w:bCs/>
                <w:sz w:val="20"/>
                <w:szCs w:val="20"/>
              </w:rPr>
              <w:t>3</w:t>
            </w:r>
            <w:r w:rsidRPr="00466381">
              <w:rPr>
                <w:rFonts w:ascii="Times New Roman" w:eastAsia="Arial" w:hAnsi="Times New Roman" w:cs="Times New Roman"/>
                <w:b/>
                <w:bCs/>
                <w:sz w:val="20"/>
                <w:szCs w:val="20"/>
              </w:rPr>
              <w:t xml:space="preserve"> a las </w:t>
            </w:r>
            <w:r>
              <w:rPr>
                <w:rFonts w:ascii="Times New Roman" w:eastAsia="Arial" w:hAnsi="Times New Roman" w:cs="Times New Roman"/>
                <w:b/>
                <w:bCs/>
                <w:sz w:val="20"/>
                <w:szCs w:val="20"/>
              </w:rPr>
              <w:t>12:00</w:t>
            </w:r>
            <w:r w:rsidRPr="00466381">
              <w:rPr>
                <w:rFonts w:ascii="Times New Roman" w:eastAsia="Arial" w:hAnsi="Times New Roman" w:cs="Times New Roman"/>
                <w:b/>
                <w:bCs/>
                <w:sz w:val="20"/>
                <w:szCs w:val="20"/>
              </w:rPr>
              <w:t xml:space="preserve"> Hs.</w:t>
            </w:r>
          </w:p>
        </w:tc>
      </w:tr>
      <w:tr w:rsidR="00B678C8" w:rsidTr="00EC14ED">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062"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EC14ED">
        <w:trPr>
          <w:cantSplit/>
          <w:trHeight w:val="221"/>
        </w:trPr>
        <w:tc>
          <w:tcPr>
            <w:tcW w:w="9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EC14ED">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02"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DD597F" w:rsidP="00AA02A0">
            <w:pPr>
              <w:rPr>
                <w:sz w:val="20"/>
                <w:szCs w:val="20"/>
              </w:rPr>
            </w:pPr>
            <w:r>
              <w:rPr>
                <w:noProof/>
                <w:u w:val="single"/>
                <w:lang w:val="es-AR" w:eastAsia="es-AR"/>
              </w:rPr>
              <mc:AlternateContent>
                <mc:Choice Requires="wps">
                  <w:drawing>
                    <wp:anchor distT="0" distB="0" distL="114935" distR="114935" simplePos="0" relativeHeight="251731456" behindDoc="0" locked="0" layoutInCell="1" allowOverlap="1">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DD597F" w:rsidP="00AA02A0">
            <w:pPr>
              <w:snapToGrid w:val="0"/>
              <w:rPr>
                <w:sz w:val="20"/>
                <w:szCs w:val="20"/>
                <w:u w:val="single"/>
              </w:rPr>
            </w:pPr>
            <w:r>
              <w:rPr>
                <w:noProof/>
                <w:u w:val="single"/>
                <w:lang w:val="es-AR" w:eastAsia="es-AR"/>
              </w:rPr>
              <mc:AlternateContent>
                <mc:Choice Requires="wps">
                  <w:drawing>
                    <wp:anchor distT="0" distB="0" distL="114300" distR="114300" simplePos="0" relativeHeight="251744768" behindDoc="0" locked="0" layoutInCell="1" allowOverlap="1">
                      <wp:simplePos x="0" y="0"/>
                      <wp:positionH relativeFrom="column">
                        <wp:posOffset>10795</wp:posOffset>
                      </wp:positionH>
                      <wp:positionV relativeFrom="paragraph">
                        <wp:posOffset>-567055</wp:posOffset>
                      </wp:positionV>
                      <wp:extent cx="17145" cy="8849360"/>
                      <wp:effectExtent l="0" t="0" r="20955" b="2794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419A50"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940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DD597F" w:rsidP="00AA02A0">
            <w:pPr>
              <w:snapToGrid w:val="0"/>
              <w:jc w:val="center"/>
              <w:rPr>
                <w:sz w:val="20"/>
                <w:szCs w:val="20"/>
                <w:u w:val="single"/>
                <w:lang w:val="es-ES" w:eastAsia="es-AR"/>
              </w:rPr>
            </w:pPr>
            <w:r>
              <w:rPr>
                <w:noProof/>
                <w:u w:val="single"/>
                <w:lang w:val="es-AR" w:eastAsia="es-AR"/>
              </w:rPr>
              <mc:AlternateContent>
                <mc:Choice Requires="wps">
                  <w:drawing>
                    <wp:anchor distT="0" distB="0" distL="114935" distR="114935" simplePos="0" relativeHeight="25172531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043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83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63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2736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248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350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45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555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681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57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65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3760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86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3964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067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169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DD597F" w:rsidP="00AA02A0">
            <w:pPr>
              <w:snapToGrid w:val="0"/>
              <w:rPr>
                <w:sz w:val="20"/>
                <w:szCs w:val="20"/>
                <w:u w:val="single"/>
                <w:lang w:val="es-ES" w:eastAsia="es-AR"/>
              </w:rPr>
            </w:pPr>
            <w:r>
              <w:rPr>
                <w:noProof/>
                <w:u w:val="single"/>
                <w:lang w:val="es-AR" w:eastAsia="es-AR"/>
              </w:rPr>
              <mc:AlternateContent>
                <mc:Choice Requires="wps">
                  <w:drawing>
                    <wp:anchor distT="0" distB="0" distL="114935" distR="114935" simplePos="0" relativeHeight="25174272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DD597F" w:rsidP="00AA02A0">
            <w:pPr>
              <w:pStyle w:val="xl28"/>
              <w:snapToGrid w:val="0"/>
              <w:spacing w:before="0" w:after="0"/>
              <w:rPr>
                <w:u w:val="single"/>
                <w:lang w:val="es-AR" w:eastAsia="es-AR"/>
              </w:rPr>
            </w:pPr>
            <w:r>
              <w:rPr>
                <w:noProof/>
                <w:u w:val="single"/>
                <w:lang w:val="es-AR" w:eastAsia="es-AR"/>
              </w:rPr>
              <mc:AlternateContent>
                <mc:Choice Requires="wps">
                  <w:drawing>
                    <wp:anchor distT="0" distB="0" distL="114935" distR="114935" simplePos="0" relativeHeight="2517437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5D270B">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DD597F">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DD597F"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DD597F"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v:textbox>
                    </v:shape>
                  </w:pict>
                </mc:Fallback>
              </mc:AlternateConten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DD597F"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DD597F"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DD597F"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4ED" w:rsidRDefault="00EC14ED"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EC14ED"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w:t>
      </w:r>
      <w:r w:rsidR="008709D9">
        <w:rPr>
          <w:rFonts w:ascii="Times New Roman" w:hAnsi="Times New Roman" w:cs="Times New Roman"/>
          <w:lang w:val="es-ES" w:eastAsia="es-ES"/>
        </w:rPr>
        <w:t xml:space="preserve">. </w:t>
      </w:r>
      <w:r>
        <w:rPr>
          <w:rFonts w:ascii="Times New Roman" w:hAnsi="Times New Roman" w:cs="Times New Roman"/>
          <w:lang w:val="es-ES" w:eastAsia="es-ES"/>
        </w:rPr>
        <w:t>Andrea B. Machado – Jefe del Depto. de Locaciones de Inmuebles y Gestión de Seguros.</w:t>
      </w:r>
    </w:p>
    <w:p w:rsidR="008709D9" w:rsidRDefault="00EC14ED" w:rsidP="00EC14ED">
      <w:pPr>
        <w:pStyle w:val="Prrafodelista"/>
        <w:widowControl/>
        <w:suppressAutoHyphens w:val="0"/>
        <w:autoSpaceDE/>
        <w:autoSpaceDN w:val="0"/>
        <w:spacing w:line="360" w:lineRule="auto"/>
        <w:ind w:left="851" w:right="-568"/>
        <w:jc w:val="both"/>
        <w:rPr>
          <w:rFonts w:ascii="Times New Roman" w:hAnsi="Times New Roman" w:cs="Times New Roman"/>
          <w:lang w:val="es-ES" w:eastAsia="es-ES"/>
        </w:rPr>
      </w:pPr>
      <w:r>
        <w:rPr>
          <w:rFonts w:ascii="Times New Roman" w:hAnsi="Times New Roman" w:cs="Times New Roman"/>
          <w:lang w:val="es-ES" w:eastAsia="es-ES"/>
        </w:rPr>
        <w:t>D</w:t>
      </w:r>
      <w:r w:rsidR="008709D9">
        <w:rPr>
          <w:rFonts w:ascii="Times New Roman" w:hAnsi="Times New Roman" w:cs="Times New Roman"/>
          <w:lang w:val="es-ES" w:eastAsia="es-ES"/>
        </w:rPr>
        <w:t xml:space="preserve">ra. </w:t>
      </w:r>
      <w:r>
        <w:rPr>
          <w:rFonts w:ascii="Times New Roman" w:hAnsi="Times New Roman" w:cs="Times New Roman"/>
          <w:lang w:val="es-ES" w:eastAsia="es-ES"/>
        </w:rPr>
        <w:t>Julia Alfano</w:t>
      </w:r>
      <w:r w:rsidR="008709D9">
        <w:rPr>
          <w:rFonts w:ascii="Times New Roman" w:hAnsi="Times New Roman" w:cs="Times New Roman"/>
          <w:lang w:val="es-ES" w:eastAsia="es-ES"/>
        </w:rPr>
        <w:t xml:space="preserve"> –Subjefe de</w:t>
      </w:r>
      <w:r>
        <w:rPr>
          <w:rFonts w:ascii="Times New Roman" w:hAnsi="Times New Roman" w:cs="Times New Roman"/>
          <w:lang w:val="es-ES" w:eastAsia="es-ES"/>
        </w:rPr>
        <w:t>l Depto.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EC14ED"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proofErr w:type="spellStart"/>
      <w:r>
        <w:rPr>
          <w:rFonts w:ascii="Times New Roman" w:hAnsi="Times New Roman" w:cs="Times New Roman"/>
          <w:lang w:val="es-ES" w:eastAsia="es-ES" w:bidi="es-ES"/>
        </w:rPr>
        <w:t>Cdor</w:t>
      </w:r>
      <w:proofErr w:type="spellEnd"/>
      <w:r w:rsidR="008709D9">
        <w:rPr>
          <w:rFonts w:ascii="Times New Roman" w:hAnsi="Times New Roman" w:cs="Times New Roman"/>
          <w:lang w:val="es-ES" w:eastAsia="es-ES" w:bidi="es-ES"/>
        </w:rPr>
        <w:t xml:space="preserve">. </w:t>
      </w:r>
      <w:r>
        <w:rPr>
          <w:rFonts w:ascii="Times New Roman" w:hAnsi="Times New Roman" w:cs="Times New Roman"/>
          <w:lang w:val="es-ES" w:eastAsia="es-ES" w:bidi="es-ES"/>
        </w:rPr>
        <w:t xml:space="preserve">Luis María </w:t>
      </w:r>
      <w:proofErr w:type="spellStart"/>
      <w:r>
        <w:rPr>
          <w:rFonts w:ascii="Times New Roman" w:hAnsi="Times New Roman" w:cs="Times New Roman"/>
          <w:lang w:val="es-ES" w:eastAsia="es-ES" w:bidi="es-ES"/>
        </w:rPr>
        <w:t>Benitez</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lastRenderedPageBreak/>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C31C45" w:rsidRPr="0062313A" w:rsidTr="00EC14E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C31C45" w:rsidRPr="00EC14ED" w:rsidRDefault="00C31C45" w:rsidP="00EC14ED">
            <w:pPr>
              <w:snapToGrid w:val="0"/>
              <w:ind w:left="-152" w:firstLine="152"/>
              <w:jc w:val="center"/>
              <w:rPr>
                <w:rFonts w:ascii="Times New Roman" w:hAnsi="Times New Roman" w:cs="Times New Roman"/>
                <w:b/>
                <w:bCs/>
                <w:sz w:val="28"/>
                <w:szCs w:val="28"/>
              </w:rPr>
            </w:pPr>
            <w:r w:rsidRPr="00EC14ED">
              <w:rPr>
                <w:rFonts w:ascii="Times New Roman" w:hAnsi="Times New Roman" w:cs="Times New Roman"/>
                <w:b/>
                <w:bCs/>
                <w:sz w:val="28"/>
                <w:szCs w:val="28"/>
              </w:rPr>
              <w:t>PLIEGO DE BASES Y CONDICIONES</w:t>
            </w:r>
          </w:p>
          <w:p w:rsidR="00C31C45" w:rsidRDefault="00C31C45" w:rsidP="00EC14ED">
            <w:pPr>
              <w:snapToGrid w:val="0"/>
              <w:jc w:val="center"/>
              <w:rPr>
                <w:rFonts w:ascii="Times New Roman" w:hAnsi="Times New Roman" w:cs="Times New Roman"/>
                <w:b/>
                <w:bCs/>
              </w:rPr>
            </w:pPr>
            <w:r w:rsidRPr="00EC14ED">
              <w:rPr>
                <w:rFonts w:ascii="Times New Roman" w:hAnsi="Times New Roman" w:cs="Times New Roman"/>
                <w:b/>
                <w:bCs/>
              </w:rPr>
              <w:t xml:space="preserve">PLANILLA DE COTIZACION </w:t>
            </w:r>
          </w:p>
          <w:p w:rsidR="00EC14ED" w:rsidRPr="00EC14ED" w:rsidRDefault="00EC14ED" w:rsidP="00EC14ED">
            <w:pPr>
              <w:snapToGrid w:val="0"/>
              <w:jc w:val="center"/>
              <w:rPr>
                <w:rFonts w:ascii="Times New Roman" w:hAnsi="Times New Roman" w:cs="Times New Roman"/>
                <w:b/>
                <w:bCs/>
              </w:rPr>
            </w:pPr>
          </w:p>
          <w:p w:rsidR="00EC14ED" w:rsidRPr="0062313A" w:rsidRDefault="00EC14ED" w:rsidP="00E55A2E">
            <w:pPr>
              <w:snapToGrid w:val="0"/>
              <w:jc w:val="center"/>
              <w:rPr>
                <w:b/>
                <w:bCs/>
              </w:rPr>
            </w:pP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C31C45">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17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D702B5" w:rsidP="00EC14E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10</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7"/>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C31C45" w:rsidRPr="00EC14ED" w:rsidRDefault="00C31C45" w:rsidP="000904FE">
            <w:pPr>
              <w:snapToGrid w:val="0"/>
              <w:spacing w:line="360" w:lineRule="auto"/>
              <w:ind w:right="151"/>
              <w:jc w:val="center"/>
              <w:rPr>
                <w:rFonts w:ascii="Times New Roman" w:hAnsi="Times New Roman" w:cs="Times New Roman"/>
                <w:b/>
                <w:sz w:val="23"/>
                <w:szCs w:val="23"/>
              </w:rPr>
            </w:pPr>
            <w:r w:rsidRPr="00EC14ED">
              <w:rPr>
                <w:rFonts w:ascii="Times New Roman" w:hAnsi="Times New Roman" w:cs="Times New Roman"/>
                <w:b/>
                <w:sz w:val="23"/>
                <w:szCs w:val="23"/>
              </w:rPr>
              <w:t>202</w:t>
            </w:r>
            <w:r w:rsidR="000904FE">
              <w:rPr>
                <w:rFonts w:ascii="Times New Roman" w:hAnsi="Times New Roman" w:cs="Times New Roman"/>
                <w:b/>
                <w:sz w:val="23"/>
                <w:szCs w:val="23"/>
              </w:rPr>
              <w:t>3</w:t>
            </w:r>
          </w:p>
        </w:tc>
        <w:tc>
          <w:tcPr>
            <w:tcW w:w="2776" w:type="dxa"/>
            <w:tcBorders>
              <w:bottom w:val="single" w:sz="4" w:space="0" w:color="000000"/>
            </w:tcBorders>
            <w:shd w:val="clear" w:color="auto" w:fill="auto"/>
            <w:vAlign w:val="bottom"/>
          </w:tcPr>
          <w:p w:rsidR="00C31C45" w:rsidRPr="00EC14ED" w:rsidRDefault="00C31C45" w:rsidP="00EC14ED">
            <w:pPr>
              <w:pStyle w:val="xl28"/>
              <w:snapToGrid w:val="0"/>
              <w:spacing w:before="0" w:after="0"/>
              <w:ind w:right="151"/>
              <w:rPr>
                <w:rFonts w:ascii="Times New Roman" w:hAnsi="Times New Roman" w:cs="Times New Roman"/>
                <w:sz w:val="22"/>
                <w:szCs w:val="22"/>
              </w:rPr>
            </w:pPr>
            <w:r w:rsidRPr="00EC14E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385"/>
          <w:jc w:val="center"/>
        </w:trPr>
        <w:tc>
          <w:tcPr>
            <w:tcW w:w="1545" w:type="dxa"/>
            <w:gridSpan w:val="2"/>
            <w:tcBorders>
              <w:left w:val="single" w:sz="4" w:space="0" w:color="auto"/>
              <w:bottom w:val="single" w:sz="4" w:space="0" w:color="000000"/>
            </w:tcBorders>
            <w:shd w:val="clear" w:color="auto" w:fill="auto"/>
            <w:vAlign w:val="bottom"/>
          </w:tcPr>
          <w:p w:rsidR="00C31C45" w:rsidRPr="00EC14ED" w:rsidRDefault="00C31C45" w:rsidP="00EC14ED">
            <w:pPr>
              <w:snapToGrid w:val="0"/>
              <w:ind w:right="-3"/>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C31C45" w:rsidRPr="00EC14ED" w:rsidRDefault="000904FE" w:rsidP="00E55A2E">
            <w:pPr>
              <w:snapToGrid w:val="0"/>
              <w:spacing w:line="360" w:lineRule="auto"/>
              <w:ind w:right="151"/>
              <w:jc w:val="center"/>
              <w:rPr>
                <w:rFonts w:ascii="Times New Roman" w:eastAsia="Arial" w:hAnsi="Times New Roman" w:cs="Times New Roman"/>
                <w:b/>
                <w:sz w:val="23"/>
                <w:szCs w:val="23"/>
              </w:rPr>
            </w:pPr>
            <w:r>
              <w:rPr>
                <w:rFonts w:ascii="Times New Roman" w:eastAsia="Arial" w:hAnsi="Times New Roman" w:cs="Times New Roman"/>
                <w:b/>
                <w:sz w:val="23"/>
                <w:szCs w:val="23"/>
              </w:rPr>
              <w:t>3002-772-18</w:t>
            </w:r>
          </w:p>
        </w:tc>
        <w:tc>
          <w:tcPr>
            <w:tcW w:w="2776" w:type="dxa"/>
            <w:tcBorders>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55A2E">
        <w:trPr>
          <w:trHeight w:val="125"/>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pStyle w:val="Ttulo7"/>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944" w:type="dxa"/>
            <w:gridSpan w:val="4"/>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1212" w:type="dxa"/>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005B3F83">
              <w:rPr>
                <w:rFonts w:ascii="Times New Roman" w:hAnsi="Times New Roman" w:cs="Times New Roman"/>
                <w:sz w:val="22"/>
                <w:szCs w:val="22"/>
              </w:rPr>
              <w:t>Calle 50 Nº 889/91 piso 2</w:t>
            </w:r>
            <w:r w:rsidRPr="00EC14ED">
              <w:rPr>
                <w:rFonts w:ascii="Times New Roman" w:hAnsi="Times New Roman" w:cs="Times New Roman"/>
                <w:sz w:val="22"/>
                <w:szCs w:val="22"/>
              </w:rPr>
              <w:t xml:space="preserve">º La Plata  </w:t>
            </w:r>
          </w:p>
        </w:tc>
        <w:tc>
          <w:tcPr>
            <w:tcW w:w="1030" w:type="dxa"/>
            <w:tcBorders>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213"/>
              <w:rPr>
                <w:rFonts w:ascii="Times New Roman" w:hAnsi="Times New Roman" w:cs="Times New Roman"/>
                <w:sz w:val="20"/>
                <w:szCs w:val="20"/>
              </w:rPr>
            </w:pPr>
            <w:r w:rsidRPr="00EC14E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rPr>
            </w:pPr>
            <w:r w:rsidRPr="00EC14ED">
              <w:rPr>
                <w:rFonts w:ascii="Times New Roman" w:hAnsi="Times New Roman" w:cs="Times New Roman"/>
                <w:sz w:val="20"/>
                <w:szCs w:val="20"/>
              </w:rPr>
              <w:t> </w:t>
            </w:r>
          </w:p>
        </w:tc>
      </w:tr>
      <w:tr w:rsidR="00C31C45" w:rsidRPr="00EC14ED" w:rsidTr="00EC14E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b/>
                <w:sz w:val="20"/>
                <w:szCs w:val="20"/>
              </w:rPr>
            </w:pPr>
            <w:r w:rsidRPr="00EC14ED">
              <w:rPr>
                <w:rFonts w:ascii="Times New Roman" w:eastAsia="Arial" w:hAnsi="Times New Roman" w:cs="Times New Roman"/>
                <w:b/>
                <w:sz w:val="22"/>
                <w:szCs w:val="22"/>
              </w:rPr>
              <w:t xml:space="preserve"> </w:t>
            </w:r>
            <w:r w:rsidRPr="00EC14E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C31C45" w:rsidRPr="00EC14ED" w:rsidRDefault="00C31C45" w:rsidP="00EC14ED">
            <w:pPr>
              <w:snapToGrid w:val="0"/>
              <w:ind w:right="151"/>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5504" w:type="dxa"/>
            <w:gridSpan w:val="5"/>
            <w:tcBorders>
              <w:left w:val="single" w:sz="4" w:space="0" w:color="auto"/>
              <w:bottom w:val="single" w:sz="4" w:space="0" w:color="000000"/>
            </w:tcBorders>
            <w:shd w:val="clear" w:color="auto" w:fill="auto"/>
            <w:vAlign w:val="bottom"/>
          </w:tcPr>
          <w:p w:rsidR="00C31C45" w:rsidRPr="00EC14ED" w:rsidRDefault="00C31C45" w:rsidP="00EC14ED">
            <w:pPr>
              <w:snapToGrid w:val="0"/>
              <w:ind w:right="151"/>
              <w:jc w:val="both"/>
              <w:rPr>
                <w:rFonts w:ascii="Times New Roman" w:eastAsia="Arial" w:hAnsi="Times New Roman" w:cs="Times New Roman"/>
                <w:sz w:val="22"/>
                <w:szCs w:val="22"/>
              </w:rPr>
            </w:pPr>
            <w:r w:rsidRPr="00EC14E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r w:rsidR="00C31C45" w:rsidRPr="00EC14ED" w:rsidTr="00EC14ED">
        <w:trPr>
          <w:trHeight w:val="283"/>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C31C45" w:rsidRPr="00EC14ED" w:rsidRDefault="00C31C45" w:rsidP="00EC14ED">
            <w:pPr>
              <w:snapToGrid w:val="0"/>
              <w:rPr>
                <w:rFonts w:ascii="Times New Roman" w:eastAsia="Arial"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C31C45" w:rsidRPr="00EC14ED" w:rsidRDefault="00C31C45" w:rsidP="00EC14ED">
            <w:pPr>
              <w:snapToGrid w:val="0"/>
              <w:ind w:right="151"/>
              <w:rPr>
                <w:rFonts w:ascii="Times New Roman" w:hAnsi="Times New Roman" w:cs="Times New Roman"/>
                <w:sz w:val="22"/>
                <w:szCs w:val="22"/>
              </w:rPr>
            </w:pPr>
            <w:r w:rsidRPr="00EC14ED">
              <w:rPr>
                <w:rFonts w:ascii="Times New Roman" w:eastAsia="Arial" w:hAnsi="Times New Roman" w:cs="Times New Roman"/>
                <w:sz w:val="22"/>
                <w:szCs w:val="22"/>
              </w:rPr>
              <w:t xml:space="preserve"> </w:t>
            </w:r>
            <w:r w:rsidRPr="00EC14E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C31C45" w:rsidRPr="00EC14ED" w:rsidTr="00EC14ED">
              <w:trPr>
                <w:cantSplit/>
                <w:trHeight w:val="2117"/>
                <w:jc w:val="center"/>
              </w:trPr>
              <w:tc>
                <w:tcPr>
                  <w:tcW w:w="9776" w:type="dxa"/>
                  <w:vAlign w:val="bottom"/>
                  <w:hideMark/>
                </w:tcPr>
                <w:p w:rsidR="00C31C45" w:rsidRPr="00EC14ED" w:rsidRDefault="00C31C45" w:rsidP="00C31C45">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EC14ED">
                    <w:rPr>
                      <w:rFonts w:ascii="Times New Roman" w:hAnsi="Times New Roman" w:cs="Times New Roman"/>
                      <w:kern w:val="16"/>
                      <w:position w:val="10"/>
                      <w:sz w:val="22"/>
                      <w:szCs w:val="22"/>
                    </w:rPr>
                    <w:t xml:space="preserve">Por el </w:t>
                  </w:r>
                  <w:r w:rsidRPr="00EC14ED">
                    <w:rPr>
                      <w:rFonts w:ascii="Times New Roman" w:hAnsi="Times New Roman" w:cs="Times New Roman"/>
                      <w:b/>
                      <w:kern w:val="16"/>
                      <w:position w:val="10"/>
                      <w:sz w:val="22"/>
                      <w:szCs w:val="22"/>
                    </w:rPr>
                    <w:t>alquiler</w:t>
                  </w:r>
                  <w:r w:rsidRPr="00EC14ED">
                    <w:rPr>
                      <w:rFonts w:ascii="Times New Roman" w:hAnsi="Times New Roman" w:cs="Times New Roman"/>
                      <w:sz w:val="22"/>
                      <w:szCs w:val="22"/>
                    </w:rPr>
                    <w:t xml:space="preserve"> </w:t>
                  </w:r>
                  <w:r w:rsidRPr="00EC14ED">
                    <w:rPr>
                      <w:rFonts w:ascii="Times New Roman" w:hAnsi="Times New Roman" w:cs="Times New Roman"/>
                      <w:kern w:val="16"/>
                      <w:position w:val="10"/>
                      <w:sz w:val="22"/>
                      <w:szCs w:val="22"/>
                    </w:rPr>
                    <w:t>mensual del inmueble cuyos datos se consignan en el ANEXO E, la suma de Pesos.......................................................................................($.........................................) lo que hace un total por los treinta y seis</w:t>
                  </w:r>
                  <w:r w:rsidR="00EC14ED">
                    <w:rPr>
                      <w:rFonts w:ascii="Times New Roman" w:hAnsi="Times New Roman" w:cs="Times New Roman"/>
                      <w:kern w:val="16"/>
                      <w:position w:val="10"/>
                      <w:sz w:val="22"/>
                      <w:szCs w:val="22"/>
                    </w:rPr>
                    <w:t xml:space="preserve"> (36)</w:t>
                  </w:r>
                  <w:r w:rsidRPr="00EC14ED">
                    <w:rPr>
                      <w:rFonts w:ascii="Times New Roman" w:hAnsi="Times New Roman" w:cs="Times New Roman"/>
                      <w:kern w:val="16"/>
                      <w:position w:val="10"/>
                      <w:sz w:val="22"/>
                      <w:szCs w:val="22"/>
                    </w:rPr>
                    <w:t xml:space="preserve"> meses de PESOS …………………………………………………………………….($.......................</w:t>
                  </w:r>
                  <w:r w:rsidR="00EC14ED">
                    <w:rPr>
                      <w:rFonts w:ascii="Times New Roman" w:hAnsi="Times New Roman" w:cs="Times New Roman"/>
                      <w:kern w:val="16"/>
                      <w:position w:val="10"/>
                      <w:sz w:val="22"/>
                      <w:szCs w:val="22"/>
                    </w:rPr>
                    <w:t>................</w:t>
                  </w:r>
                  <w:r w:rsidRPr="00EC14ED">
                    <w:rPr>
                      <w:rFonts w:ascii="Times New Roman" w:hAnsi="Times New Roman" w:cs="Times New Roman"/>
                      <w:kern w:val="16"/>
                      <w:position w:val="10"/>
                      <w:sz w:val="22"/>
                      <w:szCs w:val="22"/>
                    </w:rPr>
                    <w:t>......)</w:t>
                  </w:r>
                </w:p>
              </w:tc>
            </w:tr>
            <w:tr w:rsidR="00C31C45" w:rsidRPr="00EC14ED" w:rsidTr="00EC14ED">
              <w:trPr>
                <w:cantSplit/>
                <w:trHeight w:val="1460"/>
                <w:jc w:val="center"/>
              </w:trPr>
              <w:tc>
                <w:tcPr>
                  <w:tcW w:w="9776" w:type="dxa"/>
                </w:tcPr>
                <w:p w:rsidR="00C31C45" w:rsidRPr="00EC14ED" w:rsidRDefault="00C31C45" w:rsidP="00EC14ED">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EC14ED">
                    <w:rPr>
                      <w:rFonts w:ascii="Times New Roman" w:hAnsi="Times New Roman" w:cs="Times New Roman"/>
                      <w:sz w:val="22"/>
                      <w:szCs w:val="22"/>
                    </w:rPr>
                    <w:t>SE CONSTITUYE GARANTÍA DE OFERTA (en caso de corresponder)  EN………………… POR LA SUMA DE PESOS.....................................................................................................</w:t>
                  </w:r>
                </w:p>
              </w:tc>
            </w:tr>
          </w:tbl>
          <w:p w:rsidR="00C31C45" w:rsidRPr="00EC14ED" w:rsidRDefault="00C31C45" w:rsidP="00EC14ED">
            <w:pPr>
              <w:snapToGrid w:val="0"/>
              <w:ind w:left="132" w:right="151" w:firstLine="10"/>
              <w:jc w:val="both"/>
              <w:rPr>
                <w:rFonts w:ascii="Times New Roman" w:hAnsi="Times New Roman" w:cs="Times New Roman"/>
                <w:i/>
                <w:sz w:val="20"/>
                <w:szCs w:val="20"/>
              </w:rPr>
            </w:pPr>
            <w:r w:rsidRPr="00EC14ED">
              <w:rPr>
                <w:rFonts w:ascii="Times New Roman" w:hAnsi="Times New Roman" w:cs="Times New Roman"/>
                <w:b/>
                <w:i/>
                <w:sz w:val="20"/>
                <w:szCs w:val="20"/>
                <w:u w:val="single"/>
              </w:rPr>
              <w:t>NOTA:</w:t>
            </w:r>
            <w:r w:rsidRPr="00EC14ED">
              <w:rPr>
                <w:rFonts w:ascii="Times New Roman" w:hAnsi="Times New Roman" w:cs="Times New Roman"/>
                <w:i/>
                <w:sz w:val="20"/>
                <w:szCs w:val="20"/>
              </w:rPr>
              <w:t xml:space="preserve"> EN CASO DE COTIZAR POR MÁS DE UNA ALTERNATIVA  ESTABLECIDA EN LAS ESPECIFICACIONES TECNICAS (programas de necesidades I, II y III), SE DEBERÁ PRESENTAR UNA PLANILLA DE COTIZACIÓN POR CADA UNA. </w:t>
            </w:r>
          </w:p>
        </w:tc>
      </w:tr>
      <w:tr w:rsidR="00C31C45" w:rsidRPr="00EC14ED" w:rsidTr="00EC14ED">
        <w:trPr>
          <w:trHeight w:val="640"/>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snapToGrid w:val="0"/>
              <w:ind w:left="132" w:right="151"/>
              <w:jc w:val="both"/>
              <w:rPr>
                <w:rFonts w:ascii="Times New Roman" w:hAnsi="Times New Roman" w:cs="Times New Roman"/>
                <w:sz w:val="20"/>
                <w:szCs w:val="20"/>
              </w:rPr>
            </w:pPr>
            <w:r w:rsidRPr="00EC14E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C31C45" w:rsidRPr="00EC14ED" w:rsidTr="00EC14ED">
        <w:trPr>
          <w:trHeight w:val="271"/>
          <w:jc w:val="center"/>
        </w:trPr>
        <w:tc>
          <w:tcPr>
            <w:tcW w:w="9310" w:type="dxa"/>
            <w:gridSpan w:val="7"/>
            <w:tcBorders>
              <w:left w:val="single" w:sz="4" w:space="0" w:color="auto"/>
            </w:tcBorders>
            <w:shd w:val="clear" w:color="auto" w:fill="auto"/>
            <w:vAlign w:val="bottom"/>
          </w:tcPr>
          <w:p w:rsidR="00C31C45" w:rsidRPr="00EC14ED" w:rsidRDefault="00C31C45" w:rsidP="00EC14ED">
            <w:pPr>
              <w:snapToGrid w:val="0"/>
              <w:ind w:right="151"/>
              <w:rPr>
                <w:rFonts w:ascii="Times New Roman" w:hAnsi="Times New Roman" w:cs="Times New Roman"/>
                <w:sz w:val="20"/>
                <w:szCs w:val="20"/>
              </w:rPr>
            </w:pPr>
          </w:p>
          <w:p w:rsidR="00C31C45" w:rsidRPr="00EC14ED" w:rsidRDefault="00C31C45" w:rsidP="00EC14E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C31C45" w:rsidRPr="00EC14ED" w:rsidRDefault="00C31C45" w:rsidP="00EC14ED">
            <w:pPr>
              <w:snapToGrid w:val="0"/>
              <w:ind w:right="142"/>
              <w:rPr>
                <w:rFonts w:ascii="Times New Roman" w:hAnsi="Times New Roman" w:cs="Times New Roman"/>
                <w:sz w:val="20"/>
                <w:szCs w:val="20"/>
              </w:rPr>
            </w:pPr>
            <w:r w:rsidRPr="00EC14ED">
              <w:rPr>
                <w:rFonts w:ascii="Times New Roman" w:hAnsi="Times New Roman" w:cs="Times New Roman"/>
                <w:sz w:val="20"/>
                <w:szCs w:val="20"/>
              </w:rPr>
              <w:t> </w:t>
            </w:r>
          </w:p>
        </w:tc>
      </w:tr>
      <w:tr w:rsidR="00C31C45" w:rsidRPr="00EC14ED" w:rsidTr="00EC14ED">
        <w:trPr>
          <w:trHeight w:val="271"/>
          <w:jc w:val="center"/>
        </w:trPr>
        <w:tc>
          <w:tcPr>
            <w:tcW w:w="9346" w:type="dxa"/>
            <w:gridSpan w:val="8"/>
            <w:tcBorders>
              <w:left w:val="single" w:sz="4" w:space="0" w:color="auto"/>
              <w:right w:val="single" w:sz="4" w:space="0" w:color="auto"/>
            </w:tcBorders>
            <w:shd w:val="clear" w:color="auto" w:fill="auto"/>
            <w:vAlign w:val="bottom"/>
          </w:tcPr>
          <w:p w:rsidR="00C31C45" w:rsidRPr="00EC14ED" w:rsidRDefault="00C31C45" w:rsidP="00EC14ED">
            <w:pPr>
              <w:ind w:right="151"/>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w:t>
            </w:r>
          </w:p>
          <w:p w:rsidR="00C31C45" w:rsidRPr="00EC14ED" w:rsidRDefault="00C31C45" w:rsidP="00EC14ED">
            <w:pPr>
              <w:ind w:right="151"/>
              <w:jc w:val="center"/>
              <w:rPr>
                <w:rFonts w:ascii="Times New Roman" w:hAnsi="Times New Roman" w:cs="Times New Roman"/>
                <w:sz w:val="20"/>
                <w:szCs w:val="20"/>
              </w:rPr>
            </w:pPr>
            <w:r w:rsidRPr="00EC14ED">
              <w:rPr>
                <w:rFonts w:ascii="Times New Roman" w:hAnsi="Times New Roman" w:cs="Times New Roman"/>
                <w:sz w:val="20"/>
                <w:szCs w:val="20"/>
              </w:rPr>
              <w:t>Firma y aclaración del/los oferente/s</w:t>
            </w:r>
          </w:p>
        </w:tc>
      </w:tr>
      <w:tr w:rsidR="00C31C45" w:rsidRPr="00EC14ED" w:rsidTr="00EC14E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C31C45" w:rsidRPr="00EC14ED" w:rsidRDefault="00C31C45" w:rsidP="00EC14ED">
            <w:pPr>
              <w:rPr>
                <w:rFonts w:ascii="Times New Roman" w:hAnsi="Times New Roman" w:cs="Times New Roman"/>
                <w:sz w:val="20"/>
                <w:szCs w:val="20"/>
              </w:rPr>
            </w:pPr>
            <w:r w:rsidRPr="00EC14ED">
              <w:rPr>
                <w:rFonts w:ascii="Times New Roman" w:eastAsia="Arial" w:hAnsi="Times New Roman" w:cs="Times New Roman"/>
                <w:sz w:val="20"/>
                <w:szCs w:val="20"/>
              </w:rPr>
              <w:t xml:space="preserve"> </w:t>
            </w:r>
            <w:r w:rsidRPr="00EC14E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C31C45" w:rsidRPr="00EC14ED" w:rsidRDefault="00C31C45" w:rsidP="00EC14ED">
            <w:pPr>
              <w:snapToGrid w:val="0"/>
              <w:rPr>
                <w:rFonts w:ascii="Times New Roman" w:hAnsi="Times New Roman" w:cs="Times New Roman"/>
                <w:sz w:val="20"/>
                <w:szCs w:val="20"/>
              </w:rPr>
            </w:pPr>
          </w:p>
        </w:tc>
      </w:tr>
    </w:tbl>
    <w:p w:rsidR="00C31C45" w:rsidRPr="00EC14ED" w:rsidRDefault="00C31C45" w:rsidP="00C31C45">
      <w:pPr>
        <w:widowControl/>
        <w:suppressAutoHyphens w:val="0"/>
        <w:autoSpaceDE/>
        <w:rPr>
          <w:rFonts w:ascii="Times New Roman" w:hAnsi="Times New Roman" w:cs="Times New Roman"/>
        </w:rPr>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Default="00C31C45" w:rsidP="00C31C45">
      <w:pPr>
        <w:widowControl/>
        <w:suppressAutoHyphens w:val="0"/>
        <w:autoSpaceDE/>
      </w:pPr>
    </w:p>
    <w:p w:rsidR="00C31C45" w:rsidRPr="0062313A" w:rsidRDefault="00C31C45" w:rsidP="00C31C45">
      <w:pPr>
        <w:widowControl/>
        <w:suppressAutoHyphens w:val="0"/>
        <w:autoSpaceDE/>
      </w:pPr>
    </w:p>
    <w:p w:rsidR="00B678C8" w:rsidRDefault="00B678C8" w:rsidP="000670E7">
      <w:pPr>
        <w:widowControl/>
        <w:suppressAutoHyphens w:val="0"/>
        <w:autoSpaceDE/>
      </w:pPr>
    </w:p>
    <w:sectPr w:rsidR="00B678C8" w:rsidSect="00EC14ED">
      <w:headerReference w:type="even" r:id="rId10"/>
      <w:headerReference w:type="default" r:id="rId11"/>
      <w:footerReference w:type="even" r:id="rId12"/>
      <w:footerReference w:type="default" r:id="rId13"/>
      <w:headerReference w:type="first" r:id="rId14"/>
      <w:footerReference w:type="first" r:id="rId15"/>
      <w:pgSz w:w="11907" w:h="16839" w:code="9"/>
      <w:pgMar w:top="1276" w:right="1417"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F3" w:rsidRDefault="001149F3">
      <w:r>
        <w:separator/>
      </w:r>
    </w:p>
  </w:endnote>
  <w:endnote w:type="continuationSeparator" w:id="0">
    <w:p w:rsidR="001149F3" w:rsidRDefault="0011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p w:rsidR="00EC14ED" w:rsidRDefault="00EC14ED">
    <w:pPr>
      <w:pStyle w:val="Piedepgina"/>
      <w:jc w:val="center"/>
      <w:rPr>
        <w:b/>
        <w:bCs/>
        <w:sz w:val="20"/>
        <w:szCs w:val="20"/>
      </w:rPr>
    </w:pPr>
  </w:p>
  <w:p w:rsidR="00EC14ED" w:rsidRDefault="00EC14ED">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F3" w:rsidRDefault="001149F3">
      <w:r>
        <w:separator/>
      </w:r>
    </w:p>
  </w:footnote>
  <w:footnote w:type="continuationSeparator" w:id="0">
    <w:p w:rsidR="001149F3" w:rsidRDefault="00114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jc w:val="right"/>
      <w:rPr>
        <w:b/>
        <w:bCs/>
        <w:sz w:val="20"/>
        <w:szCs w:val="20"/>
      </w:rPr>
    </w:pPr>
  </w:p>
  <w:p w:rsidR="00EC14ED" w:rsidRDefault="00EC14ED">
    <w:pPr>
      <w:pStyle w:val="Encabezado"/>
      <w:ind w:right="-1035"/>
      <w:jc w:val="right"/>
      <w:rPr>
        <w:sz w:val="18"/>
        <w:szCs w:val="18"/>
      </w:rPr>
    </w:pPr>
    <w:r>
      <w:rPr>
        <w:rFonts w:eastAsia="Arial"/>
        <w:sz w:val="18"/>
        <w:szCs w:val="18"/>
      </w:rPr>
      <w:t xml:space="preserve"> </w:t>
    </w:r>
  </w:p>
  <w:p w:rsidR="00EC14ED" w:rsidRDefault="00EC14ED">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Pr="00237328" w:rsidRDefault="00EC14ED"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904FE"/>
    <w:rsid w:val="000B6366"/>
    <w:rsid w:val="000D10E8"/>
    <w:rsid w:val="000D490D"/>
    <w:rsid w:val="000F4F32"/>
    <w:rsid w:val="001104E7"/>
    <w:rsid w:val="001149F3"/>
    <w:rsid w:val="00143A20"/>
    <w:rsid w:val="00173597"/>
    <w:rsid w:val="00180B6A"/>
    <w:rsid w:val="00181BF6"/>
    <w:rsid w:val="001823AE"/>
    <w:rsid w:val="00194ACC"/>
    <w:rsid w:val="00195912"/>
    <w:rsid w:val="001C2E38"/>
    <w:rsid w:val="00200BDD"/>
    <w:rsid w:val="00202479"/>
    <w:rsid w:val="00224B25"/>
    <w:rsid w:val="00227E88"/>
    <w:rsid w:val="00237328"/>
    <w:rsid w:val="00253AA1"/>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50C1"/>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B3F83"/>
    <w:rsid w:val="005C30D8"/>
    <w:rsid w:val="005D270B"/>
    <w:rsid w:val="005F00CF"/>
    <w:rsid w:val="005F76AC"/>
    <w:rsid w:val="00604193"/>
    <w:rsid w:val="006150EB"/>
    <w:rsid w:val="0061628E"/>
    <w:rsid w:val="00653815"/>
    <w:rsid w:val="00665083"/>
    <w:rsid w:val="00693755"/>
    <w:rsid w:val="006A00B0"/>
    <w:rsid w:val="006A4A53"/>
    <w:rsid w:val="006C0D7C"/>
    <w:rsid w:val="006C12C1"/>
    <w:rsid w:val="006C373A"/>
    <w:rsid w:val="006D0EB0"/>
    <w:rsid w:val="006E5578"/>
    <w:rsid w:val="006F1551"/>
    <w:rsid w:val="006F3FA5"/>
    <w:rsid w:val="0072487C"/>
    <w:rsid w:val="007266A6"/>
    <w:rsid w:val="00727471"/>
    <w:rsid w:val="007373CC"/>
    <w:rsid w:val="00740BEF"/>
    <w:rsid w:val="00750BEF"/>
    <w:rsid w:val="0076375D"/>
    <w:rsid w:val="00772544"/>
    <w:rsid w:val="00776075"/>
    <w:rsid w:val="00791AE6"/>
    <w:rsid w:val="007A6488"/>
    <w:rsid w:val="007C3372"/>
    <w:rsid w:val="007D454F"/>
    <w:rsid w:val="00801B8F"/>
    <w:rsid w:val="00802934"/>
    <w:rsid w:val="00804AFD"/>
    <w:rsid w:val="008159BF"/>
    <w:rsid w:val="00817DA4"/>
    <w:rsid w:val="00835829"/>
    <w:rsid w:val="0084022E"/>
    <w:rsid w:val="00846F63"/>
    <w:rsid w:val="0085506A"/>
    <w:rsid w:val="00862414"/>
    <w:rsid w:val="008709D9"/>
    <w:rsid w:val="00885C6C"/>
    <w:rsid w:val="008945EC"/>
    <w:rsid w:val="00897AC4"/>
    <w:rsid w:val="008C0E94"/>
    <w:rsid w:val="008C2604"/>
    <w:rsid w:val="008E0201"/>
    <w:rsid w:val="008E1098"/>
    <w:rsid w:val="008E76A3"/>
    <w:rsid w:val="008F527B"/>
    <w:rsid w:val="008F5E25"/>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02B5"/>
    <w:rsid w:val="00D73214"/>
    <w:rsid w:val="00D85577"/>
    <w:rsid w:val="00DA7EF2"/>
    <w:rsid w:val="00DB5644"/>
    <w:rsid w:val="00DB7699"/>
    <w:rsid w:val="00DD4224"/>
    <w:rsid w:val="00DD597F"/>
    <w:rsid w:val="00DE22A0"/>
    <w:rsid w:val="00DE32A6"/>
    <w:rsid w:val="00E010C1"/>
    <w:rsid w:val="00E07F58"/>
    <w:rsid w:val="00E22963"/>
    <w:rsid w:val="00E2733C"/>
    <w:rsid w:val="00E34D18"/>
    <w:rsid w:val="00E41B95"/>
    <w:rsid w:val="00E55A2E"/>
    <w:rsid w:val="00E616AE"/>
    <w:rsid w:val="00E67302"/>
    <w:rsid w:val="00E72E33"/>
    <w:rsid w:val="00E829E8"/>
    <w:rsid w:val="00E91943"/>
    <w:rsid w:val="00E94367"/>
    <w:rsid w:val="00EB1C13"/>
    <w:rsid w:val="00EC14ED"/>
    <w:rsid w:val="00ED68BA"/>
    <w:rsid w:val="00EE1BED"/>
    <w:rsid w:val="00EE6424"/>
    <w:rsid w:val="00F0697E"/>
    <w:rsid w:val="00F3185D"/>
    <w:rsid w:val="00F40FE7"/>
    <w:rsid w:val="00F67169"/>
    <w:rsid w:val="00F7432B"/>
    <w:rsid w:val="00F92314"/>
    <w:rsid w:val="00F92623"/>
    <w:rsid w:val="00F96C50"/>
    <w:rsid w:val="00FA5D8D"/>
    <w:rsid w:val="00FB1A98"/>
    <w:rsid w:val="00FB3A91"/>
    <w:rsid w:val="00FB737D"/>
    <w:rsid w:val="00FC43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5:docId w15:val="{423F4449-2C13-4C49-BC60-12E9A6A1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E25"/>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8F5E25"/>
    <w:pPr>
      <w:outlineLvl w:val="0"/>
    </w:pPr>
  </w:style>
  <w:style w:type="paragraph" w:styleId="Ttulo2">
    <w:name w:val="heading 2"/>
    <w:basedOn w:val="Normal"/>
    <w:next w:val="Normal"/>
    <w:qFormat/>
    <w:rsid w:val="008F5E25"/>
    <w:pPr>
      <w:outlineLvl w:val="1"/>
    </w:pPr>
  </w:style>
  <w:style w:type="paragraph" w:styleId="Ttulo3">
    <w:name w:val="heading 3"/>
    <w:basedOn w:val="Normal"/>
    <w:next w:val="Normal"/>
    <w:qFormat/>
    <w:rsid w:val="008F5E25"/>
    <w:pPr>
      <w:outlineLvl w:val="2"/>
    </w:pPr>
  </w:style>
  <w:style w:type="paragraph" w:styleId="Ttulo4">
    <w:name w:val="heading 4"/>
    <w:basedOn w:val="Normal"/>
    <w:next w:val="Normal"/>
    <w:qFormat/>
    <w:rsid w:val="008F5E25"/>
    <w:pPr>
      <w:outlineLvl w:val="3"/>
    </w:pPr>
  </w:style>
  <w:style w:type="paragraph" w:styleId="Ttulo5">
    <w:name w:val="heading 5"/>
    <w:basedOn w:val="Normal"/>
    <w:next w:val="Normal"/>
    <w:qFormat/>
    <w:rsid w:val="008F5E25"/>
    <w:pPr>
      <w:outlineLvl w:val="4"/>
    </w:pPr>
  </w:style>
  <w:style w:type="paragraph" w:styleId="Ttulo6">
    <w:name w:val="heading 6"/>
    <w:basedOn w:val="Normal"/>
    <w:next w:val="Normal"/>
    <w:qFormat/>
    <w:rsid w:val="008F5E25"/>
    <w:pPr>
      <w:outlineLvl w:val="5"/>
    </w:pPr>
  </w:style>
  <w:style w:type="paragraph" w:styleId="Ttulo7">
    <w:name w:val="heading 7"/>
    <w:basedOn w:val="Normal"/>
    <w:next w:val="Normal"/>
    <w:qFormat/>
    <w:rsid w:val="008F5E25"/>
    <w:pPr>
      <w:keepNext/>
      <w:widowControl/>
      <w:outlineLvl w:val="6"/>
    </w:pPr>
    <w:rPr>
      <w:b/>
      <w:bCs/>
      <w:sz w:val="20"/>
      <w:szCs w:val="20"/>
      <w:lang w:val="es-ES"/>
    </w:rPr>
  </w:style>
  <w:style w:type="paragraph" w:styleId="Ttulo8">
    <w:name w:val="heading 8"/>
    <w:basedOn w:val="Normal"/>
    <w:next w:val="Normal"/>
    <w:qFormat/>
    <w:rsid w:val="008F5E25"/>
    <w:pPr>
      <w:widowControl/>
      <w:tabs>
        <w:tab w:val="left" w:pos="2835"/>
      </w:tabs>
      <w:spacing w:before="120" w:after="60"/>
      <w:jc w:val="both"/>
      <w:outlineLvl w:val="7"/>
    </w:pPr>
    <w:rPr>
      <w:sz w:val="20"/>
      <w:szCs w:val="20"/>
    </w:rPr>
  </w:style>
  <w:style w:type="paragraph" w:styleId="Ttulo9">
    <w:name w:val="heading 9"/>
    <w:basedOn w:val="Normal"/>
    <w:next w:val="Normal"/>
    <w:qFormat/>
    <w:rsid w:val="008F5E25"/>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F5E25"/>
    <w:rPr>
      <w:rFonts w:ascii="Times New Roman" w:hAnsi="Times New Roman" w:cs="Times New Roman"/>
    </w:rPr>
  </w:style>
  <w:style w:type="character" w:customStyle="1" w:styleId="WW8Num3z0">
    <w:name w:val="WW8Num3z0"/>
    <w:rsid w:val="008F5E25"/>
    <w:rPr>
      <w:rFonts w:ascii="Symbol" w:hAnsi="Symbol" w:cs="Symbol"/>
    </w:rPr>
  </w:style>
  <w:style w:type="character" w:customStyle="1" w:styleId="WW8Num4z0">
    <w:name w:val="WW8Num4z0"/>
    <w:rsid w:val="008F5E25"/>
    <w:rPr>
      <w:rFonts w:ascii="Arial" w:hAnsi="Arial" w:cs="Arial"/>
      <w:b/>
      <w:bCs/>
      <w:sz w:val="24"/>
      <w:szCs w:val="24"/>
    </w:rPr>
  </w:style>
  <w:style w:type="character" w:customStyle="1" w:styleId="WW8Num5z0">
    <w:name w:val="WW8Num5z0"/>
    <w:rsid w:val="008F5E25"/>
    <w:rPr>
      <w:rFonts w:ascii="Symbol" w:hAnsi="Symbol" w:cs="Symbol"/>
    </w:rPr>
  </w:style>
  <w:style w:type="character" w:customStyle="1" w:styleId="Absatz-Standardschriftart">
    <w:name w:val="Absatz-Standardschriftart"/>
    <w:rsid w:val="008F5E25"/>
  </w:style>
  <w:style w:type="character" w:customStyle="1" w:styleId="WW-Absatz-Standardschriftart">
    <w:name w:val="WW-Absatz-Standardschriftart"/>
    <w:rsid w:val="008F5E25"/>
  </w:style>
  <w:style w:type="character" w:customStyle="1" w:styleId="WW-Absatz-Standardschriftart1">
    <w:name w:val="WW-Absatz-Standardschriftart1"/>
    <w:rsid w:val="008F5E25"/>
  </w:style>
  <w:style w:type="character" w:customStyle="1" w:styleId="WW-Absatz-Standardschriftart11">
    <w:name w:val="WW-Absatz-Standardschriftart11"/>
    <w:rsid w:val="008F5E25"/>
  </w:style>
  <w:style w:type="character" w:customStyle="1" w:styleId="WW-Absatz-Standardschriftart111">
    <w:name w:val="WW-Absatz-Standardschriftart111"/>
    <w:rsid w:val="008F5E25"/>
  </w:style>
  <w:style w:type="character" w:customStyle="1" w:styleId="WW-Absatz-Standardschriftart1111">
    <w:name w:val="WW-Absatz-Standardschriftart1111"/>
    <w:rsid w:val="008F5E25"/>
  </w:style>
  <w:style w:type="character" w:customStyle="1" w:styleId="WW-Absatz-Standardschriftart11111">
    <w:name w:val="WW-Absatz-Standardschriftart11111"/>
    <w:rsid w:val="008F5E25"/>
  </w:style>
  <w:style w:type="character" w:customStyle="1" w:styleId="WW-Absatz-Standardschriftart111111">
    <w:name w:val="WW-Absatz-Standardschriftart111111"/>
    <w:rsid w:val="008F5E25"/>
  </w:style>
  <w:style w:type="character" w:customStyle="1" w:styleId="WW-Absatz-Standardschriftart1111111">
    <w:name w:val="WW-Absatz-Standardschriftart1111111"/>
    <w:rsid w:val="008F5E25"/>
  </w:style>
  <w:style w:type="character" w:customStyle="1" w:styleId="WW-Absatz-Standardschriftart11111111">
    <w:name w:val="WW-Absatz-Standardschriftart11111111"/>
    <w:rsid w:val="008F5E25"/>
  </w:style>
  <w:style w:type="character" w:customStyle="1" w:styleId="WW-Absatz-Standardschriftart111111111">
    <w:name w:val="WW-Absatz-Standardschriftart111111111"/>
    <w:rsid w:val="008F5E25"/>
  </w:style>
  <w:style w:type="character" w:customStyle="1" w:styleId="WW-Absatz-Standardschriftart1111111111">
    <w:name w:val="WW-Absatz-Standardschriftart1111111111"/>
    <w:rsid w:val="008F5E25"/>
  </w:style>
  <w:style w:type="character" w:customStyle="1" w:styleId="WW-Absatz-Standardschriftart11111111111">
    <w:name w:val="WW-Absatz-Standardschriftart11111111111"/>
    <w:rsid w:val="008F5E25"/>
  </w:style>
  <w:style w:type="character" w:customStyle="1" w:styleId="WW8Num4z1">
    <w:name w:val="WW8Num4z1"/>
    <w:rsid w:val="008F5E25"/>
    <w:rPr>
      <w:rFonts w:ascii="Arial" w:hAnsi="Arial" w:cs="Arial"/>
      <w:b/>
      <w:bCs/>
      <w:sz w:val="20"/>
      <w:szCs w:val="20"/>
    </w:rPr>
  </w:style>
  <w:style w:type="character" w:customStyle="1" w:styleId="WW8Num4z2">
    <w:name w:val="WW8Num4z2"/>
    <w:rsid w:val="008F5E25"/>
    <w:rPr>
      <w:rFonts w:ascii="Arial" w:hAnsi="Arial" w:cs="Arial"/>
      <w:sz w:val="20"/>
      <w:szCs w:val="20"/>
    </w:rPr>
  </w:style>
  <w:style w:type="character" w:customStyle="1" w:styleId="WW8Num4z3">
    <w:name w:val="WW8Num4z3"/>
    <w:rsid w:val="008F5E25"/>
    <w:rPr>
      <w:rFonts w:ascii="Symbol" w:hAnsi="Symbol" w:cs="Symbol"/>
    </w:rPr>
  </w:style>
  <w:style w:type="character" w:customStyle="1" w:styleId="WW8Num4z4">
    <w:name w:val="WW8Num4z4"/>
    <w:rsid w:val="008F5E25"/>
    <w:rPr>
      <w:rFonts w:ascii="Courier New" w:hAnsi="Courier New" w:cs="Courier New"/>
    </w:rPr>
  </w:style>
  <w:style w:type="character" w:customStyle="1" w:styleId="WW8Num6z0">
    <w:name w:val="WW8Num6z0"/>
    <w:rsid w:val="008F5E25"/>
    <w:rPr>
      <w:rFonts w:ascii="Arial" w:hAnsi="Arial" w:cs="Arial"/>
      <w:sz w:val="20"/>
      <w:szCs w:val="20"/>
    </w:rPr>
  </w:style>
  <w:style w:type="character" w:customStyle="1" w:styleId="WW-Absatz-Standardschriftart111111111111">
    <w:name w:val="WW-Absatz-Standardschriftart111111111111"/>
    <w:rsid w:val="008F5E25"/>
  </w:style>
  <w:style w:type="character" w:customStyle="1" w:styleId="WW-Absatz-Standardschriftart1111111111111">
    <w:name w:val="WW-Absatz-Standardschriftart1111111111111"/>
    <w:rsid w:val="008F5E25"/>
  </w:style>
  <w:style w:type="character" w:customStyle="1" w:styleId="WW-Absatz-Standardschriftart11111111111111">
    <w:name w:val="WW-Absatz-Standardschriftart11111111111111"/>
    <w:rsid w:val="008F5E25"/>
  </w:style>
  <w:style w:type="character" w:customStyle="1" w:styleId="WW-Absatz-Standardschriftart111111111111111">
    <w:name w:val="WW-Absatz-Standardschriftart111111111111111"/>
    <w:rsid w:val="008F5E25"/>
  </w:style>
  <w:style w:type="character" w:customStyle="1" w:styleId="WW-Absatz-Standardschriftart1111111111111111">
    <w:name w:val="WW-Absatz-Standardschriftart1111111111111111"/>
    <w:rsid w:val="008F5E25"/>
  </w:style>
  <w:style w:type="character" w:customStyle="1" w:styleId="WW-Absatz-Standardschriftart11111111111111111">
    <w:name w:val="WW-Absatz-Standardschriftart11111111111111111"/>
    <w:rsid w:val="008F5E25"/>
  </w:style>
  <w:style w:type="character" w:customStyle="1" w:styleId="WW-Absatz-Standardschriftart111111111111111111">
    <w:name w:val="WW-Absatz-Standardschriftart111111111111111111"/>
    <w:rsid w:val="008F5E25"/>
  </w:style>
  <w:style w:type="character" w:customStyle="1" w:styleId="WW-Absatz-Standardschriftart1111111111111111111">
    <w:name w:val="WW-Absatz-Standardschriftart1111111111111111111"/>
    <w:rsid w:val="008F5E25"/>
  </w:style>
  <w:style w:type="character" w:customStyle="1" w:styleId="WW-Absatz-Standardschriftart11111111111111111111">
    <w:name w:val="WW-Absatz-Standardschriftart11111111111111111111"/>
    <w:rsid w:val="008F5E25"/>
  </w:style>
  <w:style w:type="character" w:customStyle="1" w:styleId="WW-Absatz-Standardschriftart111111111111111111111">
    <w:name w:val="WW-Absatz-Standardschriftart111111111111111111111"/>
    <w:rsid w:val="008F5E25"/>
  </w:style>
  <w:style w:type="character" w:customStyle="1" w:styleId="WW-Absatz-Standardschriftart1111111111111111111111">
    <w:name w:val="WW-Absatz-Standardschriftart1111111111111111111111"/>
    <w:rsid w:val="008F5E25"/>
  </w:style>
  <w:style w:type="character" w:customStyle="1" w:styleId="WW-Absatz-Standardschriftart11111111111111111111111">
    <w:name w:val="WW-Absatz-Standardschriftart11111111111111111111111"/>
    <w:rsid w:val="008F5E25"/>
  </w:style>
  <w:style w:type="character" w:customStyle="1" w:styleId="WW8Num5z1">
    <w:name w:val="WW8Num5z1"/>
    <w:rsid w:val="008F5E25"/>
    <w:rPr>
      <w:rFonts w:ascii="Courier New" w:hAnsi="Courier New" w:cs="Courier New"/>
    </w:rPr>
  </w:style>
  <w:style w:type="character" w:customStyle="1" w:styleId="WW8Num5z2">
    <w:name w:val="WW8Num5z2"/>
    <w:rsid w:val="008F5E25"/>
    <w:rPr>
      <w:rFonts w:ascii="Wingdings" w:hAnsi="Wingdings" w:cs="Wingdings"/>
    </w:rPr>
  </w:style>
  <w:style w:type="character" w:customStyle="1" w:styleId="WW8Num5z3">
    <w:name w:val="WW8Num5z3"/>
    <w:rsid w:val="008F5E25"/>
    <w:rPr>
      <w:rFonts w:ascii="Symbol" w:hAnsi="Symbol" w:cs="Symbol"/>
    </w:rPr>
  </w:style>
  <w:style w:type="character" w:customStyle="1" w:styleId="WW8Num6z1">
    <w:name w:val="WW8Num6z1"/>
    <w:rsid w:val="008F5E25"/>
    <w:rPr>
      <w:rFonts w:ascii="Arial" w:hAnsi="Arial" w:cs="Arial"/>
      <w:b/>
      <w:bCs/>
      <w:sz w:val="20"/>
      <w:szCs w:val="20"/>
    </w:rPr>
  </w:style>
  <w:style w:type="character" w:customStyle="1" w:styleId="WW8Num6z2">
    <w:name w:val="WW8Num6z2"/>
    <w:rsid w:val="008F5E25"/>
    <w:rPr>
      <w:rFonts w:ascii="Wingdings" w:hAnsi="Wingdings" w:cs="Wingdings"/>
    </w:rPr>
  </w:style>
  <w:style w:type="character" w:customStyle="1" w:styleId="WW8Num6z3">
    <w:name w:val="WW8Num6z3"/>
    <w:rsid w:val="008F5E25"/>
    <w:rPr>
      <w:rFonts w:ascii="Symbol" w:hAnsi="Symbol" w:cs="Symbol"/>
    </w:rPr>
  </w:style>
  <w:style w:type="character" w:customStyle="1" w:styleId="WW8Num6z4">
    <w:name w:val="WW8Num6z4"/>
    <w:rsid w:val="008F5E25"/>
    <w:rPr>
      <w:rFonts w:ascii="Courier New" w:hAnsi="Courier New" w:cs="Courier New"/>
    </w:rPr>
  </w:style>
  <w:style w:type="character" w:customStyle="1" w:styleId="WW8Num7z0">
    <w:name w:val="WW8Num7z0"/>
    <w:rsid w:val="008F5E25"/>
    <w:rPr>
      <w:rFonts w:ascii="Symbol" w:eastAsia="Times New Roman" w:hAnsi="Symbol" w:cs="Arial"/>
    </w:rPr>
  </w:style>
  <w:style w:type="character" w:customStyle="1" w:styleId="WW8Num7z1">
    <w:name w:val="WW8Num7z1"/>
    <w:rsid w:val="008F5E25"/>
    <w:rPr>
      <w:rFonts w:ascii="Courier New" w:hAnsi="Courier New" w:cs="Courier New"/>
    </w:rPr>
  </w:style>
  <w:style w:type="character" w:customStyle="1" w:styleId="WW8Num7z2">
    <w:name w:val="WW8Num7z2"/>
    <w:rsid w:val="008F5E25"/>
    <w:rPr>
      <w:rFonts w:ascii="Wingdings" w:hAnsi="Wingdings" w:cs="Wingdings"/>
    </w:rPr>
  </w:style>
  <w:style w:type="character" w:customStyle="1" w:styleId="WW8Num7z3">
    <w:name w:val="WW8Num7z3"/>
    <w:rsid w:val="008F5E25"/>
    <w:rPr>
      <w:rFonts w:ascii="Symbol" w:hAnsi="Symbol" w:cs="Symbol"/>
    </w:rPr>
  </w:style>
  <w:style w:type="character" w:customStyle="1" w:styleId="WW8Num8z0">
    <w:name w:val="WW8Num8z0"/>
    <w:rsid w:val="008F5E25"/>
    <w:rPr>
      <w:rFonts w:ascii="Symbol" w:hAnsi="Symbol" w:cs="Symbol"/>
    </w:rPr>
  </w:style>
  <w:style w:type="character" w:customStyle="1" w:styleId="WW8Num9z0">
    <w:name w:val="WW8Num9z0"/>
    <w:rsid w:val="008F5E25"/>
    <w:rPr>
      <w:rFonts w:ascii="Symbol" w:hAnsi="Symbol" w:cs="Symbol"/>
      <w:color w:val="auto"/>
    </w:rPr>
  </w:style>
  <w:style w:type="character" w:customStyle="1" w:styleId="Fuentedeprrafopredeter1">
    <w:name w:val="Fuente de párrafo predeter.1"/>
    <w:rsid w:val="008F5E25"/>
  </w:style>
  <w:style w:type="character" w:customStyle="1" w:styleId="RTFNum21">
    <w:name w:val="RTF_Num 2 1"/>
    <w:rsid w:val="008F5E25"/>
    <w:rPr>
      <w:rFonts w:ascii="Times New Roman" w:hAnsi="Times New Roman" w:cs="Times New Roman"/>
      <w:lang w:val="es-ES_tradnl"/>
    </w:rPr>
  </w:style>
  <w:style w:type="character" w:customStyle="1" w:styleId="Internetlink">
    <w:name w:val="Internet link"/>
    <w:rsid w:val="008F5E25"/>
    <w:rPr>
      <w:color w:val="000080"/>
      <w:u w:val="single"/>
      <w:lang w:val="es-ES_tradnl"/>
    </w:rPr>
  </w:style>
  <w:style w:type="character" w:styleId="Nmerodepgina">
    <w:name w:val="page number"/>
    <w:basedOn w:val="Fuentedeprrafopredeter1"/>
    <w:rsid w:val="008F5E25"/>
  </w:style>
  <w:style w:type="character" w:customStyle="1" w:styleId="WW8Num4z6">
    <w:name w:val="WW8Num4z6"/>
    <w:rsid w:val="008F5E25"/>
    <w:rPr>
      <w:rFonts w:ascii="Wingdings" w:hAnsi="Wingdings" w:cs="Wingdings"/>
      <w:color w:val="000000"/>
    </w:rPr>
  </w:style>
  <w:style w:type="character" w:customStyle="1" w:styleId="WW8Num4z7">
    <w:name w:val="WW8Num4z7"/>
    <w:rsid w:val="008F5E25"/>
    <w:rPr>
      <w:rFonts w:ascii="Symbol" w:hAnsi="Symbol" w:cs="Symbol"/>
      <w:color w:val="000000"/>
      <w:sz w:val="20"/>
      <w:szCs w:val="20"/>
    </w:rPr>
  </w:style>
  <w:style w:type="character" w:styleId="Textoennegrita">
    <w:name w:val="Strong"/>
    <w:qFormat/>
    <w:rsid w:val="008F5E25"/>
    <w:rPr>
      <w:b/>
      <w:bCs/>
    </w:rPr>
  </w:style>
  <w:style w:type="character" w:styleId="Hipervnculo">
    <w:name w:val="Hyperlink"/>
    <w:rsid w:val="008F5E25"/>
    <w:rPr>
      <w:color w:val="000080"/>
      <w:u w:val="single"/>
    </w:rPr>
  </w:style>
  <w:style w:type="paragraph" w:customStyle="1" w:styleId="Encabezado1">
    <w:name w:val="Encabezado1"/>
    <w:basedOn w:val="Normal"/>
    <w:next w:val="Textoindependiente"/>
    <w:rsid w:val="008F5E25"/>
    <w:pPr>
      <w:keepNext/>
      <w:spacing w:before="240" w:after="120"/>
    </w:pPr>
    <w:rPr>
      <w:rFonts w:eastAsia="Microsoft YaHei" w:cs="Mangal"/>
      <w:sz w:val="28"/>
      <w:szCs w:val="28"/>
    </w:rPr>
  </w:style>
  <w:style w:type="paragraph" w:styleId="Textoindependiente">
    <w:name w:val="Body Text"/>
    <w:basedOn w:val="Normal"/>
    <w:rsid w:val="008F5E25"/>
    <w:pPr>
      <w:spacing w:after="120"/>
    </w:pPr>
  </w:style>
  <w:style w:type="paragraph" w:styleId="Lista">
    <w:name w:val="List"/>
    <w:basedOn w:val="Textoindependiente"/>
    <w:rsid w:val="008F5E25"/>
  </w:style>
  <w:style w:type="paragraph" w:styleId="Descripcin">
    <w:name w:val="caption"/>
    <w:basedOn w:val="Normal"/>
    <w:qFormat/>
    <w:rsid w:val="008F5E25"/>
    <w:pPr>
      <w:widowControl/>
      <w:suppressLineNumbers/>
      <w:spacing w:before="120" w:after="120"/>
    </w:pPr>
    <w:rPr>
      <w:i/>
      <w:iCs/>
      <w:lang w:val="es-ES"/>
    </w:rPr>
  </w:style>
  <w:style w:type="paragraph" w:customStyle="1" w:styleId="ndice">
    <w:name w:val="Índice"/>
    <w:basedOn w:val="Normal"/>
    <w:rsid w:val="008F5E25"/>
    <w:pPr>
      <w:widowControl/>
      <w:suppressLineNumbers/>
    </w:pPr>
    <w:rPr>
      <w:lang w:val="es-ES"/>
    </w:rPr>
  </w:style>
  <w:style w:type="paragraph" w:customStyle="1" w:styleId="Heading">
    <w:name w:val="Heading"/>
    <w:basedOn w:val="Normal"/>
    <w:next w:val="Textoindependiente"/>
    <w:rsid w:val="008F5E25"/>
    <w:pPr>
      <w:keepNext/>
      <w:spacing w:before="240" w:after="120"/>
    </w:pPr>
    <w:rPr>
      <w:sz w:val="28"/>
      <w:szCs w:val="28"/>
    </w:rPr>
  </w:style>
  <w:style w:type="paragraph" w:customStyle="1" w:styleId="Epgrafe1">
    <w:name w:val="Epígrafe1"/>
    <w:basedOn w:val="Normal"/>
    <w:rsid w:val="008F5E25"/>
    <w:pPr>
      <w:spacing w:before="120" w:after="120"/>
    </w:pPr>
    <w:rPr>
      <w:i/>
      <w:iCs/>
    </w:rPr>
  </w:style>
  <w:style w:type="paragraph" w:customStyle="1" w:styleId="Index">
    <w:name w:val="Index"/>
    <w:basedOn w:val="Normal"/>
    <w:rsid w:val="008F5E25"/>
  </w:style>
  <w:style w:type="paragraph" w:styleId="Encabezado">
    <w:name w:val="header"/>
    <w:basedOn w:val="Normal"/>
    <w:link w:val="EncabezadoCar"/>
    <w:uiPriority w:val="99"/>
    <w:rsid w:val="008F5E25"/>
    <w:pPr>
      <w:tabs>
        <w:tab w:val="center" w:pos="4419"/>
        <w:tab w:val="right" w:pos="8838"/>
      </w:tabs>
    </w:pPr>
  </w:style>
  <w:style w:type="paragraph" w:styleId="Piedepgina">
    <w:name w:val="footer"/>
    <w:basedOn w:val="Normal"/>
    <w:rsid w:val="008F5E25"/>
    <w:pPr>
      <w:tabs>
        <w:tab w:val="center" w:pos="4419"/>
        <w:tab w:val="right" w:pos="8838"/>
      </w:tabs>
    </w:pPr>
  </w:style>
  <w:style w:type="paragraph" w:customStyle="1" w:styleId="font5">
    <w:name w:val="font5"/>
    <w:basedOn w:val="Normal"/>
    <w:rsid w:val="008F5E25"/>
    <w:pPr>
      <w:widowControl/>
      <w:spacing w:before="100" w:after="100"/>
    </w:pPr>
    <w:rPr>
      <w:b/>
      <w:bCs/>
      <w:lang w:val="es-ES"/>
    </w:rPr>
  </w:style>
  <w:style w:type="paragraph" w:customStyle="1" w:styleId="font6">
    <w:name w:val="font6"/>
    <w:basedOn w:val="Normal"/>
    <w:rsid w:val="008F5E25"/>
    <w:pPr>
      <w:widowControl/>
      <w:spacing w:before="100" w:after="100"/>
    </w:pPr>
    <w:rPr>
      <w:b/>
      <w:bCs/>
      <w:u w:val="single"/>
      <w:lang w:val="es-ES"/>
    </w:rPr>
  </w:style>
  <w:style w:type="paragraph" w:customStyle="1" w:styleId="xl23">
    <w:name w:val="xl23"/>
    <w:basedOn w:val="Normal"/>
    <w:rsid w:val="008F5E25"/>
    <w:pPr>
      <w:widowControl/>
      <w:spacing w:before="100" w:after="100"/>
    </w:pPr>
    <w:rPr>
      <w:b/>
      <w:bCs/>
      <w:lang w:val="es-ES"/>
    </w:rPr>
  </w:style>
  <w:style w:type="paragraph" w:customStyle="1" w:styleId="xl24">
    <w:name w:val="xl24"/>
    <w:basedOn w:val="Normal"/>
    <w:rsid w:val="008F5E25"/>
    <w:pPr>
      <w:widowControl/>
      <w:pBdr>
        <w:top w:val="single" w:sz="8" w:space="0" w:color="000000"/>
      </w:pBdr>
      <w:spacing w:before="100" w:after="100"/>
    </w:pPr>
    <w:rPr>
      <w:lang w:val="es-ES"/>
    </w:rPr>
  </w:style>
  <w:style w:type="paragraph" w:customStyle="1" w:styleId="xl25">
    <w:name w:val="xl25"/>
    <w:basedOn w:val="Normal"/>
    <w:rsid w:val="008F5E25"/>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8F5E25"/>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8F5E25"/>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8F5E25"/>
    <w:pPr>
      <w:widowControl/>
      <w:spacing w:before="100" w:after="100"/>
    </w:pPr>
    <w:rPr>
      <w:sz w:val="20"/>
      <w:szCs w:val="20"/>
      <w:lang w:val="es-ES"/>
    </w:rPr>
  </w:style>
  <w:style w:type="paragraph" w:customStyle="1" w:styleId="xl29">
    <w:name w:val="xl29"/>
    <w:basedOn w:val="Normal"/>
    <w:rsid w:val="008F5E25"/>
    <w:pPr>
      <w:widowControl/>
      <w:spacing w:before="100" w:after="100"/>
    </w:pPr>
    <w:rPr>
      <w:b/>
      <w:bCs/>
      <w:u w:val="single"/>
      <w:lang w:val="es-ES"/>
    </w:rPr>
  </w:style>
  <w:style w:type="paragraph" w:customStyle="1" w:styleId="xl30">
    <w:name w:val="xl30"/>
    <w:basedOn w:val="Normal"/>
    <w:rsid w:val="008F5E25"/>
    <w:pPr>
      <w:widowControl/>
      <w:spacing w:before="100" w:after="100"/>
    </w:pPr>
    <w:rPr>
      <w:sz w:val="20"/>
      <w:szCs w:val="20"/>
      <w:lang w:val="es-ES"/>
    </w:rPr>
  </w:style>
  <w:style w:type="paragraph" w:customStyle="1" w:styleId="xl31">
    <w:name w:val="xl31"/>
    <w:basedOn w:val="Normal"/>
    <w:rsid w:val="008F5E25"/>
    <w:pPr>
      <w:widowControl/>
      <w:spacing w:before="100" w:after="100"/>
    </w:pPr>
    <w:rPr>
      <w:b/>
      <w:bCs/>
      <w:sz w:val="20"/>
      <w:szCs w:val="20"/>
      <w:u w:val="single"/>
      <w:lang w:val="es-ES"/>
    </w:rPr>
  </w:style>
  <w:style w:type="paragraph" w:customStyle="1" w:styleId="xl32">
    <w:name w:val="xl32"/>
    <w:basedOn w:val="Normal"/>
    <w:rsid w:val="008F5E25"/>
    <w:pPr>
      <w:widowControl/>
      <w:spacing w:before="100" w:after="100"/>
    </w:pPr>
    <w:rPr>
      <w:b/>
      <w:bCs/>
      <w:u w:val="single"/>
      <w:lang w:val="es-ES"/>
    </w:rPr>
  </w:style>
  <w:style w:type="paragraph" w:customStyle="1" w:styleId="xl34">
    <w:name w:val="xl34"/>
    <w:basedOn w:val="Normal"/>
    <w:rsid w:val="008F5E25"/>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8F5E25"/>
    <w:pPr>
      <w:widowControl/>
      <w:pBdr>
        <w:top w:val="single" w:sz="8" w:space="0" w:color="000000"/>
      </w:pBdr>
      <w:spacing w:before="100" w:after="100"/>
    </w:pPr>
    <w:rPr>
      <w:u w:val="single"/>
      <w:lang w:val="es-ES"/>
    </w:rPr>
  </w:style>
  <w:style w:type="paragraph" w:customStyle="1" w:styleId="xl36">
    <w:name w:val="xl36"/>
    <w:basedOn w:val="Normal"/>
    <w:rsid w:val="008F5E25"/>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8F5E25"/>
    <w:pPr>
      <w:widowControl/>
      <w:pBdr>
        <w:left w:val="single" w:sz="8" w:space="0" w:color="000000"/>
      </w:pBdr>
      <w:spacing w:before="100" w:after="100"/>
    </w:pPr>
    <w:rPr>
      <w:lang w:val="es-ES"/>
    </w:rPr>
  </w:style>
  <w:style w:type="paragraph" w:customStyle="1" w:styleId="xl38">
    <w:name w:val="xl38"/>
    <w:basedOn w:val="Normal"/>
    <w:rsid w:val="008F5E25"/>
    <w:pPr>
      <w:widowControl/>
      <w:pBdr>
        <w:right w:val="single" w:sz="8" w:space="0" w:color="000000"/>
      </w:pBdr>
      <w:spacing w:before="100" w:after="100"/>
    </w:pPr>
    <w:rPr>
      <w:lang w:val="es-ES"/>
    </w:rPr>
  </w:style>
  <w:style w:type="paragraph" w:customStyle="1" w:styleId="xl39">
    <w:name w:val="xl39"/>
    <w:basedOn w:val="Normal"/>
    <w:rsid w:val="008F5E25"/>
    <w:pPr>
      <w:widowControl/>
      <w:pBdr>
        <w:left w:val="single" w:sz="8" w:space="0" w:color="000000"/>
      </w:pBdr>
      <w:spacing w:before="100" w:after="100"/>
    </w:pPr>
    <w:rPr>
      <w:b/>
      <w:bCs/>
      <w:u w:val="single"/>
      <w:lang w:val="es-ES"/>
    </w:rPr>
  </w:style>
  <w:style w:type="paragraph" w:customStyle="1" w:styleId="xl40">
    <w:name w:val="xl40"/>
    <w:basedOn w:val="Normal"/>
    <w:rsid w:val="008F5E25"/>
    <w:pPr>
      <w:widowControl/>
      <w:pBdr>
        <w:right w:val="single" w:sz="8" w:space="0" w:color="000000"/>
      </w:pBdr>
      <w:spacing w:before="100" w:after="100"/>
    </w:pPr>
    <w:rPr>
      <w:sz w:val="20"/>
      <w:szCs w:val="20"/>
      <w:lang w:val="es-ES"/>
    </w:rPr>
  </w:style>
  <w:style w:type="paragraph" w:customStyle="1" w:styleId="xl41">
    <w:name w:val="xl41"/>
    <w:basedOn w:val="Normal"/>
    <w:rsid w:val="008F5E25"/>
    <w:pPr>
      <w:widowControl/>
      <w:pBdr>
        <w:left w:val="single" w:sz="8" w:space="0" w:color="000000"/>
      </w:pBdr>
      <w:spacing w:before="100" w:after="100"/>
    </w:pPr>
    <w:rPr>
      <w:sz w:val="20"/>
      <w:szCs w:val="20"/>
      <w:lang w:val="es-ES"/>
    </w:rPr>
  </w:style>
  <w:style w:type="paragraph" w:customStyle="1" w:styleId="xl42">
    <w:name w:val="xl42"/>
    <w:basedOn w:val="Normal"/>
    <w:rsid w:val="008F5E25"/>
    <w:pPr>
      <w:widowControl/>
      <w:pBdr>
        <w:right w:val="single" w:sz="8" w:space="0" w:color="000000"/>
      </w:pBdr>
      <w:spacing w:before="100" w:after="100"/>
    </w:pPr>
    <w:rPr>
      <w:sz w:val="20"/>
      <w:szCs w:val="20"/>
      <w:lang w:val="es-ES"/>
    </w:rPr>
  </w:style>
  <w:style w:type="paragraph" w:customStyle="1" w:styleId="xl43">
    <w:name w:val="xl43"/>
    <w:basedOn w:val="Normal"/>
    <w:rsid w:val="008F5E25"/>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8F5E25"/>
    <w:pPr>
      <w:widowControl/>
      <w:pBdr>
        <w:left w:val="single" w:sz="8" w:space="0" w:color="000000"/>
      </w:pBdr>
      <w:spacing w:before="100" w:after="100"/>
    </w:pPr>
    <w:rPr>
      <w:b/>
      <w:bCs/>
      <w:lang w:val="es-ES"/>
    </w:rPr>
  </w:style>
  <w:style w:type="paragraph" w:customStyle="1" w:styleId="xl45">
    <w:name w:val="xl45"/>
    <w:basedOn w:val="Normal"/>
    <w:rsid w:val="008F5E25"/>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8F5E25"/>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8F5E25"/>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8F5E25"/>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8F5E25"/>
    <w:pPr>
      <w:widowControl/>
      <w:pBdr>
        <w:left w:val="single" w:sz="8" w:space="0" w:color="000000"/>
      </w:pBdr>
      <w:spacing w:before="100" w:after="100"/>
    </w:pPr>
    <w:rPr>
      <w:b/>
      <w:bCs/>
      <w:u w:val="single"/>
      <w:lang w:val="es-ES"/>
    </w:rPr>
  </w:style>
  <w:style w:type="paragraph" w:customStyle="1" w:styleId="xl50">
    <w:name w:val="xl50"/>
    <w:basedOn w:val="Normal"/>
    <w:rsid w:val="008F5E25"/>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8F5E25"/>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8F5E25"/>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8F5E25"/>
    <w:pPr>
      <w:widowControl/>
      <w:pBdr>
        <w:bottom w:val="single" w:sz="8" w:space="0" w:color="000000"/>
      </w:pBdr>
      <w:spacing w:before="100" w:after="100"/>
    </w:pPr>
    <w:rPr>
      <w:lang w:val="es-ES"/>
    </w:rPr>
  </w:style>
  <w:style w:type="paragraph" w:customStyle="1" w:styleId="xl54">
    <w:name w:val="xl54"/>
    <w:basedOn w:val="Normal"/>
    <w:rsid w:val="008F5E25"/>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8F5E25"/>
    <w:pPr>
      <w:widowControl/>
      <w:spacing w:before="100" w:after="100"/>
    </w:pPr>
    <w:rPr>
      <w:lang w:val="es-ES"/>
    </w:rPr>
  </w:style>
  <w:style w:type="paragraph" w:customStyle="1" w:styleId="xl56">
    <w:name w:val="xl56"/>
    <w:basedOn w:val="Normal"/>
    <w:rsid w:val="008F5E25"/>
    <w:pPr>
      <w:widowControl/>
      <w:pBdr>
        <w:right w:val="single" w:sz="8" w:space="0" w:color="000000"/>
      </w:pBdr>
      <w:spacing w:before="100" w:after="100"/>
    </w:pPr>
    <w:rPr>
      <w:lang w:val="es-ES"/>
    </w:rPr>
  </w:style>
  <w:style w:type="paragraph" w:customStyle="1" w:styleId="xl57">
    <w:name w:val="xl57"/>
    <w:basedOn w:val="Normal"/>
    <w:rsid w:val="008F5E25"/>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8F5E25"/>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8F5E25"/>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8F5E25"/>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8F5E25"/>
    <w:pPr>
      <w:widowControl/>
      <w:spacing w:before="100" w:after="100"/>
    </w:pPr>
    <w:rPr>
      <w:lang w:val="es-ES"/>
    </w:rPr>
  </w:style>
  <w:style w:type="paragraph" w:customStyle="1" w:styleId="xl62">
    <w:name w:val="xl62"/>
    <w:basedOn w:val="Normal"/>
    <w:rsid w:val="008F5E25"/>
    <w:pPr>
      <w:widowControl/>
      <w:pBdr>
        <w:right w:val="single" w:sz="8" w:space="0" w:color="000000"/>
      </w:pBdr>
      <w:spacing w:before="100" w:after="100"/>
    </w:pPr>
    <w:rPr>
      <w:lang w:val="es-ES"/>
    </w:rPr>
  </w:style>
  <w:style w:type="paragraph" w:customStyle="1" w:styleId="xl63">
    <w:name w:val="xl63"/>
    <w:basedOn w:val="Normal"/>
    <w:rsid w:val="008F5E25"/>
    <w:pPr>
      <w:widowControl/>
      <w:pBdr>
        <w:bottom w:val="single" w:sz="8" w:space="0" w:color="000000"/>
      </w:pBdr>
      <w:spacing w:before="100" w:after="100"/>
    </w:pPr>
    <w:rPr>
      <w:lang w:val="es-ES"/>
    </w:rPr>
  </w:style>
  <w:style w:type="paragraph" w:customStyle="1" w:styleId="xl64">
    <w:name w:val="xl64"/>
    <w:basedOn w:val="Normal"/>
    <w:rsid w:val="008F5E25"/>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8F5E25"/>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8F5E25"/>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8F5E25"/>
    <w:pPr>
      <w:widowControl/>
      <w:pBdr>
        <w:top w:val="single" w:sz="8" w:space="0" w:color="000000"/>
      </w:pBdr>
      <w:spacing w:before="100" w:after="100"/>
    </w:pPr>
    <w:rPr>
      <w:lang w:val="es-ES"/>
    </w:rPr>
  </w:style>
  <w:style w:type="paragraph" w:customStyle="1" w:styleId="xl68">
    <w:name w:val="xl68"/>
    <w:basedOn w:val="Normal"/>
    <w:rsid w:val="008F5E25"/>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8F5E25"/>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8F5E25"/>
    <w:pPr>
      <w:widowControl/>
      <w:pBdr>
        <w:top w:val="single" w:sz="4" w:space="0" w:color="000000"/>
      </w:pBdr>
      <w:spacing w:before="100" w:after="100"/>
    </w:pPr>
    <w:rPr>
      <w:lang w:val="es-ES"/>
    </w:rPr>
  </w:style>
  <w:style w:type="paragraph" w:customStyle="1" w:styleId="xl71">
    <w:name w:val="xl71"/>
    <w:basedOn w:val="Normal"/>
    <w:rsid w:val="008F5E25"/>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8F5E25"/>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8F5E25"/>
    <w:pPr>
      <w:widowControl/>
      <w:pBdr>
        <w:bottom w:val="single" w:sz="8" w:space="0" w:color="000000"/>
      </w:pBdr>
      <w:spacing w:before="100" w:after="100"/>
    </w:pPr>
    <w:rPr>
      <w:lang w:val="es-ES"/>
    </w:rPr>
  </w:style>
  <w:style w:type="paragraph" w:customStyle="1" w:styleId="xl74">
    <w:name w:val="xl74"/>
    <w:basedOn w:val="Normal"/>
    <w:rsid w:val="008F5E25"/>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8F5E25"/>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8F5E25"/>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8F5E25"/>
    <w:pPr>
      <w:widowControl/>
      <w:spacing w:before="60"/>
      <w:jc w:val="both"/>
    </w:pPr>
    <w:rPr>
      <w:lang w:val="es-AR"/>
    </w:rPr>
  </w:style>
  <w:style w:type="paragraph" w:customStyle="1" w:styleId="EstiloListaconnmerosNegritaCar">
    <w:name w:val="Estilo Lista con números + Negrita Car"/>
    <w:basedOn w:val="Listaconnmeros1"/>
    <w:rsid w:val="008F5E25"/>
  </w:style>
  <w:style w:type="paragraph" w:customStyle="1" w:styleId="EstiloEstiloListaconnmerosNegritaNegrita">
    <w:name w:val="Estilo Estilo Lista con números + Negrita + Negrita"/>
    <w:basedOn w:val="EstiloListaconnmerosNegritaCar"/>
    <w:rsid w:val="008F5E25"/>
  </w:style>
  <w:style w:type="paragraph" w:customStyle="1" w:styleId="font7">
    <w:name w:val="font7"/>
    <w:basedOn w:val="Normal"/>
    <w:rsid w:val="008F5E25"/>
    <w:pPr>
      <w:widowControl/>
      <w:spacing w:before="100" w:after="100"/>
    </w:pPr>
    <w:rPr>
      <w:b/>
      <w:bCs/>
      <w:sz w:val="20"/>
      <w:szCs w:val="20"/>
      <w:u w:val="single"/>
      <w:lang w:val="es-ES"/>
    </w:rPr>
  </w:style>
  <w:style w:type="paragraph" w:customStyle="1" w:styleId="xl33">
    <w:name w:val="xl33"/>
    <w:basedOn w:val="Normal"/>
    <w:rsid w:val="008F5E25"/>
    <w:pPr>
      <w:widowControl/>
      <w:pBdr>
        <w:right w:val="single" w:sz="8" w:space="0" w:color="000000"/>
      </w:pBdr>
      <w:shd w:val="clear" w:color="auto" w:fill="FFFFFF"/>
      <w:spacing w:before="100" w:after="100"/>
    </w:pPr>
    <w:rPr>
      <w:lang w:val="es-ES"/>
    </w:rPr>
  </w:style>
  <w:style w:type="paragraph" w:customStyle="1" w:styleId="font8">
    <w:name w:val="font8"/>
    <w:basedOn w:val="Normal"/>
    <w:rsid w:val="008F5E25"/>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8F5E25"/>
  </w:style>
  <w:style w:type="paragraph" w:customStyle="1" w:styleId="Textoindependiente21">
    <w:name w:val="Texto independiente 21"/>
    <w:basedOn w:val="Normal"/>
    <w:rsid w:val="008F5E25"/>
    <w:pPr>
      <w:widowControl/>
      <w:jc w:val="both"/>
    </w:pPr>
    <w:rPr>
      <w:b/>
      <w:bCs/>
      <w:u w:val="single"/>
      <w:lang w:val="es-AR"/>
    </w:rPr>
  </w:style>
  <w:style w:type="paragraph" w:customStyle="1" w:styleId="Textoindependiente31">
    <w:name w:val="Texto independiente 31"/>
    <w:basedOn w:val="Normal"/>
    <w:rsid w:val="008F5E25"/>
    <w:pPr>
      <w:widowControl/>
    </w:pPr>
    <w:rPr>
      <w:b/>
      <w:bCs/>
      <w:sz w:val="18"/>
      <w:szCs w:val="18"/>
      <w:lang w:val="es-ES"/>
    </w:rPr>
  </w:style>
  <w:style w:type="paragraph" w:customStyle="1" w:styleId="Contenidodelatabla">
    <w:name w:val="Contenido de la tabla"/>
    <w:basedOn w:val="Normal"/>
    <w:rsid w:val="008F5E25"/>
    <w:pPr>
      <w:widowControl/>
      <w:suppressLineNumbers/>
    </w:pPr>
    <w:rPr>
      <w:lang w:val="es-ES"/>
    </w:rPr>
  </w:style>
  <w:style w:type="paragraph" w:customStyle="1" w:styleId="Encabezadodelatabla">
    <w:name w:val="Encabezado de la tabla"/>
    <w:basedOn w:val="Contenidodelatabla"/>
    <w:rsid w:val="008F5E25"/>
    <w:pPr>
      <w:jc w:val="center"/>
    </w:pPr>
    <w:rPr>
      <w:b/>
      <w:bCs/>
    </w:rPr>
  </w:style>
  <w:style w:type="paragraph" w:customStyle="1" w:styleId="Contenidodelmarco">
    <w:name w:val="Contenido del marco"/>
    <w:basedOn w:val="Textoindependiente"/>
    <w:rsid w:val="008F5E25"/>
    <w:pPr>
      <w:widowControl/>
      <w:spacing w:after="0"/>
      <w:jc w:val="both"/>
    </w:pPr>
    <w:rPr>
      <w:lang w:val="es-AR"/>
    </w:rPr>
  </w:style>
  <w:style w:type="paragraph" w:customStyle="1" w:styleId="Textosinformato2">
    <w:name w:val="Texto sin formato2"/>
    <w:basedOn w:val="Normal"/>
    <w:rsid w:val="008F5E25"/>
    <w:pPr>
      <w:widowControl/>
      <w:autoSpaceDE/>
    </w:pPr>
    <w:rPr>
      <w:rFonts w:ascii="Courier New" w:hAnsi="Courier New" w:cs="Courier New"/>
      <w:sz w:val="20"/>
      <w:szCs w:val="20"/>
      <w:lang w:val="es-ES"/>
    </w:rPr>
  </w:style>
  <w:style w:type="paragraph" w:customStyle="1" w:styleId="Textosinformato1">
    <w:name w:val="Texto sin formato1"/>
    <w:basedOn w:val="Normal"/>
    <w:rsid w:val="008F5E25"/>
    <w:pPr>
      <w:widowControl/>
      <w:autoSpaceDE/>
    </w:pPr>
    <w:rPr>
      <w:rFonts w:ascii="Courier New" w:hAnsi="Courier New" w:cs="Courier New"/>
      <w:sz w:val="20"/>
      <w:szCs w:val="20"/>
      <w:lang w:val="es-ES"/>
    </w:rPr>
  </w:style>
  <w:style w:type="paragraph" w:styleId="Textodeglobo">
    <w:name w:val="Balloon Text"/>
    <w:basedOn w:val="Normal"/>
    <w:rsid w:val="008F5E25"/>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DB9A2-C020-4F29-9DE6-14AC6DD2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1797</Words>
  <Characters>9887</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 Belen Cimalando</cp:lastModifiedBy>
  <cp:revision>13</cp:revision>
  <cp:lastPrinted>2023-02-24T12:05:00Z</cp:lastPrinted>
  <dcterms:created xsi:type="dcterms:W3CDTF">2021-11-24T11:59:00Z</dcterms:created>
  <dcterms:modified xsi:type="dcterms:W3CDTF">2023-02-24T12:05:00Z</dcterms:modified>
</cp:coreProperties>
</file>