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61629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C5108C" w:rsidRDefault="00C5108C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C5108C" w:rsidRDefault="00C5108C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92E1A" w:rsidP="00061F4D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732F7C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C31C45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72787F" w:rsidRDefault="001C2E38" w:rsidP="00C92E1A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C12192" w:rsidRPr="0072787F">
              <w:rPr>
                <w:rFonts w:ascii="Times New Roman" w:eastAsia="Arial" w:hAnsi="Times New Roman" w:cs="Times New Roman"/>
                <w:b/>
              </w:rPr>
              <w:t>PG.SA</w:t>
            </w:r>
            <w:r w:rsidR="00C31C45" w:rsidRPr="0072787F">
              <w:rPr>
                <w:rFonts w:ascii="Times New Roman" w:eastAsia="Arial" w:hAnsi="Times New Roman" w:cs="Times New Roman"/>
                <w:b/>
              </w:rPr>
              <w:t>-</w:t>
            </w:r>
            <w:r w:rsidR="00C92E1A">
              <w:rPr>
                <w:rFonts w:ascii="Times New Roman" w:eastAsia="Arial" w:hAnsi="Times New Roman" w:cs="Times New Roman"/>
                <w:b/>
              </w:rPr>
              <w:t>242</w:t>
            </w:r>
            <w:r w:rsidR="0072787F" w:rsidRPr="0072787F">
              <w:rPr>
                <w:rFonts w:ascii="Times New Roman" w:eastAsia="Arial" w:hAnsi="Times New Roman" w:cs="Times New Roman"/>
                <w:b/>
              </w:rPr>
              <w:t>-2</w:t>
            </w:r>
            <w:r w:rsidR="00C92E1A">
              <w:rPr>
                <w:rFonts w:ascii="Times New Roman" w:eastAsia="Arial" w:hAnsi="Times New Roman" w:cs="Times New Roman"/>
                <w:b/>
              </w:rPr>
              <w:t>0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732F7C" w:rsidRDefault="00C51A49" w:rsidP="00C92E1A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  <w:r w:rsidR="00C31C45" w:rsidRPr="00732F7C">
              <w:rPr>
                <w:rFonts w:ascii="Times New Roman" w:hAnsi="Times New Roman" w:cs="Times New Roman"/>
                <w:b/>
              </w:rPr>
              <w:t xml:space="preserve">Locación de </w:t>
            </w:r>
            <w:r w:rsidR="00732F7C" w:rsidRPr="00732F7C">
              <w:rPr>
                <w:rFonts w:ascii="Times New Roman" w:hAnsi="Times New Roman" w:cs="Times New Roman"/>
                <w:b/>
              </w:rPr>
              <w:t>un inmueble</w:t>
            </w:r>
            <w:r w:rsidR="00C31C45" w:rsidRPr="00732F7C">
              <w:rPr>
                <w:rFonts w:ascii="Times New Roman" w:hAnsi="Times New Roman" w:cs="Times New Roman"/>
                <w:b/>
              </w:rPr>
              <w:t xml:space="preserve"> en la localidad de </w:t>
            </w:r>
            <w:r w:rsidR="00C92E1A">
              <w:rPr>
                <w:rFonts w:ascii="Times New Roman" w:hAnsi="Times New Roman" w:cs="Times New Roman"/>
                <w:b/>
              </w:rPr>
              <w:t>San Isidro</w:t>
            </w:r>
            <w:r w:rsidR="00910C87">
              <w:rPr>
                <w:rFonts w:ascii="Times New Roman" w:hAnsi="Times New Roman" w:cs="Times New Roman"/>
                <w:b/>
              </w:rPr>
              <w:t xml:space="preserve">, </w:t>
            </w:r>
            <w:r w:rsidR="00C31C45" w:rsidRPr="00732F7C">
              <w:rPr>
                <w:rFonts w:ascii="Times New Roman" w:hAnsi="Times New Roman" w:cs="Times New Roman"/>
                <w:b/>
              </w:rPr>
              <w:t>con destino a</w:t>
            </w:r>
            <w:r w:rsidR="00910C87">
              <w:rPr>
                <w:rFonts w:ascii="Times New Roman" w:hAnsi="Times New Roman" w:cs="Times New Roman"/>
                <w:b/>
              </w:rPr>
              <w:t xml:space="preserve"> la </w:t>
            </w:r>
            <w:r w:rsidR="00C92E1A">
              <w:rPr>
                <w:rFonts w:ascii="Times New Roman" w:hAnsi="Times New Roman" w:cs="Times New Roman"/>
                <w:b/>
              </w:rPr>
              <w:t>Fiscalía General Departamental y UFED N° 12, Departamento Judicial San Isidro</w:t>
            </w:r>
            <w:r w:rsidR="00910C87">
              <w:rPr>
                <w:rFonts w:ascii="Times New Roman" w:hAnsi="Times New Roman" w:cs="Times New Roman"/>
                <w:b/>
              </w:rPr>
              <w:t>.</w:t>
            </w:r>
            <w:r w:rsidR="00653815" w:rsidRPr="00732F7C">
              <w:rPr>
                <w:rFonts w:ascii="Times New Roman" w:hAnsi="Times New Roman" w:cs="Times New Roman"/>
                <w:b/>
              </w:rPr>
              <w:t xml:space="preserve"> La locación ser</w:t>
            </w:r>
            <w:r w:rsidR="00C12192" w:rsidRPr="00732F7C">
              <w:rPr>
                <w:rFonts w:ascii="Times New Roman" w:hAnsi="Times New Roman" w:cs="Times New Roman"/>
                <w:b/>
              </w:rPr>
              <w:t>á por el término de treinta y seis (36</w:t>
            </w:r>
            <w:r w:rsidR="00653815" w:rsidRPr="00732F7C">
              <w:rPr>
                <w:rFonts w:ascii="Times New Roman" w:hAnsi="Times New Roman" w:cs="Times New Roman"/>
                <w:b/>
              </w:rPr>
              <w:t>) meses</w:t>
            </w:r>
            <w:r w:rsidR="007A54F0">
              <w:rPr>
                <w:rFonts w:ascii="Times New Roman" w:hAnsi="Times New Roman" w:cs="Times New Roman"/>
                <w:b/>
              </w:rPr>
              <w:t>, con opción a prorroga</w:t>
            </w:r>
            <w:r w:rsidR="00C97754" w:rsidRPr="00732F7C">
              <w:rPr>
                <w:rFonts w:ascii="Times New Roman" w:hAnsi="Times New Roman" w:cs="Times New Roman"/>
                <w:b/>
              </w:rPr>
              <w:t xml:space="preserve"> por doce (12) meses más.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Default="00C5108C" w:rsidP="00061F4D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DELEGACIÓN DE ADMINISTRACIÓN DE </w:t>
            </w:r>
            <w:r w:rsidR="00C92E1A">
              <w:rPr>
                <w:rFonts w:ascii="Times New Roman" w:hAnsi="Times New Roman" w:cs="Times New Roman"/>
                <w:bCs/>
                <w:lang w:val="es-ES"/>
              </w:rPr>
              <w:t>SAN ISIDRO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, calle </w:t>
            </w:r>
            <w:proofErr w:type="spellStart"/>
            <w:r w:rsidR="00C92E1A">
              <w:rPr>
                <w:rFonts w:ascii="Times New Roman" w:hAnsi="Times New Roman" w:cs="Times New Roman"/>
                <w:bCs/>
                <w:lang w:val="es-ES"/>
              </w:rPr>
              <w:t>Ituzaingó</w:t>
            </w:r>
            <w:proofErr w:type="spellEnd"/>
            <w:r w:rsidR="00C92E1A">
              <w:rPr>
                <w:rFonts w:ascii="Times New Roman" w:hAnsi="Times New Roman" w:cs="Times New Roman"/>
                <w:bCs/>
                <w:lang w:val="es-ES"/>
              </w:rPr>
              <w:t xml:space="preserve"> N° 256</w:t>
            </w:r>
            <w:r w:rsidR="0072787F">
              <w:rPr>
                <w:rFonts w:ascii="Times New Roman" w:hAnsi="Times New Roman" w:cs="Times New Roman"/>
                <w:bCs/>
                <w:lang w:val="es-ES"/>
              </w:rPr>
              <w:t>,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 de la ciudad de </w:t>
            </w:r>
            <w:r w:rsidR="00C92E1A">
              <w:rPr>
                <w:rFonts w:ascii="Times New Roman" w:hAnsi="Times New Roman" w:cs="Times New Roman"/>
                <w:bCs/>
                <w:lang w:val="es-ES"/>
              </w:rPr>
              <w:t>San Isidro</w:t>
            </w:r>
            <w:r w:rsidR="0072787F">
              <w:rPr>
                <w:rFonts w:ascii="Times New Roman" w:hAnsi="Times New Roman" w:cs="Times New Roman"/>
                <w:bCs/>
                <w:lang w:val="es-ES"/>
              </w:rPr>
              <w:t>.</w:t>
            </w:r>
          </w:p>
          <w:p w:rsidR="0057417D" w:rsidRPr="00C5108C" w:rsidRDefault="0057417D" w:rsidP="00732F7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61629C" w:rsidRDefault="0057417D" w:rsidP="0061629C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</w:pPr>
            <w:r w:rsidRPr="0061629C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Hasta el </w:t>
            </w:r>
            <w:r w:rsidR="0061629C" w:rsidRPr="0061629C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29 de diciembre</w:t>
            </w:r>
            <w:r w:rsidR="00217BA0" w:rsidRPr="0061629C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de 2021</w:t>
            </w:r>
            <w:r w:rsidR="0061629C" w:rsidRPr="0061629C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151F12" w:rsidRPr="0061629C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a las</w:t>
            </w:r>
            <w:r w:rsidR="008709D9" w:rsidRPr="0061629C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61629C" w:rsidRPr="0061629C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12:00</w:t>
            </w:r>
            <w:r w:rsidR="00653815" w:rsidRPr="0061629C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Hs.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Default="0057417D" w:rsidP="00653815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  <w:p w:rsidR="00C92E1A" w:rsidRDefault="00C92E1A" w:rsidP="00C92E1A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DELEGACIÓN DE ADMINISTRACIÓN DE </w:t>
            </w:r>
            <w:r>
              <w:rPr>
                <w:rFonts w:ascii="Times New Roman" w:hAnsi="Times New Roman" w:cs="Times New Roman"/>
                <w:bCs/>
                <w:lang w:val="es-ES"/>
              </w:rPr>
              <w:t>SAN ISIDRO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, calle </w:t>
            </w:r>
            <w:proofErr w:type="spellStart"/>
            <w:r>
              <w:rPr>
                <w:rFonts w:ascii="Times New Roman" w:hAnsi="Times New Roman" w:cs="Times New Roman"/>
                <w:bCs/>
                <w:lang w:val="es-ES"/>
              </w:rPr>
              <w:t>Ituzaingó</w:t>
            </w:r>
            <w:proofErr w:type="spellEnd"/>
            <w:r>
              <w:rPr>
                <w:rFonts w:ascii="Times New Roman" w:hAnsi="Times New Roman" w:cs="Times New Roman"/>
                <w:bCs/>
                <w:lang w:val="es-ES"/>
              </w:rPr>
              <w:t xml:space="preserve"> N° 256,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 de la ciudad de </w:t>
            </w:r>
            <w:r>
              <w:rPr>
                <w:rFonts w:ascii="Times New Roman" w:hAnsi="Times New Roman" w:cs="Times New Roman"/>
                <w:bCs/>
                <w:lang w:val="es-ES"/>
              </w:rPr>
              <w:t>San Isidro.</w:t>
            </w:r>
          </w:p>
          <w:p w:rsidR="0057417D" w:rsidRPr="00181BF6" w:rsidRDefault="0057417D" w:rsidP="00653815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61629C" w:rsidRDefault="0061629C" w:rsidP="0061629C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1629C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61629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El 29 </w:t>
            </w:r>
            <w:bookmarkStart w:id="0" w:name="_GoBack"/>
            <w:bookmarkEnd w:id="0"/>
            <w:r w:rsidRPr="0061629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 diciembre de</w:t>
            </w:r>
            <w:r w:rsidR="00217BA0" w:rsidRPr="0061629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2021</w:t>
            </w:r>
            <w:r w:rsidRPr="0061629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17BA0" w:rsidRPr="0061629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a las </w:t>
            </w:r>
            <w:r w:rsidRPr="0061629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12:00</w:t>
            </w:r>
            <w:r w:rsidR="00217BA0" w:rsidRPr="0061629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 Los sobres o paquetes conteniendo l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as Ofertas serán abiertos sin presencia de los 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ferentes 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(medidas por </w:t>
            </w:r>
            <w:proofErr w:type="spellStart"/>
            <w:r w:rsidR="00A02EE8">
              <w:rPr>
                <w:rFonts w:ascii="Times New Roman" w:hAnsi="Times New Roman" w:cs="Times New Roman"/>
                <w:sz w:val="16"/>
                <w:szCs w:val="16"/>
              </w:rPr>
              <w:t>covid</w:t>
            </w:r>
            <w:proofErr w:type="spellEnd"/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 19)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61629C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C5108C" w:rsidRPr="004477A4" w:rsidRDefault="00C5108C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C5108C" w:rsidRPr="004477A4" w:rsidRDefault="00C5108C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61629C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61629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61629C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61629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61629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61629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61629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61629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Ùnico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61629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61629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61629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61629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61629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61629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61629C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61629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61629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61629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61629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61629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61629C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6162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C5108C" w:rsidRPr="00FC2D01" w:rsidRDefault="00C5108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C5108C" w:rsidRPr="00FC2D01" w:rsidRDefault="00C5108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C5108C" w:rsidRPr="00FC2D01" w:rsidRDefault="00C5108C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Nomina</w:t>
            </w:r>
            <w:proofErr w:type="spellEnd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1629C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C5108C" w:rsidRPr="004477A4" w:rsidRDefault="00C5108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C5108C" w:rsidRPr="004477A4" w:rsidRDefault="00C5108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C5108C" w:rsidRPr="004477A4" w:rsidRDefault="00C5108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C5108C" w:rsidRPr="004477A4" w:rsidRDefault="00C5108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61629C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C5108C" w:rsidRPr="004477A4" w:rsidRDefault="00C5108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C5108C" w:rsidRPr="004477A4" w:rsidRDefault="00C5108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C5108C" w:rsidRPr="004477A4" w:rsidRDefault="00C5108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C5108C" w:rsidRDefault="00C5108C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61629C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5108C" w:rsidRDefault="00C5108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61629C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5108C" w:rsidRDefault="00C5108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61629C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C5108C" w:rsidRPr="004477A4" w:rsidRDefault="00C5108C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61629C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5108C" w:rsidRDefault="00C5108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61629C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5108C" w:rsidRDefault="00C5108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C5100E">
        <w:rPr>
          <w:rFonts w:ascii="Times New Roman" w:hAnsi="Times New Roman" w:cs="Times New Roman"/>
          <w:lang w:val="es-ES" w:eastAsia="es-ES"/>
        </w:rPr>
        <w:t>efe</w:t>
      </w:r>
      <w:r w:rsidR="008709D9">
        <w:rPr>
          <w:rFonts w:ascii="Times New Roman" w:hAnsi="Times New Roman" w:cs="Times New Roman"/>
          <w:lang w:val="es-ES" w:eastAsia="es-ES"/>
        </w:rPr>
        <w:t xml:space="preserve">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</w:p>
    <w:p w:rsidR="00C5100E" w:rsidRDefault="00C5100E" w:rsidP="00C5100E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Julia Alfano – Subjefe del Departamento de Locaciones de Inmuebles y Gestión de Seguros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 w:rsidR="008709D9">
        <w:rPr>
          <w:rFonts w:ascii="Times New Roman" w:hAnsi="Times New Roman" w:cs="Times New Roman"/>
          <w:lang w:val="es-ES" w:eastAsia="es-ES"/>
        </w:rPr>
        <w:t>elaboración</w:t>
      </w:r>
      <w:proofErr w:type="gramEnd"/>
      <w:r w:rsidR="008709D9"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proofErr w:type="spellStart"/>
      <w:r>
        <w:rPr>
          <w:rFonts w:ascii="Times New Roman" w:hAnsi="Times New Roman" w:cs="Times New Roman"/>
          <w:lang w:val="es-ES" w:eastAsia="es-ES"/>
        </w:rPr>
        <w:t>Benitez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elaboración de especificaciones técnicas 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92E1A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101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061F4D" w:rsidP="00C92E1A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C92E1A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242-20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B17" w:rsidRDefault="00573B17">
      <w:r>
        <w:separator/>
      </w:r>
    </w:p>
  </w:endnote>
  <w:endnote w:type="continuationSeparator" w:id="0">
    <w:p w:rsidR="00573B17" w:rsidRDefault="00573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>
    <w:pPr>
      <w:pStyle w:val="Piedepgina"/>
      <w:jc w:val="center"/>
      <w:rPr>
        <w:b/>
        <w:bCs/>
        <w:sz w:val="20"/>
        <w:szCs w:val="20"/>
      </w:rPr>
    </w:pPr>
  </w:p>
  <w:p w:rsidR="00C5108C" w:rsidRDefault="00C5108C">
    <w:pPr>
      <w:pStyle w:val="Piedepgina"/>
      <w:jc w:val="center"/>
      <w:rPr>
        <w:b/>
        <w:bCs/>
        <w:sz w:val="20"/>
        <w:szCs w:val="20"/>
      </w:rPr>
    </w:pPr>
  </w:p>
  <w:p w:rsidR="00C5108C" w:rsidRDefault="00C5108C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B17" w:rsidRDefault="00573B17">
      <w:r>
        <w:separator/>
      </w:r>
    </w:p>
  </w:footnote>
  <w:footnote w:type="continuationSeparator" w:id="0">
    <w:p w:rsidR="00573B17" w:rsidRDefault="00573B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>
    <w:pPr>
      <w:jc w:val="right"/>
      <w:rPr>
        <w:b/>
        <w:bCs/>
        <w:sz w:val="20"/>
        <w:szCs w:val="20"/>
      </w:rPr>
    </w:pPr>
  </w:p>
  <w:p w:rsidR="00C5108C" w:rsidRDefault="00C5108C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C5108C" w:rsidRDefault="00C5108C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Pr="007C36DC" w:rsidRDefault="00C5108C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1F4D"/>
    <w:rsid w:val="0006264E"/>
    <w:rsid w:val="000650E5"/>
    <w:rsid w:val="000670E7"/>
    <w:rsid w:val="000B6366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17BA0"/>
    <w:rsid w:val="00224B25"/>
    <w:rsid w:val="00227E88"/>
    <w:rsid w:val="00237328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0F36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3C8E"/>
    <w:rsid w:val="00537B6F"/>
    <w:rsid w:val="00537EDF"/>
    <w:rsid w:val="005610AE"/>
    <w:rsid w:val="00571E5D"/>
    <w:rsid w:val="00573B17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1629C"/>
    <w:rsid w:val="00650162"/>
    <w:rsid w:val="00653815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D5770"/>
    <w:rsid w:val="006E5578"/>
    <w:rsid w:val="006F1551"/>
    <w:rsid w:val="006F3FA5"/>
    <w:rsid w:val="0072264A"/>
    <w:rsid w:val="0072487C"/>
    <w:rsid w:val="007266A6"/>
    <w:rsid w:val="0072787F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5506A"/>
    <w:rsid w:val="00862414"/>
    <w:rsid w:val="008709D9"/>
    <w:rsid w:val="00875647"/>
    <w:rsid w:val="00880F27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10C87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100E"/>
    <w:rsid w:val="00C5108C"/>
    <w:rsid w:val="00C51A49"/>
    <w:rsid w:val="00C55376"/>
    <w:rsid w:val="00C565AC"/>
    <w:rsid w:val="00C610AD"/>
    <w:rsid w:val="00C778DE"/>
    <w:rsid w:val="00C87C8D"/>
    <w:rsid w:val="00C92E1A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5:docId w15:val="{2DEC5070-C398-415E-B34B-362F23354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D0401-88F3-4412-91A6-B88D25E51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16</Pages>
  <Words>1761</Words>
  <Characters>9689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Mariana Fortunato</cp:lastModifiedBy>
  <cp:revision>28</cp:revision>
  <cp:lastPrinted>2021-12-07T16:45:00Z</cp:lastPrinted>
  <dcterms:created xsi:type="dcterms:W3CDTF">2021-04-29T12:19:00Z</dcterms:created>
  <dcterms:modified xsi:type="dcterms:W3CDTF">2021-12-07T16:45:00Z</dcterms:modified>
</cp:coreProperties>
</file>