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75647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C510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C5100E">
              <w:rPr>
                <w:rFonts w:ascii="Times New Roman" w:eastAsia="Arial" w:hAnsi="Times New Roman" w:cs="Times New Roman"/>
              </w:rPr>
              <w:t>950</w:t>
            </w:r>
            <w:r w:rsidR="000670E7">
              <w:rPr>
                <w:rFonts w:ascii="Times New Roman" w:eastAsia="Arial" w:hAnsi="Times New Roman" w:cs="Times New Roman"/>
              </w:rPr>
              <w:t>-2</w:t>
            </w:r>
            <w:r w:rsidR="00C5108C">
              <w:rPr>
                <w:rFonts w:ascii="Times New Roman" w:eastAsia="Arial" w:hAnsi="Times New Roman" w:cs="Times New Roman"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C5100E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C5100E">
              <w:rPr>
                <w:rFonts w:ascii="Times New Roman" w:hAnsi="Times New Roman" w:cs="Times New Roman"/>
                <w:b/>
                <w:color w:val="auto"/>
              </w:rPr>
              <w:t>Azul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con destino a</w:t>
            </w:r>
            <w:r w:rsidR="00C5100E">
              <w:rPr>
                <w:rFonts w:ascii="Times New Roman" w:hAnsi="Times New Roman" w:cs="Times New Roman"/>
                <w:b/>
                <w:color w:val="auto"/>
              </w:rPr>
              <w:t>l Labo</w:t>
            </w:r>
            <w:r w:rsidR="00875647">
              <w:rPr>
                <w:rFonts w:ascii="Times New Roman" w:hAnsi="Times New Roman" w:cs="Times New Roman"/>
                <w:b/>
                <w:color w:val="auto"/>
              </w:rPr>
              <w:t>ratorio de Ciencias Forenses del</w:t>
            </w:r>
            <w:bookmarkStart w:id="0" w:name="_GoBack"/>
            <w:bookmarkEnd w:id="0"/>
            <w:r w:rsidR="00450AFA">
              <w:rPr>
                <w:rFonts w:ascii="Times New Roman" w:hAnsi="Times New Roman" w:cs="Times New Roman"/>
                <w:b/>
                <w:color w:val="auto"/>
              </w:rPr>
              <w:t xml:space="preserve"> Departamento Judicial de Azul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732F7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DELEGACIÓN DE ADMINISTRACIÓN DE AZUL, calle Olavarría N° 529 de la ciudad de Azul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360F3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60F3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</w:t>
            </w:r>
            <w:r w:rsidR="00C5100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360F3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DICIEMBRE 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82749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DELEGACIÓN DE ADMINISTRACIÓN DE AZUL, calle Olavarría N° 529 de la ciudad de Azul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360F36" w:rsidP="00360F36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9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75647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75647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75647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756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360F3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756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75647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75647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7564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7564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75647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7564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7564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7417D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</w:t>
            </w:r>
            <w:r w:rsidR="00C5100E">
              <w:rPr>
                <w:rFonts w:ascii="Times New Roman" w:hAnsi="Times New Roman" w:cs="Times New Roman"/>
                <w:b/>
                <w:sz w:val="23"/>
                <w:szCs w:val="23"/>
              </w:rPr>
              <w:t>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450AF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5100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950</w:t>
            </w: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B4078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B17" w:rsidRDefault="00573B17">
      <w:r>
        <w:separator/>
      </w:r>
    </w:p>
  </w:endnote>
  <w:endnote w:type="continuationSeparator" w:id="0">
    <w:p w:rsidR="00573B17" w:rsidRDefault="0057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B17" w:rsidRDefault="00573B17">
      <w:r>
        <w:separator/>
      </w:r>
    </w:p>
  </w:footnote>
  <w:footnote w:type="continuationSeparator" w:id="0">
    <w:p w:rsidR="00573B17" w:rsidRDefault="00573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Pr="007C36DC" w:rsidRDefault="00C5108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2980D-183C-4FDE-AC40-5DAF94D2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16</Pages>
  <Words>1754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22</cp:revision>
  <cp:lastPrinted>2021-11-18T12:30:00Z</cp:lastPrinted>
  <dcterms:created xsi:type="dcterms:W3CDTF">2021-04-29T12:19:00Z</dcterms:created>
  <dcterms:modified xsi:type="dcterms:W3CDTF">2021-11-18T12:30:00Z</dcterms:modified>
</cp:coreProperties>
</file>