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191C85" w14:textId="77777777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14:paraId="4E212054" w14:textId="77777777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5B67D908" w14:textId="77777777"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5344D2FA" wp14:editId="125E96C4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E7DEF1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60A3E8" w14:textId="77777777" w:rsidR="00072472" w:rsidRPr="00476AC6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72472" w:rsidRPr="00476AC6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9FDE30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BFB0BDC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902D6F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0CFE2FC8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0E7BC1E8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3CCAA83D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45A50686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66F81EC4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57C1281B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282C8B05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  <w:p w14:paraId="4FDE1848" w14:textId="77777777"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656575A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961DF5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AC165D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86DD30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844DA0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46C2FE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575AA9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1D8917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01FBDF37" w14:textId="77777777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7E222C9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14:paraId="695D64EA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3EF5546D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64B4B74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  <w:p w14:paraId="03E73AC5" w14:textId="77777777" w:rsidR="001C2E38" w:rsidRDefault="001C2E38">
            <w:pPr>
              <w:rPr>
                <w:sz w:val="20"/>
                <w:szCs w:val="20"/>
              </w:rPr>
            </w:pPr>
          </w:p>
          <w:p w14:paraId="58C6383C" w14:textId="77777777" w:rsidR="001C2E38" w:rsidRDefault="001C2E38">
            <w:pPr>
              <w:rPr>
                <w:sz w:val="20"/>
                <w:szCs w:val="20"/>
              </w:rPr>
            </w:pPr>
          </w:p>
          <w:p w14:paraId="47683721" w14:textId="77777777"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0417C4F5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1EEBA7EC" w14:textId="77777777"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5195D60F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7C41E8AB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787E58E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037E2EC3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1AD4AED5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6C43D97F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14:paraId="667A1B6A" w14:textId="77777777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6AF010C" w14:textId="77777777"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72C7E873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7A2D725E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3C89843F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02A347B9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D0327B9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0D17C1CC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3727491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8EEC720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3B59F868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059B8933" w14:textId="77777777"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AEB0DB8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58833A17" w14:textId="77777777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757AADF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0AB40" w14:textId="77777777"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14:paraId="4366C43D" w14:textId="77777777"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14:paraId="21BAEDD9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D586DB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04757B1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9FF0B8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3868FC8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2EAD78E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5003FAE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3BE3B1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73EE289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298020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6C9259A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45861B5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4D45B2F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01005076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1B435428" w14:textId="77777777"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14:paraId="63A57211" w14:textId="77777777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1B6EC0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7471DA" w14:textId="77777777"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407CB7" w14:textId="77777777" w:rsidR="001C2E38" w:rsidRPr="00476AC6" w:rsidRDefault="001C2E38" w:rsidP="00524B6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D0E27">
              <w:rPr>
                <w:rFonts w:ascii="Times New Roman" w:hAnsi="Times New Roman" w:cs="Times New Roman"/>
                <w:b/>
                <w:bCs/>
              </w:rPr>
              <w:t>28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DFD3BBB" w14:textId="77777777"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E93C75" w14:textId="77777777"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524B6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1033A" w14:textId="77777777"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14:paraId="141AF3C1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5D15DBE4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19697" w14:textId="77777777"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10038B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14:paraId="460879B2" w14:textId="77777777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905DEDF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3EDDA" w14:textId="77777777" w:rsidR="00C23023" w:rsidRPr="00476AC6" w:rsidRDefault="001C2E38" w:rsidP="002E59A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2E59A9">
              <w:rPr>
                <w:rFonts w:ascii="Times New Roman" w:eastAsia="Arial" w:hAnsi="Times New Roman" w:cs="Times New Roman"/>
                <w:sz w:val="22"/>
                <w:szCs w:val="22"/>
              </w:rPr>
              <w:t>682</w:t>
            </w:r>
            <w:r w:rsidR="001408D8">
              <w:rPr>
                <w:rFonts w:ascii="Times New Roman" w:eastAsia="Arial" w:hAnsi="Times New Roman" w:cs="Times New Roman"/>
                <w:sz w:val="22"/>
                <w:szCs w:val="22"/>
              </w:rPr>
              <w:t>/</w:t>
            </w:r>
            <w:r w:rsidR="00524B6C">
              <w:rPr>
                <w:rFonts w:ascii="Times New Roman" w:eastAsia="Arial" w:hAnsi="Times New Roman" w:cs="Times New Roman"/>
                <w:sz w:val="22"/>
                <w:szCs w:val="22"/>
              </w:rPr>
              <w:t>2</w:t>
            </w:r>
            <w:r w:rsidR="006942C8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B678C8" w14:paraId="46E86BFE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E316FA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5995A9F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5DA6676F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53DAED1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10C61DB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1B6EBC3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02374F71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1EEF6424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0E1747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443F1E8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4483EF1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14777C4E" w14:textId="77777777"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2109CEC4" w14:textId="77777777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83B6D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14:paraId="19095FB2" w14:textId="77777777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4DF053" w14:textId="77777777" w:rsidR="00476AC6" w:rsidRPr="00524B6C" w:rsidRDefault="002E59A9" w:rsidP="002E59A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Locación</w:t>
            </w:r>
            <w:r w:rsidR="0024241C" w:rsidRPr="0024241C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Pr="002E59A9">
              <w:rPr>
                <w:rFonts w:ascii="Times New Roman" w:hAnsi="Times New Roman" w:cs="Times New Roman"/>
                <w:lang w:val="es-MX" w:eastAsia="zh-CN"/>
              </w:rPr>
              <w:t xml:space="preserve">de un inmueble para su locación </w:t>
            </w:r>
            <w:r w:rsidRPr="002E59A9">
              <w:rPr>
                <w:rFonts w:ascii="Times New Roman" w:hAnsi="Times New Roman" w:cs="Times New Roman"/>
                <w:color w:val="auto"/>
                <w:lang w:val="es-MX" w:eastAsia="zh-CN"/>
              </w:rPr>
              <w:t xml:space="preserve">en la </w:t>
            </w:r>
            <w:r w:rsidRPr="002E59A9">
              <w:rPr>
                <w:rFonts w:ascii="Times New Roman" w:hAnsi="Times New Roman" w:cs="Times New Roman"/>
                <w:lang w:val="es-MX" w:eastAsia="zh-CN"/>
              </w:rPr>
              <w:t>ciudad de La Plata, con destino a la Casa de Convivencia de la Curaduría General del Departamento Judicial La Plata</w:t>
            </w:r>
            <w:r w:rsidR="00524B6C" w:rsidRPr="006942C8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524B6C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14:paraId="7265DE4B" w14:textId="77777777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7A8E45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454CABA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29631664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595ECE8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2526B0FF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5860DBD6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16DE793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FDDBA20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83A5AD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61BB64EF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6D1C109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68B49285" w14:textId="77777777"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1D20C83D" w14:textId="77777777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90DC541" w14:textId="77777777"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3055189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B9C573B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47CB432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5BDB3AE1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46EA72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2410303B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1C171AD5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D6D1739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4A31CED4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DAEA088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7F51491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6C6EB0D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6D839ACC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6CD66AD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78CD6EC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7C1FBCCE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689B160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0AA1498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37E4C836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5EE193E9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0EF438C0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75DF9B51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73D873E1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1E268E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7085E22B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56691D" w14:textId="77777777" w:rsidR="0057417D" w:rsidRPr="00476AC6" w:rsidRDefault="002E59A9" w:rsidP="002E59A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La Plata, calle 55 N° 586 entre 6 y 7,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524B6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– </w:t>
            </w:r>
            <w:r w:rsidR="00524B6C"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B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uenos</w:t>
            </w:r>
            <w:r w:rsidR="00524B6C"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 A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B4C95" w14:textId="60896ABB" w:rsidR="004843C4" w:rsidRPr="008E774E" w:rsidRDefault="0057417D" w:rsidP="009D0E27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015BC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29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D0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julio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D0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015BC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proofErr w:type="spellStart"/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</w:t>
            </w:r>
            <w:proofErr w:type="spellEnd"/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14:paraId="71AE7951" w14:textId="77777777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B427724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E19318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D4D297" w14:textId="77777777"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9FC0A7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14:paraId="7D4495BD" w14:textId="77777777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D711089" w14:textId="77777777"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14:paraId="0594383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223CF3F7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176812BD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0EA3A57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7109B88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132B723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04C8AE1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21CAD470" w14:textId="77777777"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14:paraId="7FB4B572" w14:textId="77777777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B3177AF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14:paraId="43C95083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1D228690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14:paraId="5090F50A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14:paraId="64155959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22118792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14:paraId="158AB685" w14:textId="77777777"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14:paraId="0588D4ED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D5D3BF2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2CD1A76E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14:paraId="0210EBD3" w14:textId="77777777"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E33AE5B" w14:textId="77777777"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14:paraId="6AA0ED4A" w14:textId="77777777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2A1C5D5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32F5A1E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6155F99A" w14:textId="77777777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BC1928" w14:textId="77777777" w:rsidR="00524B6C" w:rsidRPr="00476AC6" w:rsidRDefault="002E59A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Delegación de Administración Departamental La Plata, calle 55 N° 586 entre 6 y 7, ciudad de La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Pr="002E59A9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DF53C" w14:textId="43D4E943" w:rsidR="00524B6C" w:rsidRPr="00181BF6" w:rsidRDefault="00524B6C" w:rsidP="009D0E2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</w:t>
            </w:r>
            <w:r w:rsidR="00015BC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29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D0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julio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 w:rsidR="00015BC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proofErr w:type="spellStart"/>
            <w:r w:rsidR="0041774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</w:t>
            </w:r>
            <w:proofErr w:type="spell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524B6C" w14:paraId="2B9CA801" w14:textId="77777777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A557DFC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CEFBBE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14:paraId="012781FC" w14:textId="77777777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EB22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14:paraId="167A36BE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14:paraId="6992E41F" w14:textId="77777777"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14:paraId="434675F1" w14:textId="77777777" w:rsidR="00524B6C" w:rsidRPr="00181BF6" w:rsidRDefault="00524B6C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14:paraId="5A972264" w14:textId="77777777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B25572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B84D965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294DAF9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3A14FC8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E7E96E1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96F0CCF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544B1739" w14:textId="77777777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5FC6BE1F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67891FD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A8571E0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C6E657C" w14:textId="77777777"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807FC" w14:textId="77777777"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14:paraId="730F39FB" w14:textId="77777777" w:rsidR="006F3FA5" w:rsidRDefault="006F3FA5">
      <w:pPr>
        <w:widowControl/>
        <w:suppressAutoHyphens w:val="0"/>
        <w:autoSpaceDE/>
        <w:rPr>
          <w:b/>
        </w:rPr>
      </w:pPr>
    </w:p>
    <w:p w14:paraId="2A30425A" w14:textId="77777777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14:paraId="4AC4B0E0" w14:textId="77777777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186E4D6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14:paraId="5A9BAEDF" w14:textId="77777777"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1CA9DCA" wp14:editId="65143E40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6CF0F4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24649011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908E09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41A5ADC3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0C07D80D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23F825C5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14:paraId="01CDAF24" w14:textId="77777777"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14:paraId="2626CA4F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6C24F13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17608A9C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6DB23C24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69BA1721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14:paraId="2316361D" w14:textId="77777777"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54A4FE5B" wp14:editId="58BED27B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14:paraId="3F3A951C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92BEF06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657D871A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BB4ED0E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6F6E830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49363275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34C60EE9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5772E82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08401B2E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E5F610C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4C1AB8B7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382D1687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16458F45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2D36E0A1" w14:textId="77777777"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2D544E1E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14:paraId="6CC067D4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59610A7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69098E30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2EA0B822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66C4AB05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21E1C146" w14:textId="77777777"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14:paraId="2F0F56C7" w14:textId="77777777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C5C223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5991E33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3E28674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9E91353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A80E26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D7AD958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2B9DA854" wp14:editId="5A4F6AB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6827A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2CF0E0E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2FF0F940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4A96E55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C72E6E8" w14:textId="77777777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970D07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B9006" w14:textId="77777777"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3BDE445" wp14:editId="16EAF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28F9E6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30FEC8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2AB3F3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EA5AEF3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5535651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0CDA479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1592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7960536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4E81A879" wp14:editId="5F2910D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16028C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152AC8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2BB09A1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311369C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8CA2F21" w14:textId="77777777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C2BA41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14353B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EF0287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5E4E316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16606EA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7F08B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477E148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AE6FE0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1AAC0AB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5524D75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05ECDFC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23FE7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9E63C0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099B63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73EFC4D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C77A6D5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01115C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0A7DA6A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16FE87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D3681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7F22AF9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70B64B6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88D0B4E" w14:textId="77777777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547E8F6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C0E5F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D42B18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14:paraId="62A0A95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FEB1B82" w14:textId="77777777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5F7789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61DB1199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2C3F105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A63D4A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32E27AE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14:paraId="35913D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4369F61" w14:textId="77777777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8B0918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8A069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577A447" wp14:editId="19E61D0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CE7157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5E8295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C46EEF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E0BAB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14:paraId="3668BE80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6B61062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AF41954" w14:textId="77777777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8CF42D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40803512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2BF431DE" wp14:editId="5229DE7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2B2E7E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1180BB6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14:paraId="12A1F2F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14:paraId="69F2254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098CD5D6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3215F89" w14:textId="77777777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C9A4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436C1C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3B5978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14:paraId="4884363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0F00AB7" w14:textId="77777777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25AC60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6F6C3B1B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2B47C296" wp14:editId="7B00C20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CDC634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262473F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5F81D6E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131EEFC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24E28409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6CC550D" w14:textId="77777777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3D7BFD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76E8294B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4385224C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81A7C8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E8C42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B27895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800D5B8" w14:textId="77777777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7E79F0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4BCC981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02F2E42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3B27581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14:paraId="6F6ABBA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6CAEC678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598F1B8E" w14:textId="77777777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313AB8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A7BF3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25FA02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7171454F" w14:textId="77777777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221034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2788B6A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6720F9C2" wp14:editId="771A78B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E5EF39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42D507E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19D08D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14:paraId="006873A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14:paraId="422A725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5021527B" w14:textId="77777777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7CEA00" w14:textId="77777777"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14:paraId="5029D70B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BA10D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E6AAE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14:paraId="0DDF71E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1C73E7C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29660EE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4B57768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14:paraId="756C2B5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516A016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B4F66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5CF78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7991AF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913D37E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14:paraId="3008646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14:paraId="4D00994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14:paraId="2B05658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0A63B82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8A5432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0DA90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21A291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87111D5" w14:textId="77777777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45A4E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14:paraId="7ED3C7A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14:paraId="1D9F043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82BC324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4C61B8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19F8E8" w14:textId="77777777"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026EBC5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D3C2A32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14:paraId="0E41E38B" w14:textId="77777777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1EA1A1E" w14:textId="77777777"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14:paraId="0CF8A2CE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14:paraId="398A6B44" w14:textId="77777777"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BDF615D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14:paraId="10C2F981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14:paraId="22EA919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8E2AFC7" w14:textId="77777777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A6DFA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13DF3D0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7635C95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14:paraId="087A734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14:paraId="5CA59F7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D043997" w14:textId="77777777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B7E5D8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9D7D885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389A282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0D16109" w14:textId="77777777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622174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14E37B80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4D9509BF" wp14:editId="69A3D08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F3C291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7605914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EA317F9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61DB9AE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5803EFF" w14:textId="77777777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B84720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18707B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C82E930" wp14:editId="5538A7B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856F50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BA0000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042D716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E64F926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62B71A7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3C63069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3FD93B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2183CC6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7987B434" wp14:editId="6619381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B3E280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6E076B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C36E47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0E81DA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7C65D8A" w14:textId="77777777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53C147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CE92D43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87A20B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4045908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3A2F32E" w14:textId="77777777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FF507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20BE130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14:paraId="36ED102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F91270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14:paraId="3E93B56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6A86CEC" w14:textId="77777777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D57FF7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3F0EE5F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CF5807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14D1EE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8A81003" w14:textId="77777777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667791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A9E5682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7696E3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2B5847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8E5F595" w14:textId="77777777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627B3F2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2D334D08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70896DF2" wp14:editId="634BC17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B84D21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E73CD4B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B979C12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1F01C7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5493E8E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5B26A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057DE8E3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90B4213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FF2B0C9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74FFB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F82CA2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791F64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5A135B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49785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3F6CF23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6C49E970" wp14:editId="6A8D6D8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A3FA9A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E7574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1310F2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40B52905" w14:textId="77777777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A5BFF3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659D38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F144B30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8956148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1CFE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05CC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2BB9C0E5" w14:textId="77777777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0F36A5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43C7C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52EE6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1196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898D0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4B10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38C8D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7EA64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BD72C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E8B0E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776B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33F33549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4EAF364C" wp14:editId="32C2D72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E31FCB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44FF85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67AF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53E1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9EDF803" w14:textId="77777777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029E91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32DFA6F1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49143CFF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14:paraId="2874ED7C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788A3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9FD9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14:paraId="1CBD9C0A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9505D1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2B0EFDB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928133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63EF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A2156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0515BCF6" w14:textId="77777777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17DD2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C589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8BD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6E13A7A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DFEDFC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5DB3719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5DD8C3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5883B9" w14:textId="77777777"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2527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2329A0FF" w14:textId="77777777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98D1F1B" w14:textId="77777777"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14:paraId="15EF35EA" w14:textId="77777777"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40317" w14:textId="77777777"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273BDB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302AB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309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6032CB6C" w14:textId="77777777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F1225B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463C9C9D" w14:textId="77777777"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77C5C3D1" wp14:editId="78F62D6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1F2D61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E511E6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0860C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D32A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45E36BC9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B2CDE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2887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AEE4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5098E26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0AAE9F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F854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1E1AD263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A9F240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6847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504E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3D50B681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605F516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80DA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434A83A2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5C764F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221A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099D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C9E4C4F" w14:textId="77777777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CA8AF27" w14:textId="77777777"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21B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394716CB" w14:textId="77777777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E262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A9523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349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2FDA0562" w14:textId="77777777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742469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449A9DFE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1738814B" wp14:editId="6DC4C8A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C8FF24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AABE76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00D03799" w14:textId="77777777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A0D50D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E38347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31518CAD" wp14:editId="208E87B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7F6CE6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2300A9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8132DD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2ECB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41776EAB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EF1998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259B0185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16F93A2B" wp14:editId="7239506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45A271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69622D5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08C32537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54F1E45D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DDD7F1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A7EA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A0F0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7C99114B" w14:textId="77777777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ED2A11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7A0ED9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8767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5B90E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2D030C0" w14:textId="77777777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3967D4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50F3F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8DF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53F53D4" w14:textId="77777777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7EB09A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14:paraId="2EDECFB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4D4981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C18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53EEF72D" w14:textId="77777777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97FA231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7DF1C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14:paraId="2AB1B0DE" w14:textId="77777777"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DDB106F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8125FB8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14:paraId="0EECAFC9" w14:textId="77777777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18D5151" w14:textId="77777777"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75754D57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1BCF200B" wp14:editId="740D138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D3D585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024F64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1509867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880AA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14:paraId="160D4860" w14:textId="77777777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206413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AABED44" w14:textId="77777777"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A24AB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7B3A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14:paraId="1EDCDDE3" w14:textId="77777777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69E385C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14:paraId="4EE4DEB6" w14:textId="77777777"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4B3BBA0" wp14:editId="6E31B3F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AB6DC3" w14:textId="77777777"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D40DC49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14:paraId="7C4FB322" w14:textId="77777777"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1EA8" w14:textId="77777777"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14:paraId="6B5846E2" w14:textId="77777777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39128D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14:paraId="1A8970D5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25BA6B67" w14:textId="77777777"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14:paraId="7BB727F4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14:paraId="3C84BE2B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803B48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13D3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5830E2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2B3295F1" w14:textId="77777777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4A444D0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CF0AB05" w14:textId="77777777"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D8EEB" w14:textId="77777777"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C0BEBC" w14:textId="77777777"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22BAF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6600ED04" w14:textId="77777777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AF0F53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BB5A6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7A9E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4DE2D752" w14:textId="77777777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C91A8B1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159E8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3880F7FB" w14:textId="77777777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6B4DEB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8DDC7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508E7CF8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46B6261C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0D66A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14:paraId="3A95BB20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55D157B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14:paraId="2F551E70" w14:textId="77777777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14:paraId="5F0DCBED" w14:textId="77777777" w:rsidR="0072264A" w:rsidRPr="008474ED" w:rsidRDefault="0072264A" w:rsidP="00015BC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6F7D7245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14:paraId="61CBA336" w14:textId="77777777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8906C" w14:textId="77777777"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931E3" w14:textId="77777777"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C412EF9" w14:textId="77777777"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4BB3F6ED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14:paraId="5214AE39" w14:textId="77777777"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14:paraId="6EAB1254" w14:textId="77777777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6CAF86" w14:textId="77777777"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03D26946" wp14:editId="3A1D41D3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B7D73A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50C897E6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3A782580" w14:textId="77777777"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969A52" w14:textId="77777777"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14:paraId="5D25323E" w14:textId="77777777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EB18DA" w14:textId="77777777"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14:paraId="6A737CC7" w14:textId="77777777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705669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253C8DB0" w14:textId="77777777"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F1457A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F2388B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B86D9B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F5A881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F71AF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417ED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8AC098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3AEE78A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4D29780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E0AE98F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72A521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7F59C1C" w14:textId="77777777"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5B8738A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D35BD5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1AE01C9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8F799E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D949D0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959113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D0F28B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DD7B15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6BB5DE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E1C2F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9A93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233CD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26981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4018D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A90916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03CC0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EA4D63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BAB02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639C6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669D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E06C29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CD9043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C74FAA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C1D36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40B5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C83A97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20A15D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D5EF4B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86380E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C54697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CD521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EDFCFE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B37914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CBB9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18D4365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20369C7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61638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B56A66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63B20A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1EFE6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434851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DE39D8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633CBD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012EF1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16B23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783527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C204B3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DF2D28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A8A45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3FEAB3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BFC3C7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541267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EB60C1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8FB218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15C7FF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F6D331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B4ECCD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D6523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3A664B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171B91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9A627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31CDDE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57A8DA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E5A54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2BF6A2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45869F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E42BF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B02ADB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0CF61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63C8FC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14:paraId="3277094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14:paraId="1BAAE5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ED472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C64926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951030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293D16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CFA4C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8F1E2B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B9064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BD4984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5E3E44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63537D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31C79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3C4211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2AD5E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2ACAC9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566FDF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9E09AA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55C2C6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C2105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99FBC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89A750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8885E6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B1033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85D701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3A1F7E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7B5D7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CD4E65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965D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41C9EA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CBE41C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EE401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E84E5C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90005C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0EB50B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FCE1F0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7B7101C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14:paraId="395EF9F4" w14:textId="77777777"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BA7CF7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9B8362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61894ED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6BA2A59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C5853D8" w14:textId="77777777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B023FF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05D0A1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67FAC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9550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23745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770EFD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90C279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257A56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249D58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AE681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7DB474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04165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592072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E29D6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C45011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5D90A7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73B71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051190F8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E46DD1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F9C951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7D0632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DF3313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5B4E56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C32B9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078896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B3B79F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1F7995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16BE31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2F3119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5EFFF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2C2684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269B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0CBAC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7A4FA0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5F18CA1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F38CFC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4654A0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CD5555F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0F54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1884DA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17CE4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86747C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5DF4DD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2B8D8F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F2CD4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D38856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C63063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181174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6BA712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993431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1DD912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067D84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AE157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D51D83D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C16BA5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EF7A3C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3704904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7E16DA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399E0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F4042B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5ADC33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28027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334267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750D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4516FA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21C502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2B3844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BE79A9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579754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8F9BC4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14:paraId="0B52CF3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055455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252BE14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27442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E47BE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271F74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799D9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26E0D8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09652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813345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9ECA2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4BED58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AC7C7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3CC280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A286B63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3DE33F2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2F063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E0D6B6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24DE6A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E7BA98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924498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88FF1C5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175485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B654EE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D6EFD11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53AD8D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9DE53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991945F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5EF54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4F0AAD36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0F5DA93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2CF1FF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10084E49" w14:textId="77777777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67A3BF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04ABE390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9AFFB0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F3EBB7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AC0C80B" w14:textId="77777777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145B86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4E0D540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C752C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09BF245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4BF83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061B6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FB4FCD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82260E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743E4B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2AA68C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CDB9CFC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FAD4C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EC1D37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ACB26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222E1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FDB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E177B7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4F8B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106D33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AA2049" w14:textId="77777777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DBA79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5C3C6B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5C92637" w14:textId="77777777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3A55BE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C3560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60CBB84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268C998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14:paraId="748C4D6B" w14:textId="77777777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90A8B3D" w14:textId="77777777"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14:paraId="67F596D4" w14:textId="77777777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58303CA" w14:textId="77777777"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0F73199E" wp14:editId="4DAA6D55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02EB3B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01072EEC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0B9FCA36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0C1D2F1F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56A56B6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31613EB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106D0B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1D82257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4E350E5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FA329CC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7187515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6F47AB4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B839432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4E3525BD" w14:textId="77777777"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744D846E" w14:textId="77777777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A834AE" w14:textId="77777777"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76F9E61A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D6D0D" w14:textId="77777777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45D314B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CDE61C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5A59E5D5" w14:textId="77777777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52234D38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CE7F6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9905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E901295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F564199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F65C6" w14:textId="7777777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4BC3F161" w14:textId="77777777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82593B5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0355B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2BE383" w14:textId="77777777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30E484E9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70FF972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7AE150C5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49902DE9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9CBB57C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14:paraId="26FE43E5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F66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53CAC62D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B3E292C" w14:textId="77777777"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5ABE5B8B" w14:textId="77777777"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81D163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5218EA8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136A8280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5B6D7BE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EE9C174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AF3CA8" w14:textId="77777777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FAAEF23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7F5E4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B50A3DC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2801292" w14:textId="77777777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A4DEBD" w14:textId="77777777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01EE60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229A22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14:paraId="6368B9D9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6554D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14:paraId="718DAE68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676CB057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3AEB39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2C881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805162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FB5F45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26B7551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330D22F" w14:textId="77777777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BEF5D8" w14:textId="77777777"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14:paraId="10EA1FC3" w14:textId="77777777"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D1297A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14:paraId="1C817401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2FC3D0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1BD0BF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ECEC43E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2D4BF958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56A97A8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24A2AA9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D4B5C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6F2D9215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888C88C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253792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5A916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5CC7F33" w14:textId="77777777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282A28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58A24F6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A20D678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7138B97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30FB2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61D448A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8D0B3B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BC368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8984A2F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7F3AFF2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4AB18DC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2BA61F2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562A67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549928A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BF6C926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14:paraId="134C466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492F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F7F0904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58F924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5FEC18C4" w14:textId="77777777"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F738971" w14:textId="77777777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789DB4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AE4AAD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E6C8F8A" w14:textId="77777777"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14:paraId="28FA627C" w14:textId="77777777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5CB72A8" w14:textId="77777777"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1E3132CB" wp14:editId="60765236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ACA8B1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6AD062BE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5769080F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14:paraId="73671D29" w14:textId="77777777" w:rsidR="00072472" w:rsidRDefault="000724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072472" w:rsidRDefault="0007247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4DD08106" w14:textId="77777777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8A10584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45D63F5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048205E" w14:textId="77777777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2F2A6E9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FA096B" w14:textId="77777777"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6677E49" w14:textId="77777777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A0E8F76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BA28F7C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6B4C0DD0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648245" w14:textId="77777777"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68369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14:paraId="139E91B5" w14:textId="77777777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FBAC704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71D85F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363CD1DC" wp14:editId="564BC28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301174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98667E9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44D46B6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4CE45E25" w14:textId="77777777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5487B36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14:paraId="08AB91C6" w14:textId="77777777"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371CA0C" wp14:editId="2F60F9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76EB2A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39041386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14:paraId="6C6DD72A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60DCCD2" w14:textId="77777777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FFC7CE4" w14:textId="77777777"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5033A9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A58C" w14:textId="77777777"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14:paraId="46C0B35C" w14:textId="77777777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A774969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83908" w14:textId="77777777"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A7F1565" w14:textId="77777777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ADA6E3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843D5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E3768DE" w14:textId="77777777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7864CDC8" w14:textId="77777777"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90B2675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EBEE630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C919B9A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9B8172D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BCF233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876846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CE0EA0C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65DF9B4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5EDB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64E154D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3B7FBD2E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E8959FD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7934E06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94155F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04B4A7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B94EBE4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14:paraId="59251079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F5D90E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DFA1699" w14:textId="77777777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B2A62C4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41BEA59" w14:textId="77777777"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D34BD7" w14:textId="77777777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E41C33F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EC35A9" w14:textId="77777777"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781160D4" w14:textId="77777777" w:rsidR="001C2E38" w:rsidRDefault="001C2E38"/>
    <w:p w14:paraId="4DBC8A2B" w14:textId="77777777" w:rsidR="00FC2D01" w:rsidRDefault="00FC2D01"/>
    <w:p w14:paraId="550D75DA" w14:textId="77777777" w:rsidR="00FC2D01" w:rsidRDefault="00FC2D01"/>
    <w:p w14:paraId="006F0B0F" w14:textId="77777777" w:rsidR="00FC2D01" w:rsidRDefault="00FC2D01"/>
    <w:p w14:paraId="3F07F047" w14:textId="77777777" w:rsidR="00FC2D01" w:rsidRDefault="00FC2D01"/>
    <w:p w14:paraId="2E99A59E" w14:textId="77777777" w:rsidR="00FC2D01" w:rsidRDefault="00FC2D01"/>
    <w:p w14:paraId="57736AD3" w14:textId="77777777" w:rsidR="00FC2D01" w:rsidRDefault="00FC2D01"/>
    <w:p w14:paraId="01D604FC" w14:textId="77777777" w:rsidR="00FC2D01" w:rsidRDefault="00FC2D01"/>
    <w:p w14:paraId="0A89F358" w14:textId="77777777" w:rsidR="00FC2D01" w:rsidRDefault="00FC2D01"/>
    <w:p w14:paraId="6949287F" w14:textId="77777777" w:rsidR="00FC2D01" w:rsidRDefault="00FC2D01"/>
    <w:p w14:paraId="36A38371" w14:textId="77777777" w:rsidR="00FC2D01" w:rsidRDefault="00FC2D01"/>
    <w:p w14:paraId="39F66583" w14:textId="77777777" w:rsidR="00FC2D01" w:rsidRDefault="00FC2D01"/>
    <w:p w14:paraId="3CA115CD" w14:textId="77777777" w:rsidR="00FC2D01" w:rsidRDefault="00FC2D01"/>
    <w:p w14:paraId="0ACE30B1" w14:textId="77777777" w:rsidR="00FC2D01" w:rsidRDefault="00FC2D01"/>
    <w:p w14:paraId="232EBA43" w14:textId="77777777" w:rsidR="00FC2D01" w:rsidRDefault="00FC2D01"/>
    <w:p w14:paraId="52AC6C83" w14:textId="77777777" w:rsidR="00FC2D01" w:rsidRDefault="00FC2D01"/>
    <w:p w14:paraId="3BCBC511" w14:textId="77777777" w:rsidR="00FC2D01" w:rsidRDefault="00FC2D01"/>
    <w:p w14:paraId="1353F119" w14:textId="77777777" w:rsidR="00FC2D01" w:rsidRDefault="00FC2D01"/>
    <w:p w14:paraId="16551058" w14:textId="77777777" w:rsidR="00FC2D01" w:rsidRDefault="00FC2D01"/>
    <w:p w14:paraId="5860C5A7" w14:textId="77777777" w:rsidR="00FC2D01" w:rsidRDefault="00FC2D01"/>
    <w:p w14:paraId="138B6EAA" w14:textId="77777777" w:rsidR="00FC2D01" w:rsidRDefault="00FC2D01"/>
    <w:p w14:paraId="67211ED0" w14:textId="77777777" w:rsidR="00FC2D01" w:rsidRDefault="00FC2D01"/>
    <w:p w14:paraId="7CA7EE18" w14:textId="77777777" w:rsidR="00FC2D01" w:rsidRDefault="00FC2D01"/>
    <w:p w14:paraId="51661B6F" w14:textId="77777777" w:rsidR="00FC2D01" w:rsidRDefault="00FC2D01"/>
    <w:p w14:paraId="55374FF5" w14:textId="77777777" w:rsidR="00FC2D01" w:rsidRDefault="00FC2D01"/>
    <w:p w14:paraId="460353A7" w14:textId="77777777" w:rsidR="00FC2D01" w:rsidRDefault="00FC2D01"/>
    <w:p w14:paraId="08AD0BDB" w14:textId="77777777" w:rsidR="00FC2D01" w:rsidRDefault="00FC2D01"/>
    <w:p w14:paraId="71AC9065" w14:textId="77777777" w:rsidR="00FC2D01" w:rsidRDefault="00FC2D01"/>
    <w:p w14:paraId="042C699B" w14:textId="77777777" w:rsidR="00FC2D01" w:rsidRDefault="00FC2D01"/>
    <w:p w14:paraId="36DC1CFA" w14:textId="77777777" w:rsidR="00FC2D01" w:rsidRDefault="00FC2D01"/>
    <w:p w14:paraId="3550691B" w14:textId="77777777" w:rsidR="00FC2D01" w:rsidRDefault="00FC2D01"/>
    <w:p w14:paraId="68DCF2D1" w14:textId="77777777" w:rsidR="00FC2D01" w:rsidRDefault="00FC2D01"/>
    <w:p w14:paraId="7F5C3D19" w14:textId="77777777" w:rsidR="00FC2D01" w:rsidRDefault="00FC2D01"/>
    <w:p w14:paraId="10A0EDFB" w14:textId="77777777" w:rsidR="00FC2D01" w:rsidRDefault="00FC2D01"/>
    <w:p w14:paraId="08D68071" w14:textId="77777777" w:rsidR="00FC2D01" w:rsidRDefault="00FC2D01"/>
    <w:p w14:paraId="280A22C1" w14:textId="77777777" w:rsidR="00FC2D01" w:rsidRDefault="00FC2D01"/>
    <w:p w14:paraId="27E40654" w14:textId="77777777" w:rsidR="00FC2D01" w:rsidRDefault="00FC2D01"/>
    <w:p w14:paraId="71D3918A" w14:textId="77777777" w:rsidR="00FC2D01" w:rsidRDefault="00FC2D01"/>
    <w:p w14:paraId="5C8350D8" w14:textId="77777777" w:rsidR="00FC2D01" w:rsidRDefault="00FC2D01"/>
    <w:p w14:paraId="34C15618" w14:textId="77777777" w:rsidR="00FC2D01" w:rsidRDefault="00FC2D01"/>
    <w:p w14:paraId="7810B892" w14:textId="77777777" w:rsidR="00FC2D01" w:rsidRDefault="00FC2D01"/>
    <w:p w14:paraId="3485C1C9" w14:textId="77777777" w:rsidR="00FC2D01" w:rsidRDefault="00FC2D01"/>
    <w:p w14:paraId="0A680288" w14:textId="77777777" w:rsidR="00FC2D01" w:rsidRDefault="00FC2D01"/>
    <w:p w14:paraId="5335CBF5" w14:textId="77777777" w:rsidR="00FC2D01" w:rsidRDefault="00FC2D01"/>
    <w:p w14:paraId="51DE6AD1" w14:textId="77777777" w:rsidR="00FC2D01" w:rsidRDefault="00FC2D01"/>
    <w:p w14:paraId="5CB4B495" w14:textId="77777777" w:rsidR="001C2E38" w:rsidRDefault="001C2E38">
      <w:pPr>
        <w:pageBreakBefore/>
      </w:pPr>
    </w:p>
    <w:p w14:paraId="1B809E1C" w14:textId="77777777"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14:paraId="576C964A" w14:textId="77777777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3E53D1" w14:textId="77777777"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22242E1" w14:textId="77777777"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3650F78C" wp14:editId="5B359158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CC930AB" w14:textId="77777777"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14:paraId="2AF4627D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14:paraId="7BCE8BF1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14:paraId="3DDB8E71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1B503FDD" w14:textId="77777777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14:paraId="7C731C4A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7113CA4" w14:textId="77777777"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14:paraId="7E6DE433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EC46B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2337B" w14:textId="77777777"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14:paraId="38ACDCD0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D875BB" w14:textId="77777777"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974DC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3115D4DB" wp14:editId="2D93A10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CA7111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74BAF1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34910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7699B339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FE98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EFBAB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2A3F359" w14:textId="77777777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7D855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7F1E" w14:textId="77777777"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1394C68F" wp14:editId="4D9226F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633211" w14:textId="77777777"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C9840E" w14:textId="77777777"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DBF07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1BF672F1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B5E2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78FD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39BEB7F4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4BB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31FA5060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A4DF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27CF4844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3EBC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8E67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D4ABE6F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4201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D20AFFB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C19E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3D2341D3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88A68" w14:textId="77777777"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288B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0E62BF8B" w14:textId="77777777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10CCE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974E373" w14:textId="77777777"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6777D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14:paraId="16136FC9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AF5C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3118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D729C75" w14:textId="77777777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4376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E4BE6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9C074D0" w14:textId="77777777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9268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88DDE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762A7" w14:textId="77777777"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14:paraId="0D2360BB" w14:textId="77777777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4E28BA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D474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684FA78" w14:textId="77777777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142B0CA" w14:textId="77777777"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6113478C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9933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E101E9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258EA08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CA206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083B0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247F5BD2" w14:textId="77777777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14:paraId="4816E862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1DDC946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1D50FBB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44F25584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FC774B5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0979A0F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5C959D1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877B72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FA78F84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12FDFC8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CDA10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27143F2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398C19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C0906C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5C9377CA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0E48640C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32DEA1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17477F8C" w14:textId="77777777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0676E28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AF9ABFB" w14:textId="77777777"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14:paraId="494BDCE3" w14:textId="77777777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CF4DCA7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C1AE63" w14:textId="77777777"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14:paraId="7E65D0E5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230BD8A1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188260A6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CC270B5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2A6AB6A2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AED2763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70CE631" w14:textId="77777777" w:rsidR="00393F1D" w:rsidRDefault="00393F1D" w:rsidP="00B678C8">
      <w:pPr>
        <w:widowControl/>
        <w:suppressAutoHyphens w:val="0"/>
        <w:autoSpaceDE/>
      </w:pPr>
    </w:p>
    <w:p w14:paraId="24E7CEDA" w14:textId="77777777" w:rsidR="00B678C8" w:rsidRDefault="00B678C8" w:rsidP="00B678C8">
      <w:pPr>
        <w:widowControl/>
        <w:suppressAutoHyphens w:val="0"/>
        <w:autoSpaceDE/>
      </w:pPr>
    </w:p>
    <w:p w14:paraId="6BF74DFF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9781073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E1BB2F7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7AD877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733DDD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BD25E9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084A14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B2AE39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6A4C2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3F79AC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F9A9B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0F1DBF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990EC9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7D271B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607C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39DB4D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42FDB8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B06673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FB2B59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EE6C4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6BCBFA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210434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F0DE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788E5E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9E7A7A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887D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321185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7AF2FB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C5B00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8FFF49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E57D13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350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C26C2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F3582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3892E3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0BF360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2892F1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3DF8EA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711AB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81C0F7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78B232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FD0427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393C5DF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71ADDA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CB5D06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6096BA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744E0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E1F9E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23D9FFD" w14:textId="77777777"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112F6ACE" w14:textId="77777777"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14:paraId="632115A9" w14:textId="77777777"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14:paraId="0748E76A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12E27A05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14:paraId="156FC140" w14:textId="77777777"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14:paraId="7B5566E6" w14:textId="77777777"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14:paraId="16597DAB" w14:textId="77777777"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14:paraId="0236C332" w14:textId="77777777"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14:paraId="09EAFFE0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1766FC63" w14:textId="77777777"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4ED1B6C" w14:textId="77777777"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14:paraId="7741FB66" w14:textId="77777777" w:rsidR="00802934" w:rsidRDefault="00802934" w:rsidP="00802934">
      <w:pPr>
        <w:jc w:val="both"/>
      </w:pPr>
    </w:p>
    <w:p w14:paraId="395675A3" w14:textId="77777777"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44EBB22D" w14:textId="77777777" w:rsidR="00776075" w:rsidRDefault="00776075" w:rsidP="00802934">
      <w:pPr>
        <w:tabs>
          <w:tab w:val="left" w:pos="3555"/>
        </w:tabs>
      </w:pPr>
    </w:p>
    <w:p w14:paraId="211F3886" w14:textId="77777777"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14:paraId="45C82DCB" w14:textId="77777777" w:rsidR="00237328" w:rsidRDefault="00237328" w:rsidP="00802934">
      <w:pPr>
        <w:tabs>
          <w:tab w:val="left" w:pos="3555"/>
        </w:tabs>
      </w:pPr>
    </w:p>
    <w:p w14:paraId="2B9198AB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0B9A9C62" w14:textId="77777777" w:rsidR="00776075" w:rsidRDefault="00776075" w:rsidP="00776075">
      <w:pPr>
        <w:tabs>
          <w:tab w:val="left" w:pos="3555"/>
        </w:tabs>
      </w:pPr>
    </w:p>
    <w:p w14:paraId="456E2149" w14:textId="77777777"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14:paraId="2CFFC483" w14:textId="77777777" w:rsidR="00776075" w:rsidRDefault="00776075" w:rsidP="00776075">
      <w:pPr>
        <w:tabs>
          <w:tab w:val="left" w:pos="3555"/>
        </w:tabs>
      </w:pPr>
    </w:p>
    <w:p w14:paraId="6B22AB01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2C074844" w14:textId="77777777" w:rsidR="00776075" w:rsidRDefault="00776075" w:rsidP="00776075">
      <w:pPr>
        <w:tabs>
          <w:tab w:val="left" w:pos="3555"/>
        </w:tabs>
      </w:pPr>
    </w:p>
    <w:p w14:paraId="2E6C18C5" w14:textId="77777777"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14:paraId="03FEFCA9" w14:textId="77777777" w:rsidR="00B678C8" w:rsidRDefault="00B678C8" w:rsidP="00776075">
      <w:pPr>
        <w:tabs>
          <w:tab w:val="left" w:pos="3555"/>
        </w:tabs>
      </w:pPr>
    </w:p>
    <w:p w14:paraId="682F909F" w14:textId="77777777"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14:paraId="03CC0A91" w14:textId="77777777" w:rsidR="00B678C8" w:rsidRDefault="00B678C8" w:rsidP="00E67302">
      <w:pPr>
        <w:tabs>
          <w:tab w:val="left" w:pos="3555"/>
        </w:tabs>
      </w:pPr>
    </w:p>
    <w:p w14:paraId="45BE183E" w14:textId="77777777"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14:paraId="28B4EBE0" w14:textId="77777777" w:rsidR="009A2F21" w:rsidRDefault="009A2F21" w:rsidP="00E67302">
      <w:pPr>
        <w:tabs>
          <w:tab w:val="left" w:pos="3555"/>
        </w:tabs>
      </w:pPr>
    </w:p>
    <w:p w14:paraId="3FC9B2B0" w14:textId="77777777" w:rsidR="009A2F21" w:rsidRDefault="009A2F21" w:rsidP="00E67302">
      <w:pPr>
        <w:tabs>
          <w:tab w:val="left" w:pos="3555"/>
        </w:tabs>
      </w:pPr>
    </w:p>
    <w:p w14:paraId="37D8DA43" w14:textId="77777777" w:rsidR="009A2F21" w:rsidRDefault="009A2F21" w:rsidP="00E67302">
      <w:pPr>
        <w:tabs>
          <w:tab w:val="left" w:pos="3555"/>
        </w:tabs>
      </w:pPr>
    </w:p>
    <w:p w14:paraId="153A0B64" w14:textId="77777777" w:rsidR="009A2F21" w:rsidRDefault="009A2F21" w:rsidP="00E67302">
      <w:pPr>
        <w:tabs>
          <w:tab w:val="left" w:pos="3555"/>
        </w:tabs>
      </w:pPr>
    </w:p>
    <w:p w14:paraId="6ED3C701" w14:textId="77777777" w:rsidR="009A2F21" w:rsidRDefault="009A2F21" w:rsidP="00E67302">
      <w:pPr>
        <w:tabs>
          <w:tab w:val="left" w:pos="3555"/>
        </w:tabs>
      </w:pPr>
    </w:p>
    <w:p w14:paraId="4D865CBC" w14:textId="77777777" w:rsidR="009A2F21" w:rsidRDefault="009A2F21" w:rsidP="00E67302">
      <w:pPr>
        <w:tabs>
          <w:tab w:val="left" w:pos="3555"/>
        </w:tabs>
      </w:pPr>
    </w:p>
    <w:p w14:paraId="36A07D60" w14:textId="77777777" w:rsidR="009A2F21" w:rsidRDefault="009A2F21" w:rsidP="00E67302">
      <w:pPr>
        <w:tabs>
          <w:tab w:val="left" w:pos="3555"/>
        </w:tabs>
      </w:pPr>
    </w:p>
    <w:p w14:paraId="45F6A6FD" w14:textId="77777777"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14:paraId="22710CF5" w14:textId="77777777" w:rsidR="00DE32A6" w:rsidRDefault="00DE32A6" w:rsidP="00DE32A6">
      <w:pPr>
        <w:widowControl/>
        <w:suppressAutoHyphens w:val="0"/>
        <w:autoSpaceDE/>
      </w:pPr>
    </w:p>
    <w:p w14:paraId="660ACCB2" w14:textId="77777777" w:rsidR="00DE32A6" w:rsidRDefault="00DE32A6" w:rsidP="00DE32A6">
      <w:pPr>
        <w:widowControl/>
        <w:suppressAutoHyphens w:val="0"/>
        <w:autoSpaceDE/>
      </w:pPr>
    </w:p>
    <w:p w14:paraId="475BC39F" w14:textId="77777777"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14:paraId="266C8760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2C9234D5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14:paraId="0001A9BF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5AD9BA1C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6DC5A713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2A788F9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003EA914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7EE917F6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4F49454F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48F4C330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0F0D9F5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62E67DD1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3F75B7D5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221A385A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62F0A39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44C0E253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36B75768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32A0EEA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2F117AC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5625FD7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A7ACD14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241A26E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1A52121B" w14:textId="77777777" w:rsidR="008709D9" w:rsidRPr="007A0B4B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598D4829" w14:textId="77777777" w:rsidR="007A0B4B" w:rsidRDefault="007A0B4B" w:rsidP="007A0B4B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Ing. Guillermo Emir Raggio -  Departamento de Arquitectura e Infraestructura de la Procuración General</w:t>
      </w:r>
    </w:p>
    <w:p w14:paraId="1C162922" w14:textId="77777777" w:rsidR="007A0B4B" w:rsidRDefault="007A0B4B" w:rsidP="007A0B4B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>Arq. Sergio Nicolás Vidal Sprauer -  Departamento de Arquitectura e Infraestructura de la Procuración General</w:t>
      </w:r>
    </w:p>
    <w:p w14:paraId="1934C7D5" w14:textId="77777777" w:rsidR="007A0B4B" w:rsidRPr="007A0B4B" w:rsidRDefault="007A0B4B" w:rsidP="007A0B4B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Arq. Roberto Carlos </w:t>
      </w:r>
      <w:proofErr w:type="spellStart"/>
      <w:r>
        <w:rPr>
          <w:rFonts w:ascii="Times New Roman" w:hAnsi="Times New Roman" w:cs="Times New Roman"/>
          <w:lang w:val="es-ES" w:eastAsia="es-ES"/>
        </w:rPr>
        <w:t>Libardoni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- Departamento de Arquitectura e Infraestructura de la Procuración General</w:t>
      </w:r>
    </w:p>
    <w:p w14:paraId="18E2FEFD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</w:t>
      </w:r>
      <w:r w:rsidR="007A0B4B">
        <w:rPr>
          <w:rFonts w:ascii="Times New Roman" w:hAnsi="Times New Roman" w:cs="Times New Roman"/>
          <w:lang w:val="es-ES" w:eastAsia="es-ES" w:bidi="es-ES"/>
        </w:rPr>
        <w:t>e requerimiento de contratación.</w:t>
      </w:r>
    </w:p>
    <w:p w14:paraId="575CE3C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 w:rsidR="007A0B4B">
        <w:rPr>
          <w:rFonts w:ascii="Times New Roman" w:hAnsi="Times New Roman" w:cs="Times New Roman"/>
          <w:lang w:val="es-ES" w:eastAsia="es-ES" w:bidi="es-ES"/>
        </w:rPr>
        <w:t>.</w:t>
      </w:r>
    </w:p>
    <w:p w14:paraId="219A7DFE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EE03E0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3BB9958C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59AAFC5E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0FA07A3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1A7C6DB0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3288C225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38CCAAD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B482265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695C447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13BBB040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14:paraId="22653602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14:paraId="1FD5AB64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14:paraId="631CEBCD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14:paraId="678EF475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7245164D" w14:textId="77777777" w:rsidR="00DE32A6" w:rsidRDefault="00DE32A6" w:rsidP="00DE32A6">
      <w:pPr>
        <w:widowControl/>
        <w:suppressAutoHyphens w:val="0"/>
        <w:autoSpaceDE/>
      </w:pPr>
    </w:p>
    <w:p w14:paraId="5F757418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7F39AC1" w14:textId="77777777" w:rsidR="00AA02A0" w:rsidRDefault="00AA02A0" w:rsidP="00AA02A0">
      <w:pPr>
        <w:widowControl/>
        <w:suppressAutoHyphens w:val="0"/>
        <w:autoSpaceDE/>
      </w:pPr>
    </w:p>
    <w:p w14:paraId="1784B662" w14:textId="77777777" w:rsidR="00AA02A0" w:rsidRDefault="00AA02A0" w:rsidP="00AA02A0">
      <w:pPr>
        <w:widowControl/>
        <w:suppressAutoHyphens w:val="0"/>
        <w:autoSpaceDE/>
      </w:pPr>
    </w:p>
    <w:p w14:paraId="59558007" w14:textId="77777777" w:rsidR="00AA02A0" w:rsidRDefault="00AA02A0" w:rsidP="00AA02A0">
      <w:pPr>
        <w:widowControl/>
        <w:suppressAutoHyphens w:val="0"/>
        <w:autoSpaceDE/>
      </w:pPr>
    </w:p>
    <w:p w14:paraId="401D6FC0" w14:textId="77777777" w:rsidR="00AA02A0" w:rsidRDefault="00AA02A0" w:rsidP="00AA02A0">
      <w:pPr>
        <w:widowControl/>
        <w:suppressAutoHyphens w:val="0"/>
        <w:autoSpaceDE/>
      </w:pPr>
    </w:p>
    <w:p w14:paraId="4454DF1C" w14:textId="77777777" w:rsidR="00AA02A0" w:rsidRDefault="00AA02A0" w:rsidP="00AA02A0">
      <w:pPr>
        <w:widowControl/>
        <w:suppressAutoHyphens w:val="0"/>
        <w:autoSpaceDE/>
      </w:pPr>
    </w:p>
    <w:p w14:paraId="06FFFE28" w14:textId="77777777" w:rsidR="00AA02A0" w:rsidRDefault="00AA02A0" w:rsidP="00AA02A0">
      <w:pPr>
        <w:widowControl/>
        <w:suppressAutoHyphens w:val="0"/>
        <w:autoSpaceDE/>
      </w:pPr>
    </w:p>
    <w:p w14:paraId="25C5F4DD" w14:textId="77777777" w:rsidR="00AA02A0" w:rsidRDefault="00AA02A0" w:rsidP="00AA02A0">
      <w:pPr>
        <w:widowControl/>
        <w:suppressAutoHyphens w:val="0"/>
        <w:autoSpaceDE/>
      </w:pPr>
    </w:p>
    <w:p w14:paraId="364F7BD5" w14:textId="77777777" w:rsidR="00AA02A0" w:rsidRDefault="00AA02A0" w:rsidP="00AA02A0">
      <w:pPr>
        <w:widowControl/>
        <w:suppressAutoHyphens w:val="0"/>
        <w:autoSpaceDE/>
      </w:pPr>
    </w:p>
    <w:p w14:paraId="224E610A" w14:textId="77777777" w:rsidR="00AA02A0" w:rsidRDefault="00AA02A0" w:rsidP="00AA02A0">
      <w:pPr>
        <w:widowControl/>
        <w:suppressAutoHyphens w:val="0"/>
        <w:autoSpaceDE/>
      </w:pPr>
    </w:p>
    <w:p w14:paraId="33ED7B20" w14:textId="77777777" w:rsidR="00AA02A0" w:rsidRDefault="00AA02A0" w:rsidP="00AA02A0">
      <w:pPr>
        <w:widowControl/>
        <w:suppressAutoHyphens w:val="0"/>
        <w:autoSpaceDE/>
      </w:pPr>
    </w:p>
    <w:p w14:paraId="389940D5" w14:textId="77777777" w:rsidR="00AA02A0" w:rsidRDefault="00AA02A0" w:rsidP="00AA02A0">
      <w:pPr>
        <w:widowControl/>
        <w:suppressAutoHyphens w:val="0"/>
        <w:autoSpaceDE/>
      </w:pPr>
    </w:p>
    <w:p w14:paraId="6A590CC9" w14:textId="77777777" w:rsidR="00AA02A0" w:rsidRDefault="00AA02A0" w:rsidP="00AA02A0">
      <w:pPr>
        <w:widowControl/>
        <w:suppressAutoHyphens w:val="0"/>
        <w:autoSpaceDE/>
      </w:pPr>
    </w:p>
    <w:p w14:paraId="754C59F3" w14:textId="77777777" w:rsidR="002106F1" w:rsidRDefault="002106F1" w:rsidP="00AA02A0">
      <w:pPr>
        <w:widowControl/>
        <w:suppressAutoHyphens w:val="0"/>
        <w:autoSpaceDE/>
      </w:pPr>
    </w:p>
    <w:p w14:paraId="0D23C4CE" w14:textId="77777777" w:rsidR="002106F1" w:rsidRDefault="002106F1" w:rsidP="00AA02A0">
      <w:pPr>
        <w:widowControl/>
        <w:suppressAutoHyphens w:val="0"/>
        <w:autoSpaceDE/>
      </w:pPr>
    </w:p>
    <w:p w14:paraId="3041BA53" w14:textId="77777777" w:rsidR="002106F1" w:rsidRDefault="002106F1" w:rsidP="00AA02A0">
      <w:pPr>
        <w:widowControl/>
        <w:suppressAutoHyphens w:val="0"/>
        <w:autoSpaceDE/>
      </w:pPr>
    </w:p>
    <w:p w14:paraId="6495D16D" w14:textId="77777777" w:rsidR="002106F1" w:rsidRDefault="002106F1" w:rsidP="00AA02A0">
      <w:pPr>
        <w:widowControl/>
        <w:suppressAutoHyphens w:val="0"/>
        <w:autoSpaceDE/>
      </w:pPr>
    </w:p>
    <w:p w14:paraId="6290232E" w14:textId="77777777" w:rsidR="002106F1" w:rsidRDefault="002106F1" w:rsidP="00AA02A0">
      <w:pPr>
        <w:widowControl/>
        <w:suppressAutoHyphens w:val="0"/>
        <w:autoSpaceDE/>
      </w:pPr>
    </w:p>
    <w:p w14:paraId="4EA27AB8" w14:textId="77777777" w:rsidR="002106F1" w:rsidRDefault="002106F1" w:rsidP="00AA02A0">
      <w:pPr>
        <w:widowControl/>
        <w:suppressAutoHyphens w:val="0"/>
        <w:autoSpaceDE/>
      </w:pPr>
    </w:p>
    <w:p w14:paraId="4A4ACAF9" w14:textId="77777777" w:rsidR="002106F1" w:rsidRDefault="002106F1" w:rsidP="00AA02A0">
      <w:pPr>
        <w:widowControl/>
        <w:suppressAutoHyphens w:val="0"/>
        <w:autoSpaceDE/>
      </w:pPr>
    </w:p>
    <w:p w14:paraId="32597C0A" w14:textId="77777777" w:rsidR="002106F1" w:rsidRDefault="002106F1" w:rsidP="00AA02A0">
      <w:pPr>
        <w:widowControl/>
        <w:suppressAutoHyphens w:val="0"/>
        <w:autoSpaceDE/>
      </w:pPr>
    </w:p>
    <w:p w14:paraId="2DF84D59" w14:textId="77777777" w:rsidR="002106F1" w:rsidRDefault="002106F1" w:rsidP="00AA02A0">
      <w:pPr>
        <w:widowControl/>
        <w:suppressAutoHyphens w:val="0"/>
        <w:autoSpaceDE/>
      </w:pPr>
    </w:p>
    <w:p w14:paraId="29BC0E46" w14:textId="77777777" w:rsidR="00AA02A0" w:rsidRDefault="00AA02A0" w:rsidP="00AA02A0">
      <w:pPr>
        <w:widowControl/>
        <w:suppressAutoHyphens w:val="0"/>
        <w:autoSpaceDE/>
      </w:pPr>
    </w:p>
    <w:p w14:paraId="2E7C5D16" w14:textId="77777777" w:rsidR="00AA02A0" w:rsidRDefault="00AA02A0" w:rsidP="00AA02A0">
      <w:pPr>
        <w:widowControl/>
        <w:suppressAutoHyphens w:val="0"/>
        <w:autoSpaceDE/>
      </w:pPr>
    </w:p>
    <w:p w14:paraId="740BDDAB" w14:textId="77777777" w:rsidR="00AA02A0" w:rsidRDefault="00AA02A0" w:rsidP="00AA02A0">
      <w:pPr>
        <w:widowControl/>
        <w:suppressAutoHyphens w:val="0"/>
        <w:autoSpaceDE/>
      </w:pPr>
    </w:p>
    <w:p w14:paraId="0643F0AC" w14:textId="77777777" w:rsidR="00AA02A0" w:rsidRDefault="00AA02A0" w:rsidP="00AA02A0">
      <w:pPr>
        <w:widowControl/>
        <w:suppressAutoHyphens w:val="0"/>
        <w:autoSpaceDE/>
      </w:pPr>
    </w:p>
    <w:p w14:paraId="77749A39" w14:textId="77777777" w:rsidR="00AA02A0" w:rsidRDefault="00AA02A0" w:rsidP="00AA02A0">
      <w:pPr>
        <w:widowControl/>
        <w:suppressAutoHyphens w:val="0"/>
        <w:autoSpaceDE/>
      </w:pPr>
    </w:p>
    <w:p w14:paraId="4F4D6F32" w14:textId="77777777" w:rsidR="00AA02A0" w:rsidRDefault="00AA02A0" w:rsidP="00AA02A0">
      <w:pPr>
        <w:widowControl/>
        <w:suppressAutoHyphens w:val="0"/>
        <w:autoSpaceDE/>
      </w:pPr>
    </w:p>
    <w:p w14:paraId="68AFBFFB" w14:textId="77777777" w:rsidR="00AA02A0" w:rsidRDefault="00AA02A0" w:rsidP="00AA02A0">
      <w:pPr>
        <w:widowControl/>
        <w:suppressAutoHyphens w:val="0"/>
        <w:autoSpaceDE/>
      </w:pPr>
    </w:p>
    <w:p w14:paraId="3964F2D3" w14:textId="77777777" w:rsidR="00AA02A0" w:rsidRDefault="00AA02A0" w:rsidP="00AA02A0">
      <w:pPr>
        <w:widowControl/>
        <w:suppressAutoHyphens w:val="0"/>
        <w:autoSpaceDE/>
      </w:pPr>
    </w:p>
    <w:p w14:paraId="70C45F0B" w14:textId="77777777" w:rsidR="002106F1" w:rsidRDefault="002106F1" w:rsidP="00AA02A0">
      <w:pPr>
        <w:widowControl/>
        <w:suppressAutoHyphens w:val="0"/>
        <w:autoSpaceDE/>
      </w:pPr>
    </w:p>
    <w:p w14:paraId="387F1365" w14:textId="77777777" w:rsidR="002106F1" w:rsidRDefault="002106F1" w:rsidP="00AA02A0">
      <w:pPr>
        <w:widowControl/>
        <w:suppressAutoHyphens w:val="0"/>
        <w:autoSpaceDE/>
      </w:pPr>
    </w:p>
    <w:p w14:paraId="7E17E0D4" w14:textId="77777777" w:rsidR="002106F1" w:rsidRDefault="002106F1" w:rsidP="00AA02A0">
      <w:pPr>
        <w:widowControl/>
        <w:suppressAutoHyphens w:val="0"/>
        <w:autoSpaceDE/>
      </w:pPr>
    </w:p>
    <w:p w14:paraId="75192EBB" w14:textId="77777777" w:rsidR="002106F1" w:rsidRDefault="002106F1" w:rsidP="00AA02A0">
      <w:pPr>
        <w:widowControl/>
        <w:suppressAutoHyphens w:val="0"/>
        <w:autoSpaceDE/>
      </w:pPr>
    </w:p>
    <w:p w14:paraId="6222B6BD" w14:textId="77777777" w:rsidR="002106F1" w:rsidRDefault="002106F1" w:rsidP="00AA02A0">
      <w:pPr>
        <w:widowControl/>
        <w:suppressAutoHyphens w:val="0"/>
        <w:autoSpaceDE/>
      </w:pPr>
    </w:p>
    <w:p w14:paraId="68C965C5" w14:textId="77777777" w:rsidR="002106F1" w:rsidRDefault="002106F1" w:rsidP="00AA02A0">
      <w:pPr>
        <w:widowControl/>
        <w:suppressAutoHyphens w:val="0"/>
        <w:autoSpaceDE/>
      </w:pPr>
    </w:p>
    <w:p w14:paraId="1152331A" w14:textId="77777777" w:rsidR="002106F1" w:rsidRDefault="002106F1" w:rsidP="00AA02A0">
      <w:pPr>
        <w:widowControl/>
        <w:suppressAutoHyphens w:val="0"/>
        <w:autoSpaceDE/>
      </w:pPr>
    </w:p>
    <w:p w14:paraId="197F1B94" w14:textId="77777777" w:rsidR="002106F1" w:rsidRDefault="002106F1" w:rsidP="00AA02A0">
      <w:pPr>
        <w:widowControl/>
        <w:suppressAutoHyphens w:val="0"/>
        <w:autoSpaceDE/>
      </w:pPr>
    </w:p>
    <w:p w14:paraId="3C51B9E8" w14:textId="77777777" w:rsidR="002106F1" w:rsidRDefault="002106F1" w:rsidP="00AA02A0">
      <w:pPr>
        <w:widowControl/>
        <w:suppressAutoHyphens w:val="0"/>
        <w:autoSpaceDE/>
      </w:pPr>
    </w:p>
    <w:p w14:paraId="2655DB84" w14:textId="77777777" w:rsidR="002106F1" w:rsidRDefault="002106F1" w:rsidP="00AA02A0">
      <w:pPr>
        <w:widowControl/>
        <w:suppressAutoHyphens w:val="0"/>
        <w:autoSpaceDE/>
      </w:pPr>
    </w:p>
    <w:p w14:paraId="46D30F73" w14:textId="77777777" w:rsidR="002106F1" w:rsidRDefault="002106F1" w:rsidP="00AA02A0">
      <w:pPr>
        <w:widowControl/>
        <w:suppressAutoHyphens w:val="0"/>
        <w:autoSpaceDE/>
      </w:pPr>
    </w:p>
    <w:p w14:paraId="2A0486F8" w14:textId="77777777" w:rsidR="002106F1" w:rsidRDefault="002106F1" w:rsidP="00AA02A0">
      <w:pPr>
        <w:widowControl/>
        <w:suppressAutoHyphens w:val="0"/>
        <w:autoSpaceDE/>
      </w:pPr>
    </w:p>
    <w:p w14:paraId="0ABAA9EB" w14:textId="77777777" w:rsidR="002106F1" w:rsidRDefault="002106F1" w:rsidP="00AA02A0">
      <w:pPr>
        <w:widowControl/>
        <w:suppressAutoHyphens w:val="0"/>
        <w:autoSpaceDE/>
      </w:pPr>
    </w:p>
    <w:p w14:paraId="36155D56" w14:textId="77777777" w:rsidR="002106F1" w:rsidRDefault="002106F1" w:rsidP="00AA02A0">
      <w:pPr>
        <w:widowControl/>
        <w:suppressAutoHyphens w:val="0"/>
        <w:autoSpaceDE/>
      </w:pPr>
    </w:p>
    <w:p w14:paraId="6CAA7239" w14:textId="77777777" w:rsidR="002106F1" w:rsidRDefault="002106F1" w:rsidP="00AA02A0">
      <w:pPr>
        <w:widowControl/>
        <w:suppressAutoHyphens w:val="0"/>
        <w:autoSpaceDE/>
      </w:pPr>
    </w:p>
    <w:p w14:paraId="61ECE792" w14:textId="77777777" w:rsidR="002106F1" w:rsidRDefault="002106F1" w:rsidP="00AA02A0">
      <w:pPr>
        <w:widowControl/>
        <w:suppressAutoHyphens w:val="0"/>
        <w:autoSpaceDE/>
      </w:pPr>
    </w:p>
    <w:p w14:paraId="587CB769" w14:textId="77777777" w:rsidR="002106F1" w:rsidRDefault="002106F1" w:rsidP="00AA02A0">
      <w:pPr>
        <w:widowControl/>
        <w:suppressAutoHyphens w:val="0"/>
        <w:autoSpaceDE/>
      </w:pPr>
    </w:p>
    <w:p w14:paraId="43951C26" w14:textId="77777777" w:rsidR="002106F1" w:rsidRDefault="002106F1" w:rsidP="00AA02A0">
      <w:pPr>
        <w:widowControl/>
        <w:suppressAutoHyphens w:val="0"/>
        <w:autoSpaceDE/>
      </w:pPr>
    </w:p>
    <w:p w14:paraId="4A65B1F3" w14:textId="77777777" w:rsidR="002106F1" w:rsidRDefault="002106F1" w:rsidP="00AA02A0">
      <w:pPr>
        <w:widowControl/>
        <w:suppressAutoHyphens w:val="0"/>
        <w:autoSpaceDE/>
      </w:pPr>
    </w:p>
    <w:p w14:paraId="3A689071" w14:textId="77777777" w:rsidR="002106F1" w:rsidRDefault="002106F1" w:rsidP="00AA02A0">
      <w:pPr>
        <w:widowControl/>
        <w:suppressAutoHyphens w:val="0"/>
        <w:autoSpaceDE/>
      </w:pPr>
    </w:p>
    <w:p w14:paraId="587A1EBC" w14:textId="77777777" w:rsidR="002106F1" w:rsidRDefault="002106F1" w:rsidP="00AA02A0">
      <w:pPr>
        <w:widowControl/>
        <w:suppressAutoHyphens w:val="0"/>
        <w:autoSpaceDE/>
      </w:pPr>
    </w:p>
    <w:p w14:paraId="5FF9EA69" w14:textId="77777777" w:rsidR="002106F1" w:rsidRDefault="002106F1" w:rsidP="00AA02A0">
      <w:pPr>
        <w:widowControl/>
        <w:suppressAutoHyphens w:val="0"/>
        <w:autoSpaceDE/>
      </w:pPr>
    </w:p>
    <w:p w14:paraId="11A2AF5D" w14:textId="77777777" w:rsidR="002106F1" w:rsidRDefault="002106F1" w:rsidP="00AA02A0">
      <w:pPr>
        <w:widowControl/>
        <w:suppressAutoHyphens w:val="0"/>
        <w:autoSpaceDE/>
      </w:pPr>
    </w:p>
    <w:p w14:paraId="292E47DF" w14:textId="77777777" w:rsidR="002106F1" w:rsidRDefault="002106F1" w:rsidP="00AA02A0">
      <w:pPr>
        <w:widowControl/>
        <w:suppressAutoHyphens w:val="0"/>
        <w:autoSpaceDE/>
      </w:pPr>
    </w:p>
    <w:p w14:paraId="6F87FB9E" w14:textId="77777777" w:rsidR="002106F1" w:rsidRDefault="002106F1" w:rsidP="00AA02A0">
      <w:pPr>
        <w:widowControl/>
        <w:suppressAutoHyphens w:val="0"/>
        <w:autoSpaceDE/>
      </w:pPr>
    </w:p>
    <w:p w14:paraId="4ECCD2C9" w14:textId="77777777" w:rsidR="002106F1" w:rsidRDefault="002106F1" w:rsidP="00AA02A0">
      <w:pPr>
        <w:widowControl/>
        <w:suppressAutoHyphens w:val="0"/>
        <w:autoSpaceDE/>
      </w:pPr>
    </w:p>
    <w:p w14:paraId="22BF4290" w14:textId="77777777" w:rsidR="002106F1" w:rsidRDefault="002106F1" w:rsidP="00AA02A0">
      <w:pPr>
        <w:widowControl/>
        <w:suppressAutoHyphens w:val="0"/>
        <w:autoSpaceDE/>
      </w:pPr>
    </w:p>
    <w:p w14:paraId="1E69441D" w14:textId="77777777" w:rsidR="002106F1" w:rsidRDefault="002106F1" w:rsidP="00AA02A0">
      <w:pPr>
        <w:widowControl/>
        <w:suppressAutoHyphens w:val="0"/>
        <w:autoSpaceDE/>
      </w:pPr>
    </w:p>
    <w:p w14:paraId="4766D00C" w14:textId="77777777" w:rsidR="002106F1" w:rsidRDefault="002106F1" w:rsidP="00AA02A0">
      <w:pPr>
        <w:widowControl/>
        <w:suppressAutoHyphens w:val="0"/>
        <w:autoSpaceDE/>
      </w:pPr>
    </w:p>
    <w:p w14:paraId="4E482916" w14:textId="77777777" w:rsidR="002106F1" w:rsidRDefault="002106F1" w:rsidP="00AA02A0">
      <w:pPr>
        <w:widowControl/>
        <w:suppressAutoHyphens w:val="0"/>
        <w:autoSpaceDE/>
      </w:pPr>
    </w:p>
    <w:p w14:paraId="415D0AD5" w14:textId="77777777" w:rsidR="002106F1" w:rsidRDefault="002106F1" w:rsidP="00AA02A0">
      <w:pPr>
        <w:widowControl/>
        <w:suppressAutoHyphens w:val="0"/>
        <w:autoSpaceDE/>
      </w:pPr>
    </w:p>
    <w:p w14:paraId="29755F0D" w14:textId="77777777" w:rsidR="002106F1" w:rsidRDefault="002106F1" w:rsidP="00AA02A0">
      <w:pPr>
        <w:widowControl/>
        <w:suppressAutoHyphens w:val="0"/>
        <w:autoSpaceDE/>
      </w:pPr>
    </w:p>
    <w:p w14:paraId="16CC4F1D" w14:textId="77777777" w:rsidR="002106F1" w:rsidRDefault="002106F1" w:rsidP="00AA02A0">
      <w:pPr>
        <w:widowControl/>
        <w:suppressAutoHyphens w:val="0"/>
        <w:autoSpaceDE/>
      </w:pPr>
    </w:p>
    <w:p w14:paraId="3703D9C3" w14:textId="77777777"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14:paraId="7469CBE0" w14:textId="77777777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5D998" w14:textId="77777777"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26396833" w14:textId="77777777"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035F270D" w14:textId="77777777"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14:paraId="5D6E4D06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9BF4C62" w14:textId="77777777"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E216C1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8FCB12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0B8FF0A" w14:textId="77777777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6B8DD71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B8072A1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BA6108" w14:textId="77777777" w:rsidR="00C31C45" w:rsidRPr="00FC2D01" w:rsidRDefault="009D0E27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E2941E2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FD123A3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5510851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602F5A2" w14:textId="77777777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41D06F7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8A0ED86" w14:textId="77777777"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C50593" w14:textId="77777777"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524B6C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1738E59" w14:textId="77777777"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928E424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C52401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6A291542" w14:textId="77777777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A961555" w14:textId="77777777"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ABD0A50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416DE4" w14:textId="77777777" w:rsidR="00C31C45" w:rsidRPr="00FC2D01" w:rsidRDefault="00C31C45" w:rsidP="002E59A9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2E59A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682</w:t>
            </w:r>
            <w:r w:rsidR="001408D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/</w:t>
            </w:r>
            <w:r w:rsidR="00524B6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  <w:r w:rsidR="002E59A9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6217A9A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D69375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87C0DC6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773ECD1D" w14:textId="77777777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52164E3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D281F20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378B510F" w14:textId="77777777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F4FBE1B" w14:textId="77777777"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3CF34A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A4E43C9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302D0C12" w14:textId="77777777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6B17A86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B64ADD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962AE38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9C25B14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06212FEF" w14:textId="77777777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B34E77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7A12476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00A759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020CB11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51AF476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2C0FBDB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23887DD" w14:textId="77777777"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DC1114A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5BE8BC90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08ACE57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1A818C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0D6442C6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A96CA6A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5DFFFC6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14:paraId="4AA4C792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A62525C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FE889D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7CBA5CF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69D71C2A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890FEB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348914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7BB4E3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37B29B8F" w14:textId="77777777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C605DD5" w14:textId="77777777"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7FCA7C5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BCFFEA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5CE3DDF1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A0697D6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9FBD33E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49158EB4" w14:textId="77777777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CC66063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6C76C7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1EDE56E7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6422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0318158E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14:paraId="0F1113F8" w14:textId="77777777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14:paraId="52B89AA2" w14:textId="77777777"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14:paraId="7EC4EEFC" w14:textId="77777777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14:paraId="1D37BFC7" w14:textId="77777777"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14:paraId="64113481" w14:textId="77777777"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14:paraId="0BF237D4" w14:textId="77777777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14:paraId="4DFF9026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049D80C" w14:textId="77777777"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50586086" w14:textId="77777777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46FF8" w14:textId="77777777"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14:paraId="178F685E" w14:textId="77777777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97BCFF1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53388" w14:textId="77777777"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6C038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139200D" w14:textId="77777777"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14:paraId="5AC94F22" w14:textId="77777777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3A939" w14:textId="77777777"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689FF00F" w14:textId="77777777"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14:paraId="3E9BE9F0" w14:textId="77777777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EDA377" w14:textId="77777777"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4FD72" w14:textId="77777777"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6A68D6" w14:textId="77777777" w:rsidR="002106F1" w:rsidRDefault="002106F1" w:rsidP="00F82647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5A34C" w14:textId="77777777" w:rsidR="00072472" w:rsidRDefault="00072472">
      <w:r>
        <w:separator/>
      </w:r>
    </w:p>
  </w:endnote>
  <w:endnote w:type="continuationSeparator" w:id="0">
    <w:p w14:paraId="105555C7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C562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666B6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8DD2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  <w:p w14:paraId="7D346164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  <w:p w14:paraId="5D892AB1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BBDF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D31A8" w14:textId="77777777" w:rsidR="00072472" w:rsidRDefault="00072472">
      <w:r>
        <w:separator/>
      </w:r>
    </w:p>
  </w:footnote>
  <w:footnote w:type="continuationSeparator" w:id="0">
    <w:p w14:paraId="54861079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B653E" w14:textId="77777777" w:rsidR="00072472" w:rsidRDefault="00072472">
    <w:pPr>
      <w:jc w:val="right"/>
      <w:rPr>
        <w:b/>
        <w:bCs/>
        <w:sz w:val="20"/>
        <w:szCs w:val="20"/>
      </w:rPr>
    </w:pPr>
  </w:p>
  <w:p w14:paraId="4107AE8D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5EC02572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76690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7AF1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11A2C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15BCE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0E0798"/>
    <w:rsid w:val="0010038B"/>
    <w:rsid w:val="001104E7"/>
    <w:rsid w:val="001328BD"/>
    <w:rsid w:val="001408D8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2E59A9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17743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0B4B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D0E27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2647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oNotEmbedSmartTags/>
  <w:decimalSymbol w:val=","/>
  <w:listSeparator w:val=";"/>
  <w14:docId w14:val="2E2DB1B0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D75EE-1FB1-4896-9D97-D484B94F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1804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Victoria</cp:lastModifiedBy>
  <cp:revision>10</cp:revision>
  <cp:lastPrinted>2023-08-18T13:26:00Z</cp:lastPrinted>
  <dcterms:created xsi:type="dcterms:W3CDTF">2024-02-16T14:41:00Z</dcterms:created>
  <dcterms:modified xsi:type="dcterms:W3CDTF">2024-07-11T11:46:00Z</dcterms:modified>
</cp:coreProperties>
</file>