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2E4B760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391229">
              <w:rPr>
                <w:b/>
                <w:bCs/>
                <w:sz w:val="22"/>
                <w:szCs w:val="22"/>
              </w:rPr>
              <w:t>59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D1D960F" w:rsidR="00C23023" w:rsidRPr="005F00A8" w:rsidRDefault="005F00A8" w:rsidP="006942C8">
            <w:pPr>
              <w:pStyle w:val="xl28"/>
              <w:snapToGrid w:val="0"/>
              <w:spacing w:before="0" w:after="0"/>
              <w:rPr>
                <w:b/>
                <w:bCs/>
                <w:sz w:val="22"/>
                <w:szCs w:val="22"/>
              </w:rPr>
            </w:pPr>
            <w:r w:rsidRPr="005F00A8">
              <w:rPr>
                <w:b/>
                <w:bCs/>
                <w:sz w:val="22"/>
                <w:szCs w:val="22"/>
              </w:rPr>
              <w:t xml:space="preserve"> PG.SA-1166-25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61FE7DFD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 xml:space="preserve">Locación de 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>inmueble</w:t>
            </w:r>
            <w:r w:rsidR="005F00A8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5F00A8" w:rsidRPr="005F00A8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s-MX" w:eastAsia="zh-CN"/>
              </w:rPr>
              <w:t>Florencio Varela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</w:t>
            </w:r>
            <w:r w:rsidR="005F00A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a dependencias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5F00A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Quilmes. 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15210705" w:rsidR="0057417D" w:rsidRPr="006529D8" w:rsidRDefault="005F00A8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5F00A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Quilmes. Calle Hipólito Yrigoyen </w:t>
            </w:r>
            <w:proofErr w:type="spellStart"/>
            <w:r w:rsidRPr="005F00A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F00A8">
              <w:rPr>
                <w:bCs/>
                <w:sz w:val="22"/>
                <w:szCs w:val="19"/>
                <w:lang w:val="es-AR"/>
              </w:rPr>
              <w:t xml:space="preserve"> 475, 2do piso, Quilmes.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48B42BE6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023308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023308">
              <w:rPr>
                <w:rFonts w:eastAsia="Arial"/>
                <w:b/>
                <w:bCs/>
                <w:sz w:val="20"/>
                <w:szCs w:val="20"/>
              </w:rPr>
              <w:t>OCTUBRE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023308">
              <w:rPr>
                <w:rFonts w:eastAsia="Arial"/>
                <w:b/>
                <w:bCs/>
                <w:sz w:val="20"/>
                <w:szCs w:val="20"/>
              </w:rPr>
              <w:t xml:space="preserve">10:00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F00A8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CF16BB" w14:textId="77777777" w:rsidR="005F00A8" w:rsidRDefault="005F00A8" w:rsidP="005F00A8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</w:p>
          <w:p w14:paraId="1C13749D" w14:textId="316D7285" w:rsidR="005F00A8" w:rsidRDefault="005F00A8" w:rsidP="005F00A8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  <w:r w:rsidRPr="005F00A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Quilmes. Calle Hipólito Yrigoyen </w:t>
            </w:r>
            <w:proofErr w:type="spellStart"/>
            <w:r w:rsidRPr="005F00A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F00A8">
              <w:rPr>
                <w:bCs/>
                <w:sz w:val="22"/>
                <w:szCs w:val="19"/>
                <w:lang w:val="es-AR"/>
              </w:rPr>
              <w:t xml:space="preserve"> 475, 2do piso, Quilmes.</w:t>
            </w:r>
          </w:p>
          <w:p w14:paraId="32958D98" w14:textId="3AAD0E89" w:rsidR="005F00A8" w:rsidRPr="006529D8" w:rsidRDefault="005F00A8" w:rsidP="005F00A8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4288E51A" w:rsidR="005F00A8" w:rsidRPr="006529D8" w:rsidRDefault="005F00A8" w:rsidP="005F00A8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023308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023308">
              <w:rPr>
                <w:rFonts w:eastAsia="Arial"/>
                <w:b/>
                <w:bCs/>
                <w:sz w:val="20"/>
                <w:szCs w:val="20"/>
              </w:rPr>
              <w:t>OCTUBRE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2025 a las </w:t>
            </w:r>
            <w:r w:rsidR="00023308">
              <w:rPr>
                <w:rFonts w:eastAsia="Arial"/>
                <w:b/>
                <w:bCs/>
                <w:sz w:val="20"/>
                <w:szCs w:val="20"/>
              </w:rPr>
              <w:t xml:space="preserve">10:00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F00A8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F00A8" w:rsidRPr="006529D8" w:rsidRDefault="005F00A8" w:rsidP="005F00A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F00A8" w:rsidRPr="006529D8" w:rsidRDefault="005F00A8" w:rsidP="005F00A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F00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5F00A8" w:rsidRPr="006529D8" w:rsidRDefault="005F00A8" w:rsidP="005F00A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5F00A8" w:rsidRPr="006529D8" w:rsidRDefault="005F00A8" w:rsidP="005F00A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indicados,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F00A8" w:rsidRPr="006529D8" w:rsidRDefault="005F00A8" w:rsidP="005F00A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5F00A8" w:rsidRPr="006529D8" w:rsidRDefault="005F00A8" w:rsidP="005F00A8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16EC4CA4" w:rsidR="007F0F20" w:rsidRPr="006529D8" w:rsidRDefault="005F00A8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59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6412C9B4" w:rsidR="007F0F20" w:rsidRPr="006529D8" w:rsidRDefault="005F00A8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3780411E" w:rsidR="007F0F20" w:rsidRPr="006529D8" w:rsidRDefault="005F00A8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PG.SA-1166-25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23308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1229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A8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1192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Belen Cimalando</cp:lastModifiedBy>
  <cp:revision>9</cp:revision>
  <cp:lastPrinted>2025-09-11T16:25:00Z</cp:lastPrinted>
  <dcterms:created xsi:type="dcterms:W3CDTF">2025-03-27T14:13:00Z</dcterms:created>
  <dcterms:modified xsi:type="dcterms:W3CDTF">2025-09-11T16:25:00Z</dcterms:modified>
</cp:coreProperties>
</file>