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D64A5B" w:rsidRPr="00D64A5B"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D64A5B" w:rsidRDefault="00D07730">
            <w:pPr>
              <w:snapToGrid w:val="0"/>
              <w:rPr>
                <w:sz w:val="22"/>
                <w:szCs w:val="16"/>
              </w:rPr>
            </w:pPr>
          </w:p>
          <w:p w:rsidR="00D07730" w:rsidRPr="00D64A5B" w:rsidRDefault="00AB45CA" w:rsidP="00AB45CA">
            <w:pPr>
              <w:spacing w:line="360" w:lineRule="auto"/>
              <w:jc w:val="center"/>
              <w:rPr>
                <w:szCs w:val="16"/>
              </w:rPr>
            </w:pPr>
            <w:r w:rsidRPr="00D64A5B">
              <w:rPr>
                <w:b/>
                <w:bCs/>
                <w:szCs w:val="20"/>
              </w:rPr>
              <w:t>PLIEGO DE BASES Y CONDICIONES</w:t>
            </w:r>
            <w:r w:rsidRPr="00D64A5B">
              <w:rPr>
                <w:b/>
                <w:bCs/>
                <w:szCs w:val="20"/>
              </w:rPr>
              <w:br/>
            </w:r>
            <w:r w:rsidRPr="00D64A5B">
              <w:rPr>
                <w:b/>
                <w:bCs/>
                <w:szCs w:val="20"/>
                <w:u w:val="single"/>
              </w:rPr>
              <w:t>CARATULA - CONVOCATORIA</w:t>
            </w:r>
          </w:p>
          <w:p w:rsidR="00D07730" w:rsidRPr="00D64A5B" w:rsidRDefault="00D07730" w:rsidP="00D07730">
            <w:pPr>
              <w:snapToGrid w:val="0"/>
              <w:rPr>
                <w:b/>
                <w:bCs/>
                <w:sz w:val="22"/>
                <w:szCs w:val="20"/>
                <w:u w:val="single"/>
              </w:rPr>
            </w:pPr>
            <w:r w:rsidRPr="00D64A5B">
              <w:rPr>
                <w:szCs w:val="20"/>
              </w:rPr>
              <w:t> </w:t>
            </w:r>
          </w:p>
        </w:tc>
      </w:tr>
      <w:tr w:rsidR="00D64A5B" w:rsidRPr="00D64A5B"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D64A5B" w:rsidRDefault="001C2E38">
            <w:pPr>
              <w:snapToGrid w:val="0"/>
              <w:rPr>
                <w:rFonts w:ascii="Times New Roman" w:hAnsi="Times New Roman" w:cs="Times New Roman"/>
                <w:sz w:val="22"/>
                <w:szCs w:val="16"/>
              </w:rPr>
            </w:pPr>
            <w:r w:rsidRPr="00D64A5B">
              <w:rPr>
                <w:rFonts w:ascii="Times New Roman" w:eastAsia="Arial" w:hAnsi="Times New Roman" w:cs="Times New Roman"/>
                <w:b/>
                <w:bCs/>
                <w:sz w:val="22"/>
                <w:szCs w:val="20"/>
              </w:rPr>
              <w:t xml:space="preserve"> </w:t>
            </w:r>
            <w:r w:rsidRPr="00D64A5B">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D64A5B" w:rsidRDefault="001C2E38">
            <w:pPr>
              <w:snapToGrid w:val="0"/>
              <w:ind w:left="57" w:right="57"/>
              <w:rPr>
                <w:rFonts w:ascii="Times New Roman" w:hAnsi="Times New Roman" w:cs="Times New Roman"/>
                <w:sz w:val="22"/>
                <w:szCs w:val="18"/>
              </w:rPr>
            </w:pPr>
            <w:r w:rsidRPr="00D64A5B">
              <w:rPr>
                <w:rFonts w:ascii="Times New Roman" w:hAnsi="Times New Roman" w:cs="Times New Roman"/>
                <w:sz w:val="22"/>
                <w:szCs w:val="18"/>
              </w:rPr>
              <w:t>PODER JUDICIAL DE LA PROVINCIA DE BUENOS AIRES</w:t>
            </w:r>
          </w:p>
          <w:p w:rsidR="001C2E38" w:rsidRPr="00D64A5B" w:rsidRDefault="00E86918">
            <w:pPr>
              <w:ind w:left="57" w:right="57"/>
              <w:rPr>
                <w:rFonts w:ascii="Times New Roman" w:hAnsi="Times New Roman" w:cs="Times New Roman"/>
                <w:sz w:val="22"/>
                <w:szCs w:val="16"/>
              </w:rPr>
            </w:pPr>
            <w:r w:rsidRPr="00D64A5B">
              <w:rPr>
                <w:rFonts w:ascii="Times New Roman" w:hAnsi="Times New Roman" w:cs="Times New Roman"/>
                <w:sz w:val="22"/>
                <w:szCs w:val="18"/>
              </w:rPr>
              <w:t>MINISTERIO PUBLICO</w:t>
            </w:r>
          </w:p>
        </w:tc>
      </w:tr>
      <w:tr w:rsidR="00D64A5B" w:rsidRPr="00D64A5B"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D64A5B" w:rsidRDefault="00D07730">
            <w:pPr>
              <w:snapToGrid w:val="0"/>
              <w:rPr>
                <w:rFonts w:ascii="Times New Roman" w:hAnsi="Times New Roman" w:cs="Times New Roman"/>
                <w:sz w:val="22"/>
                <w:szCs w:val="16"/>
              </w:rPr>
            </w:pPr>
            <w:r w:rsidRPr="00D64A5B">
              <w:rPr>
                <w:rFonts w:ascii="Times New Roman" w:hAnsi="Times New Roman" w:cs="Times New Roman"/>
                <w:sz w:val="22"/>
                <w:szCs w:val="16"/>
              </w:rPr>
              <w:t> </w:t>
            </w:r>
          </w:p>
        </w:tc>
      </w:tr>
      <w:tr w:rsidR="00D64A5B" w:rsidRPr="00D64A5B"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D64A5B" w:rsidRDefault="001C2E38" w:rsidP="00772544">
            <w:pPr>
              <w:snapToGrid w:val="0"/>
              <w:rPr>
                <w:rFonts w:ascii="Times New Roman" w:eastAsia="Arial" w:hAnsi="Times New Roman" w:cs="Times New Roman"/>
                <w:b/>
                <w:bCs/>
                <w:sz w:val="22"/>
                <w:szCs w:val="20"/>
              </w:rPr>
            </w:pPr>
            <w:r w:rsidRPr="00D64A5B">
              <w:rPr>
                <w:rFonts w:ascii="Times New Roman" w:eastAsia="Arial" w:hAnsi="Times New Roman" w:cs="Times New Roman"/>
                <w:b/>
                <w:bCs/>
                <w:sz w:val="22"/>
                <w:szCs w:val="20"/>
              </w:rPr>
              <w:t xml:space="preserve"> </w:t>
            </w:r>
            <w:r w:rsidRPr="00D64A5B">
              <w:rPr>
                <w:rFonts w:ascii="Times New Roman" w:hAnsi="Times New Roman" w:cs="Times New Roman"/>
                <w:b/>
                <w:bCs/>
                <w:sz w:val="22"/>
                <w:szCs w:val="20"/>
              </w:rPr>
              <w:t xml:space="preserve">Procedimiento </w:t>
            </w:r>
            <w:r w:rsidR="00772544" w:rsidRPr="00D64A5B">
              <w:rPr>
                <w:rFonts w:ascii="Times New Roman" w:hAnsi="Times New Roman" w:cs="Times New Roman"/>
                <w:b/>
                <w:bCs/>
                <w:sz w:val="22"/>
                <w:szCs w:val="20"/>
              </w:rPr>
              <w:t>de Selección</w:t>
            </w:r>
          </w:p>
        </w:tc>
      </w:tr>
      <w:tr w:rsidR="00D64A5B" w:rsidRPr="00D64A5B" w:rsidTr="00267B26">
        <w:trPr>
          <w:trHeight w:val="315"/>
        </w:trPr>
        <w:tc>
          <w:tcPr>
            <w:tcW w:w="1559" w:type="dxa"/>
            <w:tcBorders>
              <w:left w:val="single" w:sz="4" w:space="0" w:color="000000"/>
              <w:bottom w:val="single" w:sz="4" w:space="0" w:color="000000"/>
            </w:tcBorders>
            <w:shd w:val="clear" w:color="auto" w:fill="auto"/>
            <w:vAlign w:val="bottom"/>
          </w:tcPr>
          <w:p w:rsidR="00D07730" w:rsidRPr="00D64A5B" w:rsidRDefault="00D07730" w:rsidP="00D07730">
            <w:pPr>
              <w:snapToGrid w:val="0"/>
              <w:rPr>
                <w:rFonts w:ascii="Times New Roman" w:eastAsia="Arial" w:hAnsi="Times New Roman" w:cs="Times New Roman"/>
                <w:sz w:val="22"/>
                <w:szCs w:val="20"/>
              </w:rPr>
            </w:pPr>
            <w:r w:rsidRPr="00D64A5B">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D64A5B" w:rsidRDefault="00D07730" w:rsidP="00D07730">
            <w:pPr>
              <w:snapToGrid w:val="0"/>
              <w:jc w:val="both"/>
              <w:rPr>
                <w:rFonts w:ascii="Times New Roman" w:hAnsi="Times New Roman" w:cs="Times New Roman"/>
                <w:b/>
                <w:bCs/>
                <w:sz w:val="22"/>
                <w:szCs w:val="20"/>
              </w:rPr>
            </w:pPr>
            <w:r w:rsidRPr="00D64A5B">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D64A5B" w:rsidRDefault="00D07730" w:rsidP="00E86B00">
            <w:pPr>
              <w:snapToGrid w:val="0"/>
              <w:jc w:val="center"/>
              <w:rPr>
                <w:b/>
                <w:bCs/>
                <w:sz w:val="22"/>
                <w:szCs w:val="20"/>
              </w:rPr>
            </w:pPr>
            <w:r w:rsidRPr="00D64A5B">
              <w:rPr>
                <w:b/>
                <w:bCs/>
                <w:sz w:val="22"/>
                <w:szCs w:val="20"/>
              </w:rPr>
              <w:t xml:space="preserve">Nº </w:t>
            </w:r>
            <w:r w:rsidR="00E86B00" w:rsidRPr="00D64A5B">
              <w:rPr>
                <w:b/>
                <w:bCs/>
                <w:sz w:val="22"/>
                <w:szCs w:val="20"/>
              </w:rPr>
              <w:t>31</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D64A5B" w:rsidRDefault="00D07730" w:rsidP="00D07730">
            <w:pPr>
              <w:snapToGrid w:val="0"/>
              <w:jc w:val="center"/>
              <w:rPr>
                <w:b/>
                <w:bCs/>
                <w:sz w:val="22"/>
                <w:szCs w:val="19"/>
              </w:rPr>
            </w:pPr>
            <w:r w:rsidRPr="00D64A5B">
              <w:rPr>
                <w:b/>
                <w:bCs/>
                <w:sz w:val="22"/>
                <w:szCs w:val="19"/>
              </w:rPr>
              <w:t>Ejercicio:</w:t>
            </w:r>
          </w:p>
          <w:p w:rsidR="00D07730" w:rsidRPr="00D64A5B" w:rsidRDefault="001D2470" w:rsidP="00D07730">
            <w:pPr>
              <w:snapToGrid w:val="0"/>
              <w:jc w:val="center"/>
              <w:rPr>
                <w:rFonts w:eastAsia="Arial"/>
                <w:b/>
                <w:bCs/>
                <w:sz w:val="22"/>
                <w:szCs w:val="20"/>
              </w:rPr>
            </w:pPr>
            <w:r w:rsidRPr="00D64A5B">
              <w:rPr>
                <w:b/>
                <w:bCs/>
                <w:sz w:val="22"/>
                <w:szCs w:val="19"/>
              </w:rPr>
              <w:t>2020</w:t>
            </w:r>
          </w:p>
        </w:tc>
      </w:tr>
      <w:tr w:rsidR="00D64A5B" w:rsidRPr="00D64A5B" w:rsidTr="00267B26">
        <w:trPr>
          <w:trHeight w:val="315"/>
        </w:trPr>
        <w:tc>
          <w:tcPr>
            <w:tcW w:w="1559" w:type="dxa"/>
            <w:tcBorders>
              <w:left w:val="single" w:sz="4" w:space="0" w:color="000000"/>
              <w:bottom w:val="single" w:sz="8" w:space="0" w:color="000000"/>
            </w:tcBorders>
            <w:shd w:val="clear" w:color="auto" w:fill="auto"/>
            <w:vAlign w:val="bottom"/>
          </w:tcPr>
          <w:p w:rsidR="00531214" w:rsidRPr="00D64A5B"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D64A5B" w:rsidRDefault="00F0697E" w:rsidP="00F0697E">
            <w:pPr>
              <w:pStyle w:val="xl28"/>
              <w:snapToGrid w:val="0"/>
              <w:spacing w:before="0" w:after="0"/>
              <w:rPr>
                <w:rFonts w:ascii="Times New Roman" w:eastAsia="Arial" w:hAnsi="Times New Roman" w:cs="Times New Roman"/>
                <w:sz w:val="22"/>
              </w:rPr>
            </w:pPr>
            <w:r w:rsidRPr="00D64A5B">
              <w:rPr>
                <w:rFonts w:ascii="Times New Roman" w:eastAsia="Arial" w:hAnsi="Times New Roman" w:cs="Times New Roman"/>
                <w:sz w:val="22"/>
              </w:rPr>
              <w:t>Art. 18 inc. 2, apartado L</w:t>
            </w:r>
            <w:r w:rsidR="00945693" w:rsidRPr="00D64A5B">
              <w:rPr>
                <w:rFonts w:ascii="Times New Roman" w:eastAsia="Arial" w:hAnsi="Times New Roman" w:cs="Times New Roman"/>
                <w:sz w:val="22"/>
              </w:rPr>
              <w:t>) de la Ley 13</w:t>
            </w:r>
            <w:r w:rsidR="00582749" w:rsidRPr="00D64A5B">
              <w:rPr>
                <w:rFonts w:ascii="Times New Roman" w:eastAsia="Arial" w:hAnsi="Times New Roman" w:cs="Times New Roman"/>
                <w:sz w:val="22"/>
              </w:rPr>
              <w:t>.</w:t>
            </w:r>
            <w:r w:rsidR="00945693" w:rsidRPr="00D64A5B">
              <w:rPr>
                <w:rFonts w:ascii="Times New Roman" w:eastAsia="Arial" w:hAnsi="Times New Roman" w:cs="Times New Roman"/>
                <w:sz w:val="22"/>
              </w:rPr>
              <w:t>981</w:t>
            </w:r>
            <w:r w:rsidRPr="00D64A5B">
              <w:rPr>
                <w:rFonts w:ascii="Times New Roman" w:eastAsia="Arial" w:hAnsi="Times New Roman" w:cs="Times New Roman"/>
                <w:sz w:val="22"/>
              </w:rPr>
              <w:t xml:space="preserve"> Reglamentada</w:t>
            </w:r>
            <w:r w:rsidR="00945693" w:rsidRPr="00D64A5B">
              <w:rPr>
                <w:rFonts w:ascii="Times New Roman" w:eastAsia="Arial" w:hAnsi="Times New Roman" w:cs="Times New Roman"/>
                <w:sz w:val="22"/>
              </w:rPr>
              <w:t xml:space="preserve"> por </w:t>
            </w:r>
            <w:proofErr w:type="spellStart"/>
            <w:r w:rsidR="00945693" w:rsidRPr="00D64A5B">
              <w:rPr>
                <w:rFonts w:ascii="Times New Roman" w:eastAsia="Arial" w:hAnsi="Times New Roman" w:cs="Times New Roman"/>
                <w:sz w:val="22"/>
              </w:rPr>
              <w:t>Dec</w:t>
            </w:r>
            <w:proofErr w:type="spellEnd"/>
            <w:r w:rsidR="00945693" w:rsidRPr="00D64A5B">
              <w:rPr>
                <w:rFonts w:ascii="Times New Roman" w:eastAsia="Arial" w:hAnsi="Times New Roman" w:cs="Times New Roman"/>
                <w:sz w:val="22"/>
              </w:rPr>
              <w:t xml:space="preserve">. </w:t>
            </w:r>
            <w:r w:rsidRPr="00D64A5B">
              <w:rPr>
                <w:rFonts w:ascii="Times New Roman" w:eastAsia="Arial" w:hAnsi="Times New Roman" w:cs="Times New Roman"/>
                <w:sz w:val="22"/>
              </w:rPr>
              <w:t>N° 59/19</w:t>
            </w:r>
            <w:r w:rsidR="00582749" w:rsidRPr="00D64A5B">
              <w:rPr>
                <w:rFonts w:ascii="Times New Roman" w:eastAsia="Arial" w:hAnsi="Times New Roman" w:cs="Times New Roman"/>
                <w:sz w:val="22"/>
              </w:rPr>
              <w:t>.</w:t>
            </w:r>
          </w:p>
        </w:tc>
      </w:tr>
      <w:tr w:rsidR="00D64A5B" w:rsidRPr="00D64A5B" w:rsidTr="00267B26">
        <w:trPr>
          <w:trHeight w:val="315"/>
        </w:trPr>
        <w:tc>
          <w:tcPr>
            <w:tcW w:w="1559" w:type="dxa"/>
            <w:tcBorders>
              <w:left w:val="single" w:sz="4" w:space="0" w:color="000000"/>
              <w:bottom w:val="single" w:sz="8" w:space="0" w:color="000000"/>
            </w:tcBorders>
            <w:shd w:val="clear" w:color="auto" w:fill="auto"/>
            <w:vAlign w:val="bottom"/>
          </w:tcPr>
          <w:p w:rsidR="001C2E38" w:rsidRPr="00D64A5B" w:rsidRDefault="001C2E38" w:rsidP="00191264">
            <w:pPr>
              <w:snapToGrid w:val="0"/>
              <w:rPr>
                <w:rFonts w:ascii="Times New Roman" w:eastAsia="Arial" w:hAnsi="Times New Roman" w:cs="Times New Roman"/>
                <w:sz w:val="22"/>
              </w:rPr>
            </w:pPr>
            <w:r w:rsidRPr="00D64A5B">
              <w:rPr>
                <w:rFonts w:ascii="Times New Roman" w:eastAsia="Arial" w:hAnsi="Times New Roman" w:cs="Times New Roman"/>
                <w:b/>
                <w:bCs/>
                <w:sz w:val="22"/>
                <w:szCs w:val="20"/>
              </w:rPr>
              <w:t xml:space="preserve"> </w:t>
            </w:r>
            <w:r w:rsidR="00191264" w:rsidRPr="00D64A5B">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D64A5B" w:rsidRDefault="001C2E38" w:rsidP="00E86B00">
            <w:pPr>
              <w:pStyle w:val="xl28"/>
              <w:snapToGrid w:val="0"/>
              <w:spacing w:before="0" w:after="0"/>
              <w:rPr>
                <w:rFonts w:ascii="Times New Roman" w:hAnsi="Times New Roman" w:cs="Times New Roman"/>
                <w:b/>
                <w:sz w:val="22"/>
                <w:szCs w:val="24"/>
              </w:rPr>
            </w:pPr>
            <w:r w:rsidRPr="00D64A5B">
              <w:rPr>
                <w:rFonts w:ascii="Times New Roman" w:eastAsia="Arial" w:hAnsi="Times New Roman" w:cs="Times New Roman"/>
                <w:b/>
                <w:sz w:val="22"/>
              </w:rPr>
              <w:t xml:space="preserve"> </w:t>
            </w:r>
            <w:r w:rsidR="00057F46" w:rsidRPr="00D64A5B">
              <w:rPr>
                <w:rFonts w:ascii="Times New Roman" w:eastAsia="Arial" w:hAnsi="Times New Roman" w:cs="Times New Roman"/>
                <w:b/>
                <w:sz w:val="22"/>
              </w:rPr>
              <w:t>PG.SA</w:t>
            </w:r>
            <w:r w:rsidR="00110CC6" w:rsidRPr="00D64A5B">
              <w:rPr>
                <w:rFonts w:ascii="Times New Roman" w:eastAsia="Arial" w:hAnsi="Times New Roman" w:cs="Times New Roman"/>
                <w:b/>
                <w:sz w:val="22"/>
              </w:rPr>
              <w:t>-</w:t>
            </w:r>
            <w:r w:rsidR="00E86B00" w:rsidRPr="00D64A5B">
              <w:rPr>
                <w:rFonts w:ascii="Times New Roman" w:eastAsia="Arial" w:hAnsi="Times New Roman" w:cs="Times New Roman"/>
                <w:b/>
                <w:sz w:val="22"/>
              </w:rPr>
              <w:t>950</w:t>
            </w:r>
            <w:r w:rsidR="00A36A8E" w:rsidRPr="00D64A5B">
              <w:rPr>
                <w:rFonts w:ascii="Times New Roman" w:eastAsia="Arial" w:hAnsi="Times New Roman" w:cs="Times New Roman"/>
                <w:b/>
                <w:sz w:val="22"/>
              </w:rPr>
              <w:t>-</w:t>
            </w:r>
            <w:r w:rsidR="00E86B00" w:rsidRPr="00D64A5B">
              <w:rPr>
                <w:rFonts w:ascii="Times New Roman" w:eastAsia="Arial" w:hAnsi="Times New Roman" w:cs="Times New Roman"/>
                <w:b/>
                <w:sz w:val="22"/>
              </w:rPr>
              <w:t>20</w:t>
            </w:r>
          </w:p>
        </w:tc>
      </w:tr>
      <w:tr w:rsidR="00D64A5B" w:rsidRPr="00D64A5B"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D64A5B" w:rsidRDefault="00D07730">
            <w:pPr>
              <w:snapToGrid w:val="0"/>
              <w:rPr>
                <w:rFonts w:ascii="Times New Roman" w:hAnsi="Times New Roman" w:cs="Times New Roman"/>
                <w:b/>
                <w:bCs/>
                <w:sz w:val="22"/>
                <w:szCs w:val="16"/>
              </w:rPr>
            </w:pPr>
            <w:r w:rsidRPr="00D64A5B">
              <w:rPr>
                <w:rFonts w:ascii="Times New Roman" w:hAnsi="Times New Roman" w:cs="Times New Roman"/>
                <w:b/>
                <w:bCs/>
                <w:sz w:val="22"/>
                <w:szCs w:val="16"/>
              </w:rPr>
              <w:t> </w:t>
            </w:r>
          </w:p>
        </w:tc>
      </w:tr>
      <w:tr w:rsidR="00D64A5B" w:rsidRPr="00D64A5B"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D64A5B" w:rsidRDefault="001C2E38">
            <w:pPr>
              <w:snapToGrid w:val="0"/>
              <w:rPr>
                <w:rFonts w:ascii="Times New Roman" w:eastAsia="Arial" w:hAnsi="Times New Roman" w:cs="Times New Roman"/>
                <w:sz w:val="22"/>
                <w:szCs w:val="16"/>
              </w:rPr>
            </w:pPr>
            <w:r w:rsidRPr="00D64A5B">
              <w:rPr>
                <w:rFonts w:ascii="Times New Roman" w:eastAsia="Arial" w:hAnsi="Times New Roman" w:cs="Times New Roman"/>
                <w:b/>
                <w:bCs/>
                <w:sz w:val="22"/>
                <w:szCs w:val="20"/>
              </w:rPr>
              <w:t xml:space="preserve"> </w:t>
            </w:r>
            <w:r w:rsidRPr="00D64A5B">
              <w:rPr>
                <w:rFonts w:ascii="Times New Roman" w:hAnsi="Times New Roman" w:cs="Times New Roman"/>
                <w:b/>
                <w:bCs/>
                <w:sz w:val="22"/>
                <w:szCs w:val="20"/>
              </w:rPr>
              <w:t>Objeto de la contratación</w:t>
            </w:r>
          </w:p>
        </w:tc>
      </w:tr>
      <w:tr w:rsidR="00D64A5B" w:rsidRPr="00D64A5B"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D64A5B" w:rsidRDefault="00C51A49">
            <w:pPr>
              <w:snapToGrid w:val="0"/>
              <w:jc w:val="both"/>
              <w:rPr>
                <w:rFonts w:ascii="Times New Roman" w:hAnsi="Times New Roman" w:cs="Times New Roman"/>
                <w:b/>
                <w:sz w:val="22"/>
                <w:szCs w:val="20"/>
              </w:rPr>
            </w:pPr>
            <w:r w:rsidRPr="00D64A5B">
              <w:rPr>
                <w:rFonts w:ascii="Times New Roman" w:eastAsia="Arial" w:hAnsi="Times New Roman" w:cs="Times New Roman"/>
                <w:sz w:val="22"/>
                <w:szCs w:val="16"/>
              </w:rPr>
              <w:t xml:space="preserve"> </w:t>
            </w:r>
          </w:p>
          <w:p w:rsidR="00C51A49" w:rsidRPr="00D64A5B" w:rsidRDefault="00C23023" w:rsidP="007602F1">
            <w:pPr>
              <w:pStyle w:val="Default"/>
              <w:ind w:left="142" w:right="201"/>
              <w:jc w:val="center"/>
              <w:rPr>
                <w:rFonts w:ascii="Times New Roman" w:hAnsi="Times New Roman" w:cs="Times New Roman"/>
                <w:b/>
                <w:color w:val="auto"/>
                <w:sz w:val="22"/>
                <w:szCs w:val="20"/>
              </w:rPr>
            </w:pPr>
            <w:r w:rsidRPr="00D64A5B">
              <w:rPr>
                <w:rFonts w:ascii="Times New Roman" w:hAnsi="Times New Roman" w:cs="Times New Roman"/>
                <w:b/>
                <w:color w:val="auto"/>
                <w:sz w:val="22"/>
                <w:szCs w:val="20"/>
              </w:rPr>
              <w:t>L</w:t>
            </w:r>
            <w:r w:rsidR="00531214" w:rsidRPr="00D64A5B">
              <w:rPr>
                <w:rFonts w:ascii="Times New Roman" w:hAnsi="Times New Roman" w:cs="Times New Roman"/>
                <w:b/>
                <w:color w:val="auto"/>
                <w:sz w:val="22"/>
                <w:szCs w:val="20"/>
              </w:rPr>
              <w:t>ocación</w:t>
            </w:r>
            <w:r w:rsidR="00582749" w:rsidRPr="00D64A5B">
              <w:rPr>
                <w:rFonts w:ascii="Times New Roman" w:hAnsi="Times New Roman" w:cs="Times New Roman"/>
                <w:b/>
                <w:color w:val="auto"/>
                <w:sz w:val="22"/>
                <w:szCs w:val="20"/>
              </w:rPr>
              <w:t xml:space="preserve"> </w:t>
            </w:r>
            <w:r w:rsidR="00E86918" w:rsidRPr="00D64A5B">
              <w:rPr>
                <w:rFonts w:ascii="Times New Roman" w:hAnsi="Times New Roman" w:cs="Times New Roman"/>
                <w:b/>
                <w:color w:val="auto"/>
                <w:sz w:val="22"/>
                <w:szCs w:val="20"/>
              </w:rPr>
              <w:t xml:space="preserve">de </w:t>
            </w:r>
            <w:r w:rsidR="00E86B00" w:rsidRPr="00D64A5B">
              <w:rPr>
                <w:rFonts w:ascii="Times New Roman" w:hAnsi="Times New Roman" w:cs="Times New Roman"/>
                <w:b/>
                <w:color w:val="auto"/>
                <w:sz w:val="22"/>
                <w:szCs w:val="20"/>
              </w:rPr>
              <w:t xml:space="preserve">un </w:t>
            </w:r>
            <w:r w:rsidR="00862414" w:rsidRPr="00D64A5B">
              <w:rPr>
                <w:rFonts w:ascii="Times New Roman" w:hAnsi="Times New Roman" w:cs="Times New Roman"/>
                <w:b/>
                <w:color w:val="auto"/>
                <w:sz w:val="22"/>
                <w:szCs w:val="20"/>
              </w:rPr>
              <w:t>inmueble en la localidad de</w:t>
            </w:r>
            <w:r w:rsidR="00E63449" w:rsidRPr="00D64A5B">
              <w:rPr>
                <w:rFonts w:ascii="Times New Roman" w:hAnsi="Times New Roman" w:cs="Times New Roman"/>
                <w:b/>
                <w:color w:val="auto"/>
                <w:sz w:val="22"/>
                <w:szCs w:val="20"/>
              </w:rPr>
              <w:t xml:space="preserve"> </w:t>
            </w:r>
            <w:r w:rsidR="00E86B00" w:rsidRPr="00D64A5B">
              <w:rPr>
                <w:rFonts w:ascii="Times New Roman" w:hAnsi="Times New Roman" w:cs="Times New Roman"/>
                <w:b/>
                <w:color w:val="auto"/>
                <w:sz w:val="22"/>
                <w:szCs w:val="20"/>
              </w:rPr>
              <w:t>Azul</w:t>
            </w:r>
            <w:r w:rsidR="00E86918" w:rsidRPr="00D64A5B">
              <w:rPr>
                <w:rFonts w:ascii="Times New Roman" w:hAnsi="Times New Roman" w:cs="Times New Roman"/>
                <w:b/>
                <w:color w:val="auto"/>
                <w:sz w:val="22"/>
                <w:szCs w:val="20"/>
              </w:rPr>
              <w:t xml:space="preserve"> con destino </w:t>
            </w:r>
            <w:r w:rsidR="007602F1" w:rsidRPr="00D64A5B">
              <w:rPr>
                <w:rFonts w:ascii="Times New Roman" w:hAnsi="Times New Roman" w:cs="Times New Roman"/>
                <w:b/>
                <w:color w:val="auto"/>
                <w:sz w:val="22"/>
                <w:szCs w:val="20"/>
              </w:rPr>
              <w:t>a</w:t>
            </w:r>
            <w:r w:rsidR="00E86B00" w:rsidRPr="00D64A5B">
              <w:rPr>
                <w:rFonts w:ascii="Times New Roman" w:hAnsi="Times New Roman" w:cs="Times New Roman"/>
                <w:b/>
                <w:color w:val="auto"/>
                <w:sz w:val="22"/>
                <w:szCs w:val="20"/>
              </w:rPr>
              <w:t>l Laboratorio de Ciencias Forenses</w:t>
            </w:r>
            <w:r w:rsidR="007602F1" w:rsidRPr="00D64A5B">
              <w:rPr>
                <w:rFonts w:ascii="Times New Roman" w:hAnsi="Times New Roman" w:cs="Times New Roman"/>
                <w:b/>
                <w:color w:val="auto"/>
                <w:sz w:val="22"/>
                <w:szCs w:val="20"/>
              </w:rPr>
              <w:t xml:space="preserve"> del</w:t>
            </w:r>
            <w:r w:rsidR="00E86B00" w:rsidRPr="00D64A5B">
              <w:rPr>
                <w:rFonts w:ascii="Times New Roman" w:hAnsi="Times New Roman" w:cs="Times New Roman"/>
                <w:b/>
                <w:color w:val="auto"/>
                <w:sz w:val="22"/>
                <w:szCs w:val="20"/>
              </w:rPr>
              <w:t xml:space="preserve"> Departamento Judicial Azul</w:t>
            </w:r>
            <w:r w:rsidR="007602F1" w:rsidRPr="00D64A5B">
              <w:rPr>
                <w:rFonts w:ascii="Times New Roman" w:hAnsi="Times New Roman" w:cs="Times New Roman"/>
                <w:b/>
                <w:color w:val="auto"/>
                <w:sz w:val="22"/>
                <w:szCs w:val="20"/>
              </w:rPr>
              <w:t>.</w:t>
            </w:r>
            <w:r w:rsidR="00057F46" w:rsidRPr="00D64A5B">
              <w:rPr>
                <w:rFonts w:ascii="Times New Roman" w:hAnsi="Times New Roman" w:cs="Times New Roman"/>
                <w:b/>
                <w:color w:val="auto"/>
                <w:sz w:val="22"/>
                <w:szCs w:val="20"/>
              </w:rPr>
              <w:t xml:space="preserve"> </w:t>
            </w:r>
            <w:r w:rsidR="00531214" w:rsidRPr="00D64A5B">
              <w:rPr>
                <w:rFonts w:ascii="Times New Roman" w:hAnsi="Times New Roman" w:cs="Times New Roman"/>
                <w:b/>
                <w:color w:val="auto"/>
                <w:sz w:val="22"/>
                <w:szCs w:val="20"/>
              </w:rPr>
              <w:t>La locación será por el término de veinticuatro (24) meses</w:t>
            </w:r>
            <w:r w:rsidR="00110CC6" w:rsidRPr="00D64A5B">
              <w:rPr>
                <w:rFonts w:ascii="Times New Roman" w:hAnsi="Times New Roman" w:cs="Times New Roman"/>
                <w:b/>
                <w:color w:val="auto"/>
                <w:sz w:val="22"/>
                <w:szCs w:val="20"/>
              </w:rPr>
              <w:t>.</w:t>
            </w:r>
          </w:p>
          <w:p w:rsidR="00C51A49" w:rsidRPr="00D64A5B" w:rsidRDefault="00C51A49">
            <w:pPr>
              <w:snapToGrid w:val="0"/>
              <w:rPr>
                <w:rFonts w:ascii="Times New Roman" w:hAnsi="Times New Roman" w:cs="Times New Roman"/>
                <w:sz w:val="22"/>
                <w:szCs w:val="16"/>
              </w:rPr>
            </w:pPr>
            <w:r w:rsidRPr="00D64A5B">
              <w:rPr>
                <w:rFonts w:ascii="Times New Roman" w:hAnsi="Times New Roman" w:cs="Times New Roman"/>
                <w:sz w:val="22"/>
                <w:szCs w:val="16"/>
              </w:rPr>
              <w:t> </w:t>
            </w:r>
          </w:p>
        </w:tc>
      </w:tr>
      <w:tr w:rsidR="00D64A5B" w:rsidRPr="00D64A5B"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D64A5B" w:rsidRDefault="00D07730" w:rsidP="00D07730">
            <w:pPr>
              <w:snapToGrid w:val="0"/>
              <w:rPr>
                <w:rFonts w:ascii="Times New Roman" w:hAnsi="Times New Roman" w:cs="Times New Roman"/>
                <w:b/>
                <w:bCs/>
                <w:sz w:val="22"/>
                <w:szCs w:val="22"/>
              </w:rPr>
            </w:pPr>
            <w:r w:rsidRPr="00D64A5B">
              <w:rPr>
                <w:rFonts w:ascii="Times New Roman" w:hAnsi="Times New Roman" w:cs="Times New Roman"/>
                <w:szCs w:val="16"/>
              </w:rPr>
              <w:t> </w:t>
            </w:r>
            <w:r w:rsidRPr="00D64A5B">
              <w:rPr>
                <w:rFonts w:ascii="Times New Roman" w:hAnsi="Times New Roman" w:cs="Times New Roman"/>
                <w:b/>
                <w:bCs/>
                <w:szCs w:val="22"/>
              </w:rPr>
              <w:t>PRESENTACIÓN DE OFERTAS</w:t>
            </w:r>
          </w:p>
        </w:tc>
      </w:tr>
      <w:tr w:rsidR="00D64A5B" w:rsidRPr="00D64A5B"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D64A5B" w:rsidRDefault="001C2E38">
            <w:pPr>
              <w:snapToGrid w:val="0"/>
              <w:jc w:val="center"/>
              <w:rPr>
                <w:rFonts w:ascii="Times New Roman" w:hAnsi="Times New Roman" w:cs="Times New Roman"/>
                <w:b/>
                <w:bCs/>
                <w:sz w:val="22"/>
                <w:szCs w:val="20"/>
              </w:rPr>
            </w:pPr>
            <w:r w:rsidRPr="00D64A5B">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D64A5B" w:rsidRDefault="001C2E38">
            <w:pPr>
              <w:snapToGrid w:val="0"/>
              <w:jc w:val="center"/>
              <w:rPr>
                <w:rFonts w:ascii="Times New Roman" w:hAnsi="Times New Roman" w:cs="Times New Roman"/>
                <w:b/>
                <w:bCs/>
                <w:sz w:val="22"/>
                <w:szCs w:val="16"/>
              </w:rPr>
            </w:pPr>
            <w:r w:rsidRPr="00D64A5B">
              <w:rPr>
                <w:rFonts w:ascii="Times New Roman" w:hAnsi="Times New Roman" w:cs="Times New Roman"/>
                <w:b/>
                <w:bCs/>
                <w:sz w:val="22"/>
                <w:szCs w:val="20"/>
              </w:rPr>
              <w:t>Plazo y Hora</w:t>
            </w:r>
          </w:p>
        </w:tc>
      </w:tr>
      <w:tr w:rsidR="00D64A5B" w:rsidRPr="00D64A5B"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E86B00" w:rsidRPr="00D64A5B" w:rsidRDefault="00E86B00" w:rsidP="00E86B00">
            <w:pPr>
              <w:snapToGrid w:val="0"/>
              <w:ind w:left="57" w:right="57"/>
              <w:jc w:val="center"/>
              <w:rPr>
                <w:b/>
                <w:bCs/>
                <w:sz w:val="19"/>
                <w:szCs w:val="19"/>
              </w:rPr>
            </w:pPr>
          </w:p>
          <w:p w:rsidR="00E86B00" w:rsidRPr="00D64A5B" w:rsidRDefault="00E86B00" w:rsidP="00E86B00">
            <w:pPr>
              <w:snapToGrid w:val="0"/>
              <w:ind w:left="57" w:right="57"/>
              <w:jc w:val="center"/>
              <w:rPr>
                <w:b/>
                <w:bCs/>
                <w:sz w:val="19"/>
                <w:szCs w:val="19"/>
              </w:rPr>
            </w:pPr>
            <w:r w:rsidRPr="00D64A5B">
              <w:rPr>
                <w:b/>
                <w:bCs/>
                <w:sz w:val="19"/>
                <w:szCs w:val="19"/>
              </w:rPr>
              <w:t xml:space="preserve">DELEGACIÓN DE ADMINISTRACIÓN DEL DEPARTAMENTO JUDICIAL AZUL. </w:t>
            </w:r>
          </w:p>
          <w:p w:rsidR="00E86B00" w:rsidRPr="00D64A5B" w:rsidRDefault="00E86B00" w:rsidP="00E86B00">
            <w:pPr>
              <w:snapToGrid w:val="0"/>
              <w:ind w:left="57" w:right="57"/>
              <w:jc w:val="center"/>
              <w:rPr>
                <w:b/>
                <w:bCs/>
                <w:sz w:val="19"/>
                <w:szCs w:val="19"/>
              </w:rPr>
            </w:pPr>
            <w:r w:rsidRPr="00D64A5B">
              <w:rPr>
                <w:b/>
                <w:bCs/>
                <w:sz w:val="19"/>
                <w:szCs w:val="19"/>
              </w:rPr>
              <w:t>CALLE OLAVARRÍA N° 529  DE LA CIUDAD DE AZUL</w:t>
            </w:r>
          </w:p>
          <w:p w:rsidR="00731D88" w:rsidRPr="00D64A5B" w:rsidRDefault="00731D88" w:rsidP="00731D8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D64A5B" w:rsidRDefault="00B107C6" w:rsidP="002C39D6">
            <w:pPr>
              <w:snapToGrid w:val="0"/>
              <w:jc w:val="center"/>
              <w:rPr>
                <w:rFonts w:ascii="Times New Roman" w:eastAsia="Arial" w:hAnsi="Times New Roman" w:cs="Times New Roman"/>
                <w:bCs/>
                <w:szCs w:val="20"/>
              </w:rPr>
            </w:pPr>
            <w:r>
              <w:rPr>
                <w:rFonts w:ascii="Times New Roman" w:eastAsia="Arial" w:hAnsi="Times New Roman" w:cs="Times New Roman"/>
                <w:bCs/>
                <w:szCs w:val="20"/>
              </w:rPr>
              <w:t xml:space="preserve">Hasta el </w:t>
            </w:r>
            <w:r w:rsidR="00772544" w:rsidRPr="00D64A5B">
              <w:rPr>
                <w:rFonts w:ascii="Times New Roman" w:eastAsia="Arial" w:hAnsi="Times New Roman" w:cs="Times New Roman"/>
                <w:bCs/>
                <w:szCs w:val="20"/>
              </w:rPr>
              <w:t xml:space="preserve">día </w:t>
            </w:r>
            <w:r>
              <w:rPr>
                <w:rFonts w:ascii="Times New Roman" w:eastAsia="Arial" w:hAnsi="Times New Roman" w:cs="Times New Roman"/>
                <w:bCs/>
                <w:szCs w:val="20"/>
              </w:rPr>
              <w:t>2 de Septiembre de</w:t>
            </w:r>
            <w:r w:rsidR="001D2470" w:rsidRPr="00D64A5B">
              <w:rPr>
                <w:rFonts w:ascii="Times New Roman" w:eastAsia="Arial" w:hAnsi="Times New Roman" w:cs="Times New Roman"/>
                <w:bCs/>
                <w:szCs w:val="20"/>
              </w:rPr>
              <w:t xml:space="preserve"> 2020</w:t>
            </w:r>
            <w:r w:rsidR="00604193" w:rsidRPr="00D64A5B">
              <w:rPr>
                <w:rFonts w:ascii="Times New Roman" w:eastAsia="Arial" w:hAnsi="Times New Roman" w:cs="Times New Roman"/>
                <w:bCs/>
                <w:szCs w:val="20"/>
              </w:rPr>
              <w:t xml:space="preserve"> </w:t>
            </w:r>
          </w:p>
          <w:p w:rsidR="004843C4" w:rsidRPr="00D64A5B" w:rsidRDefault="00604193" w:rsidP="00B107C6">
            <w:pPr>
              <w:snapToGrid w:val="0"/>
              <w:jc w:val="center"/>
              <w:rPr>
                <w:rFonts w:ascii="Times New Roman" w:eastAsia="Arial" w:hAnsi="Times New Roman" w:cs="Times New Roman"/>
                <w:bCs/>
                <w:sz w:val="22"/>
                <w:szCs w:val="20"/>
              </w:rPr>
            </w:pPr>
            <w:r w:rsidRPr="00D64A5B">
              <w:rPr>
                <w:rFonts w:ascii="Times New Roman" w:eastAsia="Arial" w:hAnsi="Times New Roman" w:cs="Times New Roman"/>
                <w:bCs/>
                <w:szCs w:val="20"/>
              </w:rPr>
              <w:t xml:space="preserve">A </w:t>
            </w:r>
            <w:r w:rsidR="00B107C6">
              <w:rPr>
                <w:rFonts w:ascii="Times New Roman" w:eastAsia="Arial" w:hAnsi="Times New Roman" w:cs="Times New Roman"/>
                <w:bCs/>
                <w:szCs w:val="20"/>
              </w:rPr>
              <w:t>las</w:t>
            </w:r>
            <w:r w:rsidRPr="00D64A5B">
              <w:rPr>
                <w:rFonts w:ascii="Times New Roman" w:eastAsia="Arial" w:hAnsi="Times New Roman" w:cs="Times New Roman"/>
                <w:bCs/>
                <w:szCs w:val="20"/>
              </w:rPr>
              <w:t xml:space="preserve"> </w:t>
            </w:r>
            <w:r w:rsidR="00B107C6">
              <w:rPr>
                <w:rFonts w:ascii="Times New Roman" w:eastAsia="Arial" w:hAnsi="Times New Roman" w:cs="Times New Roman"/>
                <w:bCs/>
                <w:szCs w:val="20"/>
              </w:rPr>
              <w:t>10 Hs</w:t>
            </w:r>
            <w:r w:rsidRPr="00D64A5B">
              <w:rPr>
                <w:rFonts w:ascii="Times New Roman" w:eastAsia="Arial" w:hAnsi="Times New Roman" w:cs="Times New Roman"/>
                <w:bCs/>
                <w:szCs w:val="20"/>
              </w:rPr>
              <w:t>.</w:t>
            </w:r>
          </w:p>
        </w:tc>
      </w:tr>
      <w:tr w:rsidR="00D64A5B" w:rsidRPr="00D64A5B"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D64A5B" w:rsidRDefault="001C2E38" w:rsidP="00CD47D2">
            <w:pPr>
              <w:rPr>
                <w:rFonts w:ascii="Times New Roman" w:hAnsi="Times New Roman" w:cs="Times New Roman"/>
                <w:sz w:val="22"/>
                <w:szCs w:val="16"/>
              </w:rPr>
            </w:pPr>
          </w:p>
        </w:tc>
      </w:tr>
      <w:tr w:rsidR="00D64A5B" w:rsidRPr="00D64A5B"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D64A5B" w:rsidRDefault="00D07730" w:rsidP="00D07730">
            <w:pPr>
              <w:snapToGrid w:val="0"/>
              <w:rPr>
                <w:rFonts w:ascii="Times New Roman" w:hAnsi="Times New Roman" w:cs="Times New Roman"/>
                <w:sz w:val="22"/>
                <w:szCs w:val="16"/>
              </w:rPr>
            </w:pPr>
            <w:r w:rsidRPr="00D64A5B">
              <w:rPr>
                <w:rFonts w:ascii="Times New Roman" w:hAnsi="Times New Roman" w:cs="Times New Roman"/>
                <w:b/>
                <w:bCs/>
                <w:szCs w:val="22"/>
              </w:rPr>
              <w:t>ACTO DE APERTURA</w:t>
            </w:r>
          </w:p>
        </w:tc>
      </w:tr>
      <w:tr w:rsidR="00D64A5B" w:rsidRPr="00D64A5B"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D64A5B" w:rsidRDefault="001C2E38">
            <w:pPr>
              <w:snapToGrid w:val="0"/>
              <w:jc w:val="center"/>
              <w:rPr>
                <w:rFonts w:ascii="Times New Roman" w:hAnsi="Times New Roman" w:cs="Times New Roman"/>
                <w:b/>
                <w:bCs/>
                <w:sz w:val="22"/>
                <w:szCs w:val="20"/>
              </w:rPr>
            </w:pPr>
            <w:r w:rsidRPr="00D64A5B">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D64A5B" w:rsidRDefault="001C2E38">
            <w:pPr>
              <w:snapToGrid w:val="0"/>
              <w:jc w:val="center"/>
              <w:rPr>
                <w:rFonts w:ascii="Times New Roman" w:hAnsi="Times New Roman" w:cs="Times New Roman"/>
                <w:b/>
                <w:bCs/>
                <w:sz w:val="22"/>
                <w:szCs w:val="16"/>
              </w:rPr>
            </w:pPr>
            <w:r w:rsidRPr="00D64A5B">
              <w:rPr>
                <w:rFonts w:ascii="Times New Roman" w:hAnsi="Times New Roman" w:cs="Times New Roman"/>
                <w:b/>
                <w:bCs/>
                <w:sz w:val="22"/>
                <w:szCs w:val="20"/>
              </w:rPr>
              <w:t>Día y Hora</w:t>
            </w:r>
          </w:p>
        </w:tc>
      </w:tr>
      <w:tr w:rsidR="00D64A5B" w:rsidRPr="00D64A5B"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7602F1" w:rsidRPr="00D64A5B" w:rsidRDefault="007602F1" w:rsidP="007602F1">
            <w:pPr>
              <w:snapToGrid w:val="0"/>
              <w:ind w:right="57"/>
              <w:jc w:val="center"/>
              <w:rPr>
                <w:b/>
                <w:bCs/>
                <w:sz w:val="22"/>
                <w:szCs w:val="19"/>
              </w:rPr>
            </w:pPr>
          </w:p>
          <w:p w:rsidR="00E86B00" w:rsidRPr="00D64A5B" w:rsidRDefault="00E86B00" w:rsidP="00E86B00">
            <w:pPr>
              <w:snapToGrid w:val="0"/>
              <w:ind w:left="57" w:right="57"/>
              <w:jc w:val="center"/>
              <w:rPr>
                <w:b/>
                <w:bCs/>
                <w:sz w:val="19"/>
                <w:szCs w:val="19"/>
              </w:rPr>
            </w:pPr>
            <w:r w:rsidRPr="00D64A5B">
              <w:rPr>
                <w:b/>
                <w:bCs/>
                <w:sz w:val="19"/>
                <w:szCs w:val="19"/>
              </w:rPr>
              <w:t xml:space="preserve">DELEGACIÓN DE ADMINISTRACIÓN DEL DEPARTAMENTO JUDICIAL AZUL. </w:t>
            </w:r>
          </w:p>
          <w:p w:rsidR="00D07730" w:rsidRPr="00D64A5B" w:rsidRDefault="00E86B00" w:rsidP="00E86B00">
            <w:pPr>
              <w:snapToGrid w:val="0"/>
              <w:ind w:right="57"/>
              <w:jc w:val="center"/>
              <w:rPr>
                <w:b/>
                <w:bCs/>
                <w:sz w:val="22"/>
                <w:szCs w:val="19"/>
              </w:rPr>
            </w:pPr>
            <w:r w:rsidRPr="00D64A5B">
              <w:rPr>
                <w:b/>
                <w:bCs/>
                <w:sz w:val="19"/>
                <w:szCs w:val="19"/>
              </w:rPr>
              <w:t>CALLE OLAVARRÍA N° 529  DE LA CIUDAD DE AZUL</w:t>
            </w:r>
            <w:r w:rsidRPr="00D64A5B">
              <w:rPr>
                <w:b/>
                <w:bCs/>
                <w:sz w:val="22"/>
                <w:szCs w:val="19"/>
              </w:rPr>
              <w:t xml:space="preserve"> </w:t>
            </w:r>
          </w:p>
          <w:p w:rsidR="00E86B00" w:rsidRPr="00D64A5B" w:rsidRDefault="00E86B00" w:rsidP="00E86B00">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B107C6" w:rsidRPr="00B107C6" w:rsidRDefault="00B107C6" w:rsidP="00B107C6">
            <w:pPr>
              <w:snapToGrid w:val="0"/>
              <w:jc w:val="center"/>
              <w:rPr>
                <w:rFonts w:ascii="Times New Roman" w:eastAsia="Arial" w:hAnsi="Times New Roman" w:cs="Times New Roman"/>
                <w:bCs/>
                <w:szCs w:val="20"/>
              </w:rPr>
            </w:pPr>
            <w:r w:rsidRPr="00B107C6">
              <w:rPr>
                <w:rFonts w:ascii="Times New Roman" w:eastAsia="Arial" w:hAnsi="Times New Roman" w:cs="Times New Roman"/>
                <w:bCs/>
                <w:szCs w:val="20"/>
              </w:rPr>
              <w:t xml:space="preserve">2 de Septiembre de 2020 </w:t>
            </w:r>
          </w:p>
          <w:p w:rsidR="001C2E38" w:rsidRPr="00D64A5B" w:rsidRDefault="00B107C6" w:rsidP="00B107C6">
            <w:pPr>
              <w:snapToGrid w:val="0"/>
              <w:jc w:val="center"/>
              <w:rPr>
                <w:rFonts w:ascii="Times New Roman" w:eastAsia="Arial" w:hAnsi="Times New Roman" w:cs="Times New Roman"/>
                <w:bCs/>
                <w:sz w:val="22"/>
                <w:szCs w:val="20"/>
              </w:rPr>
            </w:pPr>
            <w:r w:rsidRPr="00B107C6">
              <w:rPr>
                <w:rFonts w:ascii="Times New Roman" w:eastAsia="Arial" w:hAnsi="Times New Roman" w:cs="Times New Roman"/>
                <w:bCs/>
                <w:szCs w:val="20"/>
              </w:rPr>
              <w:t>A las 10 Hs.</w:t>
            </w:r>
            <w:bookmarkStart w:id="0" w:name="_GoBack"/>
            <w:bookmarkEnd w:id="0"/>
          </w:p>
        </w:tc>
      </w:tr>
      <w:tr w:rsidR="00D64A5B" w:rsidRPr="00D64A5B"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D64A5B" w:rsidRDefault="00B678C8">
            <w:pPr>
              <w:snapToGrid w:val="0"/>
              <w:rPr>
                <w:rFonts w:ascii="Times New Roman" w:eastAsia="Arial" w:hAnsi="Times New Roman" w:cs="Times New Roman"/>
                <w:sz w:val="22"/>
                <w:szCs w:val="20"/>
              </w:rPr>
            </w:pPr>
            <w:r w:rsidRPr="00D64A5B">
              <w:rPr>
                <w:rFonts w:ascii="Times New Roman" w:eastAsia="Arial" w:hAnsi="Times New Roman" w:cs="Times New Roman"/>
                <w:b/>
                <w:bCs/>
                <w:sz w:val="22"/>
                <w:szCs w:val="20"/>
              </w:rPr>
              <w:t xml:space="preserve"> </w:t>
            </w:r>
            <w:r w:rsidRPr="00D64A5B">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D64A5B" w:rsidRDefault="00191264" w:rsidP="00D07730">
            <w:pPr>
              <w:snapToGrid w:val="0"/>
              <w:rPr>
                <w:rFonts w:ascii="Times New Roman" w:hAnsi="Times New Roman" w:cs="Times New Roman"/>
                <w:b/>
                <w:bCs/>
                <w:sz w:val="22"/>
                <w:szCs w:val="20"/>
                <w:u w:val="single"/>
              </w:rPr>
            </w:pPr>
            <w:r w:rsidRPr="00D64A5B">
              <w:rPr>
                <w:rFonts w:ascii="Times New Roman" w:hAnsi="Times New Roman" w:cs="Times New Roman"/>
                <w:sz w:val="22"/>
                <w:szCs w:val="20"/>
              </w:rPr>
              <w:t xml:space="preserve"> </w:t>
            </w:r>
            <w:r w:rsidR="00B678C8" w:rsidRPr="00D64A5B">
              <w:rPr>
                <w:rFonts w:ascii="Times New Roman" w:hAnsi="Times New Roman" w:cs="Times New Roman"/>
                <w:sz w:val="22"/>
                <w:szCs w:val="20"/>
              </w:rPr>
              <w:t>DE ACUERDO A NORMAS DE LA TESORERIA DE LA PROVINCIA DE BUENOS</w:t>
            </w:r>
            <w:r w:rsidR="00F4670D" w:rsidRPr="00D64A5B">
              <w:rPr>
                <w:rFonts w:ascii="Times New Roman" w:hAnsi="Times New Roman" w:cs="Times New Roman"/>
                <w:sz w:val="22"/>
                <w:szCs w:val="20"/>
              </w:rPr>
              <w:t xml:space="preserve"> </w:t>
            </w:r>
            <w:r w:rsidR="00B678C8" w:rsidRPr="00D64A5B">
              <w:rPr>
                <w:rFonts w:ascii="Times New Roman" w:hAnsi="Times New Roman" w:cs="Times New Roman"/>
                <w:sz w:val="22"/>
                <w:szCs w:val="20"/>
              </w:rPr>
              <w:t>AIRES</w:t>
            </w:r>
          </w:p>
        </w:tc>
      </w:tr>
      <w:tr w:rsidR="00D64A5B" w:rsidRPr="00D64A5B"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D64A5B" w:rsidRDefault="00D07730" w:rsidP="00CD47D2">
            <w:pPr>
              <w:snapToGrid w:val="0"/>
              <w:rPr>
                <w:rFonts w:ascii="Times New Roman" w:hAnsi="Times New Roman" w:cs="Times New Roman"/>
                <w:b/>
                <w:bCs/>
                <w:sz w:val="22"/>
                <w:szCs w:val="20"/>
                <w:u w:val="single"/>
              </w:rPr>
            </w:pPr>
          </w:p>
          <w:p w:rsidR="00D07730" w:rsidRPr="00D64A5B" w:rsidRDefault="00D07730" w:rsidP="00D07730">
            <w:pPr>
              <w:snapToGrid w:val="0"/>
              <w:spacing w:line="276" w:lineRule="auto"/>
              <w:rPr>
                <w:rFonts w:ascii="Times New Roman" w:hAnsi="Times New Roman" w:cs="Times New Roman"/>
                <w:sz w:val="22"/>
                <w:szCs w:val="16"/>
              </w:rPr>
            </w:pPr>
            <w:r w:rsidRPr="00D64A5B">
              <w:rPr>
                <w:rFonts w:ascii="Times New Roman" w:hAnsi="Times New Roman" w:cs="Times New Roman"/>
                <w:bCs/>
                <w:sz w:val="22"/>
                <w:szCs w:val="20"/>
                <w:u w:val="single"/>
              </w:rPr>
              <w:t xml:space="preserve">OBSERVACIONES GENERALES </w:t>
            </w:r>
          </w:p>
          <w:p w:rsidR="00D07730" w:rsidRPr="00D64A5B" w:rsidRDefault="00D07730" w:rsidP="00D07730">
            <w:pPr>
              <w:spacing w:line="276" w:lineRule="auto"/>
              <w:ind w:left="57" w:right="57"/>
              <w:jc w:val="both"/>
              <w:rPr>
                <w:rFonts w:ascii="Times New Roman" w:hAnsi="Times New Roman" w:cs="Times New Roman"/>
                <w:sz w:val="22"/>
                <w:szCs w:val="16"/>
              </w:rPr>
            </w:pPr>
            <w:r w:rsidRPr="00D64A5B">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D64A5B" w:rsidRDefault="00D07730" w:rsidP="00D07730">
            <w:pPr>
              <w:spacing w:line="276" w:lineRule="auto"/>
              <w:ind w:left="57" w:right="57"/>
              <w:jc w:val="both"/>
              <w:rPr>
                <w:rFonts w:ascii="Times New Roman" w:hAnsi="Times New Roman" w:cs="Times New Roman"/>
                <w:sz w:val="22"/>
                <w:szCs w:val="16"/>
              </w:rPr>
            </w:pPr>
            <w:r w:rsidRPr="00D64A5B">
              <w:rPr>
                <w:rFonts w:ascii="Times New Roman" w:hAnsi="Times New Roman" w:cs="Times New Roman"/>
                <w:sz w:val="22"/>
                <w:szCs w:val="16"/>
              </w:rPr>
              <w:t>Pasada di</w:t>
            </w:r>
            <w:r w:rsidR="00191264" w:rsidRPr="00D64A5B">
              <w:rPr>
                <w:rFonts w:ascii="Times New Roman" w:hAnsi="Times New Roman" w:cs="Times New Roman"/>
                <w:sz w:val="22"/>
                <w:szCs w:val="16"/>
              </w:rPr>
              <w:t>cha hora no se admitirán nuevas</w:t>
            </w:r>
            <w:r w:rsidRPr="00D64A5B">
              <w:rPr>
                <w:rFonts w:ascii="Times New Roman" w:hAnsi="Times New Roman" w:cs="Times New Roman"/>
                <w:sz w:val="22"/>
                <w:szCs w:val="16"/>
              </w:rPr>
              <w:t xml:space="preserve"> propuestas, aun cuando no hubiera comenzado la apertura de los sobre</w:t>
            </w:r>
            <w:r w:rsidR="00191264" w:rsidRPr="00D64A5B">
              <w:rPr>
                <w:rFonts w:ascii="Times New Roman" w:hAnsi="Times New Roman" w:cs="Times New Roman"/>
                <w:sz w:val="22"/>
                <w:szCs w:val="16"/>
              </w:rPr>
              <w:t>s</w:t>
            </w:r>
            <w:r w:rsidRPr="00D64A5B">
              <w:rPr>
                <w:rFonts w:ascii="Times New Roman" w:hAnsi="Times New Roman" w:cs="Times New Roman"/>
                <w:sz w:val="22"/>
                <w:szCs w:val="16"/>
              </w:rPr>
              <w:t>. Los sobres o paquetes conteniendo las Ofertas, serán abiertos en presencia de los Oferentes que concurran.</w:t>
            </w:r>
          </w:p>
          <w:p w:rsidR="00D07730" w:rsidRPr="00D64A5B" w:rsidRDefault="00D07730" w:rsidP="00191264">
            <w:pPr>
              <w:snapToGrid w:val="0"/>
              <w:spacing w:line="276" w:lineRule="auto"/>
              <w:rPr>
                <w:rFonts w:ascii="Times New Roman" w:hAnsi="Times New Roman" w:cs="Times New Roman"/>
                <w:b/>
                <w:bCs/>
                <w:sz w:val="22"/>
                <w:szCs w:val="16"/>
                <w:u w:val="single"/>
              </w:rPr>
            </w:pPr>
          </w:p>
        </w:tc>
      </w:tr>
    </w:tbl>
    <w:p w:rsidR="006F3FA5" w:rsidRPr="00D64A5B" w:rsidRDefault="006F3FA5">
      <w:pPr>
        <w:widowControl/>
        <w:suppressAutoHyphens w:val="0"/>
        <w:autoSpaceDE/>
        <w:rPr>
          <w:b/>
        </w:rPr>
      </w:pPr>
    </w:p>
    <w:p w:rsidR="00AA02A0" w:rsidRPr="00D64A5B" w:rsidRDefault="006F3FA5">
      <w:pPr>
        <w:widowControl/>
        <w:suppressAutoHyphens w:val="0"/>
        <w:autoSpaceDE/>
        <w:rPr>
          <w:b/>
        </w:rPr>
      </w:pPr>
      <w:r w:rsidRPr="00D64A5B">
        <w:rPr>
          <w:b/>
        </w:rPr>
        <w:br w:type="page"/>
      </w:r>
      <w:r w:rsidR="00AA02A0" w:rsidRPr="00D64A5B">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D64A5B" w:rsidRPr="00D64A5B"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D64A5B" w:rsidRDefault="00AA02A0" w:rsidP="00267B26">
            <w:pPr>
              <w:rPr>
                <w:sz w:val="19"/>
                <w:szCs w:val="19"/>
              </w:rPr>
            </w:pPr>
          </w:p>
        </w:tc>
      </w:tr>
      <w:tr w:rsidR="00D64A5B" w:rsidRPr="00D64A5B"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D64A5B" w:rsidRDefault="006E3FA0" w:rsidP="004D20C7">
            <w:pPr>
              <w:spacing w:line="276" w:lineRule="auto"/>
              <w:jc w:val="center"/>
              <w:rPr>
                <w:b/>
                <w:bCs/>
                <w:u w:val="single"/>
              </w:rPr>
            </w:pPr>
            <w:r w:rsidRPr="00D64A5B">
              <w:rPr>
                <w:b/>
                <w:bCs/>
                <w:sz w:val="28"/>
                <w:szCs w:val="28"/>
              </w:rPr>
              <w:t>ANEXO A</w:t>
            </w:r>
            <w:r w:rsidRPr="00D64A5B">
              <w:rPr>
                <w:b/>
                <w:bCs/>
              </w:rPr>
              <w:br/>
            </w:r>
            <w:r w:rsidRPr="00D64A5B">
              <w:rPr>
                <w:b/>
                <w:bCs/>
                <w:u w:val="single"/>
              </w:rPr>
              <w:t>PERSONAS FÍSICAS TITULARES DE DOMINIO</w:t>
            </w:r>
          </w:p>
          <w:p w:rsidR="006E3FA0" w:rsidRPr="00D64A5B" w:rsidRDefault="006E3FA0" w:rsidP="004D20C7">
            <w:pPr>
              <w:spacing w:line="276" w:lineRule="auto"/>
              <w:jc w:val="center"/>
              <w:rPr>
                <w:b/>
                <w:bCs/>
                <w:u w:val="single"/>
              </w:rPr>
            </w:pPr>
            <w:r w:rsidRPr="00D64A5B">
              <w:rPr>
                <w:b/>
                <w:bCs/>
                <w:u w:val="single"/>
              </w:rPr>
              <w:t>DECLARACION JURADA</w:t>
            </w:r>
          </w:p>
          <w:p w:rsidR="006E3FA0" w:rsidRPr="00D64A5B" w:rsidRDefault="006E3FA0" w:rsidP="004D20C7">
            <w:pPr>
              <w:jc w:val="center"/>
            </w:pPr>
          </w:p>
        </w:tc>
        <w:tc>
          <w:tcPr>
            <w:tcW w:w="30" w:type="dxa"/>
            <w:tcBorders>
              <w:top w:val="single" w:sz="4" w:space="0" w:color="auto"/>
              <w:left w:val="single" w:sz="4" w:space="0" w:color="auto"/>
            </w:tcBorders>
            <w:shd w:val="clear" w:color="auto" w:fill="auto"/>
          </w:tcPr>
          <w:p w:rsidR="006E3FA0" w:rsidRPr="00D64A5B" w:rsidRDefault="006E3FA0" w:rsidP="004D20C7">
            <w:pPr>
              <w:snapToGrid w:val="0"/>
              <w:ind w:left="137"/>
              <w:rPr>
                <w:sz w:val="20"/>
                <w:szCs w:val="20"/>
                <w:u w:val="single"/>
              </w:rPr>
            </w:pPr>
          </w:p>
        </w:tc>
      </w:tr>
      <w:tr w:rsidR="00D64A5B" w:rsidRPr="00D64A5B"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D64A5B" w:rsidRDefault="006E3FA0" w:rsidP="004D20C7">
            <w:pPr>
              <w:snapToGrid w:val="0"/>
              <w:ind w:left="137"/>
              <w:rPr>
                <w:sz w:val="20"/>
                <w:szCs w:val="20"/>
                <w:u w:val="single"/>
              </w:rPr>
            </w:pPr>
          </w:p>
        </w:tc>
      </w:tr>
      <w:tr w:rsidR="00D64A5B" w:rsidRPr="00D64A5B"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D64A5B" w:rsidRDefault="006E3FA0" w:rsidP="004D20C7">
            <w:pPr>
              <w:snapToGrid w:val="0"/>
              <w:ind w:left="137"/>
              <w:rPr>
                <w:sz w:val="20"/>
                <w:szCs w:val="20"/>
                <w:u w:val="single"/>
              </w:rPr>
            </w:pPr>
          </w:p>
        </w:tc>
      </w:tr>
      <w:tr w:rsidR="00D64A5B" w:rsidRPr="00D64A5B"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D64A5B"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D64A5B">
              <w:rPr>
                <w:b w:val="0"/>
                <w:sz w:val="18"/>
                <w:szCs w:val="19"/>
              </w:rPr>
              <w:t>1)</w:t>
            </w:r>
          </w:p>
        </w:tc>
        <w:tc>
          <w:tcPr>
            <w:tcW w:w="30" w:type="dxa"/>
            <w:tcBorders>
              <w:left w:val="single" w:sz="4" w:space="0" w:color="auto"/>
            </w:tcBorders>
            <w:shd w:val="clear" w:color="auto" w:fill="auto"/>
          </w:tcPr>
          <w:p w:rsidR="00AA02A0" w:rsidRPr="00D64A5B"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D64A5B" w:rsidRPr="00D64A5B"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D64A5B"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D64A5B" w:rsidRPr="00D64A5B"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D64A5B" w:rsidRDefault="009C35DE" w:rsidP="004D20C7">
            <w:pPr>
              <w:snapToGrid w:val="0"/>
              <w:ind w:left="136"/>
              <w:rPr>
                <w:bCs/>
                <w:sz w:val="18"/>
                <w:szCs w:val="19"/>
                <w:u w:val="single"/>
              </w:rPr>
            </w:pPr>
            <w:r w:rsidRPr="00D64A5B">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D64A5B"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D64A5B" w:rsidRDefault="00AA02A0" w:rsidP="004D20C7">
            <w:pPr>
              <w:snapToGrid w:val="0"/>
              <w:ind w:left="137"/>
              <w:rPr>
                <w:sz w:val="18"/>
                <w:szCs w:val="19"/>
                <w:u w:val="single"/>
              </w:rPr>
            </w:pPr>
          </w:p>
        </w:tc>
      </w:tr>
      <w:tr w:rsidR="00D64A5B" w:rsidRPr="00D64A5B"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D64A5B"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D64A5B" w:rsidRDefault="006E3FA0" w:rsidP="004D20C7">
            <w:pPr>
              <w:snapToGrid w:val="0"/>
              <w:ind w:left="137"/>
              <w:rPr>
                <w:sz w:val="20"/>
                <w:szCs w:val="20"/>
                <w:u w:val="single"/>
              </w:rPr>
            </w:pPr>
          </w:p>
        </w:tc>
      </w:tr>
      <w:tr w:rsidR="00D64A5B" w:rsidRPr="00D64A5B"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D64A5B" w:rsidRDefault="009C35DE" w:rsidP="004D20C7">
            <w:pPr>
              <w:snapToGrid w:val="0"/>
              <w:ind w:left="136"/>
              <w:jc w:val="center"/>
              <w:rPr>
                <w:sz w:val="18"/>
                <w:szCs w:val="19"/>
                <w:u w:val="single"/>
              </w:rPr>
            </w:pPr>
            <w:r w:rsidRPr="00D64A5B">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D64A5B" w:rsidRDefault="00AA02A0" w:rsidP="004D20C7">
            <w:pPr>
              <w:snapToGrid w:val="0"/>
              <w:ind w:left="137"/>
              <w:jc w:val="center"/>
              <w:rPr>
                <w:sz w:val="18"/>
                <w:szCs w:val="19"/>
                <w:u w:val="single"/>
                <w:lang w:val="es-ES" w:eastAsia="es-AR"/>
              </w:rPr>
            </w:pPr>
            <w:r w:rsidRPr="00D64A5B">
              <w:rPr>
                <w:noProof/>
                <w:sz w:val="18"/>
                <w:szCs w:val="19"/>
                <w:u w:val="single"/>
                <w:lang w:val="es-AR" w:eastAsia="es-AR"/>
              </w:rPr>
              <mc:AlternateContent>
                <mc:Choice Requires="wps">
                  <w:drawing>
                    <wp:anchor distT="0" distB="0" distL="114935" distR="114935" simplePos="0" relativeHeight="251725312" behindDoc="0" locked="0" layoutInCell="1" allowOverlap="1" wp14:anchorId="15B924A8" wp14:editId="7ABFF7A7">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7962F"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300BC1" w:rsidRDefault="00300BC1"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D64A5B" w:rsidRDefault="00AA02A0" w:rsidP="004D20C7">
            <w:pPr>
              <w:snapToGrid w:val="0"/>
              <w:ind w:left="137"/>
              <w:jc w:val="center"/>
              <w:rPr>
                <w:sz w:val="18"/>
                <w:szCs w:val="19"/>
              </w:rPr>
            </w:pPr>
            <w:r w:rsidRPr="00D64A5B">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D64A5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D64A5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D64A5B" w:rsidRDefault="00AA02A0" w:rsidP="004D20C7">
            <w:pPr>
              <w:snapToGrid w:val="0"/>
              <w:ind w:left="137"/>
              <w:rPr>
                <w:sz w:val="20"/>
                <w:szCs w:val="20"/>
                <w:u w:val="single"/>
              </w:rPr>
            </w:pPr>
          </w:p>
        </w:tc>
      </w:tr>
      <w:tr w:rsidR="00D64A5B" w:rsidRPr="00D64A5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8"/>
                <w:szCs w:val="19"/>
                <w:u w:val="single"/>
              </w:rPr>
            </w:pPr>
          </w:p>
        </w:tc>
      </w:tr>
      <w:tr w:rsidR="00D64A5B" w:rsidRPr="00D64A5B" w:rsidTr="00FD64FB">
        <w:trPr>
          <w:trHeight w:val="340"/>
        </w:trPr>
        <w:tc>
          <w:tcPr>
            <w:tcW w:w="1383" w:type="dxa"/>
            <w:tcBorders>
              <w:left w:val="single" w:sz="4" w:space="0" w:color="000000"/>
            </w:tcBorders>
            <w:shd w:val="clear" w:color="auto" w:fill="FFFFFF"/>
            <w:vAlign w:val="bottom"/>
          </w:tcPr>
          <w:p w:rsidR="00AA02A0" w:rsidRPr="00D64A5B" w:rsidRDefault="00AA02A0" w:rsidP="004D20C7">
            <w:pPr>
              <w:snapToGrid w:val="0"/>
              <w:ind w:left="136"/>
              <w:rPr>
                <w:bCs/>
                <w:sz w:val="18"/>
                <w:szCs w:val="19"/>
                <w:u w:val="single"/>
              </w:rPr>
            </w:pPr>
            <w:r w:rsidRPr="00D64A5B">
              <w:rPr>
                <w:bCs/>
                <w:sz w:val="18"/>
                <w:szCs w:val="19"/>
                <w:u w:val="single"/>
              </w:rPr>
              <w:t>CUIT / CUIL</w:t>
            </w:r>
            <w:r w:rsidR="007A022A" w:rsidRPr="00D64A5B">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D64A5B"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D64A5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D64A5B" w:rsidRDefault="00AA02A0" w:rsidP="004D20C7">
            <w:pPr>
              <w:snapToGrid w:val="0"/>
              <w:ind w:left="137"/>
              <w:rPr>
                <w:sz w:val="20"/>
                <w:szCs w:val="20"/>
                <w:u w:val="single"/>
              </w:rPr>
            </w:pPr>
          </w:p>
        </w:tc>
      </w:tr>
      <w:tr w:rsidR="00D64A5B" w:rsidRPr="00D64A5B"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D64A5B" w:rsidRDefault="006E3FA0" w:rsidP="004D20C7">
            <w:pPr>
              <w:snapToGrid w:val="0"/>
              <w:ind w:left="137"/>
              <w:rPr>
                <w:sz w:val="20"/>
                <w:szCs w:val="20"/>
                <w:u w:val="single"/>
              </w:rPr>
            </w:pPr>
          </w:p>
        </w:tc>
      </w:tr>
      <w:tr w:rsidR="00D64A5B" w:rsidRPr="00D64A5B" w:rsidTr="00FD64FB">
        <w:trPr>
          <w:gridAfter w:val="1"/>
          <w:wAfter w:w="30" w:type="dxa"/>
          <w:trHeight w:val="340"/>
        </w:trPr>
        <w:tc>
          <w:tcPr>
            <w:tcW w:w="1383" w:type="dxa"/>
            <w:tcBorders>
              <w:left w:val="single" w:sz="4" w:space="0" w:color="000000"/>
            </w:tcBorders>
            <w:shd w:val="clear" w:color="auto" w:fill="FFFFFF"/>
            <w:vAlign w:val="bottom"/>
          </w:tcPr>
          <w:p w:rsidR="006E3FA0" w:rsidRPr="00D64A5B" w:rsidRDefault="006E3FA0" w:rsidP="004D20C7">
            <w:pPr>
              <w:snapToGrid w:val="0"/>
              <w:ind w:left="136"/>
              <w:rPr>
                <w:bCs/>
                <w:sz w:val="18"/>
                <w:szCs w:val="19"/>
                <w:u w:val="single"/>
              </w:rPr>
            </w:pPr>
            <w:r w:rsidRPr="00D64A5B">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D64A5B"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D64A5B" w:rsidRDefault="006E3FA0" w:rsidP="004D20C7">
            <w:pPr>
              <w:snapToGrid w:val="0"/>
              <w:ind w:left="137"/>
              <w:rPr>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20"/>
                <w:szCs w:val="20"/>
                <w:u w:val="single"/>
              </w:rPr>
            </w:pPr>
          </w:p>
        </w:tc>
      </w:tr>
      <w:tr w:rsidR="00D64A5B" w:rsidRPr="00D64A5B"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D64A5B" w:rsidRDefault="006E3FA0" w:rsidP="004D20C7">
            <w:pPr>
              <w:snapToGrid w:val="0"/>
              <w:ind w:left="136"/>
              <w:rPr>
                <w:bCs/>
                <w:sz w:val="18"/>
                <w:szCs w:val="19"/>
                <w:u w:val="single"/>
              </w:rPr>
            </w:pPr>
            <w:r w:rsidRPr="00D64A5B">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D64A5B"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D64A5B" w:rsidRDefault="006E3FA0" w:rsidP="004D20C7">
            <w:pPr>
              <w:snapToGrid w:val="0"/>
              <w:ind w:left="137"/>
              <w:rPr>
                <w:sz w:val="18"/>
                <w:szCs w:val="19"/>
                <w:u w:val="single"/>
              </w:rPr>
            </w:pPr>
          </w:p>
        </w:tc>
      </w:tr>
      <w:tr w:rsidR="00D64A5B" w:rsidRPr="00D64A5B"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D64A5B" w:rsidRDefault="006E3FA0" w:rsidP="004D20C7">
            <w:pPr>
              <w:snapToGrid w:val="0"/>
              <w:ind w:left="137"/>
              <w:rPr>
                <w:sz w:val="20"/>
                <w:szCs w:val="20"/>
                <w:u w:val="single"/>
              </w:rPr>
            </w:pPr>
          </w:p>
        </w:tc>
      </w:tr>
      <w:tr w:rsidR="00D64A5B" w:rsidRPr="00D64A5B"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D64A5B" w:rsidRDefault="009C35DE" w:rsidP="004D20C7">
            <w:pPr>
              <w:snapToGrid w:val="0"/>
              <w:ind w:left="136"/>
              <w:jc w:val="center"/>
              <w:rPr>
                <w:sz w:val="18"/>
                <w:szCs w:val="19"/>
                <w:u w:val="single"/>
              </w:rPr>
            </w:pPr>
            <w:r w:rsidRPr="00D64A5B">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D64A5B" w:rsidRDefault="00AA02A0" w:rsidP="004D20C7">
            <w:pPr>
              <w:snapToGrid w:val="0"/>
              <w:ind w:left="137"/>
              <w:rPr>
                <w:sz w:val="18"/>
                <w:szCs w:val="19"/>
                <w:u w:val="single"/>
                <w:lang w:val="es-ES" w:eastAsia="es-AR"/>
              </w:rPr>
            </w:pPr>
          </w:p>
          <w:p w:rsidR="00AA02A0" w:rsidRPr="00D64A5B"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D64A5B" w:rsidRDefault="00AA02A0" w:rsidP="004D20C7">
            <w:pPr>
              <w:snapToGrid w:val="0"/>
              <w:ind w:left="137"/>
              <w:jc w:val="center"/>
              <w:rPr>
                <w:sz w:val="18"/>
                <w:szCs w:val="19"/>
                <w:u w:val="single"/>
              </w:rPr>
            </w:pPr>
            <w:r w:rsidRPr="00D64A5B">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D64A5B"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D64A5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D64A5B" w:rsidRDefault="00AA02A0" w:rsidP="004D20C7">
            <w:pPr>
              <w:snapToGrid w:val="0"/>
              <w:ind w:left="137"/>
              <w:rPr>
                <w:sz w:val="20"/>
                <w:szCs w:val="20"/>
                <w:u w:val="single"/>
              </w:rPr>
            </w:pPr>
          </w:p>
        </w:tc>
      </w:tr>
      <w:tr w:rsidR="00D64A5B" w:rsidRPr="00D64A5B"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D64A5B" w:rsidRDefault="006E3FA0" w:rsidP="004D20C7">
            <w:pPr>
              <w:snapToGrid w:val="0"/>
              <w:ind w:left="137"/>
              <w:rPr>
                <w:rFonts w:eastAsia="Arial"/>
                <w:bCs/>
                <w:sz w:val="20"/>
                <w:szCs w:val="20"/>
                <w:u w:val="single"/>
              </w:rPr>
            </w:pPr>
          </w:p>
        </w:tc>
      </w:tr>
      <w:tr w:rsidR="00D64A5B" w:rsidRPr="00D64A5B" w:rsidTr="00FD64FB">
        <w:trPr>
          <w:trHeight w:val="340"/>
        </w:trPr>
        <w:tc>
          <w:tcPr>
            <w:tcW w:w="1383" w:type="dxa"/>
            <w:tcBorders>
              <w:left w:val="single" w:sz="4" w:space="0" w:color="000000"/>
            </w:tcBorders>
            <w:shd w:val="clear" w:color="auto" w:fill="FFFFFF"/>
            <w:vAlign w:val="bottom"/>
          </w:tcPr>
          <w:p w:rsidR="00AA02A0" w:rsidRPr="00D64A5B" w:rsidRDefault="00AA02A0" w:rsidP="004D20C7">
            <w:pPr>
              <w:snapToGrid w:val="0"/>
              <w:ind w:left="136"/>
              <w:rPr>
                <w:bCs/>
                <w:sz w:val="18"/>
                <w:szCs w:val="19"/>
                <w:u w:val="single"/>
              </w:rPr>
            </w:pPr>
            <w:r w:rsidRPr="00D64A5B">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D64A5B"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D64A5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D64A5B" w:rsidRDefault="00AA02A0" w:rsidP="004D20C7">
            <w:pPr>
              <w:snapToGrid w:val="0"/>
              <w:ind w:left="137"/>
              <w:rPr>
                <w:sz w:val="20"/>
                <w:szCs w:val="20"/>
                <w:u w:val="single"/>
              </w:rPr>
            </w:pPr>
          </w:p>
        </w:tc>
      </w:tr>
      <w:tr w:rsidR="00D64A5B" w:rsidRPr="00D64A5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D64A5B" w:rsidRDefault="00363654" w:rsidP="004D20C7">
            <w:pPr>
              <w:snapToGrid w:val="0"/>
              <w:ind w:left="137"/>
              <w:rPr>
                <w:rFonts w:eastAsia="Arial"/>
                <w:bCs/>
                <w:sz w:val="20"/>
                <w:szCs w:val="20"/>
                <w:u w:val="single"/>
              </w:rPr>
            </w:pPr>
          </w:p>
        </w:tc>
      </w:tr>
      <w:tr w:rsidR="00D64A5B" w:rsidRPr="00D64A5B"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D64A5B" w:rsidRDefault="009C35DE" w:rsidP="004D20C7">
            <w:pPr>
              <w:snapToGrid w:val="0"/>
              <w:ind w:left="136"/>
              <w:rPr>
                <w:sz w:val="18"/>
                <w:szCs w:val="19"/>
                <w:u w:val="single"/>
              </w:rPr>
            </w:pPr>
            <w:r w:rsidRPr="00D64A5B">
              <w:rPr>
                <w:bCs/>
                <w:sz w:val="18"/>
                <w:szCs w:val="19"/>
                <w:u w:val="single"/>
              </w:rPr>
              <w:t>Incompatibilidades</w:t>
            </w:r>
            <w:r w:rsidRPr="00D64A5B">
              <w:rPr>
                <w:sz w:val="18"/>
                <w:szCs w:val="19"/>
                <w:u w:val="single"/>
              </w:rPr>
              <w:t>(Tache lo que no corresponda)</w:t>
            </w:r>
          </w:p>
          <w:p w:rsidR="00F52722" w:rsidRPr="00D64A5B" w:rsidRDefault="009C35DE" w:rsidP="004D20C7">
            <w:pPr>
              <w:ind w:left="136"/>
              <w:rPr>
                <w:sz w:val="18"/>
                <w:szCs w:val="19"/>
                <w:u w:val="single"/>
              </w:rPr>
            </w:pPr>
            <w:r w:rsidRPr="00D64A5B">
              <w:rPr>
                <w:sz w:val="18"/>
                <w:szCs w:val="19"/>
                <w:u w:val="single"/>
              </w:rPr>
              <w:t xml:space="preserve">No podrán presentarse empleados Judiciales, </w:t>
            </w:r>
          </w:p>
          <w:p w:rsidR="009C35DE" w:rsidRPr="00D64A5B" w:rsidRDefault="009C35DE" w:rsidP="004D20C7">
            <w:pPr>
              <w:ind w:left="136"/>
              <w:rPr>
                <w:sz w:val="18"/>
                <w:szCs w:val="19"/>
                <w:u w:val="single"/>
              </w:rPr>
            </w:pPr>
            <w:r w:rsidRPr="00D64A5B">
              <w:rPr>
                <w:sz w:val="18"/>
                <w:szCs w:val="19"/>
                <w:u w:val="single"/>
              </w:rPr>
              <w:t>Magistrados o Funcionarios Judiciales.</w:t>
            </w:r>
          </w:p>
          <w:p w:rsidR="009C35DE" w:rsidRPr="00D64A5B" w:rsidRDefault="009C35DE" w:rsidP="004D20C7">
            <w:pPr>
              <w:ind w:left="136"/>
              <w:rPr>
                <w:bCs/>
                <w:sz w:val="18"/>
                <w:szCs w:val="19"/>
                <w:u w:val="single"/>
              </w:rPr>
            </w:pPr>
            <w:r w:rsidRPr="00D64A5B">
              <w:rPr>
                <w:sz w:val="18"/>
                <w:szCs w:val="19"/>
                <w:u w:val="single"/>
              </w:rPr>
              <w:t xml:space="preserve">Estatuto del empleado Judicial, Acuerdo 2300, art.67 </w:t>
            </w:r>
            <w:proofErr w:type="spellStart"/>
            <w:r w:rsidRPr="00D64A5B">
              <w:rPr>
                <w:sz w:val="18"/>
                <w:szCs w:val="19"/>
                <w:u w:val="single"/>
              </w:rPr>
              <w:t>inc</w:t>
            </w:r>
            <w:proofErr w:type="spellEnd"/>
            <w:r w:rsidRPr="00D64A5B">
              <w:rPr>
                <w:sz w:val="18"/>
                <w:szCs w:val="19"/>
                <w:u w:val="single"/>
              </w:rPr>
              <w:t xml:space="preserve">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D64A5B" w:rsidRDefault="009C35DE" w:rsidP="004D20C7">
            <w:pPr>
              <w:snapToGrid w:val="0"/>
              <w:ind w:left="137"/>
              <w:jc w:val="center"/>
              <w:rPr>
                <w:bCs/>
                <w:sz w:val="18"/>
                <w:szCs w:val="19"/>
                <w:u w:val="single"/>
              </w:rPr>
            </w:pPr>
            <w:r w:rsidRPr="00D64A5B">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D64A5B" w:rsidRDefault="009C35DE" w:rsidP="004D20C7">
            <w:pPr>
              <w:snapToGrid w:val="0"/>
              <w:jc w:val="center"/>
              <w:rPr>
                <w:sz w:val="18"/>
                <w:szCs w:val="19"/>
                <w:u w:val="single"/>
              </w:rPr>
            </w:pPr>
            <w:r w:rsidRPr="00D64A5B">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D64A5B" w:rsidRDefault="009C35DE" w:rsidP="004D20C7">
            <w:pPr>
              <w:snapToGrid w:val="0"/>
              <w:ind w:left="137"/>
              <w:rPr>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rFonts w:eastAsia="Arial"/>
                <w:bCs/>
                <w:sz w:val="20"/>
                <w:szCs w:val="20"/>
                <w:u w:val="single"/>
              </w:rPr>
            </w:pPr>
          </w:p>
        </w:tc>
      </w:tr>
      <w:tr w:rsidR="00D64A5B" w:rsidRPr="00D64A5B"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D64A5B" w:rsidRDefault="00AA02A0" w:rsidP="004D20C7">
            <w:pPr>
              <w:snapToGrid w:val="0"/>
              <w:ind w:left="136"/>
              <w:rPr>
                <w:bCs/>
                <w:sz w:val="18"/>
                <w:szCs w:val="19"/>
                <w:u w:val="single"/>
              </w:rPr>
            </w:pPr>
            <w:r w:rsidRPr="00D64A5B">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D64A5B"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D64A5B" w:rsidRDefault="00AA02A0" w:rsidP="004D20C7">
            <w:pPr>
              <w:snapToGrid w:val="0"/>
              <w:ind w:left="137"/>
              <w:rPr>
                <w:bCs/>
                <w:sz w:val="18"/>
                <w:szCs w:val="19"/>
                <w:u w:val="single"/>
              </w:rPr>
            </w:pPr>
          </w:p>
        </w:tc>
      </w:tr>
      <w:tr w:rsidR="00D64A5B" w:rsidRPr="00D64A5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bCs/>
                <w:sz w:val="20"/>
                <w:szCs w:val="20"/>
                <w:u w:val="single"/>
              </w:rPr>
            </w:pPr>
          </w:p>
        </w:tc>
      </w:tr>
      <w:tr w:rsidR="00D64A5B" w:rsidRPr="00D64A5B"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D64A5B" w:rsidRDefault="00622AB2" w:rsidP="004D20C7">
            <w:pPr>
              <w:snapToGrid w:val="0"/>
              <w:ind w:left="136"/>
              <w:rPr>
                <w:sz w:val="18"/>
                <w:szCs w:val="19"/>
                <w:u w:val="single"/>
              </w:rPr>
            </w:pPr>
            <w:r w:rsidRPr="00D64A5B">
              <w:rPr>
                <w:bCs/>
                <w:sz w:val="18"/>
                <w:szCs w:val="19"/>
                <w:u w:val="single"/>
              </w:rPr>
              <w:t xml:space="preserve">Único inmueble </w:t>
            </w:r>
            <w:proofErr w:type="spellStart"/>
            <w:r w:rsidRPr="00D64A5B">
              <w:rPr>
                <w:bCs/>
                <w:sz w:val="18"/>
                <w:szCs w:val="19"/>
                <w:u w:val="single"/>
              </w:rPr>
              <w:t>locado</w:t>
            </w:r>
            <w:proofErr w:type="spellEnd"/>
            <w:r w:rsidRPr="00D64A5B">
              <w:rPr>
                <w:bCs/>
                <w:sz w:val="18"/>
                <w:szCs w:val="19"/>
                <w:u w:val="single"/>
              </w:rPr>
              <w:t>:</w:t>
            </w:r>
          </w:p>
          <w:p w:rsidR="00622AB2" w:rsidRPr="00D64A5B" w:rsidRDefault="00622AB2" w:rsidP="004D20C7">
            <w:pPr>
              <w:ind w:left="136"/>
              <w:rPr>
                <w:bCs/>
                <w:sz w:val="18"/>
                <w:szCs w:val="19"/>
                <w:u w:val="single"/>
              </w:rPr>
            </w:pPr>
            <w:r w:rsidRPr="00D64A5B">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D64A5B" w:rsidRDefault="00622AB2" w:rsidP="004D20C7">
            <w:pPr>
              <w:snapToGrid w:val="0"/>
              <w:ind w:left="137"/>
              <w:jc w:val="center"/>
              <w:rPr>
                <w:bCs/>
                <w:sz w:val="18"/>
                <w:szCs w:val="19"/>
                <w:u w:val="single"/>
              </w:rPr>
            </w:pPr>
            <w:r w:rsidRPr="00D64A5B">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D64A5B" w:rsidRDefault="00622AB2" w:rsidP="004D20C7">
            <w:pPr>
              <w:snapToGrid w:val="0"/>
              <w:jc w:val="center"/>
              <w:rPr>
                <w:sz w:val="18"/>
                <w:szCs w:val="19"/>
                <w:u w:val="single"/>
              </w:rPr>
            </w:pPr>
            <w:r w:rsidRPr="00D64A5B">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D64A5B" w:rsidRDefault="00622AB2" w:rsidP="004D20C7">
            <w:pPr>
              <w:snapToGrid w:val="0"/>
              <w:ind w:left="137"/>
              <w:rPr>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D64A5B" w:rsidRDefault="006E3FA0" w:rsidP="004D20C7">
            <w:pPr>
              <w:snapToGrid w:val="0"/>
              <w:ind w:left="137"/>
              <w:rPr>
                <w:sz w:val="18"/>
                <w:szCs w:val="19"/>
                <w:u w:val="single"/>
              </w:rPr>
            </w:pPr>
          </w:p>
        </w:tc>
      </w:tr>
      <w:tr w:rsidR="00D64A5B" w:rsidRPr="00D64A5B"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D64A5B" w:rsidRDefault="00AA02A0" w:rsidP="004D20C7">
            <w:pPr>
              <w:snapToGrid w:val="0"/>
              <w:ind w:left="136"/>
              <w:rPr>
                <w:sz w:val="18"/>
                <w:szCs w:val="19"/>
                <w:u w:val="single"/>
              </w:rPr>
            </w:pPr>
            <w:r w:rsidRPr="00D64A5B">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D64A5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D64A5B" w:rsidRDefault="00AA02A0" w:rsidP="004D20C7">
            <w:pPr>
              <w:snapToGrid w:val="0"/>
              <w:ind w:left="137"/>
              <w:rPr>
                <w:sz w:val="18"/>
                <w:szCs w:val="19"/>
                <w:u w:val="single"/>
              </w:rPr>
            </w:pPr>
          </w:p>
        </w:tc>
      </w:tr>
      <w:tr w:rsidR="00D64A5B" w:rsidRPr="00D64A5B" w:rsidTr="00FD64FB">
        <w:trPr>
          <w:gridAfter w:val="1"/>
          <w:wAfter w:w="30" w:type="dxa"/>
          <w:trHeight w:val="283"/>
        </w:trPr>
        <w:tc>
          <w:tcPr>
            <w:tcW w:w="2930" w:type="dxa"/>
            <w:gridSpan w:val="6"/>
            <w:tcBorders>
              <w:left w:val="single" w:sz="4" w:space="0" w:color="000000"/>
            </w:tcBorders>
            <w:shd w:val="clear" w:color="auto" w:fill="FFFFFF"/>
          </w:tcPr>
          <w:p w:rsidR="00AA02A0" w:rsidRPr="00D64A5B" w:rsidRDefault="00AA02A0" w:rsidP="004D20C7">
            <w:pPr>
              <w:snapToGrid w:val="0"/>
              <w:ind w:left="136"/>
              <w:rPr>
                <w:bCs/>
                <w:sz w:val="18"/>
                <w:szCs w:val="19"/>
                <w:u w:val="single"/>
              </w:rPr>
            </w:pPr>
          </w:p>
        </w:tc>
        <w:tc>
          <w:tcPr>
            <w:tcW w:w="6593" w:type="dxa"/>
            <w:gridSpan w:val="14"/>
            <w:shd w:val="clear" w:color="auto" w:fill="FFFFFF"/>
          </w:tcPr>
          <w:p w:rsidR="00AA02A0" w:rsidRPr="00D64A5B"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D64A5B" w:rsidRDefault="00AA02A0" w:rsidP="004D20C7">
            <w:pPr>
              <w:snapToGrid w:val="0"/>
              <w:ind w:left="137"/>
              <w:rPr>
                <w:sz w:val="18"/>
                <w:szCs w:val="19"/>
                <w:u w:val="single"/>
              </w:rPr>
            </w:pPr>
          </w:p>
        </w:tc>
      </w:tr>
      <w:tr w:rsidR="00D64A5B" w:rsidRPr="00D64A5B"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D64A5B" w:rsidRDefault="00AA02A0" w:rsidP="004D20C7">
            <w:pPr>
              <w:snapToGrid w:val="0"/>
              <w:ind w:left="136"/>
              <w:rPr>
                <w:sz w:val="18"/>
                <w:szCs w:val="19"/>
                <w:u w:val="single"/>
              </w:rPr>
            </w:pPr>
            <w:r w:rsidRPr="00D64A5B">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D64A5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D64A5B" w:rsidRDefault="00AA02A0" w:rsidP="004D20C7">
            <w:pPr>
              <w:snapToGrid w:val="0"/>
              <w:ind w:left="137"/>
              <w:rPr>
                <w:sz w:val="18"/>
                <w:szCs w:val="19"/>
                <w:u w:val="single"/>
              </w:rPr>
            </w:pPr>
          </w:p>
        </w:tc>
      </w:tr>
      <w:tr w:rsidR="00D64A5B" w:rsidRPr="00D64A5B"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D64A5B" w:rsidRDefault="00AA02A0" w:rsidP="004D20C7">
            <w:pPr>
              <w:snapToGrid w:val="0"/>
              <w:ind w:left="136"/>
              <w:rPr>
                <w:sz w:val="18"/>
                <w:szCs w:val="19"/>
                <w:u w:val="single"/>
              </w:rPr>
            </w:pPr>
          </w:p>
        </w:tc>
        <w:tc>
          <w:tcPr>
            <w:tcW w:w="6593" w:type="dxa"/>
            <w:gridSpan w:val="14"/>
            <w:shd w:val="clear" w:color="auto" w:fill="FFFFFF"/>
            <w:vAlign w:val="center"/>
          </w:tcPr>
          <w:p w:rsidR="00AA02A0" w:rsidRPr="00D64A5B"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D64A5B" w:rsidRDefault="00AA02A0" w:rsidP="004D20C7">
            <w:pPr>
              <w:snapToGrid w:val="0"/>
              <w:ind w:left="137"/>
              <w:rPr>
                <w:sz w:val="18"/>
                <w:szCs w:val="19"/>
                <w:u w:val="single"/>
              </w:rPr>
            </w:pPr>
          </w:p>
        </w:tc>
      </w:tr>
      <w:tr w:rsidR="00D64A5B" w:rsidRPr="00D64A5B"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D64A5B" w:rsidRDefault="002A5505" w:rsidP="004D20C7">
            <w:pPr>
              <w:snapToGrid w:val="0"/>
              <w:ind w:left="136"/>
              <w:rPr>
                <w:sz w:val="18"/>
                <w:szCs w:val="19"/>
                <w:u w:val="single"/>
              </w:rPr>
            </w:pPr>
            <w:r w:rsidRPr="00D64A5B">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D64A5B"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D64A5B" w:rsidRDefault="007A022A" w:rsidP="004D20C7">
            <w:pPr>
              <w:snapToGrid w:val="0"/>
              <w:ind w:left="137"/>
              <w:rPr>
                <w:sz w:val="18"/>
                <w:szCs w:val="19"/>
                <w:u w:val="single"/>
              </w:rPr>
            </w:pPr>
          </w:p>
          <w:p w:rsidR="007A022A" w:rsidRPr="00D64A5B" w:rsidRDefault="007A022A" w:rsidP="004D20C7">
            <w:pPr>
              <w:snapToGrid w:val="0"/>
              <w:ind w:left="137"/>
              <w:rPr>
                <w:sz w:val="18"/>
                <w:szCs w:val="19"/>
                <w:u w:val="single"/>
              </w:rPr>
            </w:pPr>
          </w:p>
        </w:tc>
      </w:tr>
      <w:tr w:rsidR="00D64A5B" w:rsidRPr="00D64A5B"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D64A5B"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D64A5B"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D64A5B" w:rsidRDefault="007A022A" w:rsidP="004D20C7">
            <w:pPr>
              <w:snapToGrid w:val="0"/>
              <w:ind w:left="137"/>
              <w:rPr>
                <w:sz w:val="18"/>
                <w:szCs w:val="19"/>
                <w:u w:val="single"/>
              </w:rPr>
            </w:pPr>
          </w:p>
        </w:tc>
      </w:tr>
      <w:tr w:rsidR="00D64A5B" w:rsidRPr="00D64A5B"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D64A5B"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D64A5B">
              <w:rPr>
                <w:b w:val="0"/>
                <w:sz w:val="18"/>
                <w:szCs w:val="19"/>
              </w:rPr>
              <w:t>2)</w:t>
            </w:r>
          </w:p>
        </w:tc>
        <w:tc>
          <w:tcPr>
            <w:tcW w:w="30" w:type="dxa"/>
            <w:tcBorders>
              <w:left w:val="single" w:sz="4" w:space="0" w:color="auto"/>
            </w:tcBorders>
            <w:shd w:val="clear" w:color="auto" w:fill="auto"/>
          </w:tcPr>
          <w:p w:rsidR="00AA02A0" w:rsidRPr="00D64A5B"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D64A5B" w:rsidRPr="00D64A5B"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D64A5B"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D64A5B" w:rsidRPr="00D64A5B"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D64A5B" w:rsidRDefault="009C35DE" w:rsidP="004D20C7">
            <w:pPr>
              <w:snapToGrid w:val="0"/>
              <w:ind w:left="136"/>
              <w:rPr>
                <w:bCs/>
                <w:sz w:val="18"/>
                <w:szCs w:val="19"/>
                <w:u w:val="single"/>
              </w:rPr>
            </w:pPr>
            <w:r w:rsidRPr="00D64A5B">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D64A5B"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D64A5B" w:rsidRDefault="00AA02A0" w:rsidP="004D20C7">
            <w:pPr>
              <w:snapToGrid w:val="0"/>
              <w:ind w:left="137"/>
              <w:rPr>
                <w:bCs/>
                <w:sz w:val="18"/>
                <w:szCs w:val="19"/>
                <w:u w:val="single"/>
              </w:rPr>
            </w:pPr>
          </w:p>
        </w:tc>
      </w:tr>
      <w:tr w:rsidR="00D64A5B" w:rsidRPr="00D64A5B"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D64A5B"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D64A5B" w:rsidRDefault="006E3FA0" w:rsidP="004D20C7">
            <w:pPr>
              <w:snapToGrid w:val="0"/>
              <w:ind w:left="137"/>
              <w:rPr>
                <w:sz w:val="20"/>
                <w:szCs w:val="20"/>
                <w:u w:val="single"/>
              </w:rPr>
            </w:pPr>
          </w:p>
        </w:tc>
      </w:tr>
      <w:tr w:rsidR="00D64A5B" w:rsidRPr="00D64A5B"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D64A5B" w:rsidRDefault="00AA02A0" w:rsidP="004D20C7">
            <w:pPr>
              <w:snapToGrid w:val="0"/>
              <w:ind w:left="136"/>
              <w:rPr>
                <w:sz w:val="18"/>
                <w:szCs w:val="19"/>
                <w:u w:val="single"/>
              </w:rPr>
            </w:pPr>
            <w:r w:rsidRPr="00D64A5B">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D64A5B"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D64A5B" w:rsidRDefault="00AA02A0" w:rsidP="004D20C7">
            <w:pPr>
              <w:snapToGrid w:val="0"/>
              <w:ind w:left="137"/>
              <w:rPr>
                <w:sz w:val="18"/>
                <w:szCs w:val="19"/>
              </w:rPr>
            </w:pPr>
            <w:r w:rsidRPr="00D64A5B">
              <w:rPr>
                <w:sz w:val="18"/>
                <w:szCs w:val="19"/>
              </w:rPr>
              <w:t> </w:t>
            </w:r>
            <w:r w:rsidR="007A022A" w:rsidRPr="00D64A5B">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D64A5B"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D64A5B"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D64A5B" w:rsidRDefault="00AA02A0" w:rsidP="004D20C7">
            <w:pPr>
              <w:snapToGrid w:val="0"/>
              <w:ind w:left="137"/>
              <w:rPr>
                <w:sz w:val="20"/>
                <w:szCs w:val="20"/>
                <w:u w:val="single"/>
              </w:rPr>
            </w:pPr>
          </w:p>
        </w:tc>
      </w:tr>
      <w:tr w:rsidR="00D64A5B" w:rsidRPr="00D64A5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8"/>
                <w:szCs w:val="19"/>
                <w:u w:val="single"/>
              </w:rPr>
            </w:pPr>
          </w:p>
        </w:tc>
      </w:tr>
      <w:tr w:rsidR="00D64A5B" w:rsidRPr="00D64A5B" w:rsidTr="00FD64FB">
        <w:trPr>
          <w:trHeight w:val="340"/>
        </w:trPr>
        <w:tc>
          <w:tcPr>
            <w:tcW w:w="1383" w:type="dxa"/>
            <w:tcBorders>
              <w:left w:val="single" w:sz="4" w:space="0" w:color="000000"/>
            </w:tcBorders>
            <w:shd w:val="clear" w:color="auto" w:fill="FFFFFF"/>
            <w:vAlign w:val="bottom"/>
          </w:tcPr>
          <w:p w:rsidR="00AA02A0" w:rsidRPr="00D64A5B" w:rsidRDefault="00AA02A0" w:rsidP="004D20C7">
            <w:pPr>
              <w:snapToGrid w:val="0"/>
              <w:ind w:left="136"/>
              <w:rPr>
                <w:bCs/>
                <w:sz w:val="18"/>
                <w:szCs w:val="19"/>
                <w:u w:val="single"/>
              </w:rPr>
            </w:pPr>
            <w:r w:rsidRPr="00D64A5B">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D64A5B"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D64A5B"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D64A5B" w:rsidRDefault="00AA02A0" w:rsidP="004D20C7">
            <w:pPr>
              <w:snapToGrid w:val="0"/>
              <w:ind w:left="137"/>
              <w:rPr>
                <w:sz w:val="20"/>
                <w:szCs w:val="20"/>
                <w:u w:val="single"/>
              </w:rPr>
            </w:pPr>
          </w:p>
        </w:tc>
      </w:tr>
      <w:tr w:rsidR="00D64A5B" w:rsidRPr="00D64A5B"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D64A5B" w:rsidRDefault="006E3FA0" w:rsidP="004D20C7">
            <w:pPr>
              <w:snapToGrid w:val="0"/>
              <w:ind w:left="137"/>
              <w:rPr>
                <w:sz w:val="20"/>
                <w:szCs w:val="20"/>
                <w:u w:val="single"/>
              </w:rPr>
            </w:pPr>
          </w:p>
        </w:tc>
      </w:tr>
      <w:tr w:rsidR="00D64A5B" w:rsidRPr="00D64A5B" w:rsidTr="00FD64FB">
        <w:trPr>
          <w:gridAfter w:val="1"/>
          <w:wAfter w:w="30" w:type="dxa"/>
          <w:trHeight w:val="340"/>
        </w:trPr>
        <w:tc>
          <w:tcPr>
            <w:tcW w:w="1383" w:type="dxa"/>
            <w:tcBorders>
              <w:left w:val="single" w:sz="4" w:space="0" w:color="000000"/>
            </w:tcBorders>
            <w:shd w:val="clear" w:color="auto" w:fill="FFFFFF"/>
            <w:vAlign w:val="bottom"/>
          </w:tcPr>
          <w:p w:rsidR="0039439D" w:rsidRPr="00D64A5B" w:rsidRDefault="009C35DE" w:rsidP="004D20C7">
            <w:pPr>
              <w:snapToGrid w:val="0"/>
              <w:ind w:left="136"/>
              <w:rPr>
                <w:bCs/>
                <w:sz w:val="18"/>
                <w:szCs w:val="19"/>
                <w:u w:val="single"/>
              </w:rPr>
            </w:pPr>
            <w:r w:rsidRPr="00D64A5B">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D64A5B"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D64A5B" w:rsidRDefault="0039439D" w:rsidP="004D20C7">
            <w:pPr>
              <w:snapToGrid w:val="0"/>
              <w:ind w:left="137"/>
              <w:rPr>
                <w:sz w:val="18"/>
                <w:szCs w:val="19"/>
                <w:u w:val="single"/>
              </w:rPr>
            </w:pPr>
          </w:p>
        </w:tc>
      </w:tr>
      <w:tr w:rsidR="00D64A5B" w:rsidRPr="00D64A5B"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D64A5B" w:rsidRDefault="006E3FA0" w:rsidP="004D20C7">
            <w:pPr>
              <w:snapToGrid w:val="0"/>
              <w:ind w:left="137"/>
              <w:rPr>
                <w:sz w:val="18"/>
                <w:szCs w:val="19"/>
                <w:u w:val="single"/>
              </w:rPr>
            </w:pPr>
          </w:p>
        </w:tc>
      </w:tr>
      <w:tr w:rsidR="00D64A5B" w:rsidRPr="00D64A5B"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D64A5B" w:rsidRDefault="009C35DE" w:rsidP="004D20C7">
            <w:pPr>
              <w:snapToGrid w:val="0"/>
              <w:ind w:left="136"/>
              <w:rPr>
                <w:bCs/>
                <w:sz w:val="18"/>
                <w:szCs w:val="19"/>
                <w:u w:val="single"/>
              </w:rPr>
            </w:pPr>
            <w:r w:rsidRPr="00D64A5B">
              <w:rPr>
                <w:bCs/>
                <w:sz w:val="18"/>
                <w:szCs w:val="19"/>
                <w:u w:val="single"/>
              </w:rPr>
              <w:lastRenderedPageBreak/>
              <w:t>Nombre y apellid</w:t>
            </w:r>
            <w:r w:rsidR="00671BE2" w:rsidRPr="00D64A5B">
              <w:rPr>
                <w:bCs/>
                <w:sz w:val="18"/>
                <w:szCs w:val="19"/>
                <w:u w:val="single"/>
              </w:rPr>
              <w:t xml:space="preserve">o </w:t>
            </w:r>
            <w:r w:rsidRPr="00D64A5B">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D64A5B" w:rsidRDefault="0039439D" w:rsidP="004D20C7">
            <w:pPr>
              <w:snapToGrid w:val="0"/>
              <w:ind w:left="137"/>
              <w:rPr>
                <w:sz w:val="18"/>
                <w:szCs w:val="19"/>
                <w:u w:val="single"/>
              </w:rPr>
            </w:pPr>
          </w:p>
        </w:tc>
      </w:tr>
      <w:tr w:rsidR="00D64A5B" w:rsidRPr="00D64A5B"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D64A5B"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D64A5B" w:rsidRDefault="0039439D" w:rsidP="004D20C7">
            <w:pPr>
              <w:snapToGrid w:val="0"/>
              <w:rPr>
                <w:sz w:val="18"/>
                <w:szCs w:val="19"/>
                <w:u w:val="single"/>
              </w:rPr>
            </w:pPr>
          </w:p>
        </w:tc>
      </w:tr>
      <w:tr w:rsidR="00D64A5B" w:rsidRPr="00D64A5B"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D64A5B" w:rsidRDefault="00622AB2" w:rsidP="004D20C7">
            <w:pPr>
              <w:snapToGrid w:val="0"/>
              <w:ind w:left="136"/>
              <w:rPr>
                <w:bCs/>
                <w:sz w:val="18"/>
                <w:szCs w:val="19"/>
                <w:u w:val="single"/>
              </w:rPr>
            </w:pPr>
          </w:p>
        </w:tc>
      </w:tr>
      <w:tr w:rsidR="00D64A5B" w:rsidRPr="00D64A5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D64A5B" w:rsidRDefault="004D20C7" w:rsidP="004D20C7">
            <w:pPr>
              <w:snapToGrid w:val="0"/>
              <w:rPr>
                <w:sz w:val="18"/>
                <w:szCs w:val="19"/>
                <w:u w:val="single"/>
                <w:lang w:val="es-ES" w:eastAsia="es-AR"/>
              </w:rPr>
            </w:pPr>
          </w:p>
        </w:tc>
      </w:tr>
      <w:tr w:rsidR="00D64A5B" w:rsidRPr="00D64A5B"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D64A5B" w:rsidRDefault="004D20C7" w:rsidP="004D20C7">
            <w:pPr>
              <w:pStyle w:val="xl28"/>
              <w:snapToGrid w:val="0"/>
              <w:spacing w:before="0" w:after="0"/>
              <w:ind w:left="137"/>
              <w:rPr>
                <w:bCs/>
                <w:sz w:val="18"/>
                <w:szCs w:val="19"/>
                <w:u w:val="single"/>
              </w:rPr>
            </w:pPr>
            <w:r w:rsidRPr="00D64A5B">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D64A5B" w:rsidRDefault="004D20C7" w:rsidP="004D20C7">
            <w:pPr>
              <w:snapToGrid w:val="0"/>
              <w:rPr>
                <w:bCs/>
                <w:sz w:val="18"/>
                <w:szCs w:val="19"/>
                <w:u w:val="single"/>
              </w:rPr>
            </w:pPr>
            <w:r w:rsidRPr="00D64A5B">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D64A5B"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D64A5B" w:rsidRDefault="004D20C7" w:rsidP="004D20C7">
            <w:pPr>
              <w:snapToGrid w:val="0"/>
              <w:rPr>
                <w:bCs/>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D64A5B" w:rsidRDefault="00363654" w:rsidP="004D20C7">
            <w:pPr>
              <w:pStyle w:val="xl28"/>
              <w:snapToGrid w:val="0"/>
              <w:spacing w:before="0" w:after="0"/>
              <w:rPr>
                <w:bCs/>
                <w:sz w:val="18"/>
                <w:szCs w:val="19"/>
                <w:u w:val="single"/>
              </w:rPr>
            </w:pPr>
          </w:p>
        </w:tc>
      </w:tr>
      <w:tr w:rsidR="00D64A5B" w:rsidRPr="00D64A5B"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D64A5B" w:rsidRDefault="009C35DE" w:rsidP="004D20C7">
            <w:pPr>
              <w:snapToGrid w:val="0"/>
              <w:ind w:left="137"/>
              <w:rPr>
                <w:bCs/>
                <w:sz w:val="18"/>
                <w:szCs w:val="19"/>
                <w:u w:val="single"/>
              </w:rPr>
            </w:pPr>
            <w:r w:rsidRPr="00D64A5B">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D64A5B"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D64A5B" w:rsidRDefault="009C35DE" w:rsidP="004D20C7">
            <w:pPr>
              <w:ind w:left="137"/>
              <w:rPr>
                <w:sz w:val="18"/>
                <w:szCs w:val="19"/>
                <w:u w:val="single"/>
              </w:rPr>
            </w:pPr>
          </w:p>
        </w:tc>
      </w:tr>
      <w:tr w:rsidR="00D64A5B" w:rsidRPr="00D64A5B"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sz w:val="18"/>
                <w:szCs w:val="19"/>
                <w:u w:val="single"/>
              </w:rPr>
            </w:pPr>
          </w:p>
          <w:p w:rsidR="00363654" w:rsidRPr="00D64A5B" w:rsidRDefault="00363654" w:rsidP="004D20C7">
            <w:pPr>
              <w:snapToGrid w:val="0"/>
              <w:ind w:left="137"/>
              <w:rPr>
                <w:rFonts w:eastAsia="Arial"/>
                <w:bCs/>
                <w:sz w:val="20"/>
                <w:szCs w:val="20"/>
                <w:u w:val="single"/>
              </w:rPr>
            </w:pPr>
          </w:p>
        </w:tc>
      </w:tr>
      <w:tr w:rsidR="00D64A5B" w:rsidRPr="00D64A5B"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D64A5B" w:rsidRDefault="00087A78" w:rsidP="004D20C7">
            <w:pPr>
              <w:snapToGrid w:val="0"/>
              <w:ind w:left="137"/>
              <w:rPr>
                <w:sz w:val="18"/>
                <w:szCs w:val="19"/>
                <w:u w:val="single"/>
              </w:rPr>
            </w:pPr>
            <w:r w:rsidRPr="00D64A5B">
              <w:rPr>
                <w:bCs/>
                <w:sz w:val="18"/>
                <w:szCs w:val="19"/>
                <w:u w:val="single"/>
              </w:rPr>
              <w:t>Incompatibilidades</w:t>
            </w:r>
            <w:r w:rsidRPr="00D64A5B">
              <w:rPr>
                <w:sz w:val="18"/>
                <w:szCs w:val="19"/>
                <w:u w:val="single"/>
              </w:rPr>
              <w:t>(Tache lo que no corresponda)</w:t>
            </w:r>
          </w:p>
          <w:p w:rsidR="00F52722" w:rsidRPr="00D64A5B" w:rsidRDefault="00087A78" w:rsidP="004D20C7">
            <w:pPr>
              <w:ind w:left="137"/>
              <w:rPr>
                <w:sz w:val="18"/>
                <w:szCs w:val="19"/>
                <w:u w:val="single"/>
              </w:rPr>
            </w:pPr>
            <w:r w:rsidRPr="00D64A5B">
              <w:rPr>
                <w:sz w:val="18"/>
                <w:szCs w:val="19"/>
                <w:u w:val="single"/>
              </w:rPr>
              <w:t xml:space="preserve">No podrán presentarse empleados Judiciales, </w:t>
            </w:r>
          </w:p>
          <w:p w:rsidR="00087A78" w:rsidRPr="00D64A5B" w:rsidRDefault="00087A78" w:rsidP="004D20C7">
            <w:pPr>
              <w:ind w:left="137"/>
              <w:rPr>
                <w:sz w:val="18"/>
                <w:szCs w:val="19"/>
                <w:u w:val="single"/>
              </w:rPr>
            </w:pPr>
            <w:r w:rsidRPr="00D64A5B">
              <w:rPr>
                <w:sz w:val="18"/>
                <w:szCs w:val="19"/>
                <w:u w:val="single"/>
              </w:rPr>
              <w:t>Magistrados o Funcionarios Judiciales.</w:t>
            </w:r>
          </w:p>
          <w:p w:rsidR="00087A78" w:rsidRPr="00D64A5B" w:rsidRDefault="00087A78" w:rsidP="004D20C7">
            <w:pPr>
              <w:ind w:left="137"/>
              <w:rPr>
                <w:sz w:val="18"/>
                <w:szCs w:val="19"/>
                <w:u w:val="single"/>
              </w:rPr>
            </w:pPr>
            <w:r w:rsidRPr="00D64A5B">
              <w:rPr>
                <w:sz w:val="18"/>
                <w:szCs w:val="19"/>
                <w:u w:val="single"/>
              </w:rPr>
              <w:t xml:space="preserve">Estatuto del empleado Judicial, Acuerdo 2300, art.67 </w:t>
            </w:r>
            <w:proofErr w:type="spellStart"/>
            <w:r w:rsidRPr="00D64A5B">
              <w:rPr>
                <w:sz w:val="18"/>
                <w:szCs w:val="19"/>
                <w:u w:val="single"/>
              </w:rPr>
              <w:t>inc</w:t>
            </w:r>
            <w:proofErr w:type="spellEnd"/>
            <w:r w:rsidRPr="00D64A5B">
              <w:rPr>
                <w:sz w:val="18"/>
                <w:szCs w:val="19"/>
                <w:u w:val="single"/>
              </w:rPr>
              <w:t xml:space="preserve"> C, Ley 13.661 art. 21)</w:t>
            </w:r>
          </w:p>
          <w:p w:rsidR="00087A78" w:rsidRPr="00D64A5B" w:rsidRDefault="00087A78" w:rsidP="004D20C7">
            <w:pPr>
              <w:ind w:left="137"/>
              <w:rPr>
                <w:bCs/>
                <w:sz w:val="18"/>
                <w:szCs w:val="19"/>
                <w:u w:val="single"/>
              </w:rPr>
            </w:pPr>
            <w:r w:rsidRPr="00D64A5B">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D64A5B" w:rsidRDefault="00087A78" w:rsidP="004D20C7">
            <w:pPr>
              <w:snapToGrid w:val="0"/>
              <w:ind w:left="137"/>
              <w:jc w:val="center"/>
              <w:rPr>
                <w:bCs/>
                <w:sz w:val="18"/>
                <w:szCs w:val="19"/>
                <w:u w:val="single"/>
              </w:rPr>
            </w:pPr>
            <w:r w:rsidRPr="00D64A5B">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D64A5B" w:rsidRDefault="00087A78" w:rsidP="004D20C7">
            <w:pPr>
              <w:snapToGrid w:val="0"/>
              <w:ind w:left="137"/>
              <w:jc w:val="center"/>
              <w:rPr>
                <w:bCs/>
                <w:sz w:val="18"/>
                <w:szCs w:val="19"/>
                <w:u w:val="single"/>
              </w:rPr>
            </w:pPr>
            <w:r w:rsidRPr="00D64A5B">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D64A5B" w:rsidRDefault="00087A78" w:rsidP="004D20C7">
            <w:pPr>
              <w:snapToGrid w:val="0"/>
              <w:jc w:val="center"/>
              <w:rPr>
                <w:bCs/>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D64A5B" w:rsidRDefault="00363654" w:rsidP="004D20C7">
            <w:pPr>
              <w:snapToGrid w:val="0"/>
              <w:ind w:left="137"/>
              <w:rPr>
                <w:rFonts w:eastAsia="Arial"/>
                <w:bCs/>
                <w:sz w:val="20"/>
                <w:szCs w:val="20"/>
                <w:u w:val="single"/>
              </w:rPr>
            </w:pPr>
          </w:p>
        </w:tc>
      </w:tr>
      <w:tr w:rsidR="00D64A5B" w:rsidRPr="00D64A5B"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D64A5B" w:rsidRDefault="0039439D" w:rsidP="004D20C7">
            <w:pPr>
              <w:snapToGrid w:val="0"/>
              <w:ind w:left="137"/>
              <w:rPr>
                <w:bCs/>
                <w:sz w:val="18"/>
                <w:szCs w:val="19"/>
                <w:u w:val="single"/>
              </w:rPr>
            </w:pPr>
            <w:r w:rsidRPr="00D64A5B">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D64A5B"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D64A5B" w:rsidRDefault="0039439D" w:rsidP="004D20C7">
            <w:pPr>
              <w:snapToGrid w:val="0"/>
              <w:ind w:left="137"/>
              <w:rPr>
                <w:bCs/>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D64A5B" w:rsidRDefault="00363654" w:rsidP="004D20C7">
            <w:pPr>
              <w:snapToGrid w:val="0"/>
              <w:ind w:left="137"/>
              <w:rPr>
                <w:bCs/>
                <w:sz w:val="20"/>
                <w:szCs w:val="20"/>
                <w:u w:val="single"/>
              </w:rPr>
            </w:pPr>
          </w:p>
        </w:tc>
      </w:tr>
      <w:tr w:rsidR="00D64A5B" w:rsidRPr="00D64A5B"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D64A5B" w:rsidRDefault="004B4329" w:rsidP="004D20C7">
            <w:pPr>
              <w:snapToGrid w:val="0"/>
              <w:ind w:left="137"/>
              <w:rPr>
                <w:sz w:val="18"/>
                <w:szCs w:val="19"/>
                <w:u w:val="single"/>
              </w:rPr>
            </w:pPr>
            <w:r w:rsidRPr="00D64A5B">
              <w:rPr>
                <w:bCs/>
                <w:sz w:val="18"/>
                <w:szCs w:val="19"/>
                <w:u w:val="single"/>
              </w:rPr>
              <w:t xml:space="preserve">Único inmueble </w:t>
            </w:r>
            <w:proofErr w:type="spellStart"/>
            <w:r w:rsidRPr="00D64A5B">
              <w:rPr>
                <w:bCs/>
                <w:sz w:val="18"/>
                <w:szCs w:val="19"/>
                <w:u w:val="single"/>
              </w:rPr>
              <w:t>locado</w:t>
            </w:r>
            <w:proofErr w:type="spellEnd"/>
            <w:r w:rsidRPr="00D64A5B">
              <w:rPr>
                <w:bCs/>
                <w:sz w:val="18"/>
                <w:szCs w:val="19"/>
                <w:u w:val="single"/>
              </w:rPr>
              <w:t>:</w:t>
            </w:r>
          </w:p>
          <w:p w:rsidR="004B4329" w:rsidRPr="00D64A5B" w:rsidRDefault="004B4329" w:rsidP="004D20C7">
            <w:pPr>
              <w:ind w:left="137"/>
              <w:rPr>
                <w:bCs/>
                <w:sz w:val="18"/>
                <w:szCs w:val="19"/>
                <w:u w:val="single"/>
              </w:rPr>
            </w:pPr>
            <w:r w:rsidRPr="00D64A5B">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D64A5B" w:rsidRDefault="004B4329" w:rsidP="004D20C7">
            <w:pPr>
              <w:pStyle w:val="xl28"/>
              <w:snapToGrid w:val="0"/>
              <w:spacing w:before="0" w:after="0"/>
              <w:ind w:left="137"/>
              <w:jc w:val="center"/>
              <w:rPr>
                <w:bCs/>
                <w:sz w:val="18"/>
                <w:szCs w:val="19"/>
                <w:u w:val="single"/>
              </w:rPr>
            </w:pPr>
            <w:r w:rsidRPr="00D64A5B">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D64A5B" w:rsidRDefault="004B4329" w:rsidP="004D20C7">
            <w:pPr>
              <w:snapToGrid w:val="0"/>
              <w:jc w:val="center"/>
              <w:rPr>
                <w:sz w:val="18"/>
                <w:szCs w:val="19"/>
                <w:u w:val="single"/>
              </w:rPr>
            </w:pPr>
            <w:r w:rsidRPr="00D64A5B">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D64A5B"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D64A5B" w:rsidRDefault="004B4329" w:rsidP="004D20C7">
            <w:pPr>
              <w:snapToGrid w:val="0"/>
              <w:ind w:left="137"/>
              <w:rPr>
                <w:sz w:val="20"/>
                <w:szCs w:val="20"/>
                <w:u w:val="single"/>
              </w:rPr>
            </w:pPr>
          </w:p>
        </w:tc>
      </w:tr>
      <w:tr w:rsidR="00D64A5B" w:rsidRPr="00D64A5B" w:rsidTr="00FD64FB">
        <w:trPr>
          <w:trHeight w:hRule="exact" w:val="283"/>
        </w:trPr>
        <w:tc>
          <w:tcPr>
            <w:tcW w:w="9483" w:type="dxa"/>
            <w:gridSpan w:val="19"/>
            <w:tcBorders>
              <w:left w:val="single" w:sz="4" w:space="0" w:color="000000"/>
            </w:tcBorders>
            <w:shd w:val="clear" w:color="auto" w:fill="FFFFFF"/>
            <w:vAlign w:val="bottom"/>
          </w:tcPr>
          <w:p w:rsidR="001B658E" w:rsidRPr="00D64A5B"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D64A5B"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D64A5B" w:rsidRDefault="001B658E" w:rsidP="004D20C7">
            <w:pPr>
              <w:snapToGrid w:val="0"/>
              <w:ind w:left="137"/>
              <w:rPr>
                <w:rFonts w:eastAsia="Arial"/>
                <w:bCs/>
                <w:sz w:val="16"/>
                <w:szCs w:val="16"/>
                <w:u w:val="single"/>
              </w:rPr>
            </w:pPr>
          </w:p>
        </w:tc>
      </w:tr>
      <w:tr w:rsidR="00D64A5B" w:rsidRPr="00D64A5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D64A5B" w:rsidRDefault="0039439D" w:rsidP="004D20C7">
            <w:pPr>
              <w:snapToGrid w:val="0"/>
              <w:ind w:left="137"/>
              <w:rPr>
                <w:sz w:val="18"/>
                <w:szCs w:val="19"/>
                <w:u w:val="single"/>
              </w:rPr>
            </w:pPr>
            <w:r w:rsidRPr="00D64A5B">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D64A5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D64A5B" w:rsidRDefault="0039439D" w:rsidP="004D20C7">
            <w:pPr>
              <w:snapToGrid w:val="0"/>
              <w:ind w:left="137"/>
              <w:rPr>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D64A5B" w:rsidRDefault="009C35DE" w:rsidP="004D20C7">
            <w:pPr>
              <w:snapToGrid w:val="0"/>
              <w:rPr>
                <w:sz w:val="18"/>
                <w:szCs w:val="19"/>
                <w:u w:val="single"/>
              </w:rPr>
            </w:pPr>
          </w:p>
        </w:tc>
      </w:tr>
      <w:tr w:rsidR="00D64A5B" w:rsidRPr="00D64A5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D64A5B" w:rsidRDefault="0039439D" w:rsidP="004D20C7">
            <w:pPr>
              <w:snapToGrid w:val="0"/>
              <w:ind w:left="137"/>
              <w:rPr>
                <w:sz w:val="18"/>
                <w:szCs w:val="19"/>
                <w:u w:val="single"/>
              </w:rPr>
            </w:pPr>
            <w:r w:rsidRPr="00D64A5B">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D64A5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D64A5B" w:rsidRDefault="0039439D" w:rsidP="004D20C7">
            <w:pPr>
              <w:snapToGrid w:val="0"/>
              <w:ind w:left="137"/>
              <w:rPr>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D64A5B" w:rsidRDefault="009C35DE" w:rsidP="004D20C7">
            <w:pPr>
              <w:snapToGrid w:val="0"/>
              <w:ind w:left="137"/>
              <w:rPr>
                <w:sz w:val="18"/>
                <w:szCs w:val="19"/>
                <w:u w:val="single"/>
              </w:rPr>
            </w:pPr>
          </w:p>
        </w:tc>
      </w:tr>
      <w:tr w:rsidR="00D64A5B" w:rsidRPr="00D64A5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D64A5B" w:rsidRDefault="0039439D" w:rsidP="004D20C7">
            <w:pPr>
              <w:snapToGrid w:val="0"/>
              <w:ind w:left="137"/>
              <w:rPr>
                <w:sz w:val="18"/>
                <w:szCs w:val="19"/>
                <w:u w:val="single"/>
              </w:rPr>
            </w:pPr>
            <w:r w:rsidRPr="00D64A5B">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D64A5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D64A5B" w:rsidRDefault="0039439D" w:rsidP="004D20C7">
            <w:pPr>
              <w:snapToGrid w:val="0"/>
              <w:ind w:left="137"/>
              <w:rPr>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D64A5B" w:rsidRDefault="00CD2FE6" w:rsidP="004D20C7">
            <w:pPr>
              <w:snapToGrid w:val="0"/>
              <w:ind w:left="137"/>
              <w:rPr>
                <w:sz w:val="18"/>
                <w:szCs w:val="19"/>
                <w:u w:val="single"/>
              </w:rPr>
            </w:pPr>
          </w:p>
        </w:tc>
      </w:tr>
      <w:tr w:rsidR="00D64A5B" w:rsidRPr="00D64A5B"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D64A5B" w:rsidRDefault="00363654" w:rsidP="004D20C7">
            <w:pPr>
              <w:snapToGrid w:val="0"/>
              <w:ind w:left="137"/>
              <w:rPr>
                <w:bCs/>
                <w:sz w:val="28"/>
                <w:szCs w:val="28"/>
                <w:u w:val="single"/>
              </w:rPr>
            </w:pPr>
            <w:r w:rsidRPr="00D64A5B">
              <w:rPr>
                <w:sz w:val="18"/>
                <w:szCs w:val="19"/>
              </w:rPr>
              <w:t>3)</w:t>
            </w: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D64A5B" w:rsidRDefault="00CD2FE6" w:rsidP="004D20C7">
            <w:pPr>
              <w:snapToGrid w:val="0"/>
              <w:ind w:left="137"/>
              <w:rPr>
                <w:bCs/>
                <w:sz w:val="18"/>
                <w:szCs w:val="19"/>
                <w:u w:val="single"/>
              </w:rPr>
            </w:pPr>
          </w:p>
        </w:tc>
      </w:tr>
      <w:tr w:rsidR="00D64A5B" w:rsidRPr="00D64A5B"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D64A5B" w:rsidRDefault="00CD2FE6" w:rsidP="004D20C7">
            <w:pPr>
              <w:snapToGrid w:val="0"/>
              <w:ind w:left="137"/>
              <w:rPr>
                <w:bCs/>
                <w:sz w:val="18"/>
                <w:szCs w:val="19"/>
                <w:u w:val="single"/>
              </w:rPr>
            </w:pPr>
            <w:r w:rsidRPr="00D64A5B">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D64A5B"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D64A5B" w:rsidRDefault="00CD2FE6" w:rsidP="004D20C7">
            <w:pPr>
              <w:snapToGrid w:val="0"/>
              <w:ind w:left="137"/>
              <w:rPr>
                <w:bCs/>
                <w:sz w:val="18"/>
                <w:szCs w:val="19"/>
                <w:u w:val="single"/>
              </w:rPr>
            </w:pPr>
          </w:p>
        </w:tc>
      </w:tr>
      <w:tr w:rsidR="00D64A5B" w:rsidRPr="00D64A5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D64A5B" w:rsidRDefault="0039439D" w:rsidP="004D20C7">
            <w:pPr>
              <w:snapToGrid w:val="0"/>
              <w:ind w:left="137"/>
              <w:rPr>
                <w:sz w:val="18"/>
                <w:szCs w:val="19"/>
                <w:u w:val="single"/>
              </w:rPr>
            </w:pPr>
          </w:p>
        </w:tc>
        <w:tc>
          <w:tcPr>
            <w:tcW w:w="3024" w:type="dxa"/>
            <w:gridSpan w:val="7"/>
            <w:shd w:val="clear" w:color="auto" w:fill="auto"/>
            <w:vAlign w:val="bottom"/>
          </w:tcPr>
          <w:p w:rsidR="0039439D" w:rsidRPr="00D64A5B" w:rsidRDefault="0039439D" w:rsidP="004D20C7">
            <w:pPr>
              <w:snapToGrid w:val="0"/>
              <w:ind w:left="137"/>
              <w:rPr>
                <w:sz w:val="18"/>
                <w:szCs w:val="19"/>
                <w:u w:val="single"/>
                <w:lang w:val="es-ES" w:eastAsia="es-AR"/>
              </w:rPr>
            </w:pPr>
            <w:r w:rsidRPr="00D64A5B">
              <w:rPr>
                <w:noProof/>
                <w:sz w:val="18"/>
                <w:szCs w:val="19"/>
                <w:u w:val="single"/>
                <w:lang w:val="es-AR" w:eastAsia="es-AR"/>
              </w:rPr>
              <mc:AlternateContent>
                <mc:Choice Requires="wps">
                  <w:drawing>
                    <wp:anchor distT="0" distB="0" distL="114935" distR="114935" simplePos="0" relativeHeight="251750912" behindDoc="0" locked="0" layoutInCell="1" allowOverlap="1" wp14:anchorId="318CAB78" wp14:editId="7C9AE059">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E8D2E"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300BC1" w:rsidRDefault="00300BC1"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D64A5B" w:rsidRDefault="0039439D" w:rsidP="004D20C7">
            <w:pPr>
              <w:snapToGrid w:val="0"/>
              <w:ind w:left="137"/>
              <w:rPr>
                <w:sz w:val="18"/>
                <w:szCs w:val="19"/>
                <w:u w:val="single"/>
              </w:rPr>
            </w:pPr>
          </w:p>
        </w:tc>
      </w:tr>
      <w:tr w:rsidR="00D64A5B" w:rsidRPr="00D64A5B"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D64A5B" w:rsidRDefault="0039439D" w:rsidP="004D20C7">
            <w:pPr>
              <w:snapToGrid w:val="0"/>
              <w:ind w:left="137"/>
              <w:rPr>
                <w:sz w:val="18"/>
                <w:szCs w:val="19"/>
                <w:u w:val="single"/>
              </w:rPr>
            </w:pPr>
            <w:r w:rsidRPr="00D64A5B">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D64A5B" w:rsidRDefault="0039439D" w:rsidP="004D20C7">
            <w:pPr>
              <w:snapToGrid w:val="0"/>
              <w:ind w:left="137"/>
              <w:rPr>
                <w:sz w:val="18"/>
                <w:szCs w:val="19"/>
                <w:u w:val="single"/>
                <w:lang w:val="es-ES" w:eastAsia="es-AR"/>
              </w:rPr>
            </w:pPr>
            <w:r w:rsidRPr="00D64A5B">
              <w:rPr>
                <w:noProof/>
                <w:sz w:val="18"/>
                <w:szCs w:val="19"/>
                <w:u w:val="single"/>
                <w:lang w:val="es-AR" w:eastAsia="es-AR"/>
              </w:rPr>
              <mc:AlternateContent>
                <mc:Choice Requires="wps">
                  <w:drawing>
                    <wp:anchor distT="0" distB="0" distL="114935" distR="114935" simplePos="0" relativeHeight="251751936" behindDoc="0" locked="0" layoutInCell="1" allowOverlap="1" wp14:anchorId="5C9DBAA7" wp14:editId="2A0E907B">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77E23"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300BC1" w:rsidRDefault="00300BC1"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D64A5B" w:rsidRDefault="0039439D" w:rsidP="004D20C7">
            <w:pPr>
              <w:snapToGrid w:val="0"/>
              <w:ind w:left="137"/>
              <w:rPr>
                <w:sz w:val="18"/>
                <w:szCs w:val="19"/>
              </w:rPr>
            </w:pPr>
            <w:r w:rsidRPr="00D64A5B">
              <w:rPr>
                <w:sz w:val="18"/>
                <w:szCs w:val="19"/>
              </w:rPr>
              <w:t> </w:t>
            </w:r>
            <w:r w:rsidRPr="00D64A5B">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D64A5B"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D64A5B" w:rsidRDefault="0039439D" w:rsidP="004D20C7">
            <w:pPr>
              <w:snapToGrid w:val="0"/>
              <w:ind w:left="137"/>
              <w:rPr>
                <w:sz w:val="18"/>
                <w:szCs w:val="19"/>
                <w:u w:val="single"/>
              </w:rPr>
            </w:pPr>
          </w:p>
        </w:tc>
      </w:tr>
      <w:tr w:rsidR="00D64A5B" w:rsidRPr="00D64A5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D64A5B" w:rsidRDefault="0039439D" w:rsidP="004D20C7">
            <w:pPr>
              <w:snapToGrid w:val="0"/>
              <w:ind w:left="137"/>
              <w:rPr>
                <w:sz w:val="18"/>
                <w:szCs w:val="19"/>
                <w:u w:val="single"/>
              </w:rPr>
            </w:pPr>
          </w:p>
        </w:tc>
        <w:tc>
          <w:tcPr>
            <w:tcW w:w="3024" w:type="dxa"/>
            <w:gridSpan w:val="7"/>
            <w:shd w:val="clear" w:color="auto" w:fill="auto"/>
            <w:vAlign w:val="bottom"/>
          </w:tcPr>
          <w:p w:rsidR="0039439D" w:rsidRPr="00D64A5B" w:rsidRDefault="0039439D" w:rsidP="004D20C7">
            <w:pPr>
              <w:snapToGrid w:val="0"/>
              <w:ind w:left="137"/>
              <w:rPr>
                <w:sz w:val="18"/>
                <w:szCs w:val="19"/>
                <w:u w:val="single"/>
                <w:lang w:val="es-ES" w:eastAsia="es-AR"/>
              </w:rPr>
            </w:pPr>
            <w:r w:rsidRPr="00D64A5B">
              <w:rPr>
                <w:noProof/>
                <w:sz w:val="18"/>
                <w:szCs w:val="19"/>
                <w:u w:val="single"/>
                <w:lang w:val="es-AR" w:eastAsia="es-AR"/>
              </w:rPr>
              <mc:AlternateContent>
                <mc:Choice Requires="wps">
                  <w:drawing>
                    <wp:anchor distT="0" distB="0" distL="114935" distR="114935" simplePos="0" relativeHeight="251752960" behindDoc="0" locked="0" layoutInCell="1" allowOverlap="1" wp14:anchorId="0BC9832C" wp14:editId="4CB9E335">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2D606"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300BC1" w:rsidRDefault="00300BC1"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D64A5B" w:rsidRDefault="0039439D" w:rsidP="004D20C7">
            <w:pPr>
              <w:snapToGrid w:val="0"/>
              <w:ind w:left="137"/>
              <w:rPr>
                <w:sz w:val="18"/>
                <w:szCs w:val="19"/>
                <w:u w:val="single"/>
              </w:rPr>
            </w:pPr>
          </w:p>
          <w:p w:rsidR="0039439D" w:rsidRPr="00D64A5B" w:rsidRDefault="0039439D" w:rsidP="004D20C7">
            <w:pPr>
              <w:snapToGrid w:val="0"/>
              <w:ind w:left="137"/>
              <w:rPr>
                <w:sz w:val="18"/>
                <w:szCs w:val="19"/>
                <w:u w:val="single"/>
              </w:rPr>
            </w:pPr>
            <w:r w:rsidRPr="00D64A5B">
              <w:rPr>
                <w:sz w:val="18"/>
                <w:szCs w:val="19"/>
                <w:u w:val="single"/>
              </w:rPr>
              <w:t> </w:t>
            </w:r>
          </w:p>
        </w:tc>
      </w:tr>
      <w:tr w:rsidR="00D64A5B" w:rsidRPr="00D64A5B" w:rsidTr="00FD64FB">
        <w:trPr>
          <w:gridAfter w:val="1"/>
          <w:wAfter w:w="30" w:type="dxa"/>
          <w:trHeight w:val="340"/>
        </w:trPr>
        <w:tc>
          <w:tcPr>
            <w:tcW w:w="1383" w:type="dxa"/>
            <w:tcBorders>
              <w:left w:val="single" w:sz="4" w:space="0" w:color="000000"/>
            </w:tcBorders>
            <w:shd w:val="clear" w:color="auto" w:fill="FFFFFF"/>
            <w:vAlign w:val="bottom"/>
          </w:tcPr>
          <w:p w:rsidR="00671BE2" w:rsidRPr="00D64A5B" w:rsidRDefault="00671BE2" w:rsidP="004D20C7">
            <w:pPr>
              <w:snapToGrid w:val="0"/>
              <w:ind w:left="137"/>
              <w:rPr>
                <w:bCs/>
                <w:sz w:val="18"/>
                <w:szCs w:val="19"/>
                <w:u w:val="single"/>
              </w:rPr>
            </w:pPr>
            <w:r w:rsidRPr="00D64A5B">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D64A5B"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D64A5B" w:rsidRDefault="00671BE2" w:rsidP="004D20C7">
            <w:pPr>
              <w:snapToGrid w:val="0"/>
              <w:ind w:left="137"/>
              <w:rPr>
                <w:sz w:val="18"/>
                <w:szCs w:val="19"/>
                <w:u w:val="single"/>
              </w:rPr>
            </w:pPr>
          </w:p>
        </w:tc>
      </w:tr>
      <w:tr w:rsidR="00D64A5B" w:rsidRPr="00D64A5B"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D64A5B"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D64A5B" w:rsidRDefault="00CD2FE6" w:rsidP="004D20C7">
            <w:pPr>
              <w:snapToGrid w:val="0"/>
              <w:ind w:left="137"/>
              <w:rPr>
                <w:sz w:val="18"/>
                <w:szCs w:val="19"/>
                <w:u w:val="single"/>
              </w:rPr>
            </w:pPr>
          </w:p>
        </w:tc>
      </w:tr>
      <w:tr w:rsidR="00D64A5B" w:rsidRPr="00D64A5B" w:rsidTr="00FD64FB">
        <w:trPr>
          <w:trHeight w:val="340"/>
        </w:trPr>
        <w:tc>
          <w:tcPr>
            <w:tcW w:w="1383" w:type="dxa"/>
            <w:tcBorders>
              <w:left w:val="single" w:sz="4" w:space="0" w:color="000000"/>
              <w:right w:val="single" w:sz="4" w:space="0" w:color="auto"/>
            </w:tcBorders>
            <w:shd w:val="clear" w:color="auto" w:fill="FFFFFF"/>
            <w:vAlign w:val="bottom"/>
          </w:tcPr>
          <w:p w:rsidR="00671BE2" w:rsidRPr="00D64A5B" w:rsidRDefault="00671BE2" w:rsidP="004D20C7">
            <w:pPr>
              <w:snapToGrid w:val="0"/>
              <w:ind w:left="137"/>
              <w:rPr>
                <w:bCs/>
                <w:sz w:val="18"/>
                <w:szCs w:val="19"/>
                <w:u w:val="single"/>
              </w:rPr>
            </w:pPr>
            <w:r w:rsidRPr="00D64A5B">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D64A5B"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D64A5B"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D64A5B" w:rsidRDefault="00671BE2" w:rsidP="004D20C7">
            <w:pPr>
              <w:snapToGrid w:val="0"/>
              <w:ind w:left="137"/>
              <w:rPr>
                <w:sz w:val="20"/>
                <w:szCs w:val="20"/>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D64A5B" w:rsidRDefault="00363654" w:rsidP="004D20C7">
            <w:pPr>
              <w:snapToGrid w:val="0"/>
              <w:ind w:left="137"/>
              <w:rPr>
                <w:rFonts w:eastAsia="Arial"/>
                <w:bCs/>
                <w:sz w:val="20"/>
                <w:szCs w:val="20"/>
                <w:u w:val="single"/>
              </w:rPr>
            </w:pPr>
          </w:p>
        </w:tc>
      </w:tr>
      <w:tr w:rsidR="00D64A5B" w:rsidRPr="00D64A5B"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D64A5B" w:rsidRDefault="0039439D" w:rsidP="004D20C7">
            <w:pPr>
              <w:snapToGrid w:val="0"/>
              <w:ind w:left="137"/>
              <w:rPr>
                <w:bCs/>
                <w:sz w:val="18"/>
                <w:szCs w:val="19"/>
                <w:u w:val="single"/>
              </w:rPr>
            </w:pPr>
            <w:r w:rsidRPr="00D64A5B">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D64A5B"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D64A5B" w:rsidRDefault="0039439D" w:rsidP="004D20C7">
            <w:pPr>
              <w:snapToGrid w:val="0"/>
              <w:ind w:left="137"/>
              <w:rPr>
                <w:sz w:val="18"/>
                <w:szCs w:val="19"/>
                <w:u w:val="single"/>
              </w:rPr>
            </w:pPr>
          </w:p>
        </w:tc>
      </w:tr>
      <w:tr w:rsidR="00D64A5B" w:rsidRPr="00D64A5B"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D64A5B"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D64A5B" w:rsidRDefault="00363654" w:rsidP="004D20C7">
            <w:pPr>
              <w:snapToGrid w:val="0"/>
              <w:ind w:left="137"/>
              <w:rPr>
                <w:sz w:val="20"/>
                <w:szCs w:val="20"/>
                <w:u w:val="single"/>
              </w:rPr>
            </w:pPr>
          </w:p>
        </w:tc>
      </w:tr>
      <w:tr w:rsidR="00D64A5B" w:rsidRPr="00D64A5B"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D64A5B" w:rsidRDefault="00CD2FE6" w:rsidP="004D20C7">
            <w:pPr>
              <w:snapToGrid w:val="0"/>
              <w:ind w:left="137"/>
              <w:rPr>
                <w:sz w:val="18"/>
                <w:szCs w:val="19"/>
                <w:u w:val="single"/>
              </w:rPr>
            </w:pPr>
            <w:r w:rsidRPr="00D64A5B">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D64A5B" w:rsidRDefault="00CD2FE6" w:rsidP="004D20C7">
            <w:pPr>
              <w:snapToGrid w:val="0"/>
              <w:ind w:left="137"/>
              <w:rPr>
                <w:sz w:val="18"/>
                <w:szCs w:val="19"/>
                <w:u w:val="single"/>
                <w:lang w:val="es-ES" w:eastAsia="es-AR"/>
              </w:rPr>
            </w:pPr>
          </w:p>
          <w:p w:rsidR="00CD2FE6" w:rsidRPr="00D64A5B"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D64A5B" w:rsidRDefault="00CD2FE6" w:rsidP="004D20C7">
            <w:pPr>
              <w:snapToGrid w:val="0"/>
              <w:ind w:left="137"/>
              <w:rPr>
                <w:sz w:val="18"/>
                <w:szCs w:val="19"/>
              </w:rPr>
            </w:pPr>
            <w:r w:rsidRPr="00D64A5B">
              <w:rPr>
                <w:sz w:val="18"/>
                <w:szCs w:val="19"/>
              </w:rPr>
              <w:t> </w:t>
            </w:r>
            <w:r w:rsidRPr="00D64A5B">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D64A5B"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D64A5B" w:rsidRDefault="00CD2FE6" w:rsidP="004D20C7">
            <w:pPr>
              <w:snapToGrid w:val="0"/>
              <w:ind w:left="137"/>
              <w:rPr>
                <w:sz w:val="18"/>
                <w:szCs w:val="19"/>
                <w:u w:val="single"/>
              </w:rPr>
            </w:pPr>
          </w:p>
        </w:tc>
      </w:tr>
      <w:tr w:rsidR="00D64A5B" w:rsidRPr="00D64A5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D64A5B"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D64A5B" w:rsidRDefault="00671BE2" w:rsidP="004D20C7">
            <w:pPr>
              <w:snapToGrid w:val="0"/>
              <w:ind w:left="137"/>
              <w:rPr>
                <w:sz w:val="18"/>
                <w:szCs w:val="19"/>
                <w:u w:val="single"/>
                <w:lang w:val="es-ES" w:eastAsia="es-AR"/>
              </w:rPr>
            </w:pPr>
            <w:r w:rsidRPr="00D64A5B">
              <w:rPr>
                <w:noProof/>
                <w:sz w:val="18"/>
                <w:szCs w:val="19"/>
                <w:u w:val="single"/>
                <w:lang w:val="es-AR" w:eastAsia="es-AR"/>
              </w:rPr>
              <mc:AlternateContent>
                <mc:Choice Requires="wps">
                  <w:drawing>
                    <wp:anchor distT="0" distB="0" distL="114935" distR="114935" simplePos="0" relativeHeight="251796992" behindDoc="0" locked="0" layoutInCell="1" allowOverlap="1" wp14:anchorId="124E5940" wp14:editId="62C29C6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9960B0"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300BC1" w:rsidRDefault="00300BC1"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D64A5B" w:rsidRDefault="00671BE2" w:rsidP="004D20C7">
            <w:pPr>
              <w:snapToGrid w:val="0"/>
              <w:ind w:left="137"/>
              <w:rPr>
                <w:sz w:val="18"/>
                <w:szCs w:val="19"/>
                <w:u w:val="single"/>
              </w:rPr>
            </w:pPr>
          </w:p>
          <w:p w:rsidR="00671BE2" w:rsidRPr="00D64A5B" w:rsidRDefault="00671BE2" w:rsidP="004D20C7">
            <w:pPr>
              <w:snapToGrid w:val="0"/>
              <w:ind w:left="137"/>
              <w:rPr>
                <w:rFonts w:eastAsia="Arial"/>
                <w:bCs/>
                <w:sz w:val="18"/>
                <w:szCs w:val="19"/>
                <w:u w:val="single"/>
              </w:rPr>
            </w:pPr>
            <w:r w:rsidRPr="00D64A5B">
              <w:rPr>
                <w:sz w:val="18"/>
                <w:szCs w:val="19"/>
                <w:u w:val="single"/>
              </w:rPr>
              <w:t> </w:t>
            </w:r>
          </w:p>
        </w:tc>
      </w:tr>
      <w:tr w:rsidR="00D64A5B" w:rsidRPr="00D64A5B" w:rsidTr="00FD64FB">
        <w:trPr>
          <w:gridAfter w:val="1"/>
          <w:wAfter w:w="30" w:type="dxa"/>
          <w:trHeight w:val="340"/>
        </w:trPr>
        <w:tc>
          <w:tcPr>
            <w:tcW w:w="1383" w:type="dxa"/>
            <w:tcBorders>
              <w:left w:val="single" w:sz="4" w:space="0" w:color="000000"/>
            </w:tcBorders>
            <w:shd w:val="clear" w:color="auto" w:fill="FFFFFF"/>
            <w:vAlign w:val="bottom"/>
          </w:tcPr>
          <w:p w:rsidR="00671BE2" w:rsidRPr="00D64A5B" w:rsidRDefault="00671BE2" w:rsidP="004D20C7">
            <w:pPr>
              <w:snapToGrid w:val="0"/>
              <w:ind w:left="137"/>
              <w:rPr>
                <w:bCs/>
                <w:sz w:val="18"/>
                <w:szCs w:val="19"/>
                <w:u w:val="single"/>
              </w:rPr>
            </w:pPr>
            <w:r w:rsidRPr="00D64A5B">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D64A5B"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D64A5B" w:rsidRDefault="00671BE2" w:rsidP="004D20C7">
            <w:pPr>
              <w:snapToGrid w:val="0"/>
              <w:ind w:left="137"/>
              <w:rPr>
                <w:sz w:val="18"/>
                <w:szCs w:val="19"/>
                <w:u w:val="single"/>
              </w:rPr>
            </w:pPr>
          </w:p>
        </w:tc>
      </w:tr>
      <w:tr w:rsidR="00D64A5B" w:rsidRPr="00D64A5B"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D64A5B" w:rsidRDefault="00671BE2" w:rsidP="004D20C7">
            <w:pPr>
              <w:snapToGrid w:val="0"/>
              <w:ind w:left="137"/>
              <w:rPr>
                <w:sz w:val="18"/>
                <w:szCs w:val="19"/>
                <w:u w:val="single"/>
              </w:rPr>
            </w:pPr>
          </w:p>
        </w:tc>
        <w:tc>
          <w:tcPr>
            <w:tcW w:w="3024" w:type="dxa"/>
            <w:gridSpan w:val="7"/>
            <w:shd w:val="clear" w:color="auto" w:fill="auto"/>
            <w:vAlign w:val="bottom"/>
          </w:tcPr>
          <w:p w:rsidR="00671BE2" w:rsidRPr="00D64A5B" w:rsidRDefault="00671BE2" w:rsidP="004D20C7">
            <w:pPr>
              <w:snapToGrid w:val="0"/>
              <w:ind w:left="137"/>
              <w:rPr>
                <w:sz w:val="18"/>
                <w:szCs w:val="19"/>
                <w:u w:val="single"/>
                <w:lang w:val="es-ES" w:eastAsia="es-AR"/>
              </w:rPr>
            </w:pPr>
            <w:r w:rsidRPr="00D64A5B">
              <w:rPr>
                <w:noProof/>
                <w:sz w:val="18"/>
                <w:szCs w:val="19"/>
                <w:u w:val="single"/>
                <w:lang w:val="es-AR" w:eastAsia="es-AR"/>
              </w:rPr>
              <mc:AlternateContent>
                <mc:Choice Requires="wps">
                  <w:drawing>
                    <wp:anchor distT="0" distB="0" distL="114935" distR="114935" simplePos="0" relativeHeight="251794944" behindDoc="0" locked="0" layoutInCell="1" allowOverlap="1" wp14:anchorId="5EF7F9EE" wp14:editId="6A3C14B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646EE"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300BC1" w:rsidRDefault="00300BC1"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D64A5B" w:rsidRDefault="00671BE2" w:rsidP="004D20C7">
            <w:pPr>
              <w:snapToGrid w:val="0"/>
              <w:ind w:left="137"/>
              <w:rPr>
                <w:sz w:val="18"/>
                <w:szCs w:val="19"/>
                <w:u w:val="single"/>
              </w:rPr>
            </w:pPr>
          </w:p>
          <w:p w:rsidR="00671BE2" w:rsidRPr="00D64A5B" w:rsidRDefault="00671BE2" w:rsidP="004D20C7">
            <w:pPr>
              <w:snapToGrid w:val="0"/>
              <w:ind w:left="137"/>
              <w:rPr>
                <w:rFonts w:eastAsia="Arial"/>
                <w:bCs/>
                <w:sz w:val="18"/>
                <w:szCs w:val="19"/>
                <w:u w:val="single"/>
              </w:rPr>
            </w:pPr>
            <w:r w:rsidRPr="00D64A5B">
              <w:rPr>
                <w:sz w:val="18"/>
                <w:szCs w:val="19"/>
                <w:u w:val="single"/>
              </w:rPr>
              <w:t> </w:t>
            </w:r>
          </w:p>
        </w:tc>
      </w:tr>
      <w:tr w:rsidR="00D64A5B" w:rsidRPr="00D64A5B"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D64A5B" w:rsidRDefault="00CD2FE6" w:rsidP="004D20C7">
            <w:pPr>
              <w:snapToGrid w:val="0"/>
              <w:ind w:left="137"/>
              <w:rPr>
                <w:sz w:val="18"/>
                <w:szCs w:val="19"/>
                <w:u w:val="single"/>
              </w:rPr>
            </w:pPr>
            <w:r w:rsidRPr="00D64A5B">
              <w:rPr>
                <w:bCs/>
                <w:sz w:val="18"/>
                <w:szCs w:val="19"/>
                <w:u w:val="single"/>
              </w:rPr>
              <w:t>Incompatibilidades</w:t>
            </w:r>
            <w:r w:rsidRPr="00D64A5B">
              <w:rPr>
                <w:sz w:val="18"/>
                <w:szCs w:val="19"/>
                <w:u w:val="single"/>
              </w:rPr>
              <w:t>(Tache lo que no corresponda)</w:t>
            </w:r>
          </w:p>
          <w:p w:rsidR="00F52722" w:rsidRPr="00D64A5B" w:rsidRDefault="00CD2FE6" w:rsidP="004D20C7">
            <w:pPr>
              <w:ind w:left="137"/>
              <w:rPr>
                <w:sz w:val="18"/>
                <w:szCs w:val="19"/>
                <w:u w:val="single"/>
              </w:rPr>
            </w:pPr>
            <w:r w:rsidRPr="00D64A5B">
              <w:rPr>
                <w:sz w:val="18"/>
                <w:szCs w:val="19"/>
                <w:u w:val="single"/>
              </w:rPr>
              <w:t xml:space="preserve">No podrán presentarse empleados Judiciales, </w:t>
            </w:r>
          </w:p>
          <w:p w:rsidR="00CD2FE6" w:rsidRPr="00D64A5B" w:rsidRDefault="00CD2FE6" w:rsidP="004D20C7">
            <w:pPr>
              <w:ind w:left="137"/>
              <w:rPr>
                <w:sz w:val="18"/>
                <w:szCs w:val="19"/>
                <w:u w:val="single"/>
              </w:rPr>
            </w:pPr>
            <w:r w:rsidRPr="00D64A5B">
              <w:rPr>
                <w:sz w:val="18"/>
                <w:szCs w:val="19"/>
                <w:u w:val="single"/>
              </w:rPr>
              <w:t>Magistrados o Funcionarios Judiciales.</w:t>
            </w:r>
          </w:p>
          <w:p w:rsidR="00CD2FE6" w:rsidRPr="00D64A5B" w:rsidRDefault="00CD2FE6" w:rsidP="004D20C7">
            <w:pPr>
              <w:ind w:left="137"/>
              <w:rPr>
                <w:sz w:val="18"/>
                <w:szCs w:val="19"/>
                <w:u w:val="single"/>
              </w:rPr>
            </w:pPr>
            <w:r w:rsidRPr="00D64A5B">
              <w:rPr>
                <w:sz w:val="18"/>
                <w:szCs w:val="19"/>
                <w:u w:val="single"/>
              </w:rPr>
              <w:t xml:space="preserve">Estatuto del empleado Judicial, Acuerdo 2300, art.67 </w:t>
            </w:r>
            <w:proofErr w:type="spellStart"/>
            <w:r w:rsidRPr="00D64A5B">
              <w:rPr>
                <w:sz w:val="18"/>
                <w:szCs w:val="19"/>
                <w:u w:val="single"/>
              </w:rPr>
              <w:t>inc</w:t>
            </w:r>
            <w:proofErr w:type="spellEnd"/>
            <w:r w:rsidRPr="00D64A5B">
              <w:rPr>
                <w:sz w:val="18"/>
                <w:szCs w:val="19"/>
                <w:u w:val="single"/>
              </w:rPr>
              <w:t xml:space="preserve"> C, Ley 13.661 art. 21)</w:t>
            </w:r>
          </w:p>
          <w:p w:rsidR="00CD2FE6" w:rsidRPr="00D64A5B" w:rsidRDefault="00CD2FE6" w:rsidP="004D20C7">
            <w:pPr>
              <w:snapToGrid w:val="0"/>
              <w:ind w:left="137"/>
              <w:rPr>
                <w:bCs/>
                <w:sz w:val="18"/>
                <w:szCs w:val="19"/>
                <w:u w:val="single"/>
              </w:rPr>
            </w:pPr>
            <w:r w:rsidRPr="00D64A5B">
              <w:rPr>
                <w:sz w:val="18"/>
                <w:szCs w:val="19"/>
                <w:u w:val="single"/>
              </w:rPr>
              <w:t xml:space="preserve"> y ART. 16 </w:t>
            </w:r>
            <w:r w:rsidR="005532E8" w:rsidRPr="00D64A5B">
              <w:rPr>
                <w:sz w:val="18"/>
                <w:szCs w:val="19"/>
                <w:u w:val="single"/>
              </w:rPr>
              <w:t>apartado III del Decreto N° 59/19</w:t>
            </w:r>
          </w:p>
          <w:p w:rsidR="00CD2FE6" w:rsidRPr="00D64A5B"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D64A5B" w:rsidRDefault="00CD2FE6" w:rsidP="004D20C7">
            <w:pPr>
              <w:snapToGrid w:val="0"/>
              <w:ind w:left="137"/>
              <w:jc w:val="center"/>
              <w:rPr>
                <w:bCs/>
                <w:sz w:val="18"/>
                <w:szCs w:val="19"/>
                <w:u w:val="single"/>
              </w:rPr>
            </w:pPr>
            <w:r w:rsidRPr="00D64A5B">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D64A5B" w:rsidRDefault="00CD2FE6" w:rsidP="004D20C7">
            <w:pPr>
              <w:snapToGrid w:val="0"/>
              <w:ind w:left="137"/>
              <w:jc w:val="center"/>
              <w:rPr>
                <w:sz w:val="18"/>
                <w:szCs w:val="19"/>
                <w:u w:val="single"/>
              </w:rPr>
            </w:pPr>
            <w:r w:rsidRPr="00D64A5B">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D64A5B" w:rsidRDefault="00CD2FE6" w:rsidP="004D20C7">
            <w:pPr>
              <w:snapToGrid w:val="0"/>
              <w:ind w:left="137"/>
              <w:rPr>
                <w:sz w:val="18"/>
                <w:szCs w:val="19"/>
                <w:u w:val="single"/>
              </w:rPr>
            </w:pPr>
          </w:p>
        </w:tc>
      </w:tr>
      <w:tr w:rsidR="00D64A5B" w:rsidRPr="00D64A5B"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D64A5B"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D64A5B" w:rsidRDefault="001B658E" w:rsidP="004D20C7">
            <w:pPr>
              <w:snapToGrid w:val="0"/>
              <w:ind w:left="137"/>
              <w:rPr>
                <w:rFonts w:eastAsia="Arial"/>
                <w:bCs/>
                <w:sz w:val="18"/>
                <w:szCs w:val="19"/>
                <w:u w:val="single"/>
              </w:rPr>
            </w:pPr>
          </w:p>
        </w:tc>
      </w:tr>
      <w:tr w:rsidR="00D64A5B" w:rsidRPr="00D64A5B"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D64A5B" w:rsidRDefault="00CD2FE6" w:rsidP="004D20C7">
            <w:pPr>
              <w:snapToGrid w:val="0"/>
              <w:ind w:left="137"/>
              <w:rPr>
                <w:bCs/>
                <w:sz w:val="18"/>
                <w:szCs w:val="19"/>
                <w:u w:val="single"/>
              </w:rPr>
            </w:pPr>
            <w:r w:rsidRPr="00D64A5B">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D64A5B"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D64A5B" w:rsidRDefault="00CD2FE6" w:rsidP="004D20C7">
            <w:pPr>
              <w:snapToGrid w:val="0"/>
              <w:rPr>
                <w:bCs/>
                <w:sz w:val="18"/>
                <w:szCs w:val="19"/>
                <w:u w:val="single"/>
              </w:rPr>
            </w:pPr>
          </w:p>
        </w:tc>
      </w:tr>
      <w:tr w:rsidR="00D64A5B" w:rsidRPr="00D64A5B"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D64A5B" w:rsidRDefault="001B658E" w:rsidP="004D20C7">
            <w:pPr>
              <w:snapToGrid w:val="0"/>
              <w:ind w:left="137"/>
              <w:rPr>
                <w:sz w:val="18"/>
                <w:szCs w:val="19"/>
                <w:u w:val="single"/>
              </w:rPr>
            </w:pPr>
          </w:p>
        </w:tc>
        <w:tc>
          <w:tcPr>
            <w:tcW w:w="2706" w:type="dxa"/>
            <w:gridSpan w:val="4"/>
            <w:shd w:val="clear" w:color="auto" w:fill="auto"/>
            <w:vAlign w:val="bottom"/>
          </w:tcPr>
          <w:p w:rsidR="001B658E" w:rsidRPr="00D64A5B"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D64A5B" w:rsidRDefault="001B658E" w:rsidP="004D20C7">
            <w:pPr>
              <w:snapToGrid w:val="0"/>
              <w:ind w:left="137"/>
              <w:rPr>
                <w:bCs/>
                <w:sz w:val="20"/>
                <w:szCs w:val="20"/>
                <w:u w:val="single"/>
              </w:rPr>
            </w:pPr>
          </w:p>
        </w:tc>
      </w:tr>
      <w:tr w:rsidR="00D64A5B" w:rsidRPr="00D64A5B"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D64A5B" w:rsidRDefault="00671BE2" w:rsidP="004D20C7">
            <w:pPr>
              <w:snapToGrid w:val="0"/>
              <w:ind w:left="137"/>
              <w:rPr>
                <w:sz w:val="18"/>
                <w:szCs w:val="19"/>
                <w:u w:val="single"/>
              </w:rPr>
            </w:pPr>
            <w:r w:rsidRPr="00D64A5B">
              <w:rPr>
                <w:bCs/>
                <w:sz w:val="18"/>
                <w:szCs w:val="19"/>
                <w:u w:val="single"/>
              </w:rPr>
              <w:t xml:space="preserve">Único inmueble </w:t>
            </w:r>
            <w:proofErr w:type="spellStart"/>
            <w:r w:rsidRPr="00D64A5B">
              <w:rPr>
                <w:bCs/>
                <w:sz w:val="18"/>
                <w:szCs w:val="19"/>
                <w:u w:val="single"/>
              </w:rPr>
              <w:t>locado</w:t>
            </w:r>
            <w:proofErr w:type="spellEnd"/>
            <w:r w:rsidRPr="00D64A5B">
              <w:rPr>
                <w:bCs/>
                <w:sz w:val="18"/>
                <w:szCs w:val="19"/>
                <w:u w:val="single"/>
              </w:rPr>
              <w:t>:</w:t>
            </w:r>
          </w:p>
          <w:p w:rsidR="00671BE2" w:rsidRPr="00D64A5B" w:rsidRDefault="00671BE2" w:rsidP="004D20C7">
            <w:pPr>
              <w:ind w:left="137"/>
              <w:rPr>
                <w:bCs/>
                <w:sz w:val="18"/>
                <w:szCs w:val="19"/>
                <w:u w:val="single"/>
              </w:rPr>
            </w:pPr>
            <w:r w:rsidRPr="00D64A5B">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D64A5B" w:rsidRDefault="00671BE2" w:rsidP="004D20C7">
            <w:pPr>
              <w:pStyle w:val="xl28"/>
              <w:snapToGrid w:val="0"/>
              <w:spacing w:before="0" w:after="0"/>
              <w:ind w:left="137"/>
              <w:jc w:val="center"/>
              <w:rPr>
                <w:bCs/>
                <w:sz w:val="18"/>
                <w:szCs w:val="19"/>
                <w:u w:val="single"/>
              </w:rPr>
            </w:pPr>
            <w:r w:rsidRPr="00D64A5B">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D64A5B" w:rsidRDefault="00404DA3" w:rsidP="004D20C7">
            <w:pPr>
              <w:snapToGrid w:val="0"/>
              <w:ind w:left="137"/>
              <w:rPr>
                <w:sz w:val="18"/>
                <w:szCs w:val="19"/>
                <w:u w:val="single"/>
              </w:rPr>
            </w:pPr>
            <w:r w:rsidRPr="00D64A5B">
              <w:rPr>
                <w:sz w:val="18"/>
                <w:szCs w:val="19"/>
              </w:rPr>
              <w:t xml:space="preserve">            </w:t>
            </w:r>
            <w:r w:rsidRPr="00D64A5B">
              <w:rPr>
                <w:sz w:val="18"/>
                <w:szCs w:val="19"/>
                <w:u w:val="single"/>
              </w:rPr>
              <w:t>NO</w:t>
            </w:r>
          </w:p>
        </w:tc>
      </w:tr>
      <w:tr w:rsidR="00D64A5B" w:rsidRPr="00D64A5B"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D64A5B"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D64A5B" w:rsidRDefault="001B658E" w:rsidP="004D20C7">
            <w:pPr>
              <w:pStyle w:val="xl28"/>
              <w:snapToGrid w:val="0"/>
              <w:spacing w:before="0" w:after="0"/>
              <w:ind w:left="137"/>
              <w:rPr>
                <w:sz w:val="18"/>
                <w:szCs w:val="19"/>
                <w:u w:val="single"/>
                <w:lang w:val="es-AR" w:eastAsia="es-AR"/>
              </w:rPr>
            </w:pPr>
          </w:p>
        </w:tc>
      </w:tr>
      <w:tr w:rsidR="00D64A5B" w:rsidRPr="00D64A5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D64A5B" w:rsidRDefault="0039439D" w:rsidP="004D20C7">
            <w:pPr>
              <w:snapToGrid w:val="0"/>
              <w:ind w:left="137"/>
              <w:rPr>
                <w:sz w:val="18"/>
                <w:szCs w:val="19"/>
                <w:u w:val="single"/>
              </w:rPr>
            </w:pPr>
            <w:r w:rsidRPr="00D64A5B">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D64A5B"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D64A5B" w:rsidRDefault="0039439D" w:rsidP="004D20C7">
            <w:pPr>
              <w:snapToGrid w:val="0"/>
              <w:ind w:left="137"/>
              <w:rPr>
                <w:sz w:val="18"/>
                <w:szCs w:val="19"/>
                <w:u w:val="single"/>
              </w:rPr>
            </w:pPr>
          </w:p>
        </w:tc>
      </w:tr>
      <w:tr w:rsidR="00D64A5B" w:rsidRPr="00D64A5B"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D64A5B" w:rsidRDefault="00671BE2" w:rsidP="004D20C7">
            <w:pPr>
              <w:snapToGrid w:val="0"/>
              <w:ind w:left="137"/>
              <w:rPr>
                <w:sz w:val="18"/>
                <w:szCs w:val="19"/>
                <w:u w:val="single"/>
              </w:rPr>
            </w:pPr>
          </w:p>
        </w:tc>
      </w:tr>
      <w:tr w:rsidR="00D64A5B" w:rsidRPr="00D64A5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D64A5B" w:rsidRDefault="00DF05E4" w:rsidP="004D20C7">
            <w:pPr>
              <w:snapToGrid w:val="0"/>
              <w:ind w:left="137"/>
              <w:rPr>
                <w:sz w:val="18"/>
                <w:szCs w:val="19"/>
                <w:u w:val="single"/>
              </w:rPr>
            </w:pPr>
            <w:r w:rsidRPr="00D64A5B">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D64A5B"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D64A5B" w:rsidRDefault="00DF05E4" w:rsidP="004D20C7">
            <w:pPr>
              <w:snapToGrid w:val="0"/>
              <w:ind w:left="137"/>
              <w:rPr>
                <w:sz w:val="18"/>
                <w:szCs w:val="19"/>
                <w:u w:val="single"/>
              </w:rPr>
            </w:pPr>
          </w:p>
          <w:p w:rsidR="00363753" w:rsidRPr="00D64A5B" w:rsidRDefault="00363753" w:rsidP="004D20C7">
            <w:pPr>
              <w:snapToGrid w:val="0"/>
              <w:ind w:left="137"/>
              <w:rPr>
                <w:sz w:val="18"/>
                <w:szCs w:val="19"/>
                <w:u w:val="single"/>
              </w:rPr>
            </w:pPr>
          </w:p>
          <w:p w:rsidR="00363753" w:rsidRPr="00D64A5B" w:rsidRDefault="00363753" w:rsidP="004D20C7">
            <w:pPr>
              <w:snapToGrid w:val="0"/>
              <w:ind w:left="137"/>
              <w:rPr>
                <w:sz w:val="18"/>
                <w:szCs w:val="19"/>
                <w:u w:val="single"/>
              </w:rPr>
            </w:pPr>
          </w:p>
          <w:p w:rsidR="00363753" w:rsidRPr="00D64A5B" w:rsidRDefault="00363753" w:rsidP="004D20C7">
            <w:pPr>
              <w:snapToGrid w:val="0"/>
              <w:ind w:left="137"/>
              <w:rPr>
                <w:sz w:val="18"/>
                <w:szCs w:val="19"/>
                <w:u w:val="single"/>
              </w:rPr>
            </w:pPr>
          </w:p>
        </w:tc>
      </w:tr>
      <w:tr w:rsidR="00D64A5B" w:rsidRPr="00D64A5B" w:rsidTr="00FD64FB">
        <w:trPr>
          <w:gridAfter w:val="1"/>
          <w:wAfter w:w="30" w:type="dxa"/>
          <w:trHeight w:val="283"/>
        </w:trPr>
        <w:tc>
          <w:tcPr>
            <w:tcW w:w="9535" w:type="dxa"/>
            <w:gridSpan w:val="21"/>
            <w:tcBorders>
              <w:left w:val="single" w:sz="4" w:space="0" w:color="000000"/>
            </w:tcBorders>
            <w:shd w:val="clear" w:color="auto" w:fill="FFFFFF"/>
          </w:tcPr>
          <w:p w:rsidR="00DF05E4" w:rsidRPr="00D64A5B"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D64A5B" w:rsidRDefault="00DF05E4" w:rsidP="004D20C7">
            <w:pPr>
              <w:snapToGrid w:val="0"/>
              <w:rPr>
                <w:sz w:val="18"/>
                <w:szCs w:val="19"/>
                <w:u w:val="single"/>
              </w:rPr>
            </w:pPr>
          </w:p>
        </w:tc>
      </w:tr>
      <w:tr w:rsidR="00D64A5B" w:rsidRPr="00D64A5B"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D64A5B" w:rsidRDefault="00DF05E4" w:rsidP="004D20C7">
            <w:pPr>
              <w:snapToGrid w:val="0"/>
              <w:ind w:left="137"/>
              <w:rPr>
                <w:sz w:val="18"/>
                <w:szCs w:val="19"/>
                <w:u w:val="single"/>
              </w:rPr>
            </w:pPr>
            <w:r w:rsidRPr="00D64A5B">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D64A5B"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D64A5B" w:rsidRDefault="00DF05E4" w:rsidP="004D20C7">
            <w:pPr>
              <w:snapToGrid w:val="0"/>
              <w:rPr>
                <w:sz w:val="18"/>
                <w:szCs w:val="19"/>
                <w:u w:val="single"/>
              </w:rPr>
            </w:pPr>
          </w:p>
        </w:tc>
      </w:tr>
      <w:tr w:rsidR="00D64A5B" w:rsidRPr="00D64A5B"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D64A5B" w:rsidRDefault="00DF05E4" w:rsidP="004D20C7">
            <w:pPr>
              <w:snapToGrid w:val="0"/>
              <w:ind w:left="137"/>
              <w:rPr>
                <w:sz w:val="19"/>
                <w:szCs w:val="19"/>
                <w:u w:val="single"/>
              </w:rPr>
            </w:pPr>
          </w:p>
          <w:p w:rsidR="00363753" w:rsidRPr="00D64A5B"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D64A5B" w:rsidRDefault="00DF05E4" w:rsidP="004D20C7">
            <w:pPr>
              <w:snapToGrid w:val="0"/>
              <w:ind w:left="137"/>
              <w:rPr>
                <w:sz w:val="19"/>
                <w:szCs w:val="19"/>
                <w:u w:val="single"/>
              </w:rPr>
            </w:pPr>
          </w:p>
        </w:tc>
      </w:tr>
    </w:tbl>
    <w:p w:rsidR="001C2E38" w:rsidRPr="00D64A5B"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D64A5B" w:rsidRPr="00D64A5B" w:rsidTr="00267B26">
        <w:trPr>
          <w:trHeight w:val="882"/>
        </w:trPr>
        <w:tc>
          <w:tcPr>
            <w:tcW w:w="9894" w:type="dxa"/>
            <w:gridSpan w:val="2"/>
            <w:tcBorders>
              <w:left w:val="nil"/>
              <w:right w:val="nil"/>
            </w:tcBorders>
          </w:tcPr>
          <w:p w:rsidR="00267B26" w:rsidRPr="00D64A5B" w:rsidRDefault="00267B26" w:rsidP="00267B26">
            <w:pPr>
              <w:jc w:val="center"/>
              <w:rPr>
                <w:b/>
                <w:bCs/>
                <w:sz w:val="28"/>
                <w:szCs w:val="28"/>
              </w:rPr>
            </w:pPr>
          </w:p>
          <w:p w:rsidR="00267B26" w:rsidRPr="00D64A5B" w:rsidRDefault="00267B26" w:rsidP="00267B26">
            <w:pPr>
              <w:jc w:val="center"/>
              <w:rPr>
                <w:b/>
                <w:bCs/>
                <w:sz w:val="28"/>
                <w:szCs w:val="28"/>
              </w:rPr>
            </w:pPr>
          </w:p>
          <w:p w:rsidR="00267B26" w:rsidRPr="00D64A5B" w:rsidRDefault="00267B26" w:rsidP="00267B26">
            <w:pPr>
              <w:jc w:val="center"/>
            </w:pPr>
          </w:p>
        </w:tc>
      </w:tr>
      <w:tr w:rsidR="00D64A5B" w:rsidRPr="00D64A5B" w:rsidTr="00267B26">
        <w:trPr>
          <w:trHeight w:val="1217"/>
        </w:trPr>
        <w:tc>
          <w:tcPr>
            <w:tcW w:w="9894" w:type="dxa"/>
            <w:gridSpan w:val="2"/>
          </w:tcPr>
          <w:p w:rsidR="00267B26" w:rsidRPr="00D64A5B" w:rsidRDefault="00267B26" w:rsidP="00267B26">
            <w:pPr>
              <w:jc w:val="center"/>
              <w:rPr>
                <w:b/>
                <w:bCs/>
                <w:sz w:val="28"/>
                <w:szCs w:val="28"/>
              </w:rPr>
            </w:pPr>
          </w:p>
          <w:p w:rsidR="00267B26" w:rsidRPr="00D64A5B" w:rsidRDefault="00267B26" w:rsidP="00267B26">
            <w:pPr>
              <w:jc w:val="center"/>
              <w:rPr>
                <w:b/>
                <w:bCs/>
                <w:sz w:val="28"/>
                <w:szCs w:val="28"/>
              </w:rPr>
            </w:pPr>
            <w:r w:rsidRPr="00D64A5B">
              <w:rPr>
                <w:b/>
                <w:bCs/>
                <w:sz w:val="28"/>
                <w:szCs w:val="28"/>
              </w:rPr>
              <w:t>ANEXO B</w:t>
            </w:r>
          </w:p>
          <w:p w:rsidR="00267B26" w:rsidRPr="00D64A5B" w:rsidRDefault="00267B26" w:rsidP="00267B26">
            <w:pPr>
              <w:jc w:val="center"/>
              <w:rPr>
                <w:b/>
                <w:bCs/>
                <w:sz w:val="20"/>
                <w:szCs w:val="20"/>
              </w:rPr>
            </w:pPr>
          </w:p>
          <w:p w:rsidR="00267B26" w:rsidRPr="00D64A5B" w:rsidRDefault="00267B26" w:rsidP="00267B26">
            <w:pPr>
              <w:jc w:val="center"/>
              <w:rPr>
                <w:b/>
                <w:bCs/>
                <w:sz w:val="28"/>
                <w:szCs w:val="28"/>
              </w:rPr>
            </w:pPr>
            <w:r w:rsidRPr="00D64A5B">
              <w:rPr>
                <w:b/>
                <w:bCs/>
                <w:u w:val="single"/>
              </w:rPr>
              <w:t>PERSONAS JURIDICAS - DECLARACION JURADA</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D64A5B"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D64A5B" w:rsidRDefault="00267B26" w:rsidP="00267B26">
            <w:pPr>
              <w:snapToGrid w:val="0"/>
              <w:jc w:val="center"/>
              <w:rPr>
                <w:rFonts w:eastAsia="Arial"/>
                <w:b/>
                <w:bCs/>
                <w:sz w:val="20"/>
                <w:szCs w:val="20"/>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D64A5B" w:rsidRDefault="00267B26" w:rsidP="00267B26">
            <w:pPr>
              <w:snapToGrid w:val="0"/>
              <w:rPr>
                <w:rFonts w:eastAsia="Arial"/>
                <w:b/>
                <w:bCs/>
                <w:sz w:val="20"/>
                <w:szCs w:val="20"/>
              </w:rPr>
            </w:pPr>
            <w:r w:rsidRPr="00D64A5B">
              <w:rPr>
                <w:rFonts w:eastAsia="Arial"/>
                <w:b/>
                <w:bCs/>
                <w:sz w:val="20"/>
                <w:szCs w:val="20"/>
              </w:rPr>
              <w:t xml:space="preserve"> </w:t>
            </w:r>
            <w:r w:rsidRPr="00D64A5B">
              <w:rPr>
                <w:b/>
                <w:bCs/>
                <w:sz w:val="20"/>
                <w:szCs w:val="20"/>
              </w:rPr>
              <w:t xml:space="preserve">Nombre y Apellido o Razón   </w:t>
            </w:r>
          </w:p>
          <w:p w:rsidR="00267B26" w:rsidRPr="00D64A5B" w:rsidRDefault="00267B26" w:rsidP="00267B26">
            <w:pPr>
              <w:rPr>
                <w:sz w:val="18"/>
                <w:szCs w:val="18"/>
              </w:rPr>
            </w:pPr>
            <w:r w:rsidRPr="00D64A5B">
              <w:rPr>
                <w:rFonts w:eastAsia="Arial"/>
                <w:b/>
                <w:bCs/>
                <w:sz w:val="20"/>
                <w:szCs w:val="20"/>
              </w:rPr>
              <w:t xml:space="preserve"> </w:t>
            </w:r>
            <w:r w:rsidRPr="00D64A5B">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sz w:val="20"/>
                <w:szCs w:val="20"/>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sz w:val="20"/>
                <w:szCs w:val="20"/>
              </w:rPr>
              <w:t> </w:t>
            </w:r>
          </w:p>
        </w:tc>
        <w:tc>
          <w:tcPr>
            <w:tcW w:w="6890" w:type="dxa"/>
            <w:tcBorders>
              <w:right w:val="single" w:sz="8" w:space="0" w:color="000000"/>
            </w:tcBorders>
            <w:shd w:val="clear" w:color="auto" w:fill="FFFFFF"/>
          </w:tcPr>
          <w:p w:rsidR="00267B26" w:rsidRPr="00D64A5B" w:rsidRDefault="00267B26" w:rsidP="00267B26">
            <w:pPr>
              <w:snapToGrid w:val="0"/>
              <w:rPr>
                <w:rFonts w:eastAsia="Arial"/>
                <w:b/>
                <w:bCs/>
                <w:sz w:val="20"/>
                <w:szCs w:val="20"/>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20"/>
                <w:szCs w:val="20"/>
              </w:rPr>
              <w:t xml:space="preserve"> </w:t>
            </w:r>
            <w:r w:rsidRPr="00D64A5B">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20"/>
                <w:szCs w:val="20"/>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D64A5B" w:rsidRDefault="00267B26" w:rsidP="00267B26">
            <w:pPr>
              <w:snapToGrid w:val="0"/>
              <w:jc w:val="center"/>
              <w:rPr>
                <w:sz w:val="20"/>
                <w:szCs w:val="20"/>
              </w:rPr>
            </w:pPr>
            <w:r w:rsidRPr="00D64A5B">
              <w:rPr>
                <w:b/>
                <w:bCs/>
                <w:sz w:val="20"/>
                <w:szCs w:val="20"/>
              </w:rPr>
              <w:t> </w:t>
            </w:r>
          </w:p>
        </w:tc>
        <w:tc>
          <w:tcPr>
            <w:tcW w:w="6890" w:type="dxa"/>
            <w:tcBorders>
              <w:right w:val="single" w:sz="8" w:space="0" w:color="000000"/>
            </w:tcBorders>
            <w:shd w:val="clear" w:color="auto" w:fill="FFFFFF"/>
            <w:vAlign w:val="center"/>
          </w:tcPr>
          <w:p w:rsidR="00267B26" w:rsidRPr="00D64A5B" w:rsidRDefault="00267B26" w:rsidP="00267B26">
            <w:pPr>
              <w:snapToGrid w:val="0"/>
              <w:jc w:val="center"/>
              <w:rPr>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D64A5B" w:rsidRDefault="007602F1" w:rsidP="00267B26">
            <w:pPr>
              <w:snapToGrid w:val="0"/>
              <w:jc w:val="center"/>
              <w:rPr>
                <w:sz w:val="20"/>
                <w:szCs w:val="20"/>
              </w:rPr>
            </w:pPr>
            <w:r w:rsidRPr="00D64A5B">
              <w:rPr>
                <w:b/>
                <w:bCs/>
                <w:sz w:val="16"/>
                <w:szCs w:val="16"/>
              </w:rPr>
              <w:t>Nómina</w:t>
            </w:r>
            <w:r w:rsidR="00267B26" w:rsidRPr="00D64A5B">
              <w:rPr>
                <w:b/>
                <w:bCs/>
                <w:sz w:val="16"/>
                <w:szCs w:val="16"/>
              </w:rPr>
              <w:t xml:space="preserve"> de los actuales integrantes de los Órganos de Gobierno, Administración y Fiscalización</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sz w:val="20"/>
                <w:szCs w:val="20"/>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b/>
                <w:bCs/>
                <w:sz w:val="16"/>
                <w:szCs w:val="16"/>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sz w:val="18"/>
                <w:szCs w:val="18"/>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20"/>
                <w:szCs w:val="20"/>
              </w:rPr>
            </w:pPr>
            <w:r w:rsidRPr="00D64A5B">
              <w:rPr>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b/>
                <w:bCs/>
                <w:sz w:val="16"/>
                <w:szCs w:val="16"/>
              </w:rPr>
              <w:t> </w:t>
            </w:r>
          </w:p>
        </w:tc>
        <w:tc>
          <w:tcPr>
            <w:tcW w:w="6890" w:type="dxa"/>
            <w:tcBorders>
              <w:right w:val="single" w:sz="8" w:space="0" w:color="000000"/>
            </w:tcBorders>
            <w:shd w:val="clear" w:color="auto" w:fill="FFFFFF"/>
          </w:tcPr>
          <w:p w:rsidR="00267B26" w:rsidRPr="00D64A5B" w:rsidRDefault="00267B26" w:rsidP="00267B26">
            <w:pPr>
              <w:snapToGrid w:val="0"/>
              <w:rPr>
                <w:b/>
                <w:bCs/>
                <w:sz w:val="18"/>
                <w:szCs w:val="18"/>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D64A5B" w:rsidRDefault="00267B26" w:rsidP="00267B26">
            <w:pPr>
              <w:snapToGrid w:val="0"/>
              <w:rPr>
                <w:sz w:val="16"/>
                <w:szCs w:val="16"/>
              </w:rPr>
            </w:pPr>
            <w:r w:rsidRPr="00D64A5B">
              <w:rPr>
                <w:b/>
                <w:bCs/>
                <w:sz w:val="18"/>
                <w:szCs w:val="18"/>
              </w:rPr>
              <w:t> </w:t>
            </w:r>
          </w:p>
        </w:tc>
        <w:tc>
          <w:tcPr>
            <w:tcW w:w="6890" w:type="dxa"/>
            <w:tcBorders>
              <w:right w:val="single" w:sz="8" w:space="0" w:color="000000"/>
            </w:tcBorders>
            <w:shd w:val="clear" w:color="auto" w:fill="C0C0C0"/>
          </w:tcPr>
          <w:p w:rsidR="00267B26" w:rsidRPr="00D64A5B" w:rsidRDefault="00267B26" w:rsidP="00267B26">
            <w:pPr>
              <w:snapToGrid w:val="0"/>
              <w:rPr>
                <w:b/>
                <w:bCs/>
                <w:sz w:val="18"/>
                <w:szCs w:val="18"/>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b/>
                <w:bCs/>
                <w:sz w:val="18"/>
                <w:szCs w:val="18"/>
              </w:rPr>
              <w:t> </w:t>
            </w:r>
          </w:p>
        </w:tc>
        <w:tc>
          <w:tcPr>
            <w:tcW w:w="6890" w:type="dxa"/>
            <w:tcBorders>
              <w:right w:val="single" w:sz="8" w:space="0" w:color="000000"/>
            </w:tcBorders>
            <w:shd w:val="clear" w:color="auto" w:fill="FFFFFF"/>
          </w:tcPr>
          <w:p w:rsidR="00267B26" w:rsidRPr="00D64A5B" w:rsidRDefault="00267B26" w:rsidP="00267B26">
            <w:pPr>
              <w:snapToGrid w:val="0"/>
              <w:rPr>
                <w:rFonts w:eastAsia="Arial"/>
                <w:b/>
                <w:bCs/>
                <w:sz w:val="16"/>
                <w:szCs w:val="16"/>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b/>
                <w:bCs/>
                <w:sz w:val="16"/>
                <w:szCs w:val="16"/>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20"/>
                <w:szCs w:val="20"/>
              </w:rPr>
            </w:pPr>
            <w:r w:rsidRPr="00D64A5B">
              <w:rPr>
                <w:b/>
                <w:bCs/>
                <w:sz w:val="16"/>
                <w:szCs w:val="16"/>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b/>
                <w:bCs/>
                <w:sz w:val="16"/>
                <w:szCs w:val="16"/>
              </w:rPr>
              <w:t> </w:t>
            </w:r>
          </w:p>
        </w:tc>
        <w:tc>
          <w:tcPr>
            <w:tcW w:w="6890" w:type="dxa"/>
            <w:tcBorders>
              <w:right w:val="single" w:sz="8" w:space="0" w:color="000000"/>
            </w:tcBorders>
            <w:shd w:val="clear" w:color="auto" w:fill="FFFFFF"/>
          </w:tcPr>
          <w:p w:rsidR="00267B26" w:rsidRPr="00D64A5B" w:rsidRDefault="00267B26" w:rsidP="00267B26">
            <w:pPr>
              <w:snapToGrid w:val="0"/>
              <w:rPr>
                <w:b/>
                <w:bCs/>
                <w:sz w:val="18"/>
                <w:szCs w:val="18"/>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D64A5B" w:rsidRDefault="00267B26" w:rsidP="00267B26">
            <w:pPr>
              <w:snapToGrid w:val="0"/>
              <w:rPr>
                <w:sz w:val="18"/>
                <w:szCs w:val="18"/>
              </w:rPr>
            </w:pPr>
            <w:r w:rsidRPr="00D64A5B">
              <w:rPr>
                <w:b/>
                <w:bCs/>
                <w:sz w:val="18"/>
                <w:szCs w:val="18"/>
              </w:rPr>
              <w:t> </w:t>
            </w:r>
          </w:p>
        </w:tc>
        <w:tc>
          <w:tcPr>
            <w:tcW w:w="6890" w:type="dxa"/>
            <w:tcBorders>
              <w:right w:val="single" w:sz="8" w:space="0" w:color="000000"/>
            </w:tcBorders>
            <w:shd w:val="clear" w:color="auto" w:fill="C0C0C0"/>
          </w:tcPr>
          <w:p w:rsidR="00267B26" w:rsidRPr="00D64A5B" w:rsidRDefault="00267B26" w:rsidP="00267B26">
            <w:pPr>
              <w:snapToGrid w:val="0"/>
              <w:rPr>
                <w:b/>
                <w:bCs/>
                <w:sz w:val="18"/>
                <w:szCs w:val="18"/>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b/>
                <w:bCs/>
                <w:sz w:val="18"/>
                <w:szCs w:val="18"/>
              </w:rPr>
              <w:t> </w:t>
            </w:r>
          </w:p>
        </w:tc>
        <w:tc>
          <w:tcPr>
            <w:tcW w:w="6890" w:type="dxa"/>
            <w:tcBorders>
              <w:right w:val="single" w:sz="8" w:space="0" w:color="000000"/>
            </w:tcBorders>
            <w:shd w:val="clear" w:color="auto" w:fill="FFFFFF"/>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b/>
                <w:bCs/>
                <w:sz w:val="16"/>
                <w:szCs w:val="16"/>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20"/>
                <w:szCs w:val="20"/>
              </w:rPr>
            </w:pPr>
            <w:r w:rsidRPr="00D64A5B">
              <w:rPr>
                <w:b/>
                <w:bCs/>
                <w:sz w:val="16"/>
                <w:szCs w:val="16"/>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b/>
                <w:bCs/>
                <w:sz w:val="18"/>
                <w:szCs w:val="18"/>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D64A5B" w:rsidRDefault="00267B26" w:rsidP="00267B26">
            <w:pPr>
              <w:snapToGrid w:val="0"/>
              <w:rPr>
                <w:sz w:val="16"/>
                <w:szCs w:val="16"/>
              </w:rPr>
            </w:pP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D64A5B" w:rsidRDefault="00267B26" w:rsidP="00267B26">
            <w:pPr>
              <w:snapToGrid w:val="0"/>
              <w:rPr>
                <w:b/>
                <w:bCs/>
                <w:sz w:val="16"/>
                <w:szCs w:val="16"/>
              </w:rPr>
            </w:pPr>
            <w:r w:rsidRPr="00D64A5B">
              <w:rPr>
                <w:b/>
                <w:bCs/>
                <w:sz w:val="16"/>
                <w:szCs w:val="16"/>
              </w:rPr>
              <w:t> </w:t>
            </w:r>
          </w:p>
          <w:p w:rsidR="00267B26" w:rsidRPr="00D64A5B"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D64A5B" w:rsidRDefault="00267B26" w:rsidP="00267B26">
            <w:pPr>
              <w:snapToGrid w:val="0"/>
              <w:rPr>
                <w:sz w:val="20"/>
                <w:szCs w:val="20"/>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D64A5B" w:rsidRDefault="00267B26" w:rsidP="00267B26">
            <w:pPr>
              <w:snapToGrid w:val="0"/>
              <w:rPr>
                <w:sz w:val="20"/>
                <w:szCs w:val="20"/>
              </w:rPr>
            </w:pPr>
            <w:r w:rsidRPr="00D64A5B">
              <w:rPr>
                <w:sz w:val="20"/>
                <w:szCs w:val="20"/>
              </w:rPr>
              <w:t> </w:t>
            </w:r>
          </w:p>
        </w:tc>
        <w:tc>
          <w:tcPr>
            <w:tcW w:w="6890" w:type="dxa"/>
            <w:tcBorders>
              <w:right w:val="single" w:sz="8" w:space="0" w:color="000000"/>
            </w:tcBorders>
            <w:shd w:val="clear" w:color="auto" w:fill="C0C0C0"/>
            <w:vAlign w:val="bottom"/>
          </w:tcPr>
          <w:p w:rsidR="00267B26" w:rsidRPr="00D64A5B" w:rsidRDefault="00267B26" w:rsidP="00267B26">
            <w:pPr>
              <w:snapToGrid w:val="0"/>
              <w:rPr>
                <w:b/>
                <w:bCs/>
                <w:sz w:val="18"/>
                <w:szCs w:val="18"/>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b/>
                <w:bCs/>
                <w:sz w:val="18"/>
                <w:szCs w:val="18"/>
              </w:rPr>
              <w:lastRenderedPageBreak/>
              <w:t> </w:t>
            </w:r>
          </w:p>
        </w:tc>
        <w:tc>
          <w:tcPr>
            <w:tcW w:w="6890" w:type="dxa"/>
            <w:tcBorders>
              <w:right w:val="single" w:sz="8" w:space="0" w:color="000000"/>
            </w:tcBorders>
            <w:shd w:val="clear" w:color="auto" w:fill="FFFFFF"/>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b/>
                <w:bCs/>
                <w:sz w:val="16"/>
                <w:szCs w:val="16"/>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sz w:val="18"/>
                <w:szCs w:val="18"/>
              </w:rPr>
            </w:pP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20"/>
                <w:szCs w:val="20"/>
              </w:rPr>
            </w:pPr>
            <w:r w:rsidRPr="00D64A5B">
              <w:rPr>
                <w:sz w:val="16"/>
                <w:szCs w:val="16"/>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D64A5B" w:rsidRDefault="00267B26" w:rsidP="00267B26">
            <w:pPr>
              <w:snapToGrid w:val="0"/>
              <w:rPr>
                <w:sz w:val="20"/>
                <w:szCs w:val="20"/>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D64A5B" w:rsidRDefault="00267B26" w:rsidP="00267B26">
            <w:pPr>
              <w:snapToGrid w:val="0"/>
              <w:rPr>
                <w:sz w:val="20"/>
                <w:szCs w:val="20"/>
              </w:rPr>
            </w:pPr>
            <w:r w:rsidRPr="00D64A5B">
              <w:rPr>
                <w:sz w:val="20"/>
                <w:szCs w:val="20"/>
              </w:rPr>
              <w:t> </w:t>
            </w:r>
          </w:p>
        </w:tc>
        <w:tc>
          <w:tcPr>
            <w:tcW w:w="6890" w:type="dxa"/>
            <w:tcBorders>
              <w:right w:val="single" w:sz="8" w:space="0" w:color="000000"/>
            </w:tcBorders>
            <w:shd w:val="clear" w:color="auto" w:fill="C0C0C0"/>
            <w:vAlign w:val="bottom"/>
          </w:tcPr>
          <w:p w:rsidR="00267B26" w:rsidRPr="00D64A5B" w:rsidRDefault="00267B26" w:rsidP="00267B26">
            <w:pPr>
              <w:snapToGrid w:val="0"/>
              <w:rPr>
                <w:sz w:val="20"/>
                <w:szCs w:val="20"/>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sz w:val="20"/>
                <w:szCs w:val="20"/>
              </w:rPr>
              <w:t> </w:t>
            </w:r>
          </w:p>
        </w:tc>
        <w:tc>
          <w:tcPr>
            <w:tcW w:w="6890" w:type="dxa"/>
            <w:tcBorders>
              <w:right w:val="single" w:sz="8" w:space="0" w:color="000000"/>
            </w:tcBorders>
            <w:shd w:val="clear" w:color="auto" w:fill="FFFFFF"/>
            <w:vAlign w:val="bottom"/>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b/>
                <w:bCs/>
                <w:sz w:val="16"/>
                <w:szCs w:val="16"/>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rFonts w:eastAsia="Arial"/>
                <w:b/>
                <w:bCs/>
                <w:sz w:val="16"/>
                <w:szCs w:val="16"/>
              </w:rPr>
              <w:t xml:space="preserve"> </w:t>
            </w:r>
            <w:r w:rsidRPr="00D64A5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sz w:val="16"/>
                <w:szCs w:val="16"/>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20"/>
                <w:szCs w:val="20"/>
              </w:rPr>
            </w:pPr>
            <w:r w:rsidRPr="00D64A5B">
              <w:rPr>
                <w:sz w:val="16"/>
                <w:szCs w:val="16"/>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8"/>
                <w:szCs w:val="18"/>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b/>
                <w:bCs/>
                <w:sz w:val="18"/>
                <w:szCs w:val="18"/>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16"/>
                <w:szCs w:val="16"/>
              </w:rPr>
            </w:pPr>
            <w:r w:rsidRPr="00D64A5B">
              <w:rPr>
                <w:rFonts w:eastAsia="Arial"/>
                <w:b/>
                <w:bCs/>
                <w:sz w:val="16"/>
                <w:szCs w:val="16"/>
              </w:rPr>
              <w:t xml:space="preserve"> </w:t>
            </w:r>
            <w:r w:rsidRPr="00D64A5B">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D64A5B" w:rsidRDefault="00267B26" w:rsidP="00267B26">
            <w:pPr>
              <w:snapToGrid w:val="0"/>
              <w:rPr>
                <w:sz w:val="18"/>
                <w:szCs w:val="18"/>
              </w:rPr>
            </w:pPr>
            <w:r w:rsidRPr="00D64A5B">
              <w:rPr>
                <w:b/>
                <w:bCs/>
                <w:sz w:val="16"/>
                <w:szCs w:val="16"/>
              </w:rPr>
              <w:t> </w:t>
            </w:r>
          </w:p>
        </w:tc>
        <w:tc>
          <w:tcPr>
            <w:tcW w:w="6890" w:type="dxa"/>
            <w:tcBorders>
              <w:right w:val="single" w:sz="8" w:space="0" w:color="000000"/>
            </w:tcBorders>
            <w:shd w:val="clear" w:color="auto" w:fill="FFFFFF"/>
          </w:tcPr>
          <w:p w:rsidR="00267B26" w:rsidRPr="00D64A5B" w:rsidRDefault="00267B26" w:rsidP="00267B26">
            <w:pPr>
              <w:snapToGrid w:val="0"/>
              <w:rPr>
                <w:b/>
                <w:bCs/>
                <w:sz w:val="20"/>
                <w:szCs w:val="20"/>
              </w:rPr>
            </w:pPr>
            <w:r w:rsidRPr="00D64A5B">
              <w:rPr>
                <w:sz w:val="18"/>
                <w:szCs w:val="18"/>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D64A5B" w:rsidRDefault="00267B26" w:rsidP="00267B26">
            <w:pPr>
              <w:snapToGrid w:val="0"/>
              <w:jc w:val="center"/>
              <w:rPr>
                <w:b/>
                <w:bCs/>
                <w:sz w:val="16"/>
                <w:szCs w:val="16"/>
              </w:rPr>
            </w:pPr>
            <w:r w:rsidRPr="00D64A5B">
              <w:rPr>
                <w:b/>
                <w:bCs/>
                <w:sz w:val="20"/>
                <w:szCs w:val="20"/>
              </w:rPr>
              <w:t>Representación Legal</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b/>
                <w:bCs/>
                <w:sz w:val="16"/>
                <w:szCs w:val="16"/>
              </w:rPr>
              <w:t> </w:t>
            </w:r>
          </w:p>
        </w:tc>
        <w:tc>
          <w:tcPr>
            <w:tcW w:w="6890" w:type="dxa"/>
            <w:tcBorders>
              <w:right w:val="single" w:sz="8" w:space="0" w:color="000000"/>
            </w:tcBorders>
            <w:shd w:val="clear" w:color="auto" w:fill="FFFFFF"/>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rFonts w:eastAsia="Arial"/>
                <w:b/>
                <w:bCs/>
                <w:sz w:val="16"/>
                <w:szCs w:val="16"/>
              </w:rPr>
              <w:t xml:space="preserve"> </w:t>
            </w:r>
            <w:r w:rsidRPr="00D64A5B">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b/>
                <w:bCs/>
                <w:sz w:val="16"/>
                <w:szCs w:val="16"/>
              </w:rPr>
              <w:t> </w:t>
            </w:r>
          </w:p>
        </w:tc>
        <w:tc>
          <w:tcPr>
            <w:tcW w:w="6890" w:type="dxa"/>
            <w:tcBorders>
              <w:right w:val="single" w:sz="8" w:space="0" w:color="000000"/>
            </w:tcBorders>
            <w:shd w:val="clear" w:color="auto" w:fill="FFFFFF"/>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rFonts w:eastAsia="Arial"/>
                <w:b/>
                <w:bCs/>
                <w:sz w:val="16"/>
                <w:szCs w:val="16"/>
              </w:rPr>
              <w:t xml:space="preserve"> </w:t>
            </w:r>
            <w:r w:rsidRPr="00D64A5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b/>
                <w:bCs/>
                <w:sz w:val="16"/>
                <w:szCs w:val="16"/>
              </w:rPr>
              <w:t> </w:t>
            </w:r>
          </w:p>
        </w:tc>
        <w:tc>
          <w:tcPr>
            <w:tcW w:w="6890" w:type="dxa"/>
            <w:tcBorders>
              <w:right w:val="single" w:sz="8" w:space="0" w:color="000000"/>
            </w:tcBorders>
            <w:shd w:val="clear" w:color="auto" w:fill="FFFFFF"/>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rFonts w:eastAsia="Arial"/>
                <w:b/>
                <w:bCs/>
                <w:sz w:val="16"/>
                <w:szCs w:val="16"/>
              </w:rPr>
              <w:t xml:space="preserve"> </w:t>
            </w:r>
            <w:r w:rsidRPr="00D64A5B">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b/>
                <w:bCs/>
                <w:sz w:val="16"/>
                <w:szCs w:val="16"/>
              </w:rPr>
              <w:t> </w:t>
            </w:r>
          </w:p>
        </w:tc>
        <w:tc>
          <w:tcPr>
            <w:tcW w:w="6890" w:type="dxa"/>
            <w:tcBorders>
              <w:right w:val="single" w:sz="8" w:space="0" w:color="000000"/>
            </w:tcBorders>
            <w:shd w:val="clear" w:color="auto" w:fill="FFFFFF"/>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rFonts w:eastAsia="Arial"/>
                <w:b/>
                <w:bCs/>
                <w:sz w:val="16"/>
                <w:szCs w:val="16"/>
              </w:rPr>
              <w:t xml:space="preserve"> </w:t>
            </w:r>
            <w:r w:rsidRPr="00D64A5B">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b/>
                <w:bCs/>
                <w:sz w:val="16"/>
                <w:szCs w:val="16"/>
              </w:rPr>
              <w:t> </w:t>
            </w:r>
          </w:p>
        </w:tc>
        <w:tc>
          <w:tcPr>
            <w:tcW w:w="6890" w:type="dxa"/>
            <w:tcBorders>
              <w:right w:val="single" w:sz="8" w:space="0" w:color="000000"/>
            </w:tcBorders>
            <w:shd w:val="clear" w:color="auto" w:fill="FFFFFF"/>
          </w:tcPr>
          <w:p w:rsidR="00267B26" w:rsidRPr="00D64A5B" w:rsidRDefault="00267B26" w:rsidP="00267B26">
            <w:pPr>
              <w:snapToGrid w:val="0"/>
              <w:rPr>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D64A5B" w:rsidRDefault="00267B26" w:rsidP="00267B26">
            <w:pPr>
              <w:snapToGrid w:val="0"/>
              <w:rPr>
                <w:b/>
                <w:bCs/>
                <w:sz w:val="16"/>
                <w:szCs w:val="16"/>
              </w:rPr>
            </w:pPr>
            <w:r w:rsidRPr="00D64A5B">
              <w:rPr>
                <w:b/>
                <w:bCs/>
                <w:sz w:val="16"/>
                <w:szCs w:val="16"/>
              </w:rPr>
              <w:t>FIRMA SOCIAL CONJUNTA</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jc w:val="center"/>
              <w:rPr>
                <w:b/>
                <w:bCs/>
                <w:sz w:val="16"/>
                <w:szCs w:val="16"/>
              </w:rPr>
            </w:pPr>
            <w:r w:rsidRPr="00D64A5B">
              <w:rPr>
                <w:b/>
                <w:bCs/>
                <w:sz w:val="16"/>
                <w:szCs w:val="16"/>
              </w:rPr>
              <w:t> </w:t>
            </w:r>
          </w:p>
        </w:tc>
        <w:tc>
          <w:tcPr>
            <w:tcW w:w="6890" w:type="dxa"/>
            <w:tcBorders>
              <w:right w:val="single" w:sz="8" w:space="0" w:color="000000"/>
            </w:tcBorders>
            <w:shd w:val="clear" w:color="auto" w:fill="FFFFFF"/>
            <w:vAlign w:val="bottom"/>
          </w:tcPr>
          <w:p w:rsidR="00267B26" w:rsidRPr="00D64A5B" w:rsidRDefault="00267B26" w:rsidP="00267B26">
            <w:pPr>
              <w:snapToGrid w:val="0"/>
              <w:jc w:val="center"/>
              <w:rPr>
                <w:b/>
                <w:bCs/>
                <w:sz w:val="16"/>
                <w:szCs w:val="16"/>
              </w:rPr>
            </w:pPr>
            <w:r w:rsidRPr="00D64A5B">
              <w:rPr>
                <w:b/>
                <w:bCs/>
                <w:sz w:val="16"/>
                <w:szCs w:val="16"/>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D64A5B" w:rsidRDefault="00267B26" w:rsidP="00267B26">
            <w:pPr>
              <w:snapToGrid w:val="0"/>
              <w:rPr>
                <w:b/>
                <w:bCs/>
                <w:sz w:val="16"/>
                <w:szCs w:val="16"/>
              </w:rPr>
            </w:pPr>
            <w:r w:rsidRPr="00D64A5B">
              <w:rPr>
                <w:b/>
                <w:bCs/>
                <w:sz w:val="16"/>
                <w:szCs w:val="16"/>
              </w:rPr>
              <w:t>FIRMA SOCIAL INDISTINTA</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b/>
                <w:bCs/>
                <w:sz w:val="16"/>
                <w:szCs w:val="16"/>
              </w:rPr>
              <w:t> </w:t>
            </w:r>
          </w:p>
        </w:tc>
        <w:tc>
          <w:tcPr>
            <w:tcW w:w="6890" w:type="dxa"/>
            <w:tcBorders>
              <w:right w:val="single" w:sz="8" w:space="0" w:color="000000"/>
            </w:tcBorders>
            <w:shd w:val="clear" w:color="auto" w:fill="FFFFFF"/>
          </w:tcPr>
          <w:p w:rsidR="00267B26" w:rsidRPr="00D64A5B" w:rsidRDefault="00267B26" w:rsidP="00267B26">
            <w:pPr>
              <w:snapToGrid w:val="0"/>
              <w:rPr>
                <w:sz w:val="20"/>
                <w:szCs w:val="20"/>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D64A5B" w:rsidRDefault="00267B26" w:rsidP="00267B26">
            <w:pPr>
              <w:snapToGrid w:val="0"/>
              <w:jc w:val="center"/>
              <w:rPr>
                <w:sz w:val="20"/>
                <w:szCs w:val="20"/>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sz w:val="20"/>
                <w:szCs w:val="20"/>
              </w:rPr>
              <w:t> </w:t>
            </w:r>
          </w:p>
        </w:tc>
        <w:tc>
          <w:tcPr>
            <w:tcW w:w="6890" w:type="dxa"/>
            <w:tcBorders>
              <w:right w:val="single" w:sz="8" w:space="0" w:color="000000"/>
            </w:tcBorders>
            <w:shd w:val="clear" w:color="auto" w:fill="FFFFFF"/>
            <w:vAlign w:val="bottom"/>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D64A5B" w:rsidRDefault="00267B26" w:rsidP="00267B26">
            <w:pPr>
              <w:snapToGrid w:val="0"/>
              <w:rPr>
                <w:sz w:val="20"/>
                <w:szCs w:val="20"/>
              </w:rPr>
            </w:pPr>
            <w:r w:rsidRPr="00D64A5B">
              <w:rPr>
                <w:rFonts w:eastAsia="Arial"/>
                <w:b/>
                <w:bCs/>
                <w:sz w:val="16"/>
                <w:szCs w:val="16"/>
              </w:rPr>
              <w:t xml:space="preserve"> </w:t>
            </w:r>
            <w:r w:rsidRPr="00D64A5B">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sz w:val="20"/>
                <w:szCs w:val="20"/>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sz w:val="20"/>
                <w:szCs w:val="20"/>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20"/>
                <w:szCs w:val="20"/>
              </w:rPr>
            </w:pPr>
            <w:r w:rsidRPr="00D64A5B">
              <w:rPr>
                <w:rFonts w:eastAsia="Arial"/>
                <w:b/>
                <w:bCs/>
                <w:sz w:val="16"/>
                <w:szCs w:val="16"/>
              </w:rPr>
              <w:t xml:space="preserve"> </w:t>
            </w:r>
            <w:r w:rsidRPr="00D64A5B">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sz w:val="20"/>
                <w:szCs w:val="20"/>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sz w:val="20"/>
                <w:szCs w:val="20"/>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D64A5B" w:rsidRDefault="00267B26" w:rsidP="00267B26">
            <w:pPr>
              <w:snapToGrid w:val="0"/>
              <w:rPr>
                <w:sz w:val="20"/>
                <w:szCs w:val="20"/>
              </w:rPr>
            </w:pPr>
            <w:r w:rsidRPr="00D64A5B">
              <w:rPr>
                <w:rFonts w:eastAsia="Arial"/>
                <w:b/>
                <w:bCs/>
                <w:sz w:val="16"/>
                <w:szCs w:val="16"/>
              </w:rPr>
              <w:t xml:space="preserve"> </w:t>
            </w:r>
            <w:r w:rsidRPr="00D64A5B">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D64A5B" w:rsidRDefault="00267B26" w:rsidP="00267B26">
            <w:pPr>
              <w:snapToGrid w:val="0"/>
              <w:rPr>
                <w:sz w:val="20"/>
                <w:szCs w:val="20"/>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D64A5B" w:rsidRDefault="00267B26" w:rsidP="00267B26">
            <w:pPr>
              <w:snapToGrid w:val="0"/>
              <w:rPr>
                <w:sz w:val="20"/>
                <w:szCs w:val="20"/>
              </w:rPr>
            </w:pPr>
            <w:r w:rsidRPr="00D64A5B">
              <w:rPr>
                <w:sz w:val="20"/>
                <w:szCs w:val="20"/>
              </w:rPr>
              <w:t> </w:t>
            </w:r>
          </w:p>
        </w:tc>
        <w:tc>
          <w:tcPr>
            <w:tcW w:w="6890" w:type="dxa"/>
            <w:tcBorders>
              <w:right w:val="single" w:sz="8" w:space="0" w:color="000000"/>
            </w:tcBorders>
            <w:shd w:val="clear" w:color="auto" w:fill="FFFFFF"/>
            <w:vAlign w:val="center"/>
          </w:tcPr>
          <w:p w:rsidR="00267B26" w:rsidRPr="00D64A5B" w:rsidRDefault="00267B26" w:rsidP="00267B26">
            <w:pPr>
              <w:snapToGrid w:val="0"/>
              <w:rPr>
                <w:rFonts w:eastAsia="Arial"/>
                <w:b/>
                <w:bCs/>
                <w:sz w:val="16"/>
                <w:szCs w:val="16"/>
              </w:rPr>
            </w:pPr>
            <w:r w:rsidRPr="00D64A5B">
              <w:rPr>
                <w:sz w:val="20"/>
                <w:szCs w:val="20"/>
              </w:rPr>
              <w:t> </w:t>
            </w:r>
          </w:p>
        </w:tc>
      </w:tr>
      <w:tr w:rsidR="00D64A5B" w:rsidRPr="00D64A5B"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D64A5B" w:rsidRDefault="00267B26" w:rsidP="00267B26">
            <w:pPr>
              <w:snapToGrid w:val="0"/>
              <w:rPr>
                <w:sz w:val="20"/>
                <w:szCs w:val="20"/>
              </w:rPr>
            </w:pPr>
            <w:r w:rsidRPr="00D64A5B">
              <w:rPr>
                <w:rFonts w:eastAsia="Arial"/>
                <w:b/>
                <w:bCs/>
                <w:sz w:val="16"/>
                <w:szCs w:val="16"/>
              </w:rPr>
              <w:t xml:space="preserve"> </w:t>
            </w:r>
            <w:r w:rsidRPr="00D64A5B">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D64A5B" w:rsidRDefault="00267B26" w:rsidP="00267B26">
            <w:pPr>
              <w:snapToGrid w:val="0"/>
            </w:pPr>
            <w:r w:rsidRPr="00D64A5B">
              <w:rPr>
                <w:sz w:val="20"/>
                <w:szCs w:val="20"/>
              </w:rPr>
              <w:t> </w:t>
            </w:r>
          </w:p>
        </w:tc>
      </w:tr>
    </w:tbl>
    <w:p w:rsidR="00671BE2" w:rsidRPr="00D64A5B" w:rsidRDefault="00671BE2" w:rsidP="002A5505">
      <w:pPr>
        <w:spacing w:line="360" w:lineRule="auto"/>
        <w:jc w:val="center"/>
        <w:rPr>
          <w:sz w:val="20"/>
          <w:szCs w:val="20"/>
        </w:rPr>
      </w:pPr>
    </w:p>
    <w:p w:rsidR="00671BE2" w:rsidRPr="00D64A5B" w:rsidRDefault="001C2E38" w:rsidP="002A5505">
      <w:pPr>
        <w:spacing w:line="360" w:lineRule="auto"/>
        <w:jc w:val="center"/>
        <w:rPr>
          <w:sz w:val="20"/>
          <w:szCs w:val="20"/>
        </w:rPr>
      </w:pPr>
      <w:r w:rsidRPr="00D64A5B">
        <w:rPr>
          <w:sz w:val="20"/>
          <w:szCs w:val="20"/>
        </w:rPr>
        <w:t xml:space="preserve">El locador deberá informar al locatario la transferencia de dominio que pueda afectar la </w:t>
      </w:r>
    </w:p>
    <w:p w:rsidR="001C2E38" w:rsidRPr="00D64A5B" w:rsidRDefault="00C26E9A" w:rsidP="002A5505">
      <w:pPr>
        <w:spacing w:line="360" w:lineRule="auto"/>
        <w:jc w:val="center"/>
        <w:rPr>
          <w:sz w:val="20"/>
          <w:szCs w:val="20"/>
        </w:rPr>
      </w:pPr>
      <w:r w:rsidRPr="00D64A5B">
        <w:rPr>
          <w:sz w:val="20"/>
          <w:szCs w:val="20"/>
        </w:rPr>
        <w:t>P</w:t>
      </w:r>
      <w:r w:rsidR="001C2E38" w:rsidRPr="00D64A5B">
        <w:rPr>
          <w:sz w:val="20"/>
          <w:szCs w:val="20"/>
        </w:rPr>
        <w:t>ropiedad</w:t>
      </w:r>
      <w:r w:rsidRPr="00D64A5B">
        <w:rPr>
          <w:sz w:val="20"/>
          <w:szCs w:val="20"/>
        </w:rPr>
        <w:t>.</w:t>
      </w:r>
    </w:p>
    <w:p w:rsidR="00267B26" w:rsidRPr="00D64A5B" w:rsidRDefault="00267B26" w:rsidP="002A5505">
      <w:pPr>
        <w:spacing w:line="360" w:lineRule="auto"/>
        <w:jc w:val="center"/>
        <w:rPr>
          <w:sz w:val="20"/>
          <w:szCs w:val="20"/>
        </w:rPr>
      </w:pPr>
    </w:p>
    <w:p w:rsidR="00267B26" w:rsidRPr="00D64A5B" w:rsidRDefault="00267B26" w:rsidP="002A5505">
      <w:pPr>
        <w:spacing w:line="360" w:lineRule="auto"/>
        <w:jc w:val="center"/>
        <w:rPr>
          <w:sz w:val="20"/>
          <w:szCs w:val="20"/>
        </w:rPr>
      </w:pPr>
    </w:p>
    <w:p w:rsidR="00267B26" w:rsidRPr="00D64A5B" w:rsidRDefault="00267B26" w:rsidP="002A5505">
      <w:pPr>
        <w:spacing w:line="360" w:lineRule="auto"/>
        <w:jc w:val="center"/>
        <w:rPr>
          <w:sz w:val="20"/>
          <w:szCs w:val="20"/>
        </w:rPr>
      </w:pPr>
    </w:p>
    <w:p w:rsidR="00C26E9A" w:rsidRPr="00D64A5B" w:rsidRDefault="00C26E9A" w:rsidP="002A5505">
      <w:pPr>
        <w:spacing w:line="360" w:lineRule="auto"/>
        <w:jc w:val="center"/>
        <w:rPr>
          <w:sz w:val="20"/>
          <w:szCs w:val="20"/>
        </w:rPr>
      </w:pPr>
    </w:p>
    <w:p w:rsidR="00363753" w:rsidRPr="00D64A5B" w:rsidRDefault="00363753" w:rsidP="002A5505">
      <w:pPr>
        <w:spacing w:line="360" w:lineRule="auto"/>
        <w:jc w:val="center"/>
        <w:rPr>
          <w:sz w:val="20"/>
          <w:szCs w:val="20"/>
        </w:rPr>
      </w:pPr>
    </w:p>
    <w:p w:rsidR="00363753" w:rsidRPr="00D64A5B" w:rsidRDefault="00363753" w:rsidP="002A5505">
      <w:pPr>
        <w:spacing w:line="360" w:lineRule="auto"/>
        <w:jc w:val="center"/>
        <w:rPr>
          <w:sz w:val="20"/>
          <w:szCs w:val="20"/>
        </w:rPr>
      </w:pPr>
    </w:p>
    <w:p w:rsidR="00363753" w:rsidRPr="00D64A5B" w:rsidRDefault="00363753" w:rsidP="002A5505">
      <w:pPr>
        <w:spacing w:line="360" w:lineRule="auto"/>
        <w:jc w:val="center"/>
        <w:rPr>
          <w:sz w:val="20"/>
          <w:szCs w:val="20"/>
        </w:rPr>
      </w:pPr>
    </w:p>
    <w:p w:rsidR="00363753" w:rsidRPr="00D64A5B" w:rsidRDefault="00363753" w:rsidP="002A5505">
      <w:pPr>
        <w:spacing w:line="360" w:lineRule="auto"/>
        <w:jc w:val="center"/>
        <w:rPr>
          <w:sz w:val="20"/>
          <w:szCs w:val="20"/>
        </w:rPr>
      </w:pPr>
    </w:p>
    <w:p w:rsidR="00C26E9A" w:rsidRPr="00D64A5B" w:rsidRDefault="00C26E9A" w:rsidP="002A5505">
      <w:pPr>
        <w:spacing w:line="360" w:lineRule="auto"/>
        <w:jc w:val="center"/>
        <w:rPr>
          <w:sz w:val="20"/>
          <w:szCs w:val="20"/>
        </w:rPr>
      </w:pPr>
    </w:p>
    <w:p w:rsidR="00C26E9A" w:rsidRPr="00D64A5B" w:rsidRDefault="00C26E9A" w:rsidP="002A5505">
      <w:pPr>
        <w:spacing w:line="360" w:lineRule="auto"/>
        <w:jc w:val="center"/>
        <w:rPr>
          <w:sz w:val="20"/>
          <w:szCs w:val="20"/>
        </w:rPr>
      </w:pPr>
    </w:p>
    <w:p w:rsidR="00C26E9A" w:rsidRPr="00D64A5B" w:rsidRDefault="00C26E9A" w:rsidP="002A5505">
      <w:pPr>
        <w:spacing w:line="360" w:lineRule="auto"/>
        <w:jc w:val="center"/>
        <w:rPr>
          <w:sz w:val="20"/>
          <w:szCs w:val="20"/>
        </w:rPr>
      </w:pPr>
    </w:p>
    <w:p w:rsidR="00C26E9A" w:rsidRPr="00D64A5B" w:rsidRDefault="00C26E9A" w:rsidP="002A5505">
      <w:pPr>
        <w:spacing w:line="360" w:lineRule="auto"/>
        <w:jc w:val="center"/>
        <w:rPr>
          <w:sz w:val="20"/>
          <w:szCs w:val="20"/>
        </w:rPr>
      </w:pPr>
    </w:p>
    <w:p w:rsidR="00C26E9A" w:rsidRPr="00D64A5B" w:rsidRDefault="00C26E9A" w:rsidP="002A5505">
      <w:pPr>
        <w:spacing w:line="360" w:lineRule="auto"/>
        <w:jc w:val="center"/>
        <w:rPr>
          <w:sz w:val="20"/>
          <w:szCs w:val="20"/>
        </w:rPr>
      </w:pPr>
    </w:p>
    <w:p w:rsidR="00C26E9A" w:rsidRPr="00D64A5B" w:rsidRDefault="00C26E9A" w:rsidP="002A5505">
      <w:pPr>
        <w:spacing w:line="360" w:lineRule="auto"/>
        <w:jc w:val="center"/>
        <w:rPr>
          <w:sz w:val="20"/>
          <w:szCs w:val="20"/>
        </w:rPr>
      </w:pPr>
    </w:p>
    <w:p w:rsidR="00C26E9A" w:rsidRPr="00D64A5B" w:rsidRDefault="00C26E9A" w:rsidP="002A5505">
      <w:pPr>
        <w:spacing w:line="360" w:lineRule="auto"/>
        <w:jc w:val="center"/>
        <w:rPr>
          <w:sz w:val="20"/>
          <w:szCs w:val="20"/>
        </w:rPr>
      </w:pPr>
    </w:p>
    <w:p w:rsidR="001C2E38" w:rsidRPr="00D64A5B" w:rsidRDefault="001C2E38">
      <w:pPr>
        <w:pageBreakBefore/>
        <w:rPr>
          <w:sz w:val="20"/>
          <w:szCs w:val="20"/>
        </w:rPr>
      </w:pPr>
    </w:p>
    <w:p w:rsidR="00F63647" w:rsidRPr="00D64A5B"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D64A5B" w:rsidRPr="00D64A5B"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D64A5B" w:rsidRDefault="00A04603" w:rsidP="00AA02A0">
            <w:pPr>
              <w:tabs>
                <w:tab w:val="left" w:pos="2910"/>
                <w:tab w:val="center" w:pos="5265"/>
              </w:tabs>
              <w:snapToGrid w:val="0"/>
              <w:rPr>
                <w:b/>
                <w:bCs/>
                <w:sz w:val="20"/>
                <w:szCs w:val="20"/>
              </w:rPr>
            </w:pPr>
            <w:r w:rsidRPr="00D64A5B">
              <w:rPr>
                <w:noProof/>
                <w:lang w:val="es-AR" w:eastAsia="es-AR"/>
              </w:rPr>
              <mc:AlternateContent>
                <mc:Choice Requires="wps">
                  <w:drawing>
                    <wp:anchor distT="0" distB="0" distL="114935" distR="114935" simplePos="0" relativeHeight="251648512" behindDoc="0" locked="0" layoutInCell="1" allowOverlap="1" wp14:anchorId="1DF3E150" wp14:editId="30178751">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Pr="00926E29" w:rsidRDefault="00300BC1">
                                  <w:pPr>
                                    <w:jc w:val="center"/>
                                    <w:rPr>
                                      <w:b/>
                                      <w:bCs/>
                                      <w:sz w:val="28"/>
                                      <w:szCs w:val="28"/>
                                      <w:u w:val="single"/>
                                    </w:rPr>
                                  </w:pPr>
                                  <w:r w:rsidRPr="00926E29">
                                    <w:rPr>
                                      <w:b/>
                                      <w:bCs/>
                                      <w:sz w:val="28"/>
                                      <w:szCs w:val="28"/>
                                    </w:rPr>
                                    <w:t>ANEXO C</w:t>
                                  </w:r>
                                </w:p>
                                <w:p w:rsidR="00300BC1" w:rsidRPr="00926E29" w:rsidRDefault="00300BC1">
                                  <w:pPr>
                                    <w:jc w:val="center"/>
                                    <w:rPr>
                                      <w:b/>
                                      <w:bCs/>
                                      <w:sz w:val="28"/>
                                      <w:szCs w:val="28"/>
                                      <w:u w:val="single"/>
                                    </w:rPr>
                                  </w:pPr>
                                </w:p>
                                <w:p w:rsidR="00300BC1" w:rsidRPr="00A04603" w:rsidRDefault="00300BC1" w:rsidP="00A04603">
                                  <w:pPr>
                                    <w:jc w:val="center"/>
                                    <w:rPr>
                                      <w:b/>
                                      <w:bCs/>
                                      <w:u w:val="single"/>
                                    </w:rPr>
                                  </w:pPr>
                                  <w:r w:rsidRPr="00926E29">
                                    <w:rPr>
                                      <w:b/>
                                      <w:bCs/>
                                      <w:u w:val="single"/>
                                    </w:rPr>
                                    <w:t>APODERADOS - DECLARACION JURADA</w:t>
                                  </w:r>
                                </w:p>
                                <w:p w:rsidR="00300BC1" w:rsidRDefault="00300BC1">
                                  <w:pPr>
                                    <w:jc w:val="center"/>
                                    <w:rPr>
                                      <w:b/>
                                      <w:bCs/>
                                      <w:sz w:val="20"/>
                                      <w:szCs w:val="20"/>
                                      <w:u w:val="single"/>
                                    </w:rPr>
                                  </w:pPr>
                                </w:p>
                                <w:p w:rsidR="00300BC1" w:rsidRDefault="00300BC1">
                                  <w:pPr>
                                    <w:jc w:val="center"/>
                                    <w:rPr>
                                      <w:b/>
                                      <w:bCs/>
                                      <w:sz w:val="20"/>
                                      <w:szCs w:val="20"/>
                                      <w:u w:val="single"/>
                                    </w:rPr>
                                  </w:pPr>
                                </w:p>
                                <w:p w:rsidR="00300BC1" w:rsidRDefault="00300BC1">
                                  <w:pPr>
                                    <w:jc w:val="center"/>
                                    <w:rPr>
                                      <w:b/>
                                      <w:bCs/>
                                      <w:sz w:val="20"/>
                                      <w:szCs w:val="20"/>
                                      <w:u w:val="single"/>
                                    </w:rPr>
                                  </w:pPr>
                                </w:p>
                                <w:p w:rsidR="00300BC1" w:rsidRDefault="00300BC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F5E96"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300BC1" w:rsidRPr="00926E29" w:rsidRDefault="00300BC1">
                            <w:pPr>
                              <w:jc w:val="center"/>
                              <w:rPr>
                                <w:b/>
                                <w:bCs/>
                                <w:sz w:val="28"/>
                                <w:szCs w:val="28"/>
                                <w:u w:val="single"/>
                              </w:rPr>
                            </w:pPr>
                            <w:r w:rsidRPr="00926E29">
                              <w:rPr>
                                <w:b/>
                                <w:bCs/>
                                <w:sz w:val="28"/>
                                <w:szCs w:val="28"/>
                              </w:rPr>
                              <w:t>ANEXO C</w:t>
                            </w:r>
                          </w:p>
                          <w:p w:rsidR="00300BC1" w:rsidRPr="00926E29" w:rsidRDefault="00300BC1">
                            <w:pPr>
                              <w:jc w:val="center"/>
                              <w:rPr>
                                <w:b/>
                                <w:bCs/>
                                <w:sz w:val="28"/>
                                <w:szCs w:val="28"/>
                                <w:u w:val="single"/>
                              </w:rPr>
                            </w:pPr>
                          </w:p>
                          <w:p w:rsidR="00300BC1" w:rsidRPr="00A04603" w:rsidRDefault="00300BC1" w:rsidP="00A04603">
                            <w:pPr>
                              <w:jc w:val="center"/>
                              <w:rPr>
                                <w:b/>
                                <w:bCs/>
                                <w:u w:val="single"/>
                              </w:rPr>
                            </w:pPr>
                            <w:r w:rsidRPr="00926E29">
                              <w:rPr>
                                <w:b/>
                                <w:bCs/>
                                <w:u w:val="single"/>
                              </w:rPr>
                              <w:t>APODERADOS - DECLARACION JURADA</w:t>
                            </w:r>
                          </w:p>
                          <w:p w:rsidR="00300BC1" w:rsidRDefault="00300BC1">
                            <w:pPr>
                              <w:jc w:val="center"/>
                              <w:rPr>
                                <w:b/>
                                <w:bCs/>
                                <w:sz w:val="20"/>
                                <w:szCs w:val="20"/>
                                <w:u w:val="single"/>
                              </w:rPr>
                            </w:pPr>
                          </w:p>
                          <w:p w:rsidR="00300BC1" w:rsidRDefault="00300BC1">
                            <w:pPr>
                              <w:jc w:val="center"/>
                              <w:rPr>
                                <w:b/>
                                <w:bCs/>
                                <w:sz w:val="20"/>
                                <w:szCs w:val="20"/>
                                <w:u w:val="single"/>
                              </w:rPr>
                            </w:pPr>
                          </w:p>
                          <w:p w:rsidR="00300BC1" w:rsidRDefault="00300BC1">
                            <w:pPr>
                              <w:jc w:val="center"/>
                              <w:rPr>
                                <w:b/>
                                <w:bCs/>
                                <w:sz w:val="20"/>
                                <w:szCs w:val="20"/>
                                <w:u w:val="single"/>
                              </w:rPr>
                            </w:pPr>
                          </w:p>
                          <w:p w:rsidR="00300BC1" w:rsidRDefault="00300BC1">
                            <w:pPr>
                              <w:jc w:val="center"/>
                            </w:pPr>
                          </w:p>
                        </w:txbxContent>
                      </v:textbox>
                    </v:shape>
                  </w:pict>
                </mc:Fallback>
              </mc:AlternateContent>
            </w:r>
          </w:p>
        </w:tc>
      </w:tr>
      <w:tr w:rsidR="00D64A5B" w:rsidRPr="00D64A5B" w:rsidTr="00A04603">
        <w:trPr>
          <w:trHeight w:val="1267"/>
        </w:trPr>
        <w:tc>
          <w:tcPr>
            <w:tcW w:w="2969" w:type="dxa"/>
            <w:gridSpan w:val="3"/>
            <w:tcBorders>
              <w:left w:val="single" w:sz="4" w:space="0" w:color="000000"/>
            </w:tcBorders>
            <w:shd w:val="clear" w:color="auto" w:fill="FFFFFF"/>
            <w:vAlign w:val="center"/>
          </w:tcPr>
          <w:p w:rsidR="001C2E38" w:rsidRPr="00D64A5B"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D64A5B" w:rsidRDefault="001C2E38" w:rsidP="00A04603">
            <w:pPr>
              <w:snapToGrid w:val="0"/>
              <w:ind w:left="137"/>
              <w:jc w:val="center"/>
              <w:rPr>
                <w:b/>
                <w:bCs/>
                <w:sz w:val="20"/>
                <w:szCs w:val="20"/>
              </w:rPr>
            </w:pPr>
          </w:p>
        </w:tc>
      </w:tr>
      <w:tr w:rsidR="00D64A5B" w:rsidRPr="00D64A5B" w:rsidTr="00AA02A0">
        <w:trPr>
          <w:trHeight w:val="510"/>
        </w:trPr>
        <w:tc>
          <w:tcPr>
            <w:tcW w:w="2969" w:type="dxa"/>
            <w:gridSpan w:val="3"/>
            <w:tcBorders>
              <w:left w:val="single" w:sz="4" w:space="0" w:color="000000"/>
            </w:tcBorders>
            <w:shd w:val="clear" w:color="auto" w:fill="FFFFFF"/>
            <w:vAlign w:val="bottom"/>
          </w:tcPr>
          <w:p w:rsidR="00926E29" w:rsidRPr="00D64A5B" w:rsidRDefault="001C2E38" w:rsidP="00A04603">
            <w:pPr>
              <w:snapToGrid w:val="0"/>
              <w:ind w:left="137"/>
              <w:rPr>
                <w:rFonts w:eastAsia="Arial"/>
                <w:b/>
                <w:bCs/>
                <w:sz w:val="20"/>
                <w:szCs w:val="20"/>
              </w:rPr>
            </w:pPr>
            <w:r w:rsidRPr="00D64A5B">
              <w:rPr>
                <w:rFonts w:eastAsia="Arial"/>
                <w:b/>
                <w:bCs/>
                <w:sz w:val="20"/>
                <w:szCs w:val="20"/>
              </w:rPr>
              <w:t xml:space="preserve"> </w:t>
            </w:r>
          </w:p>
          <w:p w:rsidR="001C2E38" w:rsidRPr="00D64A5B" w:rsidRDefault="001C2E38" w:rsidP="00A04603">
            <w:pPr>
              <w:snapToGrid w:val="0"/>
              <w:ind w:left="137"/>
              <w:rPr>
                <w:sz w:val="18"/>
                <w:szCs w:val="18"/>
              </w:rPr>
            </w:pPr>
            <w:r w:rsidRPr="00D64A5B">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sz w:val="20"/>
                <w:szCs w:val="20"/>
              </w:rPr>
            </w:pPr>
            <w:r w:rsidRPr="00D64A5B">
              <w:rPr>
                <w:sz w:val="18"/>
                <w:szCs w:val="18"/>
              </w:rPr>
              <w:t> </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18"/>
                <w:szCs w:val="18"/>
              </w:rPr>
            </w:pPr>
            <w:r w:rsidRPr="00D64A5B">
              <w:rPr>
                <w:sz w:val="20"/>
                <w:szCs w:val="20"/>
              </w:rPr>
              <w:t> </w:t>
            </w:r>
          </w:p>
        </w:tc>
        <w:tc>
          <w:tcPr>
            <w:tcW w:w="6665" w:type="dxa"/>
            <w:tcBorders>
              <w:right w:val="single" w:sz="4" w:space="0" w:color="000000"/>
            </w:tcBorders>
            <w:shd w:val="clear" w:color="auto" w:fill="FFFFFF"/>
          </w:tcPr>
          <w:p w:rsidR="001C2E38" w:rsidRPr="00D64A5B" w:rsidRDefault="001C2E38" w:rsidP="00A04603">
            <w:pPr>
              <w:tabs>
                <w:tab w:val="left" w:pos="5835"/>
              </w:tabs>
              <w:snapToGrid w:val="0"/>
              <w:ind w:left="137"/>
              <w:rPr>
                <w:rFonts w:eastAsia="Arial"/>
                <w:b/>
                <w:bCs/>
                <w:sz w:val="20"/>
                <w:szCs w:val="20"/>
              </w:rPr>
            </w:pPr>
            <w:r w:rsidRPr="00D64A5B">
              <w:rPr>
                <w:sz w:val="18"/>
                <w:szCs w:val="18"/>
              </w:rPr>
              <w:t> </w:t>
            </w:r>
            <w:r w:rsidR="00AA02A0" w:rsidRPr="00D64A5B">
              <w:rPr>
                <w:sz w:val="18"/>
                <w:szCs w:val="18"/>
              </w:rPr>
              <w:tab/>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18"/>
                <w:szCs w:val="18"/>
              </w:rPr>
            </w:pPr>
            <w:r w:rsidRPr="00D64A5B">
              <w:rPr>
                <w:rFonts w:eastAsia="Arial"/>
                <w:b/>
                <w:bCs/>
                <w:sz w:val="20"/>
                <w:szCs w:val="20"/>
              </w:rPr>
              <w:t xml:space="preserve"> </w:t>
            </w:r>
            <w:r w:rsidRPr="00D64A5B">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sz w:val="20"/>
                <w:szCs w:val="20"/>
              </w:rPr>
            </w:pPr>
            <w:r w:rsidRPr="00D64A5B">
              <w:rPr>
                <w:sz w:val="18"/>
                <w:szCs w:val="18"/>
              </w:rPr>
              <w:t> </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D64A5B" w:rsidRDefault="001C2E38" w:rsidP="00A04603">
            <w:pPr>
              <w:snapToGrid w:val="0"/>
              <w:ind w:left="137"/>
              <w:rPr>
                <w:sz w:val="18"/>
                <w:szCs w:val="18"/>
              </w:rPr>
            </w:pPr>
          </w:p>
        </w:tc>
      </w:tr>
      <w:tr w:rsidR="00D64A5B" w:rsidRPr="00D64A5B" w:rsidTr="002A5505">
        <w:trPr>
          <w:trHeight w:val="427"/>
        </w:trPr>
        <w:tc>
          <w:tcPr>
            <w:tcW w:w="1810" w:type="dxa"/>
            <w:tcBorders>
              <w:left w:val="single" w:sz="4" w:space="0" w:color="000000"/>
              <w:right w:val="single" w:sz="4" w:space="0" w:color="auto"/>
            </w:tcBorders>
            <w:shd w:val="clear" w:color="auto" w:fill="FFFFFF"/>
            <w:vAlign w:val="bottom"/>
          </w:tcPr>
          <w:p w:rsidR="001C2E38" w:rsidRPr="00D64A5B" w:rsidRDefault="001C2E38" w:rsidP="00A04603">
            <w:pPr>
              <w:snapToGrid w:val="0"/>
              <w:ind w:left="137"/>
              <w:rPr>
                <w:sz w:val="18"/>
                <w:szCs w:val="18"/>
              </w:rPr>
            </w:pPr>
            <w:r w:rsidRPr="00D64A5B">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D64A5B" w:rsidRDefault="001C2E38" w:rsidP="00A04603">
            <w:pPr>
              <w:ind w:left="137"/>
              <w:rPr>
                <w:sz w:val="20"/>
                <w:szCs w:val="20"/>
              </w:rPr>
            </w:pPr>
            <w:r w:rsidRPr="00D64A5B">
              <w:rPr>
                <w:sz w:val="20"/>
                <w:szCs w:val="20"/>
              </w:rPr>
              <w:t>Nº:</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18"/>
                <w:szCs w:val="18"/>
              </w:rPr>
            </w:pPr>
            <w:r w:rsidRPr="00D64A5B">
              <w:rPr>
                <w:sz w:val="20"/>
                <w:szCs w:val="20"/>
              </w:rPr>
              <w:t> </w:t>
            </w:r>
          </w:p>
        </w:tc>
        <w:tc>
          <w:tcPr>
            <w:tcW w:w="6665" w:type="dxa"/>
            <w:tcBorders>
              <w:right w:val="single" w:sz="4" w:space="0" w:color="000000"/>
            </w:tcBorders>
            <w:shd w:val="clear" w:color="auto" w:fill="FFFFFF"/>
          </w:tcPr>
          <w:p w:rsidR="001C2E38" w:rsidRPr="00D64A5B" w:rsidRDefault="001C2E38" w:rsidP="00A04603">
            <w:pPr>
              <w:snapToGrid w:val="0"/>
              <w:ind w:left="137"/>
              <w:rPr>
                <w:rFonts w:eastAsia="Arial"/>
                <w:b/>
                <w:bCs/>
                <w:sz w:val="18"/>
                <w:szCs w:val="18"/>
              </w:rPr>
            </w:pPr>
            <w:r w:rsidRPr="00D64A5B">
              <w:rPr>
                <w:sz w:val="18"/>
                <w:szCs w:val="18"/>
              </w:rPr>
              <w:t> </w:t>
            </w:r>
          </w:p>
        </w:tc>
      </w:tr>
      <w:tr w:rsidR="00D64A5B" w:rsidRPr="00D64A5B" w:rsidTr="00AA02A0">
        <w:trPr>
          <w:trHeight w:val="409"/>
        </w:trPr>
        <w:tc>
          <w:tcPr>
            <w:tcW w:w="2890" w:type="dxa"/>
            <w:gridSpan w:val="2"/>
            <w:tcBorders>
              <w:left w:val="single" w:sz="4" w:space="0" w:color="000000"/>
            </w:tcBorders>
            <w:shd w:val="clear" w:color="auto" w:fill="FFFFFF"/>
            <w:vAlign w:val="bottom"/>
          </w:tcPr>
          <w:p w:rsidR="001C2E38" w:rsidRPr="00D64A5B" w:rsidRDefault="001C2E38" w:rsidP="00A04603">
            <w:pPr>
              <w:snapToGrid w:val="0"/>
              <w:ind w:left="137"/>
              <w:jc w:val="both"/>
              <w:rPr>
                <w:b/>
                <w:bCs/>
                <w:sz w:val="18"/>
                <w:szCs w:val="18"/>
              </w:rPr>
            </w:pPr>
            <w:r w:rsidRPr="00D64A5B">
              <w:rPr>
                <w:rFonts w:eastAsia="Arial"/>
                <w:b/>
                <w:bCs/>
                <w:sz w:val="18"/>
                <w:szCs w:val="18"/>
              </w:rPr>
              <w:t xml:space="preserve"> </w:t>
            </w:r>
            <w:r w:rsidRPr="00D64A5B">
              <w:rPr>
                <w:b/>
                <w:bCs/>
                <w:sz w:val="20"/>
                <w:szCs w:val="20"/>
              </w:rPr>
              <w:t>CARÁCTER DEL PODER :</w:t>
            </w:r>
          </w:p>
          <w:p w:rsidR="001C2E38" w:rsidRPr="00D64A5B"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b/>
                <w:bCs/>
                <w:sz w:val="20"/>
                <w:szCs w:val="20"/>
              </w:rPr>
            </w:pPr>
            <w:r w:rsidRPr="00D64A5B">
              <w:rPr>
                <w:sz w:val="18"/>
                <w:szCs w:val="18"/>
              </w:rPr>
              <w:t> </w:t>
            </w:r>
          </w:p>
        </w:tc>
      </w:tr>
      <w:tr w:rsidR="00D64A5B" w:rsidRPr="00D64A5B" w:rsidTr="00AA02A0">
        <w:trPr>
          <w:trHeight w:val="255"/>
        </w:trPr>
        <w:tc>
          <w:tcPr>
            <w:tcW w:w="2969" w:type="dxa"/>
            <w:gridSpan w:val="3"/>
            <w:tcBorders>
              <w:left w:val="single" w:sz="4" w:space="0" w:color="000000"/>
            </w:tcBorders>
            <w:shd w:val="clear" w:color="auto" w:fill="FFFFFF"/>
            <w:vAlign w:val="center"/>
          </w:tcPr>
          <w:p w:rsidR="001C2E38" w:rsidRPr="00D64A5B" w:rsidRDefault="001C2E38" w:rsidP="00A04603">
            <w:pPr>
              <w:snapToGrid w:val="0"/>
              <w:ind w:left="137"/>
              <w:jc w:val="center"/>
              <w:rPr>
                <w:sz w:val="20"/>
                <w:szCs w:val="20"/>
              </w:rPr>
            </w:pPr>
            <w:r w:rsidRPr="00D64A5B">
              <w:rPr>
                <w:b/>
                <w:bCs/>
                <w:sz w:val="20"/>
                <w:szCs w:val="20"/>
              </w:rPr>
              <w:t> </w:t>
            </w:r>
          </w:p>
        </w:tc>
        <w:tc>
          <w:tcPr>
            <w:tcW w:w="6665" w:type="dxa"/>
            <w:tcBorders>
              <w:right w:val="single" w:sz="4" w:space="0" w:color="000000"/>
            </w:tcBorders>
            <w:shd w:val="clear" w:color="auto" w:fill="FFFFFF"/>
            <w:vAlign w:val="center"/>
          </w:tcPr>
          <w:p w:rsidR="001C2E38" w:rsidRPr="00D64A5B" w:rsidRDefault="001C2E38" w:rsidP="00A04603">
            <w:pPr>
              <w:snapToGrid w:val="0"/>
              <w:ind w:left="137"/>
              <w:jc w:val="center"/>
              <w:rPr>
                <w:sz w:val="20"/>
                <w:szCs w:val="20"/>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D64A5B" w:rsidRDefault="001C2E38" w:rsidP="00A04603">
            <w:pPr>
              <w:snapToGrid w:val="0"/>
              <w:ind w:left="137"/>
              <w:rPr>
                <w:b/>
                <w:bCs/>
                <w:sz w:val="20"/>
                <w:szCs w:val="20"/>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ight="57"/>
              <w:rPr>
                <w:sz w:val="20"/>
                <w:szCs w:val="20"/>
              </w:rPr>
            </w:pPr>
            <w:r w:rsidRPr="00D64A5B">
              <w:rPr>
                <w:b/>
                <w:bCs/>
                <w:sz w:val="20"/>
                <w:szCs w:val="20"/>
              </w:rPr>
              <w:t xml:space="preserve">Nombre y Apellido,   Poderdante </w:t>
            </w:r>
            <w:proofErr w:type="spellStart"/>
            <w:r w:rsidRPr="00D64A5B">
              <w:rPr>
                <w:b/>
                <w:bCs/>
                <w:sz w:val="20"/>
                <w:szCs w:val="20"/>
              </w:rPr>
              <w:t>ó</w:t>
            </w:r>
            <w:proofErr w:type="spellEnd"/>
            <w:r w:rsidRPr="00D64A5B">
              <w:rPr>
                <w:b/>
                <w:bCs/>
                <w:sz w:val="20"/>
                <w:szCs w:val="20"/>
              </w:rPr>
              <w:t xml:space="preserve"> Razón Social</w:t>
            </w:r>
            <w:r w:rsidRPr="00D64A5B">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b/>
                <w:bCs/>
                <w:sz w:val="16"/>
                <w:szCs w:val="16"/>
              </w:rPr>
            </w:pPr>
            <w:r w:rsidRPr="00D64A5B">
              <w:rPr>
                <w:sz w:val="20"/>
                <w:szCs w:val="20"/>
              </w:rPr>
              <w:t> </w:t>
            </w:r>
          </w:p>
        </w:tc>
      </w:tr>
      <w:tr w:rsidR="00D64A5B" w:rsidRPr="00D64A5B" w:rsidTr="00AA02A0">
        <w:trPr>
          <w:trHeight w:val="90"/>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20"/>
                <w:szCs w:val="20"/>
              </w:rPr>
            </w:pPr>
            <w:r w:rsidRPr="00D64A5B">
              <w:rPr>
                <w:b/>
                <w:bCs/>
                <w:sz w:val="16"/>
                <w:szCs w:val="16"/>
              </w:rPr>
              <w:t> </w:t>
            </w:r>
          </w:p>
        </w:tc>
        <w:tc>
          <w:tcPr>
            <w:tcW w:w="6665" w:type="dxa"/>
            <w:tcBorders>
              <w:right w:val="single" w:sz="4" w:space="0" w:color="000000"/>
            </w:tcBorders>
            <w:shd w:val="clear" w:color="auto" w:fill="FFFFFF"/>
            <w:vAlign w:val="center"/>
          </w:tcPr>
          <w:p w:rsidR="001C2E38" w:rsidRPr="00D64A5B" w:rsidRDefault="001C2E38" w:rsidP="00A04603">
            <w:pPr>
              <w:snapToGrid w:val="0"/>
              <w:ind w:left="137"/>
              <w:rPr>
                <w:b/>
                <w:bCs/>
                <w:sz w:val="20"/>
                <w:szCs w:val="20"/>
              </w:rPr>
            </w:pPr>
            <w:r w:rsidRPr="00D64A5B">
              <w:rPr>
                <w:sz w:val="20"/>
                <w:szCs w:val="20"/>
              </w:rPr>
              <w:t> </w:t>
            </w:r>
          </w:p>
        </w:tc>
      </w:tr>
      <w:tr w:rsidR="00D64A5B" w:rsidRPr="00D64A5B" w:rsidTr="002A5505">
        <w:trPr>
          <w:trHeight w:val="319"/>
        </w:trPr>
        <w:tc>
          <w:tcPr>
            <w:tcW w:w="1810" w:type="dxa"/>
            <w:tcBorders>
              <w:left w:val="single" w:sz="4" w:space="0" w:color="000000"/>
            </w:tcBorders>
            <w:shd w:val="clear" w:color="auto" w:fill="FFFFFF"/>
            <w:vAlign w:val="bottom"/>
          </w:tcPr>
          <w:p w:rsidR="001C2E38" w:rsidRPr="00D64A5B" w:rsidRDefault="001C2E38" w:rsidP="00A04603">
            <w:pPr>
              <w:snapToGrid w:val="0"/>
              <w:ind w:left="137" w:right="57"/>
              <w:rPr>
                <w:sz w:val="18"/>
                <w:szCs w:val="18"/>
              </w:rPr>
            </w:pPr>
            <w:r w:rsidRPr="00D64A5B">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sz w:val="18"/>
                <w:szCs w:val="18"/>
              </w:rPr>
            </w:pPr>
          </w:p>
          <w:p w:rsidR="001C2E38" w:rsidRPr="00D64A5B" w:rsidRDefault="001C2E38" w:rsidP="00A04603">
            <w:pPr>
              <w:ind w:left="137"/>
              <w:rPr>
                <w:b/>
                <w:bCs/>
                <w:sz w:val="16"/>
                <w:szCs w:val="16"/>
              </w:rPr>
            </w:pPr>
            <w:r w:rsidRPr="00D64A5B">
              <w:rPr>
                <w:sz w:val="20"/>
                <w:szCs w:val="20"/>
              </w:rPr>
              <w:t>Nº:</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D64A5B" w:rsidRDefault="001C2E38" w:rsidP="00A04603">
            <w:pPr>
              <w:snapToGrid w:val="0"/>
              <w:ind w:left="137"/>
              <w:rPr>
                <w:sz w:val="20"/>
                <w:szCs w:val="20"/>
              </w:rPr>
            </w:pP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18"/>
                <w:szCs w:val="18"/>
              </w:rPr>
            </w:pPr>
            <w:r w:rsidRPr="00D64A5B">
              <w:rPr>
                <w:rFonts w:eastAsia="Arial"/>
                <w:b/>
                <w:bCs/>
                <w:sz w:val="20"/>
                <w:szCs w:val="20"/>
              </w:rPr>
              <w:t xml:space="preserve"> </w:t>
            </w:r>
            <w:r w:rsidR="002A5505" w:rsidRPr="00D64A5B">
              <w:rPr>
                <w:b/>
                <w:bCs/>
                <w:sz w:val="20"/>
                <w:szCs w:val="20"/>
              </w:rPr>
              <w:t>CUIT/ CUIL</w:t>
            </w:r>
            <w:r w:rsidRPr="00D64A5B">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sz w:val="20"/>
                <w:szCs w:val="20"/>
              </w:rPr>
            </w:pPr>
            <w:r w:rsidRPr="00D64A5B">
              <w:rPr>
                <w:sz w:val="18"/>
                <w:szCs w:val="18"/>
              </w:rPr>
              <w:t> </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20"/>
                <w:szCs w:val="20"/>
              </w:rPr>
            </w:pPr>
            <w:r w:rsidRPr="00D64A5B">
              <w:rPr>
                <w:sz w:val="20"/>
                <w:szCs w:val="20"/>
              </w:rPr>
              <w:t> </w:t>
            </w:r>
          </w:p>
        </w:tc>
        <w:tc>
          <w:tcPr>
            <w:tcW w:w="6665" w:type="dxa"/>
            <w:tcBorders>
              <w:right w:val="single" w:sz="4" w:space="0" w:color="000000"/>
            </w:tcBorders>
            <w:shd w:val="clear" w:color="auto" w:fill="FFFFFF"/>
            <w:vAlign w:val="bottom"/>
          </w:tcPr>
          <w:p w:rsidR="001C2E38" w:rsidRPr="00D64A5B" w:rsidRDefault="001C2E38" w:rsidP="00A04603">
            <w:pPr>
              <w:snapToGrid w:val="0"/>
              <w:ind w:left="137"/>
              <w:rPr>
                <w:rFonts w:eastAsia="Arial"/>
                <w:b/>
                <w:bCs/>
                <w:sz w:val="18"/>
                <w:szCs w:val="18"/>
              </w:rPr>
            </w:pPr>
            <w:r w:rsidRPr="00D64A5B">
              <w:rPr>
                <w:sz w:val="20"/>
                <w:szCs w:val="20"/>
              </w:rPr>
              <w:t> </w:t>
            </w:r>
          </w:p>
        </w:tc>
      </w:tr>
      <w:tr w:rsidR="00D64A5B" w:rsidRPr="00D64A5B" w:rsidTr="002A5505">
        <w:trPr>
          <w:trHeight w:val="337"/>
        </w:trPr>
        <w:tc>
          <w:tcPr>
            <w:tcW w:w="2890" w:type="dxa"/>
            <w:gridSpan w:val="2"/>
            <w:tcBorders>
              <w:left w:val="single" w:sz="4" w:space="0" w:color="000000"/>
            </w:tcBorders>
            <w:shd w:val="clear" w:color="auto" w:fill="FFFFFF"/>
            <w:vAlign w:val="bottom"/>
          </w:tcPr>
          <w:p w:rsidR="001C2E38" w:rsidRPr="00D64A5B" w:rsidRDefault="001C2E38" w:rsidP="00A04603">
            <w:pPr>
              <w:snapToGrid w:val="0"/>
              <w:ind w:left="137"/>
              <w:jc w:val="both"/>
              <w:rPr>
                <w:b/>
                <w:bCs/>
                <w:sz w:val="18"/>
                <w:szCs w:val="18"/>
              </w:rPr>
            </w:pPr>
            <w:r w:rsidRPr="00D64A5B">
              <w:rPr>
                <w:rFonts w:eastAsia="Arial"/>
                <w:b/>
                <w:bCs/>
                <w:sz w:val="18"/>
                <w:szCs w:val="18"/>
              </w:rPr>
              <w:t xml:space="preserve"> </w:t>
            </w:r>
            <w:r w:rsidR="002A5505" w:rsidRPr="00D64A5B">
              <w:rPr>
                <w:b/>
                <w:bCs/>
                <w:sz w:val="20"/>
                <w:szCs w:val="20"/>
              </w:rPr>
              <w:t>CARÁCTER DEL PODER</w:t>
            </w:r>
            <w:r w:rsidRPr="00D64A5B">
              <w:rPr>
                <w:b/>
                <w:bCs/>
                <w:sz w:val="20"/>
                <w:szCs w:val="20"/>
              </w:rPr>
              <w:t>:</w:t>
            </w:r>
          </w:p>
          <w:p w:rsidR="001C2E38" w:rsidRPr="00D64A5B"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sz w:val="20"/>
                <w:szCs w:val="20"/>
              </w:rPr>
            </w:pPr>
            <w:r w:rsidRPr="00D64A5B">
              <w:rPr>
                <w:sz w:val="18"/>
                <w:szCs w:val="18"/>
              </w:rPr>
              <w:t> </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20"/>
                <w:szCs w:val="20"/>
              </w:rPr>
            </w:pPr>
            <w:r w:rsidRPr="00D64A5B">
              <w:rPr>
                <w:sz w:val="20"/>
                <w:szCs w:val="20"/>
              </w:rPr>
              <w:t> </w:t>
            </w:r>
          </w:p>
        </w:tc>
        <w:tc>
          <w:tcPr>
            <w:tcW w:w="6665" w:type="dxa"/>
            <w:tcBorders>
              <w:right w:val="single" w:sz="4" w:space="0" w:color="000000"/>
            </w:tcBorders>
            <w:shd w:val="clear" w:color="auto" w:fill="FFFFFF"/>
            <w:vAlign w:val="bottom"/>
          </w:tcPr>
          <w:p w:rsidR="001C2E38" w:rsidRPr="00D64A5B" w:rsidRDefault="001C2E38" w:rsidP="00A04603">
            <w:pPr>
              <w:snapToGrid w:val="0"/>
              <w:ind w:left="137"/>
              <w:rPr>
                <w:sz w:val="20"/>
                <w:szCs w:val="20"/>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C0C0C0"/>
            <w:vAlign w:val="bottom"/>
          </w:tcPr>
          <w:p w:rsidR="001C2E38" w:rsidRPr="00D64A5B" w:rsidRDefault="001C2E38" w:rsidP="00A04603">
            <w:pPr>
              <w:snapToGrid w:val="0"/>
              <w:ind w:left="137"/>
              <w:rPr>
                <w:sz w:val="20"/>
                <w:szCs w:val="20"/>
              </w:rPr>
            </w:pPr>
            <w:r w:rsidRPr="00D64A5B">
              <w:rPr>
                <w:sz w:val="20"/>
                <w:szCs w:val="20"/>
              </w:rPr>
              <w:t> </w:t>
            </w:r>
          </w:p>
        </w:tc>
        <w:tc>
          <w:tcPr>
            <w:tcW w:w="6665" w:type="dxa"/>
            <w:tcBorders>
              <w:right w:val="single" w:sz="4" w:space="0" w:color="000000"/>
            </w:tcBorders>
            <w:shd w:val="clear" w:color="auto" w:fill="C0C0C0"/>
            <w:vAlign w:val="bottom"/>
          </w:tcPr>
          <w:p w:rsidR="001C2E38" w:rsidRPr="00D64A5B" w:rsidRDefault="001C2E38" w:rsidP="00A04603">
            <w:pPr>
              <w:snapToGrid w:val="0"/>
              <w:ind w:left="137"/>
              <w:rPr>
                <w:sz w:val="20"/>
                <w:szCs w:val="20"/>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20"/>
                <w:szCs w:val="20"/>
              </w:rPr>
            </w:pPr>
            <w:r w:rsidRPr="00D64A5B">
              <w:rPr>
                <w:sz w:val="20"/>
                <w:szCs w:val="20"/>
              </w:rPr>
              <w:t> </w:t>
            </w:r>
          </w:p>
        </w:tc>
        <w:tc>
          <w:tcPr>
            <w:tcW w:w="6665" w:type="dxa"/>
            <w:tcBorders>
              <w:right w:val="single" w:sz="4" w:space="0" w:color="000000"/>
            </w:tcBorders>
            <w:shd w:val="clear" w:color="auto" w:fill="FFFFFF"/>
            <w:vAlign w:val="bottom"/>
          </w:tcPr>
          <w:p w:rsidR="001C2E38" w:rsidRPr="00D64A5B" w:rsidRDefault="001C2E38" w:rsidP="00A04603">
            <w:pPr>
              <w:snapToGrid w:val="0"/>
              <w:ind w:left="137"/>
              <w:rPr>
                <w:rFonts w:eastAsia="Arial"/>
                <w:b/>
                <w:bCs/>
                <w:sz w:val="16"/>
                <w:szCs w:val="16"/>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FFFFFF"/>
            <w:vAlign w:val="center"/>
          </w:tcPr>
          <w:p w:rsidR="001C2E38" w:rsidRPr="00D64A5B" w:rsidRDefault="001C2E38" w:rsidP="00A04603">
            <w:pPr>
              <w:snapToGrid w:val="0"/>
              <w:ind w:left="137"/>
              <w:rPr>
                <w:sz w:val="20"/>
                <w:szCs w:val="20"/>
              </w:rPr>
            </w:pPr>
            <w:r w:rsidRPr="00D64A5B">
              <w:rPr>
                <w:rFonts w:eastAsia="Arial"/>
                <w:b/>
                <w:bCs/>
                <w:sz w:val="16"/>
                <w:szCs w:val="16"/>
              </w:rPr>
              <w:t xml:space="preserve"> </w:t>
            </w:r>
            <w:r w:rsidRPr="00D64A5B">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sz w:val="20"/>
                <w:szCs w:val="20"/>
              </w:rPr>
            </w:pPr>
            <w:r w:rsidRPr="00D64A5B">
              <w:rPr>
                <w:sz w:val="20"/>
                <w:szCs w:val="20"/>
              </w:rPr>
              <w:t> </w:t>
            </w:r>
          </w:p>
        </w:tc>
      </w:tr>
      <w:tr w:rsidR="00D64A5B" w:rsidRPr="00D64A5B" w:rsidTr="00AA02A0">
        <w:trPr>
          <w:trHeight w:val="90"/>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20"/>
                <w:szCs w:val="20"/>
              </w:rPr>
            </w:pPr>
            <w:r w:rsidRPr="00D64A5B">
              <w:rPr>
                <w:sz w:val="20"/>
                <w:szCs w:val="20"/>
              </w:rPr>
              <w:t> </w:t>
            </w:r>
          </w:p>
        </w:tc>
        <w:tc>
          <w:tcPr>
            <w:tcW w:w="6665" w:type="dxa"/>
            <w:tcBorders>
              <w:right w:val="single" w:sz="4" w:space="0" w:color="000000"/>
            </w:tcBorders>
            <w:shd w:val="clear" w:color="auto" w:fill="FFFFFF"/>
            <w:vAlign w:val="center"/>
          </w:tcPr>
          <w:p w:rsidR="001C2E38" w:rsidRPr="00D64A5B" w:rsidRDefault="001C2E38" w:rsidP="00A04603">
            <w:pPr>
              <w:snapToGrid w:val="0"/>
              <w:ind w:left="137"/>
              <w:rPr>
                <w:rFonts w:eastAsia="Arial"/>
                <w:b/>
                <w:bCs/>
                <w:sz w:val="16"/>
                <w:szCs w:val="16"/>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FFFFFF"/>
          </w:tcPr>
          <w:p w:rsidR="001C2E38" w:rsidRPr="00D64A5B" w:rsidRDefault="001C2E38" w:rsidP="00A04603">
            <w:pPr>
              <w:snapToGrid w:val="0"/>
              <w:ind w:left="137"/>
              <w:rPr>
                <w:sz w:val="20"/>
                <w:szCs w:val="20"/>
              </w:rPr>
            </w:pPr>
            <w:r w:rsidRPr="00D64A5B">
              <w:rPr>
                <w:rFonts w:eastAsia="Arial"/>
                <w:b/>
                <w:bCs/>
                <w:sz w:val="16"/>
                <w:szCs w:val="16"/>
              </w:rPr>
              <w:t xml:space="preserve"> </w:t>
            </w:r>
            <w:r w:rsidRPr="00D64A5B">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sz w:val="20"/>
                <w:szCs w:val="20"/>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20"/>
                <w:szCs w:val="20"/>
              </w:rPr>
            </w:pPr>
            <w:r w:rsidRPr="00D64A5B">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D64A5B" w:rsidRDefault="001C2E38" w:rsidP="00A04603">
            <w:pPr>
              <w:snapToGrid w:val="0"/>
              <w:ind w:left="137"/>
              <w:rPr>
                <w:rFonts w:eastAsia="Arial"/>
                <w:b/>
                <w:bCs/>
                <w:sz w:val="16"/>
                <w:szCs w:val="16"/>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auto"/>
          </w:tcPr>
          <w:p w:rsidR="001C2E38" w:rsidRPr="00D64A5B" w:rsidRDefault="001C2E38" w:rsidP="00A04603">
            <w:pPr>
              <w:snapToGrid w:val="0"/>
              <w:ind w:left="137"/>
              <w:rPr>
                <w:sz w:val="20"/>
                <w:szCs w:val="20"/>
              </w:rPr>
            </w:pPr>
            <w:r w:rsidRPr="00D64A5B">
              <w:rPr>
                <w:rFonts w:eastAsia="Arial"/>
                <w:b/>
                <w:bCs/>
                <w:sz w:val="16"/>
                <w:szCs w:val="16"/>
              </w:rPr>
              <w:t xml:space="preserve"> </w:t>
            </w:r>
            <w:r w:rsidRPr="00D64A5B">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D64A5B" w:rsidRDefault="001C2E38" w:rsidP="00A04603">
            <w:pPr>
              <w:snapToGrid w:val="0"/>
              <w:ind w:left="137"/>
              <w:rPr>
                <w:sz w:val="20"/>
                <w:szCs w:val="20"/>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FFFFFF"/>
            <w:vAlign w:val="bottom"/>
          </w:tcPr>
          <w:p w:rsidR="001C2E38" w:rsidRPr="00D64A5B" w:rsidRDefault="001C2E38" w:rsidP="00A04603">
            <w:pPr>
              <w:snapToGrid w:val="0"/>
              <w:ind w:left="137"/>
              <w:rPr>
                <w:sz w:val="20"/>
                <w:szCs w:val="20"/>
              </w:rPr>
            </w:pPr>
            <w:r w:rsidRPr="00D64A5B">
              <w:rPr>
                <w:sz w:val="20"/>
                <w:szCs w:val="20"/>
              </w:rPr>
              <w:t> </w:t>
            </w:r>
          </w:p>
        </w:tc>
        <w:tc>
          <w:tcPr>
            <w:tcW w:w="6665" w:type="dxa"/>
            <w:tcBorders>
              <w:right w:val="single" w:sz="4" w:space="0" w:color="000000"/>
            </w:tcBorders>
            <w:shd w:val="clear" w:color="auto" w:fill="FFFFFF"/>
            <w:vAlign w:val="center"/>
          </w:tcPr>
          <w:p w:rsidR="001C2E38" w:rsidRPr="00D64A5B" w:rsidRDefault="001C2E38" w:rsidP="00A04603">
            <w:pPr>
              <w:snapToGrid w:val="0"/>
              <w:ind w:left="137"/>
              <w:rPr>
                <w:rFonts w:eastAsia="Arial"/>
                <w:b/>
                <w:bCs/>
                <w:sz w:val="16"/>
                <w:szCs w:val="16"/>
              </w:rPr>
            </w:pPr>
            <w:r w:rsidRPr="00D64A5B">
              <w:rPr>
                <w:sz w:val="20"/>
                <w:szCs w:val="20"/>
              </w:rPr>
              <w:t> </w:t>
            </w:r>
          </w:p>
        </w:tc>
      </w:tr>
      <w:tr w:rsidR="00D64A5B" w:rsidRPr="00D64A5B" w:rsidTr="00AA02A0">
        <w:trPr>
          <w:trHeight w:val="255"/>
        </w:trPr>
        <w:tc>
          <w:tcPr>
            <w:tcW w:w="2969" w:type="dxa"/>
            <w:gridSpan w:val="3"/>
            <w:tcBorders>
              <w:left w:val="single" w:sz="4" w:space="0" w:color="000000"/>
            </w:tcBorders>
            <w:shd w:val="clear" w:color="auto" w:fill="FFFFFF"/>
          </w:tcPr>
          <w:p w:rsidR="001C2E38" w:rsidRPr="00D64A5B" w:rsidRDefault="001C2E38" w:rsidP="00A04603">
            <w:pPr>
              <w:snapToGrid w:val="0"/>
              <w:ind w:left="137"/>
              <w:rPr>
                <w:sz w:val="20"/>
                <w:szCs w:val="20"/>
              </w:rPr>
            </w:pPr>
            <w:r w:rsidRPr="00D64A5B">
              <w:rPr>
                <w:rFonts w:eastAsia="Arial"/>
                <w:b/>
                <w:bCs/>
                <w:sz w:val="16"/>
                <w:szCs w:val="16"/>
              </w:rPr>
              <w:t xml:space="preserve"> </w:t>
            </w:r>
            <w:r w:rsidRPr="00D64A5B">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D64A5B" w:rsidRDefault="001C2E38" w:rsidP="00A04603">
            <w:pPr>
              <w:snapToGrid w:val="0"/>
              <w:ind w:left="137"/>
              <w:rPr>
                <w:sz w:val="20"/>
                <w:szCs w:val="20"/>
              </w:rPr>
            </w:pPr>
            <w:r w:rsidRPr="00D64A5B">
              <w:rPr>
                <w:sz w:val="20"/>
                <w:szCs w:val="20"/>
              </w:rPr>
              <w:t> </w:t>
            </w:r>
          </w:p>
        </w:tc>
      </w:tr>
      <w:tr w:rsidR="00D64A5B" w:rsidRPr="00D64A5B"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D64A5B" w:rsidRDefault="001C2E38" w:rsidP="00A04603">
            <w:pPr>
              <w:snapToGrid w:val="0"/>
              <w:ind w:left="137"/>
              <w:rPr>
                <w:sz w:val="20"/>
                <w:szCs w:val="20"/>
              </w:rPr>
            </w:pPr>
            <w:r w:rsidRPr="00D64A5B">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D64A5B" w:rsidRDefault="001C2E38" w:rsidP="00A04603">
            <w:pPr>
              <w:snapToGrid w:val="0"/>
              <w:ind w:left="137"/>
            </w:pPr>
            <w:r w:rsidRPr="00D64A5B">
              <w:rPr>
                <w:sz w:val="20"/>
                <w:szCs w:val="20"/>
              </w:rPr>
              <w:t> </w:t>
            </w:r>
          </w:p>
        </w:tc>
      </w:tr>
    </w:tbl>
    <w:p w:rsidR="001C2E38" w:rsidRPr="00D64A5B" w:rsidRDefault="001C2E38">
      <w:pPr>
        <w:jc w:val="both"/>
      </w:pPr>
    </w:p>
    <w:p w:rsidR="00F63647" w:rsidRPr="00D64A5B" w:rsidRDefault="00F63647">
      <w:pPr>
        <w:sectPr w:rsidR="00F63647" w:rsidRPr="00D64A5B"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D64A5B" w:rsidRPr="00D64A5B"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D64A5B" w:rsidRDefault="00E07F58" w:rsidP="00E07F58">
            <w:pPr>
              <w:snapToGrid w:val="0"/>
              <w:jc w:val="center"/>
              <w:rPr>
                <w:b/>
                <w:bCs/>
                <w:sz w:val="20"/>
                <w:szCs w:val="20"/>
              </w:rPr>
            </w:pPr>
            <w:r w:rsidRPr="00D64A5B">
              <w:rPr>
                <w:noProof/>
                <w:lang w:val="es-AR" w:eastAsia="es-AR"/>
              </w:rPr>
              <w:lastRenderedPageBreak/>
              <mc:AlternateContent>
                <mc:Choice Requires="wps">
                  <w:drawing>
                    <wp:anchor distT="0" distB="0" distL="114935" distR="114935" simplePos="0" relativeHeight="251717120" behindDoc="0" locked="0" layoutInCell="1" allowOverlap="1" wp14:anchorId="11AEEC52" wp14:editId="7EACBA9C">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Pr="00926E29" w:rsidRDefault="00300BC1" w:rsidP="00E07F58">
                                  <w:pPr>
                                    <w:jc w:val="center"/>
                                    <w:rPr>
                                      <w:b/>
                                      <w:bCs/>
                                      <w:sz w:val="28"/>
                                      <w:szCs w:val="28"/>
                                      <w:u w:val="single"/>
                                    </w:rPr>
                                  </w:pPr>
                                  <w:r w:rsidRPr="00926E29">
                                    <w:rPr>
                                      <w:b/>
                                      <w:bCs/>
                                      <w:sz w:val="28"/>
                                      <w:szCs w:val="28"/>
                                      <w:u w:val="single"/>
                                    </w:rPr>
                                    <w:t>ANEXO D</w:t>
                                  </w:r>
                                </w:p>
                                <w:p w:rsidR="00300BC1" w:rsidRPr="00926E29" w:rsidRDefault="00300BC1" w:rsidP="00E07F58">
                                  <w:pPr>
                                    <w:jc w:val="center"/>
                                    <w:rPr>
                                      <w:b/>
                                      <w:bCs/>
                                      <w:sz w:val="28"/>
                                      <w:szCs w:val="28"/>
                                      <w:u w:val="single"/>
                                    </w:rPr>
                                  </w:pPr>
                                </w:p>
                                <w:p w:rsidR="00300BC1" w:rsidRPr="00926E29" w:rsidRDefault="00300BC1"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2BC57"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300BC1" w:rsidRPr="00926E29" w:rsidRDefault="00300BC1" w:rsidP="00E07F58">
                            <w:pPr>
                              <w:jc w:val="center"/>
                              <w:rPr>
                                <w:b/>
                                <w:bCs/>
                                <w:sz w:val="28"/>
                                <w:szCs w:val="28"/>
                                <w:u w:val="single"/>
                              </w:rPr>
                            </w:pPr>
                            <w:r w:rsidRPr="00926E29">
                              <w:rPr>
                                <w:b/>
                                <w:bCs/>
                                <w:sz w:val="28"/>
                                <w:szCs w:val="28"/>
                                <w:u w:val="single"/>
                              </w:rPr>
                              <w:t>ANEXO D</w:t>
                            </w:r>
                          </w:p>
                          <w:p w:rsidR="00300BC1" w:rsidRPr="00926E29" w:rsidRDefault="00300BC1" w:rsidP="00E07F58">
                            <w:pPr>
                              <w:jc w:val="center"/>
                              <w:rPr>
                                <w:b/>
                                <w:bCs/>
                                <w:sz w:val="28"/>
                                <w:szCs w:val="28"/>
                                <w:u w:val="single"/>
                              </w:rPr>
                            </w:pPr>
                          </w:p>
                          <w:p w:rsidR="00300BC1" w:rsidRPr="00926E29" w:rsidRDefault="00300BC1" w:rsidP="00E07F58">
                            <w:pPr>
                              <w:jc w:val="center"/>
                              <w:rPr>
                                <w:b/>
                              </w:rPr>
                            </w:pPr>
                            <w:r w:rsidRPr="00926E29">
                              <w:rPr>
                                <w:b/>
                                <w:bCs/>
                                <w:u w:val="single"/>
                              </w:rPr>
                              <w:t>REPRESENTANTES JUDICIALES- DECLARACION JURADA</w:t>
                            </w:r>
                          </w:p>
                        </w:txbxContent>
                      </v:textbox>
                    </v:shape>
                  </w:pict>
                </mc:Fallback>
              </mc:AlternateContent>
            </w:r>
            <w:r w:rsidRPr="00D64A5B">
              <w:rPr>
                <w:b/>
                <w:bCs/>
                <w:i/>
                <w:iCs/>
                <w:sz w:val="20"/>
                <w:szCs w:val="20"/>
              </w:rPr>
              <w:t> </w:t>
            </w:r>
          </w:p>
        </w:tc>
      </w:tr>
      <w:tr w:rsidR="00D64A5B" w:rsidRPr="00D64A5B"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D64A5B" w:rsidRDefault="00E07F58" w:rsidP="00E07F58">
            <w:pPr>
              <w:snapToGrid w:val="0"/>
              <w:jc w:val="center"/>
              <w:rPr>
                <w:sz w:val="20"/>
                <w:szCs w:val="20"/>
              </w:rPr>
            </w:pPr>
            <w:r w:rsidRPr="00D64A5B">
              <w:rPr>
                <w:b/>
                <w:bCs/>
                <w:sz w:val="20"/>
                <w:szCs w:val="20"/>
              </w:rPr>
              <w:t> </w:t>
            </w:r>
          </w:p>
        </w:tc>
        <w:tc>
          <w:tcPr>
            <w:tcW w:w="6805" w:type="dxa"/>
            <w:gridSpan w:val="7"/>
            <w:tcBorders>
              <w:right w:val="single" w:sz="8" w:space="0" w:color="000000"/>
            </w:tcBorders>
            <w:shd w:val="clear" w:color="auto" w:fill="FFFFFF"/>
            <w:vAlign w:val="center"/>
          </w:tcPr>
          <w:p w:rsidR="00E07F58" w:rsidRPr="00D64A5B" w:rsidRDefault="00E07F58" w:rsidP="00E07F58">
            <w:pPr>
              <w:snapToGrid w:val="0"/>
              <w:jc w:val="center"/>
              <w:rPr>
                <w:b/>
                <w:bCs/>
                <w:sz w:val="20"/>
                <w:szCs w:val="20"/>
              </w:rPr>
            </w:pPr>
            <w:r w:rsidRPr="00D64A5B">
              <w:rPr>
                <w:sz w:val="20"/>
                <w:szCs w:val="20"/>
              </w:rPr>
              <w:t> </w:t>
            </w:r>
          </w:p>
        </w:tc>
      </w:tr>
      <w:tr w:rsidR="00D64A5B" w:rsidRPr="00D64A5B"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D64A5B" w:rsidRDefault="00E07F58" w:rsidP="00E07F58">
            <w:pPr>
              <w:snapToGrid w:val="0"/>
              <w:jc w:val="center"/>
              <w:rPr>
                <w:sz w:val="20"/>
                <w:szCs w:val="20"/>
              </w:rPr>
            </w:pPr>
            <w:r w:rsidRPr="00D64A5B">
              <w:rPr>
                <w:b/>
                <w:bCs/>
                <w:sz w:val="20"/>
                <w:szCs w:val="20"/>
              </w:rPr>
              <w:t> </w:t>
            </w:r>
          </w:p>
        </w:tc>
        <w:tc>
          <w:tcPr>
            <w:tcW w:w="6805" w:type="dxa"/>
            <w:gridSpan w:val="7"/>
            <w:tcBorders>
              <w:right w:val="single" w:sz="8" w:space="0" w:color="000000"/>
            </w:tcBorders>
            <w:shd w:val="clear" w:color="auto" w:fill="FFFFFF"/>
            <w:vAlign w:val="center"/>
          </w:tcPr>
          <w:p w:rsidR="00E07F58" w:rsidRPr="00D64A5B" w:rsidRDefault="00E07F58" w:rsidP="00E07F58">
            <w:pPr>
              <w:snapToGrid w:val="0"/>
              <w:jc w:val="center"/>
              <w:rPr>
                <w:rFonts w:eastAsia="Arial"/>
                <w:b/>
                <w:bCs/>
                <w:sz w:val="20"/>
                <w:szCs w:val="20"/>
              </w:rPr>
            </w:pPr>
            <w:r w:rsidRPr="00D64A5B">
              <w:rPr>
                <w:sz w:val="20"/>
                <w:szCs w:val="20"/>
              </w:rPr>
              <w:t> </w:t>
            </w:r>
          </w:p>
        </w:tc>
      </w:tr>
      <w:tr w:rsidR="00D64A5B" w:rsidRPr="00D64A5B"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D64A5B" w:rsidRDefault="00E07F58" w:rsidP="00E07F58">
            <w:pPr>
              <w:snapToGrid w:val="0"/>
              <w:rPr>
                <w:sz w:val="18"/>
                <w:szCs w:val="18"/>
              </w:rPr>
            </w:pPr>
            <w:r w:rsidRPr="00D64A5B">
              <w:rPr>
                <w:rFonts w:eastAsia="Arial"/>
                <w:b/>
                <w:bCs/>
                <w:sz w:val="20"/>
                <w:szCs w:val="20"/>
              </w:rPr>
              <w:t xml:space="preserve"> </w:t>
            </w:r>
            <w:r w:rsidRPr="00D64A5B">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D64A5B" w:rsidRDefault="00E07F58" w:rsidP="00E07F58">
            <w:pPr>
              <w:snapToGrid w:val="0"/>
              <w:rPr>
                <w:sz w:val="20"/>
                <w:szCs w:val="20"/>
              </w:rPr>
            </w:pPr>
            <w:r w:rsidRPr="00D64A5B">
              <w:rPr>
                <w:sz w:val="18"/>
                <w:szCs w:val="18"/>
              </w:rPr>
              <w:t> </w:t>
            </w:r>
          </w:p>
        </w:tc>
      </w:tr>
      <w:tr w:rsidR="00D64A5B" w:rsidRPr="00D64A5B"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D64A5B" w:rsidRDefault="00E07F58" w:rsidP="00E07F58">
            <w:pPr>
              <w:snapToGrid w:val="0"/>
              <w:rPr>
                <w:sz w:val="18"/>
                <w:szCs w:val="18"/>
              </w:rPr>
            </w:pPr>
            <w:r w:rsidRPr="00D64A5B">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18"/>
                <w:szCs w:val="18"/>
              </w:rPr>
              <w:t> </w:t>
            </w:r>
          </w:p>
        </w:tc>
      </w:tr>
      <w:tr w:rsidR="00D64A5B" w:rsidRPr="00D64A5B"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D64A5B" w:rsidRDefault="00E07F58" w:rsidP="00E07F58">
            <w:pPr>
              <w:snapToGrid w:val="0"/>
            </w:pPr>
            <w:r w:rsidRPr="00D64A5B">
              <w:rPr>
                <w:sz w:val="20"/>
                <w:szCs w:val="20"/>
              </w:rPr>
              <w:t> </w:t>
            </w:r>
            <w:r w:rsidRPr="00D64A5B">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D64A5B" w:rsidRDefault="00E07F58" w:rsidP="00E07F58">
            <w:pPr>
              <w:snapToGrid w:val="0"/>
              <w:rPr>
                <w:sz w:val="20"/>
                <w:szCs w:val="20"/>
                <w:lang w:val="es-ES" w:eastAsia="es-AR"/>
              </w:rPr>
            </w:pPr>
            <w:r w:rsidRPr="00D64A5B">
              <w:rPr>
                <w:noProof/>
                <w:lang w:val="es-AR" w:eastAsia="es-AR"/>
              </w:rPr>
              <mc:AlternateContent>
                <mc:Choice Requires="wps">
                  <w:drawing>
                    <wp:anchor distT="0" distB="0" distL="114935" distR="114935" simplePos="0" relativeHeight="251718144" behindDoc="0" locked="0" layoutInCell="1" allowOverlap="1" wp14:anchorId="437FF50C" wp14:editId="1EE8A94C">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A7FC6"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300BC1" w:rsidRDefault="00300BC1"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D64A5B" w:rsidRDefault="00E07F58" w:rsidP="00E07F58">
            <w:pPr>
              <w:snapToGrid w:val="0"/>
              <w:rPr>
                <w:sz w:val="20"/>
                <w:szCs w:val="20"/>
              </w:rPr>
            </w:pPr>
            <w:r w:rsidRPr="00D64A5B">
              <w:rPr>
                <w:sz w:val="20"/>
                <w:szCs w:val="20"/>
              </w:rPr>
              <w:t> </w:t>
            </w:r>
            <w:r w:rsidRPr="00D64A5B">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D64A5B" w:rsidRDefault="00E07F58" w:rsidP="00E07F58">
            <w:pPr>
              <w:snapToGrid w:val="0"/>
              <w:rPr>
                <w:sz w:val="20"/>
                <w:szCs w:val="20"/>
              </w:rPr>
            </w:pPr>
          </w:p>
        </w:tc>
      </w:tr>
      <w:tr w:rsidR="00D64A5B" w:rsidRPr="00D64A5B"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D64A5B" w:rsidRDefault="00E07F58" w:rsidP="00E07F58">
            <w:pPr>
              <w:snapToGrid w:val="0"/>
              <w:rPr>
                <w:sz w:val="20"/>
                <w:szCs w:val="20"/>
              </w:rPr>
            </w:pPr>
          </w:p>
        </w:tc>
        <w:tc>
          <w:tcPr>
            <w:tcW w:w="2542" w:type="dxa"/>
            <w:gridSpan w:val="4"/>
            <w:shd w:val="clear" w:color="auto" w:fill="auto"/>
            <w:vAlign w:val="bottom"/>
          </w:tcPr>
          <w:p w:rsidR="00E07F58" w:rsidRPr="00D64A5B" w:rsidRDefault="00E07F58" w:rsidP="00E07F58">
            <w:pPr>
              <w:snapToGrid w:val="0"/>
              <w:rPr>
                <w:sz w:val="20"/>
                <w:szCs w:val="20"/>
                <w:lang w:val="es-ES" w:eastAsia="es-AR"/>
              </w:rPr>
            </w:pPr>
            <w:r w:rsidRPr="00D64A5B">
              <w:rPr>
                <w:noProof/>
                <w:lang w:val="es-AR" w:eastAsia="es-AR"/>
              </w:rPr>
              <mc:AlternateContent>
                <mc:Choice Requires="wps">
                  <w:drawing>
                    <wp:anchor distT="0" distB="0" distL="114935" distR="114935" simplePos="0" relativeHeight="251719168" behindDoc="0" locked="0" layoutInCell="1" allowOverlap="1" wp14:anchorId="5EB39D94" wp14:editId="2BB10FDB">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D2FB9"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300BC1" w:rsidRDefault="00300BC1"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D64A5B" w:rsidRDefault="00E07F58" w:rsidP="00E07F58">
            <w:pPr>
              <w:snapToGrid w:val="0"/>
              <w:rPr>
                <w:sz w:val="20"/>
                <w:szCs w:val="20"/>
              </w:rPr>
            </w:pPr>
            <w:r w:rsidRPr="00D64A5B">
              <w:rPr>
                <w:sz w:val="20"/>
                <w:szCs w:val="20"/>
              </w:rPr>
              <w:t> </w:t>
            </w:r>
          </w:p>
          <w:p w:rsidR="00E07F58" w:rsidRPr="00D64A5B" w:rsidRDefault="00E07F58" w:rsidP="00E07F58">
            <w:pPr>
              <w:snapToGrid w:val="0"/>
              <w:rPr>
                <w:rFonts w:eastAsia="Arial"/>
                <w:b/>
                <w:bCs/>
                <w:sz w:val="20"/>
                <w:szCs w:val="20"/>
              </w:rPr>
            </w:pPr>
            <w:r w:rsidRPr="00D64A5B">
              <w:rPr>
                <w:sz w:val="20"/>
                <w:szCs w:val="20"/>
              </w:rPr>
              <w:t> </w:t>
            </w:r>
          </w:p>
        </w:tc>
      </w:tr>
      <w:tr w:rsidR="00D64A5B" w:rsidRPr="00D64A5B" w:rsidTr="00E07F58">
        <w:trPr>
          <w:trHeight w:val="255"/>
        </w:trPr>
        <w:tc>
          <w:tcPr>
            <w:tcW w:w="1430" w:type="dxa"/>
            <w:tcBorders>
              <w:left w:val="single" w:sz="8" w:space="0" w:color="000000"/>
            </w:tcBorders>
            <w:shd w:val="clear" w:color="auto" w:fill="FFFFFF"/>
            <w:vAlign w:val="bottom"/>
          </w:tcPr>
          <w:p w:rsidR="00E07F58" w:rsidRPr="00D64A5B" w:rsidRDefault="00E07F58" w:rsidP="00E07F58">
            <w:pPr>
              <w:snapToGrid w:val="0"/>
              <w:rPr>
                <w:b/>
                <w:bCs/>
                <w:sz w:val="16"/>
                <w:szCs w:val="16"/>
              </w:rPr>
            </w:pPr>
            <w:r w:rsidRPr="00D64A5B">
              <w:rPr>
                <w:rFonts w:eastAsia="Arial"/>
                <w:b/>
                <w:bCs/>
                <w:sz w:val="20"/>
                <w:szCs w:val="20"/>
              </w:rPr>
              <w:t xml:space="preserve"> </w:t>
            </w:r>
            <w:r w:rsidRPr="00D64A5B">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D64A5B" w:rsidRDefault="00E07F58" w:rsidP="00E07F58">
            <w:pPr>
              <w:snapToGrid w:val="0"/>
              <w:rPr>
                <w:b/>
                <w:bCs/>
                <w:sz w:val="20"/>
                <w:szCs w:val="20"/>
              </w:rPr>
            </w:pPr>
            <w:r w:rsidRPr="00D64A5B">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D64A5B" w:rsidRDefault="00E07F58" w:rsidP="00E07F58">
            <w:pPr>
              <w:snapToGrid w:val="0"/>
              <w:rPr>
                <w:b/>
                <w:bCs/>
                <w:sz w:val="20"/>
                <w:szCs w:val="20"/>
              </w:rPr>
            </w:pPr>
          </w:p>
        </w:tc>
      </w:tr>
      <w:tr w:rsidR="00D64A5B" w:rsidRPr="00D64A5B"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D64A5B" w:rsidRDefault="00E07F58" w:rsidP="00E07F58">
            <w:pPr>
              <w:snapToGrid w:val="0"/>
              <w:jc w:val="center"/>
              <w:rPr>
                <w:sz w:val="20"/>
                <w:szCs w:val="20"/>
              </w:rPr>
            </w:pPr>
            <w:r w:rsidRPr="00D64A5B">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D64A5B" w:rsidRDefault="00E07F58" w:rsidP="00E07F58">
            <w:pPr>
              <w:snapToGrid w:val="0"/>
              <w:jc w:val="center"/>
              <w:rPr>
                <w:b/>
                <w:bCs/>
                <w:sz w:val="16"/>
                <w:szCs w:val="16"/>
              </w:rPr>
            </w:pPr>
            <w:r w:rsidRPr="00D64A5B">
              <w:rPr>
                <w:sz w:val="20"/>
                <w:szCs w:val="20"/>
              </w:rPr>
              <w:t> </w:t>
            </w:r>
          </w:p>
        </w:tc>
      </w:tr>
      <w:tr w:rsidR="00D64A5B" w:rsidRPr="00D64A5B"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D64A5B" w:rsidRDefault="00E07F58" w:rsidP="00E07F58">
            <w:pPr>
              <w:snapToGrid w:val="0"/>
              <w:rPr>
                <w:sz w:val="20"/>
                <w:szCs w:val="20"/>
              </w:rPr>
            </w:pPr>
            <w:r w:rsidRPr="00D64A5B">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D64A5B" w:rsidRDefault="00E07F58" w:rsidP="00E07F58">
            <w:pPr>
              <w:snapToGrid w:val="0"/>
              <w:jc w:val="center"/>
              <w:rPr>
                <w:sz w:val="20"/>
                <w:szCs w:val="20"/>
              </w:rPr>
            </w:pPr>
            <w:r w:rsidRPr="00D64A5B">
              <w:rPr>
                <w:sz w:val="20"/>
                <w:szCs w:val="20"/>
              </w:rPr>
              <w:t> </w:t>
            </w:r>
          </w:p>
        </w:tc>
      </w:tr>
      <w:tr w:rsidR="00D64A5B" w:rsidRPr="00D64A5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D64A5B" w:rsidRDefault="00E07F58" w:rsidP="00E07F58">
            <w:pPr>
              <w:snapToGrid w:val="0"/>
              <w:rPr>
                <w:sz w:val="20"/>
                <w:szCs w:val="20"/>
              </w:rPr>
            </w:pPr>
            <w:r w:rsidRPr="00D64A5B">
              <w:rPr>
                <w:sz w:val="20"/>
                <w:szCs w:val="20"/>
              </w:rPr>
              <w:t> </w:t>
            </w:r>
          </w:p>
        </w:tc>
        <w:tc>
          <w:tcPr>
            <w:tcW w:w="6902" w:type="dxa"/>
            <w:gridSpan w:val="9"/>
            <w:tcBorders>
              <w:right w:val="single" w:sz="8" w:space="0" w:color="000000"/>
            </w:tcBorders>
            <w:shd w:val="clear" w:color="auto" w:fill="FFFFFF"/>
            <w:vAlign w:val="bottom"/>
          </w:tcPr>
          <w:p w:rsidR="00E07F58" w:rsidRPr="00D64A5B" w:rsidRDefault="00E07F58" w:rsidP="00E07F58">
            <w:pPr>
              <w:snapToGrid w:val="0"/>
              <w:rPr>
                <w:rFonts w:eastAsia="Arial"/>
                <w:b/>
                <w:bCs/>
                <w:sz w:val="16"/>
                <w:szCs w:val="16"/>
              </w:rPr>
            </w:pPr>
            <w:r w:rsidRPr="00D64A5B">
              <w:rPr>
                <w:sz w:val="20"/>
                <w:szCs w:val="20"/>
              </w:rPr>
              <w:t> </w:t>
            </w:r>
          </w:p>
        </w:tc>
      </w:tr>
      <w:tr w:rsidR="00D64A5B" w:rsidRPr="00D64A5B"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D64A5B" w:rsidRDefault="00E07F58" w:rsidP="00E07F58">
            <w:pPr>
              <w:snapToGrid w:val="0"/>
              <w:rPr>
                <w:sz w:val="20"/>
                <w:szCs w:val="20"/>
              </w:rPr>
            </w:pPr>
            <w:r w:rsidRPr="00D64A5B">
              <w:rPr>
                <w:rFonts w:eastAsia="Arial"/>
                <w:b/>
                <w:bCs/>
                <w:sz w:val="16"/>
                <w:szCs w:val="16"/>
              </w:rPr>
              <w:t xml:space="preserve"> </w:t>
            </w:r>
            <w:r w:rsidRPr="00D64A5B">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D64A5B" w:rsidRDefault="00E07F58" w:rsidP="00E07F58">
            <w:pPr>
              <w:snapToGrid w:val="0"/>
              <w:rPr>
                <w:sz w:val="20"/>
                <w:szCs w:val="20"/>
              </w:rPr>
            </w:pPr>
            <w:r w:rsidRPr="00D64A5B">
              <w:rPr>
                <w:sz w:val="20"/>
                <w:szCs w:val="20"/>
              </w:rPr>
              <w:t> </w:t>
            </w:r>
          </w:p>
        </w:tc>
        <w:tc>
          <w:tcPr>
            <w:tcW w:w="6902" w:type="dxa"/>
            <w:gridSpan w:val="9"/>
            <w:tcBorders>
              <w:right w:val="single" w:sz="8" w:space="0" w:color="000000"/>
            </w:tcBorders>
            <w:shd w:val="clear" w:color="auto" w:fill="FFFFFF"/>
            <w:vAlign w:val="center"/>
          </w:tcPr>
          <w:p w:rsidR="00E07F58" w:rsidRPr="00D64A5B" w:rsidRDefault="00E07F58" w:rsidP="00E07F58">
            <w:pPr>
              <w:snapToGrid w:val="0"/>
              <w:rPr>
                <w:rFonts w:eastAsia="Arial"/>
                <w:b/>
                <w:bCs/>
                <w:sz w:val="16"/>
                <w:szCs w:val="16"/>
              </w:rPr>
            </w:pPr>
            <w:r w:rsidRPr="00D64A5B">
              <w:rPr>
                <w:sz w:val="20"/>
                <w:szCs w:val="20"/>
              </w:rPr>
              <w:t> </w:t>
            </w:r>
          </w:p>
        </w:tc>
      </w:tr>
      <w:tr w:rsidR="00D64A5B" w:rsidRPr="00D64A5B" w:rsidTr="00E07F58">
        <w:trPr>
          <w:gridAfter w:val="1"/>
          <w:wAfter w:w="10" w:type="dxa"/>
          <w:trHeight w:val="255"/>
        </w:trPr>
        <w:tc>
          <w:tcPr>
            <w:tcW w:w="2869" w:type="dxa"/>
            <w:gridSpan w:val="4"/>
            <w:tcBorders>
              <w:left w:val="single" w:sz="8" w:space="0" w:color="000000"/>
            </w:tcBorders>
            <w:shd w:val="clear" w:color="auto" w:fill="FFFFFF"/>
          </w:tcPr>
          <w:p w:rsidR="00E07F58" w:rsidRPr="00D64A5B" w:rsidRDefault="00E07F58" w:rsidP="00E07F58">
            <w:pPr>
              <w:snapToGrid w:val="0"/>
              <w:rPr>
                <w:sz w:val="20"/>
                <w:szCs w:val="20"/>
              </w:rPr>
            </w:pPr>
            <w:r w:rsidRPr="00D64A5B">
              <w:rPr>
                <w:rFonts w:eastAsia="Arial"/>
                <w:b/>
                <w:bCs/>
                <w:sz w:val="16"/>
                <w:szCs w:val="16"/>
              </w:rPr>
              <w:t xml:space="preserve"> </w:t>
            </w:r>
            <w:r w:rsidRPr="00D64A5B">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D64A5B" w:rsidRDefault="00E07F58" w:rsidP="00E07F58">
            <w:pPr>
              <w:snapToGrid w:val="0"/>
              <w:rPr>
                <w:sz w:val="20"/>
                <w:szCs w:val="20"/>
              </w:rPr>
            </w:pPr>
            <w:r w:rsidRPr="00D64A5B">
              <w:rPr>
                <w:sz w:val="20"/>
                <w:szCs w:val="20"/>
              </w:rPr>
              <w:t> </w:t>
            </w:r>
          </w:p>
        </w:tc>
        <w:tc>
          <w:tcPr>
            <w:tcW w:w="6902" w:type="dxa"/>
            <w:gridSpan w:val="9"/>
            <w:tcBorders>
              <w:right w:val="single" w:sz="8" w:space="0" w:color="000000"/>
            </w:tcBorders>
            <w:shd w:val="clear" w:color="auto" w:fill="FFFFFF"/>
            <w:vAlign w:val="center"/>
          </w:tcPr>
          <w:p w:rsidR="00E07F58" w:rsidRPr="00D64A5B" w:rsidRDefault="00E07F58" w:rsidP="00E07F58">
            <w:pPr>
              <w:snapToGrid w:val="0"/>
              <w:rPr>
                <w:rFonts w:eastAsia="Arial"/>
                <w:b/>
                <w:bCs/>
                <w:sz w:val="16"/>
                <w:szCs w:val="16"/>
              </w:rPr>
            </w:pPr>
            <w:r w:rsidRPr="00D64A5B">
              <w:rPr>
                <w:sz w:val="20"/>
                <w:szCs w:val="20"/>
              </w:rPr>
              <w:t> </w:t>
            </w:r>
          </w:p>
        </w:tc>
      </w:tr>
      <w:tr w:rsidR="00D64A5B" w:rsidRPr="00D64A5B" w:rsidTr="00E07F58">
        <w:trPr>
          <w:gridAfter w:val="1"/>
          <w:wAfter w:w="10" w:type="dxa"/>
          <w:trHeight w:val="255"/>
        </w:trPr>
        <w:tc>
          <w:tcPr>
            <w:tcW w:w="2869" w:type="dxa"/>
            <w:gridSpan w:val="4"/>
            <w:tcBorders>
              <w:left w:val="single" w:sz="8" w:space="0" w:color="000000"/>
            </w:tcBorders>
            <w:shd w:val="clear" w:color="auto" w:fill="FFFFFF"/>
          </w:tcPr>
          <w:p w:rsidR="00E07F58" w:rsidRPr="00D64A5B" w:rsidRDefault="00E07F58" w:rsidP="00E07F58">
            <w:pPr>
              <w:snapToGrid w:val="0"/>
              <w:rPr>
                <w:sz w:val="20"/>
                <w:szCs w:val="20"/>
              </w:rPr>
            </w:pPr>
            <w:r w:rsidRPr="00D64A5B">
              <w:rPr>
                <w:rFonts w:eastAsia="Arial"/>
                <w:b/>
                <w:bCs/>
                <w:sz w:val="16"/>
                <w:szCs w:val="16"/>
              </w:rPr>
              <w:t xml:space="preserve"> </w:t>
            </w:r>
            <w:r w:rsidRPr="00D64A5B">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D64A5B" w:rsidRDefault="00E07F58" w:rsidP="00E07F58">
            <w:pPr>
              <w:snapToGrid w:val="0"/>
              <w:rPr>
                <w:sz w:val="20"/>
                <w:szCs w:val="20"/>
              </w:rPr>
            </w:pPr>
            <w:r w:rsidRPr="00D64A5B">
              <w:rPr>
                <w:sz w:val="20"/>
                <w:szCs w:val="20"/>
              </w:rPr>
              <w:t> </w:t>
            </w:r>
          </w:p>
        </w:tc>
        <w:tc>
          <w:tcPr>
            <w:tcW w:w="6902" w:type="dxa"/>
            <w:gridSpan w:val="9"/>
            <w:tcBorders>
              <w:right w:val="single" w:sz="8" w:space="0" w:color="000000"/>
            </w:tcBorders>
            <w:shd w:val="clear" w:color="auto" w:fill="FFFFFF"/>
            <w:vAlign w:val="center"/>
          </w:tcPr>
          <w:p w:rsidR="00E07F58" w:rsidRPr="00D64A5B" w:rsidRDefault="00E07F58" w:rsidP="00E07F58">
            <w:pPr>
              <w:snapToGrid w:val="0"/>
              <w:rPr>
                <w:rFonts w:eastAsia="Arial"/>
                <w:b/>
                <w:bCs/>
                <w:sz w:val="16"/>
                <w:szCs w:val="16"/>
              </w:rPr>
            </w:pPr>
            <w:r w:rsidRPr="00D64A5B">
              <w:rPr>
                <w:sz w:val="20"/>
                <w:szCs w:val="20"/>
              </w:rPr>
              <w:t> </w:t>
            </w:r>
          </w:p>
        </w:tc>
      </w:tr>
      <w:tr w:rsidR="00D64A5B" w:rsidRPr="00D64A5B"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D64A5B" w:rsidRDefault="00E07F58" w:rsidP="00E07F58">
            <w:pPr>
              <w:snapToGrid w:val="0"/>
              <w:rPr>
                <w:sz w:val="20"/>
                <w:szCs w:val="20"/>
              </w:rPr>
            </w:pPr>
            <w:r w:rsidRPr="00D64A5B">
              <w:rPr>
                <w:rFonts w:eastAsia="Arial"/>
                <w:b/>
                <w:bCs/>
                <w:sz w:val="16"/>
                <w:szCs w:val="16"/>
              </w:rPr>
              <w:t xml:space="preserve"> </w:t>
            </w:r>
            <w:r w:rsidRPr="00D64A5B">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D64A5B" w:rsidRDefault="00E07F58" w:rsidP="00E07F58">
            <w:pPr>
              <w:snapToGrid w:val="0"/>
            </w:pPr>
            <w:r w:rsidRPr="00D64A5B">
              <w:rPr>
                <w:sz w:val="20"/>
                <w:szCs w:val="20"/>
              </w:rPr>
              <w:t> </w:t>
            </w:r>
          </w:p>
        </w:tc>
      </w:tr>
    </w:tbl>
    <w:p w:rsidR="001C2E38" w:rsidRPr="00D64A5B" w:rsidRDefault="001C2E38">
      <w:pPr>
        <w:pageBreakBefore/>
      </w:pPr>
    </w:p>
    <w:p w:rsidR="006A4A53" w:rsidRPr="00D64A5B"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D64A5B" w:rsidRPr="00D64A5B"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D64A5B" w:rsidRDefault="00E07F58" w:rsidP="00E07F58">
            <w:pPr>
              <w:snapToGrid w:val="0"/>
              <w:jc w:val="center"/>
              <w:rPr>
                <w:sz w:val="20"/>
                <w:szCs w:val="20"/>
              </w:rPr>
            </w:pPr>
            <w:r w:rsidRPr="00D64A5B">
              <w:rPr>
                <w:noProof/>
                <w:lang w:val="es-AR" w:eastAsia="es-AR"/>
              </w:rPr>
              <mc:AlternateContent>
                <mc:Choice Requires="wps">
                  <w:drawing>
                    <wp:anchor distT="0" distB="0" distL="114935" distR="114935" simplePos="0" relativeHeight="251721216" behindDoc="0" locked="0" layoutInCell="1" allowOverlap="1" wp14:anchorId="42BA1D46" wp14:editId="7901E2AA">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Pr="00776075" w:rsidRDefault="00300BC1"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723F5"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300BC1" w:rsidRPr="00776075" w:rsidRDefault="00300BC1"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D64A5B">
              <w:rPr>
                <w:b/>
                <w:bCs/>
                <w:i/>
                <w:iCs/>
                <w:sz w:val="20"/>
                <w:szCs w:val="20"/>
              </w:rPr>
              <w:t> </w:t>
            </w:r>
          </w:p>
        </w:tc>
      </w:tr>
      <w:tr w:rsidR="00D64A5B" w:rsidRPr="00D64A5B" w:rsidTr="00E07F58">
        <w:trPr>
          <w:trHeight w:val="255"/>
        </w:trPr>
        <w:tc>
          <w:tcPr>
            <w:tcW w:w="2469" w:type="dxa"/>
            <w:gridSpan w:val="2"/>
            <w:tcBorders>
              <w:left w:val="single" w:sz="8" w:space="0" w:color="000000"/>
            </w:tcBorders>
            <w:shd w:val="clear" w:color="auto" w:fill="FFFFFF"/>
          </w:tcPr>
          <w:p w:rsidR="00E07F58" w:rsidRPr="00D64A5B" w:rsidRDefault="00E07F58" w:rsidP="00E07F58">
            <w:pPr>
              <w:snapToGrid w:val="0"/>
              <w:rPr>
                <w:sz w:val="20"/>
                <w:szCs w:val="20"/>
              </w:rPr>
            </w:pPr>
            <w:r w:rsidRPr="00D64A5B">
              <w:rPr>
                <w:sz w:val="20"/>
                <w:szCs w:val="20"/>
              </w:rPr>
              <w:t> </w:t>
            </w:r>
          </w:p>
        </w:tc>
        <w:tc>
          <w:tcPr>
            <w:tcW w:w="7302" w:type="dxa"/>
            <w:gridSpan w:val="9"/>
            <w:tcBorders>
              <w:right w:val="single" w:sz="8" w:space="0" w:color="000000"/>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trHeight w:val="255"/>
        </w:trPr>
        <w:tc>
          <w:tcPr>
            <w:tcW w:w="2469" w:type="dxa"/>
            <w:gridSpan w:val="2"/>
            <w:tcBorders>
              <w:left w:val="single" w:sz="8" w:space="0" w:color="000000"/>
              <w:bottom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c>
          <w:tcPr>
            <w:tcW w:w="7302" w:type="dxa"/>
            <w:gridSpan w:val="9"/>
            <w:tcBorders>
              <w:bottom w:val="single" w:sz="4" w:space="0" w:color="auto"/>
              <w:right w:val="single" w:sz="8" w:space="0" w:color="000000"/>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b/>
                <w:bCs/>
                <w:sz w:val="20"/>
                <w:szCs w:val="20"/>
              </w:rPr>
            </w:pPr>
            <w:r w:rsidRPr="00D64A5B">
              <w:rPr>
                <w:sz w:val="20"/>
                <w:szCs w:val="20"/>
              </w:rPr>
              <w:t> </w:t>
            </w:r>
          </w:p>
        </w:tc>
      </w:tr>
      <w:tr w:rsidR="00D64A5B" w:rsidRPr="00D64A5B"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D64A5B" w:rsidRDefault="00E07F58" w:rsidP="00E07F58">
            <w:pPr>
              <w:snapToGrid w:val="0"/>
            </w:pPr>
            <w:r w:rsidRPr="00D64A5B">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D64A5B" w:rsidRDefault="00E07F58" w:rsidP="00E07F58">
            <w:pPr>
              <w:snapToGrid w:val="0"/>
              <w:rPr>
                <w:b/>
                <w:bCs/>
                <w:sz w:val="20"/>
                <w:szCs w:val="20"/>
                <w:lang w:val="es-ES" w:eastAsia="es-AR"/>
              </w:rPr>
            </w:pPr>
            <w:r w:rsidRPr="00D64A5B">
              <w:rPr>
                <w:noProof/>
                <w:lang w:val="es-AR" w:eastAsia="es-AR"/>
              </w:rPr>
              <mc:AlternateContent>
                <mc:Choice Requires="wps">
                  <w:drawing>
                    <wp:anchor distT="0" distB="0" distL="114935" distR="114935" simplePos="0" relativeHeight="251722240" behindDoc="0" locked="0" layoutInCell="1" allowOverlap="1" wp14:anchorId="58618499" wp14:editId="3028D0B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3E453"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300BC1" w:rsidRDefault="00300BC1"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D64A5B" w:rsidRDefault="00E07F58" w:rsidP="00E07F58">
            <w:pPr>
              <w:snapToGrid w:val="0"/>
              <w:rPr>
                <w:b/>
                <w:bCs/>
                <w:sz w:val="20"/>
                <w:szCs w:val="20"/>
              </w:rPr>
            </w:pPr>
            <w:r w:rsidRPr="00D64A5B">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D64A5B" w:rsidRDefault="00E07F58" w:rsidP="00E07F58">
            <w:pPr>
              <w:snapToGrid w:val="0"/>
              <w:rPr>
                <w:sz w:val="20"/>
                <w:szCs w:val="20"/>
              </w:rPr>
            </w:pPr>
            <w:r w:rsidRPr="00D64A5B">
              <w:rPr>
                <w:b/>
                <w:bCs/>
                <w:sz w:val="20"/>
                <w:szCs w:val="20"/>
              </w:rPr>
              <w:t> </w:t>
            </w:r>
          </w:p>
        </w:tc>
      </w:tr>
      <w:tr w:rsidR="00D64A5B" w:rsidRPr="00D64A5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b/>
                <w:bCs/>
                <w:sz w:val="20"/>
                <w:szCs w:val="20"/>
              </w:rPr>
            </w:pPr>
            <w:r w:rsidRPr="00D64A5B">
              <w:rPr>
                <w:sz w:val="20"/>
                <w:szCs w:val="20"/>
              </w:rPr>
              <w:t> </w:t>
            </w:r>
          </w:p>
        </w:tc>
      </w:tr>
      <w:tr w:rsidR="00D64A5B" w:rsidRPr="00D64A5B"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D64A5B" w:rsidRDefault="00E07F58" w:rsidP="00E07F58">
            <w:pPr>
              <w:snapToGrid w:val="0"/>
            </w:pPr>
            <w:r w:rsidRPr="00D64A5B">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D64A5B" w:rsidRDefault="00E07F58" w:rsidP="00E07F58">
            <w:pPr>
              <w:snapToGrid w:val="0"/>
              <w:rPr>
                <w:b/>
                <w:bCs/>
                <w:sz w:val="20"/>
                <w:szCs w:val="20"/>
                <w:lang w:val="es-ES" w:eastAsia="es-AR"/>
              </w:rPr>
            </w:pPr>
            <w:r w:rsidRPr="00D64A5B">
              <w:rPr>
                <w:noProof/>
                <w:lang w:val="es-AR" w:eastAsia="es-AR"/>
              </w:rPr>
              <mc:AlternateContent>
                <mc:Choice Requires="wps">
                  <w:drawing>
                    <wp:anchor distT="0" distB="0" distL="114935" distR="114935" simplePos="0" relativeHeight="251723264" behindDoc="0" locked="0" layoutInCell="1" allowOverlap="1" wp14:anchorId="28DB4B2E" wp14:editId="7FDFE99E">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BC1" w:rsidRDefault="00300BC1"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4246D"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300BC1" w:rsidRDefault="00300BC1"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D64A5B" w:rsidRDefault="00E07F58" w:rsidP="00E07F58">
            <w:pPr>
              <w:snapToGrid w:val="0"/>
              <w:rPr>
                <w:b/>
                <w:bCs/>
                <w:sz w:val="20"/>
                <w:szCs w:val="20"/>
              </w:rPr>
            </w:pPr>
            <w:r w:rsidRPr="00D64A5B">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D64A5B" w:rsidRDefault="00E07F58" w:rsidP="00E07F58">
            <w:pPr>
              <w:snapToGrid w:val="0"/>
              <w:rPr>
                <w:sz w:val="20"/>
                <w:szCs w:val="20"/>
              </w:rPr>
            </w:pPr>
            <w:r w:rsidRPr="00D64A5B">
              <w:rPr>
                <w:b/>
                <w:bCs/>
                <w:sz w:val="20"/>
                <w:szCs w:val="20"/>
              </w:rPr>
              <w:t> </w:t>
            </w:r>
          </w:p>
        </w:tc>
      </w:tr>
      <w:tr w:rsidR="00D64A5B" w:rsidRPr="00D64A5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b/>
                <w:bCs/>
                <w:sz w:val="20"/>
                <w:szCs w:val="20"/>
              </w:rPr>
            </w:pPr>
            <w:r w:rsidRPr="00D64A5B">
              <w:rPr>
                <w:sz w:val="20"/>
                <w:szCs w:val="20"/>
              </w:rPr>
              <w:t> </w:t>
            </w:r>
          </w:p>
        </w:tc>
      </w:tr>
      <w:tr w:rsidR="00D64A5B" w:rsidRPr="00D64A5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b/>
                <w:bCs/>
                <w:sz w:val="20"/>
                <w:szCs w:val="20"/>
              </w:rPr>
            </w:pPr>
          </w:p>
          <w:p w:rsidR="00E07F58" w:rsidRPr="00D64A5B" w:rsidRDefault="00E07F58" w:rsidP="00E07F58">
            <w:pPr>
              <w:rPr>
                <w:b/>
                <w:bCs/>
                <w:sz w:val="20"/>
                <w:szCs w:val="20"/>
              </w:rPr>
            </w:pPr>
            <w:r w:rsidRPr="00D64A5B">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b/>
                <w:bCs/>
                <w:sz w:val="20"/>
                <w:szCs w:val="20"/>
              </w:rPr>
              <w:t> </w:t>
            </w:r>
          </w:p>
        </w:tc>
      </w:tr>
      <w:tr w:rsidR="00D64A5B" w:rsidRPr="00D64A5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b/>
                <w:bCs/>
                <w:sz w:val="20"/>
                <w:szCs w:val="20"/>
              </w:rPr>
            </w:pPr>
            <w:r w:rsidRPr="00D64A5B">
              <w:rPr>
                <w:sz w:val="20"/>
                <w:szCs w:val="20"/>
              </w:rPr>
              <w:t> </w:t>
            </w:r>
          </w:p>
        </w:tc>
      </w:tr>
      <w:tr w:rsidR="00D64A5B" w:rsidRPr="00D64A5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b/>
                <w:bCs/>
                <w:sz w:val="20"/>
                <w:szCs w:val="20"/>
              </w:rPr>
            </w:pPr>
          </w:p>
          <w:p w:rsidR="00E07F58" w:rsidRPr="00D64A5B" w:rsidRDefault="00E07F58" w:rsidP="00E07F58">
            <w:pPr>
              <w:rPr>
                <w:b/>
                <w:bCs/>
                <w:sz w:val="20"/>
                <w:szCs w:val="20"/>
              </w:rPr>
            </w:pPr>
            <w:r w:rsidRPr="00D64A5B">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pPr>
            <w:r w:rsidRPr="00D64A5B">
              <w:rPr>
                <w:b/>
                <w:bCs/>
                <w:sz w:val="20"/>
                <w:szCs w:val="20"/>
              </w:rPr>
              <w:t> </w:t>
            </w:r>
          </w:p>
        </w:tc>
      </w:tr>
      <w:tr w:rsidR="00D64A5B" w:rsidRPr="00D64A5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pStyle w:val="xl28"/>
              <w:snapToGrid w:val="0"/>
              <w:spacing w:before="0" w:after="0"/>
            </w:pPr>
            <w:r w:rsidRPr="00D64A5B">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b/>
                <w:bCs/>
                <w:sz w:val="20"/>
                <w:szCs w:val="20"/>
              </w:rPr>
            </w:pPr>
            <w:r w:rsidRPr="00D64A5B">
              <w:rPr>
                <w:sz w:val="20"/>
                <w:szCs w:val="20"/>
              </w:rPr>
              <w:t> </w:t>
            </w:r>
          </w:p>
        </w:tc>
      </w:tr>
      <w:tr w:rsidR="00D64A5B" w:rsidRPr="00D64A5B"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b/>
                <w:bCs/>
                <w:sz w:val="20"/>
                <w:szCs w:val="20"/>
              </w:rPr>
            </w:pPr>
          </w:p>
          <w:p w:rsidR="00E07F58" w:rsidRPr="00D64A5B" w:rsidRDefault="00E07F58" w:rsidP="00E07F58">
            <w:pPr>
              <w:rPr>
                <w:b/>
                <w:bCs/>
                <w:sz w:val="20"/>
                <w:szCs w:val="20"/>
              </w:rPr>
            </w:pPr>
            <w:r w:rsidRPr="00D64A5B">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b/>
                <w:bCs/>
                <w:sz w:val="20"/>
                <w:szCs w:val="20"/>
              </w:rPr>
              <w:t> </w:t>
            </w:r>
          </w:p>
        </w:tc>
      </w:tr>
      <w:tr w:rsidR="00D64A5B" w:rsidRPr="00D64A5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rFonts w:eastAsia="Arial"/>
                <w:b/>
                <w:bCs/>
                <w:sz w:val="20"/>
                <w:szCs w:val="20"/>
              </w:rPr>
            </w:pPr>
            <w:r w:rsidRPr="00D64A5B">
              <w:rPr>
                <w:sz w:val="20"/>
                <w:szCs w:val="20"/>
              </w:rPr>
              <w:t> </w:t>
            </w:r>
          </w:p>
        </w:tc>
      </w:tr>
      <w:tr w:rsidR="00D64A5B" w:rsidRPr="00D64A5B"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b/>
                <w:bCs/>
                <w:sz w:val="20"/>
                <w:szCs w:val="20"/>
              </w:rPr>
            </w:pPr>
            <w:r w:rsidRPr="00D64A5B">
              <w:rPr>
                <w:rFonts w:eastAsia="Arial"/>
                <w:b/>
                <w:bCs/>
                <w:sz w:val="20"/>
                <w:szCs w:val="20"/>
              </w:rPr>
              <w:t xml:space="preserve"> </w:t>
            </w:r>
            <w:r w:rsidRPr="00D64A5B">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jc w:val="center"/>
              <w:rPr>
                <w:sz w:val="20"/>
                <w:szCs w:val="20"/>
              </w:rPr>
            </w:pPr>
            <w:r w:rsidRPr="00D64A5B">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pStyle w:val="font5"/>
              <w:snapToGrid w:val="0"/>
              <w:spacing w:before="0" w:after="0"/>
              <w:jc w:val="center"/>
              <w:rPr>
                <w:sz w:val="16"/>
                <w:szCs w:val="16"/>
              </w:rPr>
            </w:pPr>
            <w:r w:rsidRPr="00D64A5B">
              <w:rPr>
                <w:sz w:val="20"/>
                <w:szCs w:val="20"/>
              </w:rPr>
              <w:t>NO</w:t>
            </w:r>
          </w:p>
        </w:tc>
      </w:tr>
      <w:tr w:rsidR="00D64A5B" w:rsidRPr="00D64A5B"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D64A5B" w:rsidRDefault="00E07F58" w:rsidP="00E07F58">
            <w:pPr>
              <w:snapToGrid w:val="0"/>
              <w:rPr>
                <w:sz w:val="20"/>
                <w:szCs w:val="20"/>
              </w:rPr>
            </w:pPr>
            <w:r w:rsidRPr="00D64A5B">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D64A5B" w:rsidRDefault="00E07F58" w:rsidP="00E07F58">
            <w:pPr>
              <w:snapToGrid w:val="0"/>
              <w:jc w:val="center"/>
              <w:rPr>
                <w:sz w:val="20"/>
                <w:szCs w:val="20"/>
              </w:rPr>
            </w:pPr>
            <w:r w:rsidRPr="00D64A5B">
              <w:rPr>
                <w:sz w:val="20"/>
                <w:szCs w:val="20"/>
              </w:rPr>
              <w:t> </w:t>
            </w:r>
          </w:p>
        </w:tc>
      </w:tr>
      <w:tr w:rsidR="00D64A5B" w:rsidRPr="00D64A5B"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D64A5B" w:rsidRDefault="00E07F58" w:rsidP="00E07F58">
            <w:pPr>
              <w:snapToGrid w:val="0"/>
              <w:rPr>
                <w:sz w:val="20"/>
                <w:szCs w:val="20"/>
              </w:rPr>
            </w:pPr>
            <w:r w:rsidRPr="00D64A5B">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D64A5B" w:rsidRDefault="00E07F58" w:rsidP="00E07F58">
            <w:pPr>
              <w:snapToGrid w:val="0"/>
              <w:rPr>
                <w:rFonts w:eastAsia="Arial"/>
                <w:b/>
                <w:bCs/>
                <w:sz w:val="16"/>
                <w:szCs w:val="16"/>
              </w:rPr>
            </w:pPr>
            <w:r w:rsidRPr="00D64A5B">
              <w:rPr>
                <w:sz w:val="20"/>
                <w:szCs w:val="20"/>
              </w:rPr>
              <w:t> </w:t>
            </w:r>
          </w:p>
        </w:tc>
      </w:tr>
      <w:tr w:rsidR="00D64A5B" w:rsidRPr="00D64A5B"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D64A5B" w:rsidRDefault="00E07F58" w:rsidP="00E07F58">
            <w:pPr>
              <w:snapToGrid w:val="0"/>
              <w:rPr>
                <w:sz w:val="20"/>
                <w:szCs w:val="20"/>
              </w:rPr>
            </w:pPr>
            <w:r w:rsidRPr="00D64A5B">
              <w:rPr>
                <w:rFonts w:eastAsia="Arial"/>
                <w:b/>
                <w:bCs/>
                <w:sz w:val="16"/>
                <w:szCs w:val="16"/>
              </w:rPr>
              <w:t xml:space="preserve"> </w:t>
            </w:r>
            <w:r w:rsidRPr="00D64A5B">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D64A5B" w:rsidRDefault="00E07F58" w:rsidP="00E07F58">
            <w:pPr>
              <w:snapToGrid w:val="0"/>
              <w:rPr>
                <w:sz w:val="20"/>
                <w:szCs w:val="20"/>
              </w:rPr>
            </w:pPr>
            <w:r w:rsidRPr="00D64A5B">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D64A5B" w:rsidRDefault="00E07F58" w:rsidP="00E07F58">
            <w:pPr>
              <w:snapToGrid w:val="0"/>
              <w:rPr>
                <w:rFonts w:eastAsia="Arial"/>
                <w:b/>
                <w:bCs/>
                <w:sz w:val="16"/>
                <w:szCs w:val="16"/>
              </w:rPr>
            </w:pPr>
            <w:r w:rsidRPr="00D64A5B">
              <w:rPr>
                <w:sz w:val="20"/>
                <w:szCs w:val="20"/>
              </w:rPr>
              <w:t> </w:t>
            </w:r>
          </w:p>
        </w:tc>
      </w:tr>
      <w:tr w:rsidR="00D64A5B" w:rsidRPr="00D64A5B" w:rsidTr="00E07F58">
        <w:trPr>
          <w:trHeight w:val="255"/>
        </w:trPr>
        <w:tc>
          <w:tcPr>
            <w:tcW w:w="2873" w:type="dxa"/>
            <w:gridSpan w:val="3"/>
            <w:tcBorders>
              <w:left w:val="single" w:sz="8" w:space="0" w:color="000000"/>
            </w:tcBorders>
            <w:shd w:val="clear" w:color="auto" w:fill="FFFFFF"/>
          </w:tcPr>
          <w:p w:rsidR="00E07F58" w:rsidRPr="00D64A5B" w:rsidRDefault="00E07F58" w:rsidP="00E07F58">
            <w:pPr>
              <w:snapToGrid w:val="0"/>
              <w:rPr>
                <w:sz w:val="20"/>
                <w:szCs w:val="20"/>
              </w:rPr>
            </w:pPr>
            <w:r w:rsidRPr="00D64A5B">
              <w:rPr>
                <w:rFonts w:eastAsia="Arial"/>
                <w:b/>
                <w:bCs/>
                <w:sz w:val="16"/>
                <w:szCs w:val="16"/>
              </w:rPr>
              <w:t xml:space="preserve"> </w:t>
            </w:r>
            <w:r w:rsidRPr="00D64A5B">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trHeight w:val="255"/>
        </w:trPr>
        <w:tc>
          <w:tcPr>
            <w:tcW w:w="2873" w:type="dxa"/>
            <w:gridSpan w:val="3"/>
            <w:tcBorders>
              <w:left w:val="single" w:sz="8" w:space="0" w:color="000000"/>
            </w:tcBorders>
            <w:shd w:val="clear" w:color="auto" w:fill="FFFFFF"/>
            <w:vAlign w:val="bottom"/>
          </w:tcPr>
          <w:p w:rsidR="00E07F58" w:rsidRPr="00D64A5B" w:rsidRDefault="00E07F58" w:rsidP="00E07F58">
            <w:pPr>
              <w:snapToGrid w:val="0"/>
              <w:rPr>
                <w:sz w:val="20"/>
                <w:szCs w:val="20"/>
              </w:rPr>
            </w:pPr>
            <w:r w:rsidRPr="00D64A5B">
              <w:rPr>
                <w:sz w:val="20"/>
                <w:szCs w:val="20"/>
              </w:rPr>
              <w:t> </w:t>
            </w:r>
          </w:p>
        </w:tc>
        <w:tc>
          <w:tcPr>
            <w:tcW w:w="6898" w:type="dxa"/>
            <w:gridSpan w:val="8"/>
            <w:tcBorders>
              <w:right w:val="single" w:sz="8" w:space="0" w:color="000000"/>
            </w:tcBorders>
            <w:shd w:val="clear" w:color="auto" w:fill="FFFFFF"/>
            <w:vAlign w:val="center"/>
          </w:tcPr>
          <w:p w:rsidR="00E07F58" w:rsidRPr="00D64A5B" w:rsidRDefault="00E07F58" w:rsidP="00E07F58">
            <w:pPr>
              <w:snapToGrid w:val="0"/>
              <w:rPr>
                <w:rFonts w:eastAsia="Arial"/>
                <w:b/>
                <w:bCs/>
                <w:sz w:val="16"/>
                <w:szCs w:val="16"/>
              </w:rPr>
            </w:pPr>
            <w:r w:rsidRPr="00D64A5B">
              <w:rPr>
                <w:sz w:val="20"/>
                <w:szCs w:val="20"/>
              </w:rPr>
              <w:t> </w:t>
            </w:r>
          </w:p>
        </w:tc>
      </w:tr>
      <w:tr w:rsidR="00D64A5B" w:rsidRPr="00D64A5B" w:rsidTr="00E07F58">
        <w:trPr>
          <w:trHeight w:val="255"/>
        </w:trPr>
        <w:tc>
          <w:tcPr>
            <w:tcW w:w="2873" w:type="dxa"/>
            <w:gridSpan w:val="3"/>
            <w:tcBorders>
              <w:left w:val="single" w:sz="8" w:space="0" w:color="000000"/>
            </w:tcBorders>
            <w:shd w:val="clear" w:color="auto" w:fill="FFFFFF"/>
          </w:tcPr>
          <w:p w:rsidR="00E07F58" w:rsidRPr="00D64A5B" w:rsidRDefault="00E07F58" w:rsidP="00E07F58">
            <w:pPr>
              <w:snapToGrid w:val="0"/>
              <w:rPr>
                <w:sz w:val="20"/>
                <w:szCs w:val="20"/>
              </w:rPr>
            </w:pPr>
            <w:r w:rsidRPr="00D64A5B">
              <w:rPr>
                <w:rFonts w:eastAsia="Arial"/>
                <w:b/>
                <w:bCs/>
                <w:sz w:val="16"/>
                <w:szCs w:val="16"/>
              </w:rPr>
              <w:t xml:space="preserve"> </w:t>
            </w:r>
            <w:r w:rsidRPr="00D64A5B">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trHeight w:val="255"/>
        </w:trPr>
        <w:tc>
          <w:tcPr>
            <w:tcW w:w="2873" w:type="dxa"/>
            <w:gridSpan w:val="3"/>
            <w:tcBorders>
              <w:left w:val="single" w:sz="8" w:space="0" w:color="000000"/>
            </w:tcBorders>
            <w:shd w:val="clear" w:color="auto" w:fill="FFFFFF"/>
            <w:vAlign w:val="bottom"/>
          </w:tcPr>
          <w:p w:rsidR="00E07F58" w:rsidRPr="00D64A5B" w:rsidRDefault="00E07F58" w:rsidP="00E07F58">
            <w:pPr>
              <w:snapToGrid w:val="0"/>
              <w:rPr>
                <w:sz w:val="20"/>
                <w:szCs w:val="20"/>
              </w:rPr>
            </w:pPr>
            <w:r w:rsidRPr="00D64A5B">
              <w:rPr>
                <w:sz w:val="20"/>
                <w:szCs w:val="20"/>
              </w:rPr>
              <w:t> </w:t>
            </w:r>
          </w:p>
        </w:tc>
        <w:tc>
          <w:tcPr>
            <w:tcW w:w="6898" w:type="dxa"/>
            <w:gridSpan w:val="8"/>
            <w:tcBorders>
              <w:right w:val="single" w:sz="8" w:space="0" w:color="000000"/>
            </w:tcBorders>
            <w:shd w:val="clear" w:color="auto" w:fill="FFFFFF"/>
            <w:vAlign w:val="center"/>
          </w:tcPr>
          <w:p w:rsidR="00E07F58" w:rsidRPr="00D64A5B" w:rsidRDefault="00E07F58" w:rsidP="00E07F58">
            <w:pPr>
              <w:snapToGrid w:val="0"/>
              <w:rPr>
                <w:rFonts w:eastAsia="Arial"/>
                <w:b/>
                <w:bCs/>
                <w:sz w:val="16"/>
                <w:szCs w:val="16"/>
              </w:rPr>
            </w:pPr>
            <w:r w:rsidRPr="00D64A5B">
              <w:rPr>
                <w:sz w:val="20"/>
                <w:szCs w:val="20"/>
              </w:rPr>
              <w:t> </w:t>
            </w:r>
          </w:p>
        </w:tc>
      </w:tr>
      <w:tr w:rsidR="00D64A5B" w:rsidRPr="00D64A5B" w:rsidTr="00E07F58">
        <w:trPr>
          <w:trHeight w:val="255"/>
        </w:trPr>
        <w:tc>
          <w:tcPr>
            <w:tcW w:w="2873" w:type="dxa"/>
            <w:gridSpan w:val="3"/>
            <w:tcBorders>
              <w:left w:val="single" w:sz="8" w:space="0" w:color="000000"/>
            </w:tcBorders>
            <w:shd w:val="clear" w:color="auto" w:fill="FFFFFF"/>
          </w:tcPr>
          <w:p w:rsidR="00E07F58" w:rsidRPr="00D64A5B" w:rsidRDefault="00E07F58" w:rsidP="00E07F58">
            <w:pPr>
              <w:snapToGrid w:val="0"/>
              <w:rPr>
                <w:sz w:val="20"/>
                <w:szCs w:val="20"/>
              </w:rPr>
            </w:pPr>
            <w:r w:rsidRPr="00D64A5B">
              <w:rPr>
                <w:rFonts w:eastAsia="Arial"/>
                <w:b/>
                <w:bCs/>
                <w:sz w:val="16"/>
                <w:szCs w:val="16"/>
              </w:rPr>
              <w:t xml:space="preserve"> </w:t>
            </w:r>
            <w:r w:rsidRPr="00D64A5B">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D64A5B" w:rsidRDefault="00E07F58" w:rsidP="00E07F58">
            <w:pPr>
              <w:snapToGrid w:val="0"/>
              <w:rPr>
                <w:sz w:val="20"/>
                <w:szCs w:val="20"/>
              </w:rPr>
            </w:pPr>
            <w:r w:rsidRPr="00D64A5B">
              <w:rPr>
                <w:sz w:val="20"/>
                <w:szCs w:val="20"/>
              </w:rPr>
              <w:t> </w:t>
            </w:r>
          </w:p>
        </w:tc>
      </w:tr>
      <w:tr w:rsidR="00D64A5B" w:rsidRPr="00D64A5B" w:rsidTr="00E07F58">
        <w:trPr>
          <w:trHeight w:val="255"/>
        </w:trPr>
        <w:tc>
          <w:tcPr>
            <w:tcW w:w="2873" w:type="dxa"/>
            <w:gridSpan w:val="3"/>
            <w:tcBorders>
              <w:left w:val="single" w:sz="8" w:space="0" w:color="000000"/>
            </w:tcBorders>
            <w:shd w:val="clear" w:color="auto" w:fill="FFFFFF"/>
            <w:vAlign w:val="bottom"/>
          </w:tcPr>
          <w:p w:rsidR="00E07F58" w:rsidRPr="00D64A5B" w:rsidRDefault="00E07F58" w:rsidP="00E07F58">
            <w:pPr>
              <w:snapToGrid w:val="0"/>
              <w:rPr>
                <w:sz w:val="20"/>
                <w:szCs w:val="20"/>
              </w:rPr>
            </w:pPr>
            <w:r w:rsidRPr="00D64A5B">
              <w:rPr>
                <w:sz w:val="20"/>
                <w:szCs w:val="20"/>
              </w:rPr>
              <w:t> </w:t>
            </w:r>
          </w:p>
        </w:tc>
        <w:tc>
          <w:tcPr>
            <w:tcW w:w="6898" w:type="dxa"/>
            <w:gridSpan w:val="8"/>
            <w:tcBorders>
              <w:right w:val="single" w:sz="8" w:space="0" w:color="000000"/>
            </w:tcBorders>
            <w:shd w:val="clear" w:color="auto" w:fill="FFFFFF"/>
            <w:vAlign w:val="center"/>
          </w:tcPr>
          <w:p w:rsidR="00E07F58" w:rsidRPr="00D64A5B" w:rsidRDefault="00E07F58" w:rsidP="00E07F58">
            <w:pPr>
              <w:snapToGrid w:val="0"/>
              <w:rPr>
                <w:rFonts w:eastAsia="Arial"/>
                <w:b/>
                <w:bCs/>
                <w:sz w:val="16"/>
                <w:szCs w:val="16"/>
              </w:rPr>
            </w:pPr>
            <w:r w:rsidRPr="00D64A5B">
              <w:rPr>
                <w:sz w:val="20"/>
                <w:szCs w:val="20"/>
              </w:rPr>
              <w:t> </w:t>
            </w:r>
          </w:p>
        </w:tc>
      </w:tr>
      <w:tr w:rsidR="00D64A5B" w:rsidRPr="00D64A5B" w:rsidTr="00E07F58">
        <w:trPr>
          <w:trHeight w:val="270"/>
        </w:trPr>
        <w:tc>
          <w:tcPr>
            <w:tcW w:w="2873" w:type="dxa"/>
            <w:gridSpan w:val="3"/>
            <w:tcBorders>
              <w:left w:val="single" w:sz="8" w:space="0" w:color="000000"/>
              <w:bottom w:val="single" w:sz="8" w:space="0" w:color="000000"/>
            </w:tcBorders>
            <w:shd w:val="clear" w:color="auto" w:fill="FFFFFF"/>
          </w:tcPr>
          <w:p w:rsidR="00E07F58" w:rsidRPr="00D64A5B" w:rsidRDefault="00E07F58" w:rsidP="00E07F58">
            <w:pPr>
              <w:snapToGrid w:val="0"/>
              <w:rPr>
                <w:sz w:val="20"/>
                <w:szCs w:val="20"/>
              </w:rPr>
            </w:pPr>
            <w:r w:rsidRPr="00D64A5B">
              <w:rPr>
                <w:rFonts w:eastAsia="Arial"/>
                <w:b/>
                <w:bCs/>
                <w:sz w:val="16"/>
                <w:szCs w:val="16"/>
              </w:rPr>
              <w:t xml:space="preserve"> </w:t>
            </w:r>
            <w:r w:rsidRPr="00D64A5B">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D64A5B" w:rsidRDefault="00E07F58" w:rsidP="00E07F58">
            <w:pPr>
              <w:snapToGrid w:val="0"/>
            </w:pPr>
            <w:r w:rsidRPr="00D64A5B">
              <w:rPr>
                <w:sz w:val="20"/>
                <w:szCs w:val="20"/>
              </w:rPr>
              <w:t> </w:t>
            </w:r>
          </w:p>
        </w:tc>
      </w:tr>
    </w:tbl>
    <w:p w:rsidR="006A4A53" w:rsidRPr="00D64A5B" w:rsidRDefault="006A4A53" w:rsidP="006A4A53"/>
    <w:p w:rsidR="00393F1D" w:rsidRPr="00D64A5B" w:rsidRDefault="00393F1D" w:rsidP="00B678C8">
      <w:pPr>
        <w:widowControl/>
        <w:suppressAutoHyphens w:val="0"/>
        <w:autoSpaceDE/>
      </w:pPr>
    </w:p>
    <w:p w:rsidR="004D5F99" w:rsidRPr="00D64A5B" w:rsidRDefault="004D5F99" w:rsidP="00B678C8">
      <w:pPr>
        <w:widowControl/>
        <w:suppressAutoHyphens w:val="0"/>
        <w:autoSpaceDE/>
      </w:pPr>
    </w:p>
    <w:p w:rsidR="004D5F99" w:rsidRPr="00D64A5B" w:rsidRDefault="004D5F99" w:rsidP="00B678C8">
      <w:pPr>
        <w:widowControl/>
        <w:suppressAutoHyphens w:val="0"/>
        <w:autoSpaceDE/>
      </w:pPr>
    </w:p>
    <w:p w:rsidR="004D5F99" w:rsidRPr="00D64A5B" w:rsidRDefault="004D5F99" w:rsidP="00B678C8">
      <w:pPr>
        <w:widowControl/>
        <w:suppressAutoHyphens w:val="0"/>
        <w:autoSpaceDE/>
      </w:pPr>
    </w:p>
    <w:p w:rsidR="004D5F99" w:rsidRPr="00D64A5B" w:rsidRDefault="004D5F99" w:rsidP="00B678C8">
      <w:pPr>
        <w:widowControl/>
        <w:suppressAutoHyphens w:val="0"/>
        <w:autoSpaceDE/>
      </w:pPr>
    </w:p>
    <w:p w:rsidR="00393F1D" w:rsidRPr="00D64A5B" w:rsidRDefault="00393F1D" w:rsidP="00B678C8">
      <w:pPr>
        <w:widowControl/>
        <w:suppressAutoHyphens w:val="0"/>
        <w:autoSpaceDE/>
      </w:pPr>
    </w:p>
    <w:p w:rsidR="00B678C8" w:rsidRPr="00D64A5B" w:rsidRDefault="00B678C8" w:rsidP="00B678C8">
      <w:pPr>
        <w:widowControl/>
        <w:suppressAutoHyphens w:val="0"/>
        <w:autoSpaceDE/>
      </w:pPr>
    </w:p>
    <w:p w:rsidR="00693755" w:rsidRPr="00D64A5B" w:rsidRDefault="00693755"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392EB5" w:rsidRPr="00D64A5B" w:rsidRDefault="00392EB5"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693755" w:rsidRPr="00D64A5B" w:rsidRDefault="00693755" w:rsidP="00393F1D">
      <w:pPr>
        <w:widowControl/>
        <w:suppressAutoHyphens w:val="0"/>
        <w:autoSpaceDE/>
        <w:jc w:val="center"/>
        <w:rPr>
          <w:b/>
          <w:sz w:val="28"/>
          <w:szCs w:val="28"/>
          <w:u w:val="single"/>
        </w:rPr>
      </w:pPr>
    </w:p>
    <w:p w:rsidR="00AA02A0" w:rsidRPr="00D64A5B" w:rsidRDefault="00AA02A0" w:rsidP="00393F1D">
      <w:pPr>
        <w:widowControl/>
        <w:suppressAutoHyphens w:val="0"/>
        <w:autoSpaceDE/>
        <w:jc w:val="center"/>
        <w:rPr>
          <w:b/>
          <w:sz w:val="28"/>
          <w:szCs w:val="28"/>
          <w:u w:val="single"/>
        </w:rPr>
      </w:pPr>
    </w:p>
    <w:p w:rsidR="00802934" w:rsidRPr="00D64A5B" w:rsidRDefault="00802934" w:rsidP="00393F1D">
      <w:pPr>
        <w:widowControl/>
        <w:suppressAutoHyphens w:val="0"/>
        <w:autoSpaceDE/>
        <w:jc w:val="center"/>
        <w:rPr>
          <w:b/>
          <w:sz w:val="28"/>
          <w:szCs w:val="28"/>
          <w:u w:val="single"/>
        </w:rPr>
      </w:pPr>
      <w:r w:rsidRPr="00D64A5B">
        <w:rPr>
          <w:b/>
          <w:sz w:val="28"/>
          <w:szCs w:val="28"/>
          <w:u w:val="single"/>
        </w:rPr>
        <w:lastRenderedPageBreak/>
        <w:t>ANEXO F</w:t>
      </w:r>
    </w:p>
    <w:p w:rsidR="00802934" w:rsidRPr="00D64A5B" w:rsidRDefault="00802934" w:rsidP="00802934">
      <w:pPr>
        <w:jc w:val="center"/>
        <w:rPr>
          <w:rFonts w:ascii="Times New Roman" w:hAnsi="Times New Roman" w:cs="Times New Roman"/>
          <w:b/>
        </w:rPr>
      </w:pPr>
    </w:p>
    <w:p w:rsidR="00802934" w:rsidRPr="00D64A5B" w:rsidRDefault="00802934" w:rsidP="00802934">
      <w:pPr>
        <w:jc w:val="center"/>
        <w:rPr>
          <w:rFonts w:ascii="Times New Roman" w:hAnsi="Times New Roman" w:cs="Times New Roman"/>
          <w:b/>
        </w:rPr>
      </w:pPr>
    </w:p>
    <w:p w:rsidR="00802934" w:rsidRPr="00D64A5B" w:rsidRDefault="00802934" w:rsidP="00802934">
      <w:pPr>
        <w:jc w:val="center"/>
        <w:rPr>
          <w:rFonts w:ascii="Times New Roman" w:hAnsi="Times New Roman" w:cs="Times New Roman"/>
          <w:b/>
        </w:rPr>
      </w:pPr>
      <w:r w:rsidRPr="00D64A5B">
        <w:rPr>
          <w:rFonts w:ascii="Times New Roman" w:hAnsi="Times New Roman" w:cs="Times New Roman"/>
          <w:b/>
        </w:rPr>
        <w:t xml:space="preserve">DECLARACIÓN JURADA </w:t>
      </w:r>
      <w:r w:rsidR="00CA1DAD" w:rsidRPr="00D64A5B">
        <w:rPr>
          <w:rFonts w:ascii="Times New Roman" w:hAnsi="Times New Roman" w:cs="Times New Roman"/>
          <w:b/>
        </w:rPr>
        <w:t>APTITUD</w:t>
      </w:r>
      <w:r w:rsidRPr="00D64A5B">
        <w:rPr>
          <w:rFonts w:ascii="Times New Roman" w:hAnsi="Times New Roman" w:cs="Times New Roman"/>
          <w:b/>
        </w:rPr>
        <w:t xml:space="preserve"> PARA CONTRATAR</w:t>
      </w:r>
    </w:p>
    <w:p w:rsidR="00E34D18" w:rsidRPr="00D64A5B" w:rsidRDefault="00E34D18" w:rsidP="00802934">
      <w:pPr>
        <w:jc w:val="center"/>
        <w:rPr>
          <w:rFonts w:ascii="Times New Roman" w:hAnsi="Times New Roman" w:cs="Times New Roman"/>
          <w:b/>
        </w:rPr>
      </w:pPr>
    </w:p>
    <w:p w:rsidR="00802934" w:rsidRPr="00D64A5B" w:rsidRDefault="00802934" w:rsidP="00802934">
      <w:pPr>
        <w:jc w:val="center"/>
        <w:rPr>
          <w:rFonts w:ascii="Times New Roman" w:hAnsi="Times New Roman" w:cs="Times New Roman"/>
          <w:b/>
        </w:rPr>
      </w:pPr>
    </w:p>
    <w:p w:rsidR="002714A7" w:rsidRPr="00D64A5B" w:rsidRDefault="001104E7" w:rsidP="002A5505">
      <w:pPr>
        <w:spacing w:line="360" w:lineRule="auto"/>
        <w:ind w:left="57" w:right="57"/>
        <w:jc w:val="both"/>
        <w:rPr>
          <w:rFonts w:ascii="Times New Roman" w:hAnsi="Times New Roman" w:cs="Times New Roman"/>
        </w:rPr>
      </w:pPr>
      <w:r w:rsidRPr="00D64A5B">
        <w:rPr>
          <w:rFonts w:ascii="Times New Roman" w:hAnsi="Times New Roman" w:cs="Times New Roman"/>
        </w:rPr>
        <w:t>El</w:t>
      </w:r>
      <w:r w:rsidR="002A5505" w:rsidRPr="00D64A5B">
        <w:rPr>
          <w:rFonts w:ascii="Times New Roman" w:hAnsi="Times New Roman" w:cs="Times New Roman"/>
        </w:rPr>
        <w:t>/</w:t>
      </w:r>
      <w:r w:rsidRPr="00D64A5B">
        <w:rPr>
          <w:rFonts w:ascii="Times New Roman" w:hAnsi="Times New Roman" w:cs="Times New Roman"/>
        </w:rPr>
        <w:t>los</w:t>
      </w:r>
      <w:r w:rsidR="00802934" w:rsidRPr="00D64A5B">
        <w:rPr>
          <w:rFonts w:ascii="Times New Roman" w:hAnsi="Times New Roman" w:cs="Times New Roman"/>
        </w:rPr>
        <w:t xml:space="preserve"> que suscribe</w:t>
      </w:r>
      <w:r w:rsidRPr="00D64A5B">
        <w:rPr>
          <w:rFonts w:ascii="Times New Roman" w:hAnsi="Times New Roman" w:cs="Times New Roman"/>
        </w:rPr>
        <w:t>n DECLARA/N</w:t>
      </w:r>
      <w:r w:rsidR="00802934" w:rsidRPr="00D64A5B">
        <w:rPr>
          <w:rFonts w:ascii="Times New Roman" w:hAnsi="Times New Roman" w:cs="Times New Roman"/>
        </w:rPr>
        <w:t xml:space="preserve"> BAJO JURAMENTO, que (Nombre y Apellido o Razón S</w:t>
      </w:r>
      <w:r w:rsidRPr="00D64A5B">
        <w:rPr>
          <w:rFonts w:ascii="Times New Roman" w:hAnsi="Times New Roman" w:cs="Times New Roman"/>
        </w:rPr>
        <w:t>ocial)</w:t>
      </w:r>
      <w:r w:rsidR="00802934" w:rsidRPr="00D64A5B">
        <w:rPr>
          <w:rFonts w:ascii="Times New Roman" w:hAnsi="Times New Roman" w:cs="Times New Roman"/>
        </w:rPr>
        <w:t>…………………………………………………………………………..,</w:t>
      </w:r>
      <w:r w:rsidR="00582749" w:rsidRPr="00D64A5B">
        <w:rPr>
          <w:rFonts w:ascii="Times New Roman" w:hAnsi="Times New Roman" w:cs="Times New Roman"/>
        </w:rPr>
        <w:t xml:space="preserve"> </w:t>
      </w:r>
      <w:r w:rsidR="007373CC" w:rsidRPr="00D64A5B">
        <w:rPr>
          <w:rFonts w:ascii="Times New Roman" w:hAnsi="Times New Roman" w:cs="Times New Roman"/>
        </w:rPr>
        <w:t xml:space="preserve">CUIT N°………………………..; Sr.……………………………………………….., CUIT N°……………………………, </w:t>
      </w:r>
      <w:r w:rsidR="00802934" w:rsidRPr="00D64A5B">
        <w:rPr>
          <w:rFonts w:ascii="Times New Roman" w:hAnsi="Times New Roman" w:cs="Times New Roman"/>
        </w:rPr>
        <w:t>está</w:t>
      </w:r>
      <w:r w:rsidRPr="00D64A5B">
        <w:rPr>
          <w:rFonts w:ascii="Times New Roman" w:hAnsi="Times New Roman" w:cs="Times New Roman"/>
        </w:rPr>
        <w:t>/n habilitado/s</w:t>
      </w:r>
      <w:r w:rsidR="00802934" w:rsidRPr="00D64A5B">
        <w:rPr>
          <w:rFonts w:ascii="Times New Roman" w:hAnsi="Times New Roman" w:cs="Times New Roman"/>
        </w:rPr>
        <w:t xml:space="preserve"> para contratar con el Poder Judicial – Ministerio Público, en razón de </w:t>
      </w:r>
      <w:r w:rsidRPr="00D64A5B">
        <w:rPr>
          <w:rFonts w:ascii="Times New Roman" w:hAnsi="Times New Roman" w:cs="Times New Roman"/>
        </w:rPr>
        <w:t xml:space="preserve">no encontrarse incurso/s en ninguna de las causales de </w:t>
      </w:r>
      <w:r w:rsidRPr="00D64A5B">
        <w:rPr>
          <w:rFonts w:ascii="Times New Roman" w:hAnsi="Times New Roman" w:cs="Times New Roman"/>
          <w:b/>
        </w:rPr>
        <w:t>incompatibilidad</w:t>
      </w:r>
      <w:r w:rsidR="00C03C0E" w:rsidRPr="00D64A5B">
        <w:rPr>
          <w:rFonts w:ascii="Times New Roman" w:hAnsi="Times New Roman" w:cs="Times New Roman"/>
          <w:b/>
        </w:rPr>
        <w:t>,</w:t>
      </w:r>
      <w:r w:rsidR="00C03C0E" w:rsidRPr="00D64A5B">
        <w:rPr>
          <w:rFonts w:ascii="Times New Roman" w:hAnsi="Times New Roman" w:cs="Times New Roman"/>
        </w:rPr>
        <w:t xml:space="preserve"> </w:t>
      </w:r>
      <w:r w:rsidR="007373CC" w:rsidRPr="00D64A5B">
        <w:rPr>
          <w:rFonts w:ascii="Times New Roman" w:hAnsi="Times New Roman" w:cs="Times New Roman"/>
        </w:rPr>
        <w:t>Art. 6</w:t>
      </w:r>
      <w:r w:rsidRPr="00D64A5B">
        <w:rPr>
          <w:rFonts w:ascii="Times New Roman" w:hAnsi="Times New Roman" w:cs="Times New Roman"/>
        </w:rPr>
        <w:t>° de</w:t>
      </w:r>
      <w:r w:rsidR="00E34D18" w:rsidRPr="00D64A5B">
        <w:rPr>
          <w:rFonts w:ascii="Times New Roman" w:hAnsi="Times New Roman" w:cs="Times New Roman"/>
        </w:rPr>
        <w:t xml:space="preserve"> este</w:t>
      </w:r>
      <w:r w:rsidR="00C03C0E" w:rsidRPr="00D64A5B">
        <w:rPr>
          <w:rFonts w:ascii="Times New Roman" w:hAnsi="Times New Roman" w:cs="Times New Roman"/>
        </w:rPr>
        <w:t xml:space="preserve"> Pliego de Bases y Condiciones,</w:t>
      </w:r>
      <w:r w:rsidRPr="00D64A5B">
        <w:rPr>
          <w:rFonts w:ascii="Times New Roman" w:hAnsi="Times New Roman" w:cs="Times New Roman"/>
        </w:rPr>
        <w:t xml:space="preserve"> </w:t>
      </w:r>
      <w:r w:rsidRPr="00D64A5B">
        <w:rPr>
          <w:rFonts w:ascii="Times New Roman" w:hAnsi="Times New Roman" w:cs="Times New Roman"/>
          <w:b/>
        </w:rPr>
        <w:t>o de inhabilidad</w:t>
      </w:r>
      <w:r w:rsidRPr="00D64A5B">
        <w:rPr>
          <w:rFonts w:ascii="Times New Roman" w:hAnsi="Times New Roman" w:cs="Times New Roman"/>
        </w:rPr>
        <w:t xml:space="preserve"> </w:t>
      </w:r>
      <w:r w:rsidR="002714A7" w:rsidRPr="00D64A5B">
        <w:rPr>
          <w:rFonts w:ascii="Times New Roman" w:hAnsi="Times New Roman" w:cs="Times New Roman"/>
        </w:rPr>
        <w:t xml:space="preserve"> detalladas en el </w:t>
      </w:r>
      <w:r w:rsidRPr="00D64A5B">
        <w:rPr>
          <w:rFonts w:ascii="Times New Roman" w:hAnsi="Times New Roman" w:cs="Times New Roman"/>
        </w:rPr>
        <w:t xml:space="preserve">Art. </w:t>
      </w:r>
      <w:r w:rsidR="007373CC" w:rsidRPr="00D64A5B">
        <w:rPr>
          <w:rFonts w:ascii="Times New Roman" w:hAnsi="Times New Roman" w:cs="Times New Roman"/>
        </w:rPr>
        <w:t>7</w:t>
      </w:r>
      <w:r w:rsidRPr="00D64A5B">
        <w:rPr>
          <w:rFonts w:ascii="Times New Roman" w:hAnsi="Times New Roman" w:cs="Times New Roman"/>
        </w:rPr>
        <w:t>° de</w:t>
      </w:r>
      <w:r w:rsidR="00E34D18" w:rsidRPr="00D64A5B">
        <w:rPr>
          <w:rFonts w:ascii="Times New Roman" w:hAnsi="Times New Roman" w:cs="Times New Roman"/>
        </w:rPr>
        <w:t xml:space="preserve"> este</w:t>
      </w:r>
      <w:r w:rsidRPr="00D64A5B">
        <w:rPr>
          <w:rFonts w:ascii="Times New Roman" w:hAnsi="Times New Roman" w:cs="Times New Roman"/>
        </w:rPr>
        <w:t xml:space="preserve"> Pliego de Bases y Condiciones</w:t>
      </w:r>
      <w:r w:rsidR="00C03C0E" w:rsidRPr="00D64A5B">
        <w:rPr>
          <w:rFonts w:ascii="Times New Roman" w:hAnsi="Times New Roman" w:cs="Times New Roman"/>
        </w:rPr>
        <w:t xml:space="preserve"> (Anexo G)</w:t>
      </w:r>
    </w:p>
    <w:p w:rsidR="00802934" w:rsidRPr="00D64A5B" w:rsidRDefault="00802934" w:rsidP="002A5505">
      <w:pPr>
        <w:spacing w:line="360" w:lineRule="auto"/>
        <w:jc w:val="both"/>
        <w:rPr>
          <w:rFonts w:ascii="Times New Roman" w:hAnsi="Times New Roman" w:cs="Times New Roman"/>
        </w:rPr>
      </w:pPr>
    </w:p>
    <w:p w:rsidR="00802934" w:rsidRPr="00D64A5B" w:rsidRDefault="00E34D18" w:rsidP="002A5505">
      <w:pPr>
        <w:spacing w:line="360" w:lineRule="auto"/>
        <w:jc w:val="both"/>
        <w:rPr>
          <w:rFonts w:ascii="Times New Roman" w:hAnsi="Times New Roman" w:cs="Times New Roman"/>
        </w:rPr>
      </w:pPr>
      <w:r w:rsidRPr="00D64A5B">
        <w:rPr>
          <w:rFonts w:ascii="Times New Roman" w:hAnsi="Times New Roman" w:cs="Times New Roman"/>
        </w:rPr>
        <w:t xml:space="preserve">La falsedad de los datos </w:t>
      </w:r>
      <w:r w:rsidR="00802934" w:rsidRPr="00D64A5B">
        <w:rPr>
          <w:rFonts w:ascii="Times New Roman" w:hAnsi="Times New Roman" w:cs="Times New Roman"/>
        </w:rPr>
        <w:t xml:space="preserve">como también </w:t>
      </w:r>
      <w:r w:rsidRPr="00D64A5B">
        <w:rPr>
          <w:rFonts w:ascii="Times New Roman" w:hAnsi="Times New Roman" w:cs="Times New Roman"/>
        </w:rPr>
        <w:t xml:space="preserve">de la </w:t>
      </w:r>
      <w:r w:rsidR="00802934" w:rsidRPr="00D64A5B">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D64A5B" w:rsidRDefault="00802934" w:rsidP="002A5505">
      <w:pPr>
        <w:spacing w:line="360" w:lineRule="auto"/>
        <w:jc w:val="both"/>
      </w:pPr>
    </w:p>
    <w:p w:rsidR="00802934" w:rsidRPr="00D64A5B" w:rsidRDefault="00776075" w:rsidP="002A5505">
      <w:pPr>
        <w:tabs>
          <w:tab w:val="left" w:pos="3555"/>
        </w:tabs>
        <w:spacing w:line="360" w:lineRule="auto"/>
      </w:pPr>
      <w:r w:rsidRPr="00D64A5B">
        <w:t>Firma:………………………………………………………………………………</w:t>
      </w:r>
      <w:r w:rsidR="002A5505" w:rsidRPr="00D64A5B">
        <w:t>…..</w:t>
      </w:r>
    </w:p>
    <w:p w:rsidR="00776075" w:rsidRPr="00D64A5B" w:rsidRDefault="00776075" w:rsidP="002A5505">
      <w:pPr>
        <w:tabs>
          <w:tab w:val="left" w:pos="3555"/>
        </w:tabs>
        <w:spacing w:line="360" w:lineRule="auto"/>
      </w:pPr>
    </w:p>
    <w:p w:rsidR="00776075" w:rsidRPr="00D64A5B" w:rsidRDefault="00776075" w:rsidP="002A5505">
      <w:pPr>
        <w:tabs>
          <w:tab w:val="left" w:pos="3555"/>
        </w:tabs>
        <w:spacing w:line="360" w:lineRule="auto"/>
      </w:pPr>
      <w:r w:rsidRPr="00D64A5B">
        <w:t>Aclaración:…………………………………………………………………………</w:t>
      </w:r>
      <w:r w:rsidR="002A5505" w:rsidRPr="00D64A5B">
        <w:t>…..</w:t>
      </w:r>
    </w:p>
    <w:p w:rsidR="00237328" w:rsidRPr="00D64A5B" w:rsidRDefault="00237328" w:rsidP="002A5505">
      <w:pPr>
        <w:tabs>
          <w:tab w:val="left" w:pos="3555"/>
        </w:tabs>
        <w:spacing w:line="360" w:lineRule="auto"/>
      </w:pPr>
    </w:p>
    <w:p w:rsidR="00776075" w:rsidRPr="00D64A5B" w:rsidRDefault="00776075" w:rsidP="002A5505">
      <w:pPr>
        <w:tabs>
          <w:tab w:val="left" w:pos="3555"/>
        </w:tabs>
        <w:spacing w:line="360" w:lineRule="auto"/>
      </w:pPr>
      <w:r w:rsidRPr="00D64A5B">
        <w:t>Firma:………………………………………………………………………………</w:t>
      </w:r>
      <w:r w:rsidR="002A5505" w:rsidRPr="00D64A5B">
        <w:t>……</w:t>
      </w:r>
    </w:p>
    <w:p w:rsidR="00776075" w:rsidRPr="00D64A5B" w:rsidRDefault="00776075" w:rsidP="002A5505">
      <w:pPr>
        <w:tabs>
          <w:tab w:val="left" w:pos="3555"/>
        </w:tabs>
        <w:spacing w:line="360" w:lineRule="auto"/>
      </w:pPr>
    </w:p>
    <w:p w:rsidR="00776075" w:rsidRPr="00D64A5B" w:rsidRDefault="00776075" w:rsidP="002A5505">
      <w:pPr>
        <w:tabs>
          <w:tab w:val="left" w:pos="3555"/>
        </w:tabs>
        <w:spacing w:line="360" w:lineRule="auto"/>
      </w:pPr>
      <w:r w:rsidRPr="00D64A5B">
        <w:t>Aclaración:…………………………………………………………………………</w:t>
      </w:r>
      <w:r w:rsidR="002A5505" w:rsidRPr="00D64A5B">
        <w:t>……</w:t>
      </w:r>
    </w:p>
    <w:p w:rsidR="00776075" w:rsidRPr="00D64A5B" w:rsidRDefault="00776075" w:rsidP="002A5505">
      <w:pPr>
        <w:tabs>
          <w:tab w:val="left" w:pos="3555"/>
        </w:tabs>
        <w:spacing w:line="360" w:lineRule="auto"/>
      </w:pPr>
    </w:p>
    <w:p w:rsidR="00776075" w:rsidRPr="00D64A5B" w:rsidRDefault="00776075" w:rsidP="002A5505">
      <w:pPr>
        <w:tabs>
          <w:tab w:val="left" w:pos="3555"/>
        </w:tabs>
        <w:spacing w:line="360" w:lineRule="auto"/>
      </w:pPr>
      <w:r w:rsidRPr="00D64A5B">
        <w:t>Firma:………………………………………………………………………………</w:t>
      </w:r>
      <w:r w:rsidR="002A5505" w:rsidRPr="00D64A5B">
        <w:t>…….</w:t>
      </w:r>
    </w:p>
    <w:p w:rsidR="00776075" w:rsidRPr="00D64A5B" w:rsidRDefault="00776075" w:rsidP="002A5505">
      <w:pPr>
        <w:tabs>
          <w:tab w:val="left" w:pos="3555"/>
        </w:tabs>
        <w:spacing w:line="360" w:lineRule="auto"/>
      </w:pPr>
    </w:p>
    <w:p w:rsidR="00776075" w:rsidRPr="00D64A5B" w:rsidRDefault="00776075" w:rsidP="002A5505">
      <w:pPr>
        <w:tabs>
          <w:tab w:val="left" w:pos="3555"/>
        </w:tabs>
        <w:spacing w:line="360" w:lineRule="auto"/>
      </w:pPr>
      <w:r w:rsidRPr="00D64A5B">
        <w:t>Aclaración:</w:t>
      </w:r>
      <w:r w:rsidR="00237328" w:rsidRPr="00D64A5B">
        <w:t>………………………………………………………………………</w:t>
      </w:r>
      <w:r w:rsidR="002A5505" w:rsidRPr="00D64A5B">
        <w:t>………</w:t>
      </w:r>
    </w:p>
    <w:p w:rsidR="00B678C8" w:rsidRPr="00D64A5B" w:rsidRDefault="00B678C8" w:rsidP="002A5505">
      <w:pPr>
        <w:tabs>
          <w:tab w:val="left" w:pos="3555"/>
        </w:tabs>
        <w:spacing w:line="360" w:lineRule="auto"/>
      </w:pPr>
    </w:p>
    <w:p w:rsidR="00776075" w:rsidRPr="00D64A5B" w:rsidRDefault="00776075" w:rsidP="002A5505">
      <w:pPr>
        <w:tabs>
          <w:tab w:val="left" w:pos="3555"/>
        </w:tabs>
        <w:spacing w:line="360" w:lineRule="auto"/>
      </w:pPr>
      <w:r w:rsidRPr="00D64A5B">
        <w:t>Firma:……………………………………………………………………………</w:t>
      </w:r>
      <w:r w:rsidR="002A5505" w:rsidRPr="00D64A5B">
        <w:t>……..</w:t>
      </w:r>
      <w:r w:rsidRPr="00D64A5B">
        <w:t>…</w:t>
      </w:r>
    </w:p>
    <w:p w:rsidR="002A5505" w:rsidRPr="00D64A5B" w:rsidRDefault="002A5505" w:rsidP="002A5505">
      <w:pPr>
        <w:tabs>
          <w:tab w:val="left" w:pos="3555"/>
        </w:tabs>
        <w:spacing w:line="360" w:lineRule="auto"/>
      </w:pPr>
    </w:p>
    <w:p w:rsidR="009A2F21" w:rsidRPr="00D64A5B" w:rsidRDefault="00776075" w:rsidP="002A5505">
      <w:pPr>
        <w:tabs>
          <w:tab w:val="left" w:pos="3555"/>
        </w:tabs>
        <w:spacing w:line="360" w:lineRule="auto"/>
      </w:pPr>
      <w:r w:rsidRPr="00D64A5B">
        <w:t>Aclaración:……………………………………………………</w:t>
      </w:r>
      <w:r w:rsidR="00E67302" w:rsidRPr="00D64A5B">
        <w:t>……………………</w:t>
      </w:r>
      <w:r w:rsidR="002A5505" w:rsidRPr="00D64A5B">
        <w:t>……..</w:t>
      </w:r>
    </w:p>
    <w:p w:rsidR="00B678C8" w:rsidRPr="00D64A5B" w:rsidRDefault="006A4A53" w:rsidP="00AA02A0">
      <w:pPr>
        <w:widowControl/>
        <w:suppressAutoHyphens w:val="0"/>
        <w:autoSpaceDE/>
      </w:pPr>
      <w:r w:rsidRPr="00D64A5B">
        <w:br w:type="page"/>
      </w: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2EB5" w:rsidRPr="00D64A5B" w:rsidRDefault="00392EB5" w:rsidP="00397632">
      <w:pPr>
        <w:widowControl/>
        <w:suppressAutoHyphens w:val="0"/>
        <w:autoSpaceDE/>
        <w:jc w:val="center"/>
        <w:rPr>
          <w:rFonts w:ascii="Times New Roman" w:hAnsi="Times New Roman" w:cs="Times New Roman"/>
          <w:b/>
          <w:lang w:val="es-ES" w:eastAsia="es-ES"/>
        </w:rPr>
      </w:pPr>
    </w:p>
    <w:p w:rsidR="00397632" w:rsidRPr="00D64A5B" w:rsidRDefault="00397632" w:rsidP="00DB27F0">
      <w:pPr>
        <w:widowControl/>
        <w:suppressAutoHyphens w:val="0"/>
        <w:autoSpaceDE/>
        <w:ind w:left="567"/>
        <w:jc w:val="center"/>
        <w:rPr>
          <w:rFonts w:ascii="Times New Roman" w:hAnsi="Times New Roman" w:cs="Times New Roman"/>
          <w:b/>
          <w:lang w:val="es-ES" w:eastAsia="es-ES"/>
        </w:rPr>
      </w:pPr>
      <w:r w:rsidRPr="00D64A5B">
        <w:rPr>
          <w:rFonts w:ascii="Times New Roman" w:hAnsi="Times New Roman" w:cs="Times New Roman"/>
          <w:b/>
          <w:lang w:val="es-ES" w:eastAsia="es-ES"/>
        </w:rPr>
        <w:lastRenderedPageBreak/>
        <w:t>ANEXO G</w:t>
      </w:r>
    </w:p>
    <w:p w:rsidR="00397632" w:rsidRPr="00D64A5B" w:rsidRDefault="00397632" w:rsidP="00DB27F0">
      <w:pPr>
        <w:widowControl/>
        <w:suppressAutoHyphens w:val="0"/>
        <w:autoSpaceDE/>
        <w:ind w:left="567"/>
        <w:jc w:val="center"/>
        <w:rPr>
          <w:rFonts w:ascii="Times New Roman" w:hAnsi="Times New Roman" w:cs="Times New Roman"/>
          <w:b/>
          <w:lang w:val="es-ES" w:eastAsia="es-ES"/>
        </w:rPr>
      </w:pPr>
    </w:p>
    <w:p w:rsidR="00397632" w:rsidRPr="00D64A5B" w:rsidRDefault="00397632" w:rsidP="00DB27F0">
      <w:pPr>
        <w:widowControl/>
        <w:suppressAutoHyphens w:val="0"/>
        <w:autoSpaceDE/>
        <w:ind w:left="567"/>
        <w:jc w:val="center"/>
        <w:rPr>
          <w:rFonts w:ascii="Times New Roman" w:hAnsi="Times New Roman" w:cs="Times New Roman"/>
          <w:b/>
          <w:lang w:val="es-ES" w:eastAsia="es-ES"/>
        </w:rPr>
      </w:pPr>
      <w:r w:rsidRPr="00D64A5B">
        <w:rPr>
          <w:rFonts w:ascii="Times New Roman" w:hAnsi="Times New Roman" w:cs="Times New Roman"/>
          <w:b/>
          <w:lang w:val="es-ES" w:eastAsia="es-ES"/>
        </w:rPr>
        <w:t>DECLARACIÓN JURADA DE APTITUD PARA CONTRATAR</w:t>
      </w:r>
    </w:p>
    <w:p w:rsidR="00397632" w:rsidRPr="00D64A5B" w:rsidRDefault="00397632" w:rsidP="00DB27F0">
      <w:pPr>
        <w:widowControl/>
        <w:suppressAutoHyphens w:val="0"/>
        <w:autoSpaceDE/>
        <w:ind w:left="567"/>
        <w:jc w:val="center"/>
        <w:rPr>
          <w:rFonts w:ascii="Times New Roman" w:hAnsi="Times New Roman" w:cs="Times New Roman"/>
          <w:b/>
          <w:lang w:val="es-ES" w:eastAsia="es-ES"/>
        </w:rPr>
      </w:pPr>
    </w:p>
    <w:p w:rsidR="00BB4E29" w:rsidRPr="00D64A5B" w:rsidRDefault="00BB4E29" w:rsidP="00DB27F0">
      <w:pPr>
        <w:widowControl/>
        <w:suppressAutoHyphens w:val="0"/>
        <w:autoSpaceDE/>
        <w:spacing w:line="360" w:lineRule="auto"/>
        <w:ind w:left="567"/>
        <w:jc w:val="both"/>
        <w:rPr>
          <w:rFonts w:ascii="Times New Roman" w:hAnsi="Times New Roman" w:cs="Times New Roman"/>
          <w:lang w:val="es-ES" w:eastAsia="es-ES"/>
        </w:rPr>
      </w:pPr>
    </w:p>
    <w:p w:rsidR="00397632" w:rsidRPr="00D64A5B" w:rsidRDefault="00397632" w:rsidP="00300BC1">
      <w:pPr>
        <w:widowControl/>
        <w:suppressAutoHyphens w:val="0"/>
        <w:autoSpaceDE/>
        <w:spacing w:line="36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D64A5B" w:rsidRDefault="00397632" w:rsidP="00300BC1">
      <w:pPr>
        <w:widowControl/>
        <w:suppressAutoHyphens w:val="0"/>
        <w:autoSpaceDE/>
        <w:spacing w:line="360" w:lineRule="auto"/>
        <w:ind w:left="851"/>
        <w:jc w:val="both"/>
        <w:rPr>
          <w:rFonts w:ascii="Times New Roman" w:hAnsi="Times New Roman" w:cs="Times New Roman"/>
          <w:lang w:val="es-ES" w:eastAsia="es-ES"/>
        </w:rPr>
      </w:pPr>
    </w:p>
    <w:p w:rsidR="00397632" w:rsidRPr="00D64A5B" w:rsidRDefault="00397632" w:rsidP="00300BC1">
      <w:pPr>
        <w:widowControl/>
        <w:suppressAutoHyphens w:val="0"/>
        <w:autoSpaceDE/>
        <w:spacing w:line="36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D64A5B" w:rsidRDefault="00397632" w:rsidP="00300BC1">
      <w:pPr>
        <w:widowControl/>
        <w:suppressAutoHyphens w:val="0"/>
        <w:autoSpaceDE/>
        <w:spacing w:line="360" w:lineRule="auto"/>
        <w:ind w:left="851"/>
        <w:jc w:val="both"/>
        <w:rPr>
          <w:rFonts w:ascii="Times New Roman" w:hAnsi="Times New Roman" w:cs="Times New Roman"/>
          <w:lang w:val="es-ES" w:eastAsia="es-ES"/>
        </w:rPr>
      </w:pPr>
    </w:p>
    <w:p w:rsidR="00397632" w:rsidRPr="00D64A5B" w:rsidRDefault="00397632" w:rsidP="00300BC1">
      <w:pPr>
        <w:widowControl/>
        <w:numPr>
          <w:ilvl w:val="0"/>
          <w:numId w:val="14"/>
        </w:numPr>
        <w:suppressAutoHyphens w:val="0"/>
        <w:autoSpaceDE/>
        <w:spacing w:line="360" w:lineRule="auto"/>
        <w:ind w:left="851" w:hanging="283"/>
        <w:contextualSpacing/>
        <w:jc w:val="both"/>
        <w:rPr>
          <w:rFonts w:ascii="Times New Roman" w:hAnsi="Times New Roman" w:cs="Times New Roman"/>
          <w:u w:val="single"/>
          <w:lang w:val="es-ES" w:eastAsia="es-ES"/>
        </w:rPr>
      </w:pPr>
      <w:r w:rsidRPr="00D64A5B">
        <w:rPr>
          <w:rFonts w:ascii="Times New Roman" w:hAnsi="Times New Roman" w:cs="Times New Roman"/>
          <w:u w:val="single"/>
          <w:lang w:val="es-ES" w:eastAsia="es-ES"/>
        </w:rPr>
        <w:t xml:space="preserve">Máxima autoridad jerárquica de la jurisdicción: </w:t>
      </w:r>
    </w:p>
    <w:p w:rsidR="00397632" w:rsidRPr="00D64A5B" w:rsidRDefault="00397632" w:rsidP="00300BC1">
      <w:pPr>
        <w:widowControl/>
        <w:suppressAutoHyphens w:val="0"/>
        <w:autoSpaceDE/>
        <w:spacing w:line="360" w:lineRule="auto"/>
        <w:ind w:left="851"/>
        <w:contextualSpacing/>
        <w:jc w:val="both"/>
        <w:rPr>
          <w:rFonts w:ascii="Times New Roman" w:hAnsi="Times New Roman" w:cs="Times New Roman"/>
          <w:lang w:val="es-ES" w:eastAsia="es-ES"/>
        </w:rPr>
      </w:pPr>
      <w:r w:rsidRPr="00D64A5B">
        <w:rPr>
          <w:rFonts w:ascii="Times New Roman" w:hAnsi="Times New Roman" w:cs="Times New Roman"/>
          <w:lang w:val="es-ES" w:eastAsia="es-ES"/>
        </w:rPr>
        <w:t xml:space="preserve">Dr. Julio Marcelo </w:t>
      </w:r>
      <w:proofErr w:type="spellStart"/>
      <w:r w:rsidRPr="00D64A5B">
        <w:rPr>
          <w:rFonts w:ascii="Times New Roman" w:hAnsi="Times New Roman" w:cs="Times New Roman"/>
          <w:lang w:val="es-ES" w:eastAsia="es-ES"/>
        </w:rPr>
        <w:t>Conte</w:t>
      </w:r>
      <w:proofErr w:type="spellEnd"/>
      <w:r w:rsidRPr="00D64A5B">
        <w:rPr>
          <w:rFonts w:ascii="Times New Roman" w:hAnsi="Times New Roman" w:cs="Times New Roman"/>
          <w:lang w:val="es-ES" w:eastAsia="es-ES"/>
        </w:rPr>
        <w:t xml:space="preserve"> Grand - Procurador General de</w:t>
      </w:r>
      <w:r w:rsidR="00DB27F0" w:rsidRPr="00D64A5B">
        <w:rPr>
          <w:rFonts w:ascii="Times New Roman" w:hAnsi="Times New Roman" w:cs="Times New Roman"/>
          <w:lang w:val="es-ES" w:eastAsia="es-ES"/>
        </w:rPr>
        <w:t xml:space="preserve"> la Suprema Corte de Justicia. (</w:t>
      </w:r>
      <w:r w:rsidRPr="00D64A5B">
        <w:rPr>
          <w:rFonts w:ascii="Times New Roman" w:hAnsi="Times New Roman" w:cs="Times New Roman"/>
          <w:lang w:val="es-ES" w:eastAsia="es-ES"/>
        </w:rPr>
        <w:t xml:space="preserve"> iii) </w:t>
      </w:r>
      <w:proofErr w:type="gramStart"/>
      <w:r w:rsidRPr="00D64A5B">
        <w:rPr>
          <w:rFonts w:ascii="Times New Roman" w:hAnsi="Times New Roman" w:cs="Times New Roman"/>
          <w:lang w:val="es-ES" w:eastAsia="es-ES"/>
        </w:rPr>
        <w:t>aprobación</w:t>
      </w:r>
      <w:proofErr w:type="gramEnd"/>
      <w:r w:rsidRPr="00D64A5B">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p>
    <w:p w:rsidR="00DB27F0" w:rsidRPr="00D64A5B" w:rsidRDefault="00DB27F0" w:rsidP="00300BC1">
      <w:pPr>
        <w:widowControl/>
        <w:suppressAutoHyphens w:val="0"/>
        <w:autoSpaceDE/>
        <w:spacing w:line="360" w:lineRule="auto"/>
        <w:ind w:left="851"/>
        <w:contextualSpacing/>
        <w:jc w:val="both"/>
        <w:rPr>
          <w:rFonts w:ascii="Times New Roman" w:hAnsi="Times New Roman" w:cs="Times New Roman"/>
          <w:lang w:val="es-ES" w:eastAsia="es-ES"/>
        </w:rPr>
      </w:pPr>
    </w:p>
    <w:p w:rsidR="00397632" w:rsidRPr="00D64A5B" w:rsidRDefault="00397632" w:rsidP="00300BC1">
      <w:pPr>
        <w:widowControl/>
        <w:numPr>
          <w:ilvl w:val="0"/>
          <w:numId w:val="14"/>
        </w:numPr>
        <w:suppressAutoHyphens w:val="0"/>
        <w:autoSpaceDE/>
        <w:spacing w:line="360" w:lineRule="auto"/>
        <w:ind w:left="851" w:hanging="283"/>
        <w:contextualSpacing/>
        <w:jc w:val="both"/>
        <w:rPr>
          <w:rFonts w:ascii="Times New Roman" w:hAnsi="Times New Roman" w:cs="Times New Roman"/>
          <w:u w:val="single"/>
          <w:lang w:val="es-ES" w:eastAsia="es-ES"/>
        </w:rPr>
      </w:pPr>
      <w:r w:rsidRPr="00D64A5B">
        <w:rPr>
          <w:rFonts w:ascii="Times New Roman" w:hAnsi="Times New Roman" w:cs="Times New Roman"/>
          <w:u w:val="single"/>
          <w:lang w:val="es-ES" w:eastAsia="es-ES"/>
        </w:rPr>
        <w:t xml:space="preserve">Autoridades Administrativas: </w:t>
      </w:r>
    </w:p>
    <w:p w:rsidR="00DB27F0" w:rsidRPr="00D64A5B"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Dr. Javier Bernasconi - Secretario de Administración</w:t>
      </w:r>
    </w:p>
    <w:p w:rsidR="00DB27F0" w:rsidRPr="00D64A5B"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Lic. Joaquín Dardo Arias – Subsecretario de Presupuesto y Contrataciones</w:t>
      </w:r>
    </w:p>
    <w:p w:rsidR="00DB27F0" w:rsidRPr="00D64A5B"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C</w:t>
      </w:r>
      <w:r w:rsidR="004C6FB2" w:rsidRPr="00D64A5B">
        <w:rPr>
          <w:rFonts w:ascii="Times New Roman" w:hAnsi="Times New Roman" w:cs="Times New Roman"/>
          <w:lang w:val="es-ES" w:eastAsia="es-ES"/>
        </w:rPr>
        <w:t xml:space="preserve">r. Luis María Benítez – Jefe del Departamento de </w:t>
      </w:r>
      <w:r w:rsidRPr="00D64A5B">
        <w:rPr>
          <w:rFonts w:ascii="Times New Roman" w:hAnsi="Times New Roman" w:cs="Times New Roman"/>
          <w:lang w:val="es-ES" w:eastAsia="es-ES"/>
        </w:rPr>
        <w:t>Contrataciones</w:t>
      </w:r>
    </w:p>
    <w:p w:rsidR="00DB27F0" w:rsidRPr="00D64A5B"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proofErr w:type="spellStart"/>
      <w:r w:rsidRPr="00D64A5B">
        <w:rPr>
          <w:rFonts w:ascii="Times New Roman" w:hAnsi="Times New Roman" w:cs="Times New Roman"/>
          <w:lang w:val="es-ES" w:eastAsia="es-ES"/>
        </w:rPr>
        <w:t>Cra</w:t>
      </w:r>
      <w:proofErr w:type="spellEnd"/>
      <w:r w:rsidRPr="00D64A5B">
        <w:rPr>
          <w:rFonts w:ascii="Times New Roman" w:hAnsi="Times New Roman" w:cs="Times New Roman"/>
          <w:lang w:val="es-ES" w:eastAsia="es-ES"/>
        </w:rPr>
        <w:t xml:space="preserve">. Laura Andrea </w:t>
      </w:r>
      <w:proofErr w:type="spellStart"/>
      <w:r w:rsidRPr="00D64A5B">
        <w:rPr>
          <w:rFonts w:ascii="Times New Roman" w:hAnsi="Times New Roman" w:cs="Times New Roman"/>
          <w:lang w:val="es-ES" w:eastAsia="es-ES"/>
        </w:rPr>
        <w:t>Pizzuto</w:t>
      </w:r>
      <w:proofErr w:type="spellEnd"/>
      <w:r w:rsidRPr="00D64A5B">
        <w:rPr>
          <w:rFonts w:ascii="Times New Roman" w:hAnsi="Times New Roman" w:cs="Times New Roman"/>
          <w:lang w:val="es-ES" w:eastAsia="es-ES"/>
        </w:rPr>
        <w:t xml:space="preserve"> –Subjefe </w:t>
      </w:r>
      <w:r w:rsidR="004C6FB2" w:rsidRPr="00D64A5B">
        <w:rPr>
          <w:rFonts w:ascii="Times New Roman" w:hAnsi="Times New Roman" w:cs="Times New Roman"/>
          <w:lang w:val="es-ES" w:eastAsia="es-ES"/>
        </w:rPr>
        <w:t xml:space="preserve">del Departamento </w:t>
      </w:r>
      <w:r w:rsidRPr="00D64A5B">
        <w:rPr>
          <w:rFonts w:ascii="Times New Roman" w:hAnsi="Times New Roman" w:cs="Times New Roman"/>
          <w:lang w:val="es-ES" w:eastAsia="es-ES"/>
        </w:rPr>
        <w:t>de Contrataciones</w:t>
      </w:r>
    </w:p>
    <w:p w:rsidR="00DB27F0" w:rsidRPr="00D64A5B" w:rsidRDefault="00DB27F0" w:rsidP="00300BC1">
      <w:pPr>
        <w:pStyle w:val="Prrafodelista"/>
        <w:widowControl/>
        <w:suppressAutoHyphens w:val="0"/>
        <w:autoSpaceDE/>
        <w:spacing w:line="360" w:lineRule="auto"/>
        <w:ind w:left="851"/>
        <w:jc w:val="both"/>
        <w:rPr>
          <w:rFonts w:ascii="Times New Roman" w:hAnsi="Times New Roman" w:cs="Times New Roman"/>
          <w:lang w:val="es-ES" w:eastAsia="es-ES"/>
        </w:rPr>
      </w:pPr>
      <w:proofErr w:type="gramStart"/>
      <w:r w:rsidRPr="00D64A5B">
        <w:rPr>
          <w:rFonts w:ascii="Times New Roman" w:hAnsi="Times New Roman" w:cs="Times New Roman"/>
          <w:lang w:val="es-ES" w:eastAsia="es-ES"/>
        </w:rPr>
        <w:t>( ii</w:t>
      </w:r>
      <w:proofErr w:type="gramEnd"/>
      <w:r w:rsidRPr="00D64A5B">
        <w:rPr>
          <w:rFonts w:ascii="Times New Roman" w:hAnsi="Times New Roman" w:cs="Times New Roman"/>
          <w:lang w:val="es-ES" w:eastAsia="es-ES"/>
        </w:rPr>
        <w:t>) elaboración del Pliego de Bases y Condiciones Particulares y Especificaciones Técnicas; v) respuesta a consultas aclaratorias o modificatorias del Pliego de Bases y Condiciones Particulares)</w:t>
      </w:r>
    </w:p>
    <w:p w:rsidR="00DB27F0" w:rsidRPr="00D64A5B" w:rsidRDefault="00DB27F0" w:rsidP="00300BC1">
      <w:pPr>
        <w:widowControl/>
        <w:suppressAutoHyphens w:val="0"/>
        <w:autoSpaceDE/>
        <w:spacing w:line="360" w:lineRule="auto"/>
        <w:ind w:left="851"/>
        <w:contextualSpacing/>
        <w:jc w:val="both"/>
        <w:rPr>
          <w:rFonts w:ascii="Times New Roman" w:hAnsi="Times New Roman" w:cs="Times New Roman"/>
          <w:lang w:val="es-ES" w:eastAsia="es-ES" w:bidi="es-ES"/>
        </w:rPr>
      </w:pPr>
    </w:p>
    <w:p w:rsidR="00DB27F0" w:rsidRPr="00D64A5B" w:rsidRDefault="00397632" w:rsidP="00300BC1">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D64A5B">
        <w:rPr>
          <w:rFonts w:ascii="Times New Roman" w:hAnsi="Times New Roman" w:cs="Times New Roman"/>
          <w:u w:val="single"/>
          <w:lang w:val="es-ES" w:eastAsia="es-ES"/>
        </w:rPr>
        <w:t xml:space="preserve">Comisión de </w:t>
      </w:r>
      <w:proofErr w:type="spellStart"/>
      <w:r w:rsidRPr="00D64A5B">
        <w:rPr>
          <w:rFonts w:ascii="Times New Roman" w:hAnsi="Times New Roman" w:cs="Times New Roman"/>
          <w:u w:val="single"/>
          <w:lang w:val="es-ES" w:eastAsia="es-ES"/>
        </w:rPr>
        <w:t>Preadjudicación</w:t>
      </w:r>
      <w:proofErr w:type="spellEnd"/>
      <w:r w:rsidRPr="00D64A5B">
        <w:rPr>
          <w:rFonts w:ascii="Times New Roman" w:hAnsi="Times New Roman" w:cs="Times New Roman"/>
          <w:u w:val="single"/>
          <w:lang w:val="es-ES" w:eastAsia="es-ES"/>
        </w:rPr>
        <w:t>:</w:t>
      </w:r>
      <w:r w:rsidRPr="00D64A5B">
        <w:rPr>
          <w:rFonts w:ascii="Times New Roman" w:hAnsi="Times New Roman" w:cs="Times New Roman"/>
          <w:lang w:val="es-ES" w:eastAsia="es-ES"/>
        </w:rPr>
        <w:t xml:space="preserve"> </w:t>
      </w:r>
    </w:p>
    <w:p w:rsidR="00DB27F0" w:rsidRPr="00D64A5B" w:rsidRDefault="00DB27F0" w:rsidP="00300BC1">
      <w:pPr>
        <w:widowControl/>
        <w:suppressAutoHyphens w:val="0"/>
        <w:autoSpaceDE/>
        <w:spacing w:line="360" w:lineRule="auto"/>
        <w:ind w:left="567" w:firstLine="283"/>
        <w:contextualSpacing/>
        <w:jc w:val="both"/>
        <w:rPr>
          <w:rFonts w:ascii="Times New Roman" w:hAnsi="Times New Roman" w:cs="Times New Roman"/>
          <w:lang w:val="es-ES" w:eastAsia="es-ES" w:bidi="es-ES"/>
        </w:rPr>
      </w:pPr>
      <w:r w:rsidRPr="00D64A5B">
        <w:rPr>
          <w:rFonts w:ascii="Times New Roman" w:hAnsi="Times New Roman" w:cs="Times New Roman"/>
          <w:lang w:val="es-ES" w:eastAsia="es-ES" w:bidi="es-ES"/>
        </w:rPr>
        <w:t xml:space="preserve">Dr. Gabriel Teófilo </w:t>
      </w:r>
      <w:proofErr w:type="spellStart"/>
      <w:r w:rsidRPr="00D64A5B">
        <w:rPr>
          <w:rFonts w:ascii="Times New Roman" w:hAnsi="Times New Roman" w:cs="Times New Roman"/>
          <w:lang w:val="es-ES" w:eastAsia="es-ES" w:bidi="es-ES"/>
        </w:rPr>
        <w:t>Rouillet</w:t>
      </w:r>
      <w:proofErr w:type="spellEnd"/>
    </w:p>
    <w:p w:rsidR="00DB27F0" w:rsidRPr="00D64A5B" w:rsidRDefault="00DB27F0" w:rsidP="00300BC1">
      <w:pPr>
        <w:widowControl/>
        <w:suppressAutoHyphens w:val="0"/>
        <w:autoSpaceDE/>
        <w:spacing w:line="360" w:lineRule="auto"/>
        <w:ind w:left="567" w:firstLine="283"/>
        <w:contextualSpacing/>
        <w:jc w:val="both"/>
        <w:rPr>
          <w:rFonts w:ascii="Times New Roman" w:hAnsi="Times New Roman" w:cs="Times New Roman"/>
          <w:lang w:val="es-ES" w:eastAsia="es-ES" w:bidi="es-ES"/>
        </w:rPr>
      </w:pPr>
      <w:r w:rsidRPr="00D64A5B">
        <w:rPr>
          <w:rFonts w:ascii="Times New Roman" w:hAnsi="Times New Roman" w:cs="Times New Roman"/>
          <w:lang w:val="es-ES" w:eastAsia="es-ES" w:bidi="es-ES"/>
        </w:rPr>
        <w:t xml:space="preserve">Dr. Gabriel </w:t>
      </w:r>
      <w:proofErr w:type="spellStart"/>
      <w:r w:rsidRPr="00D64A5B">
        <w:rPr>
          <w:rFonts w:ascii="Times New Roman" w:hAnsi="Times New Roman" w:cs="Times New Roman"/>
          <w:lang w:val="es-ES" w:eastAsia="es-ES" w:bidi="es-ES"/>
        </w:rPr>
        <w:t>Toigo</w:t>
      </w:r>
      <w:proofErr w:type="spellEnd"/>
    </w:p>
    <w:p w:rsidR="00397632" w:rsidRPr="00D64A5B" w:rsidRDefault="00397632" w:rsidP="00300BC1">
      <w:pPr>
        <w:widowControl/>
        <w:suppressAutoHyphens w:val="0"/>
        <w:autoSpaceDE/>
        <w:spacing w:line="360" w:lineRule="auto"/>
        <w:ind w:left="567" w:firstLine="283"/>
        <w:contextualSpacing/>
        <w:jc w:val="both"/>
        <w:rPr>
          <w:rFonts w:ascii="Times New Roman" w:hAnsi="Times New Roman" w:cs="Times New Roman"/>
          <w:lang w:val="es-ES" w:eastAsia="es-ES" w:bidi="es-ES"/>
        </w:rPr>
      </w:pPr>
      <w:r w:rsidRPr="00D64A5B">
        <w:rPr>
          <w:rFonts w:ascii="Times New Roman" w:hAnsi="Times New Roman" w:cs="Times New Roman"/>
          <w:lang w:val="es-ES" w:eastAsia="es-ES" w:bidi="es-ES"/>
        </w:rPr>
        <w:t xml:space="preserve">Lic. Bruno </w:t>
      </w:r>
      <w:proofErr w:type="spellStart"/>
      <w:r w:rsidRPr="00D64A5B">
        <w:rPr>
          <w:rFonts w:ascii="Times New Roman" w:hAnsi="Times New Roman" w:cs="Times New Roman"/>
          <w:lang w:val="es-ES" w:eastAsia="es-ES" w:bidi="es-ES"/>
        </w:rPr>
        <w:t>Paolucci</w:t>
      </w:r>
      <w:proofErr w:type="spellEnd"/>
    </w:p>
    <w:p w:rsidR="00DB27F0" w:rsidRPr="00D64A5B" w:rsidRDefault="00DB27F0" w:rsidP="00166F76">
      <w:pPr>
        <w:widowControl/>
        <w:suppressAutoHyphens w:val="0"/>
        <w:autoSpaceDE/>
        <w:spacing w:line="360" w:lineRule="auto"/>
        <w:contextualSpacing/>
        <w:jc w:val="both"/>
        <w:rPr>
          <w:rFonts w:ascii="Times New Roman" w:hAnsi="Times New Roman" w:cs="Times New Roman"/>
          <w:lang w:val="es-ES" w:eastAsia="es-ES" w:bidi="es-ES"/>
        </w:rPr>
      </w:pPr>
    </w:p>
    <w:p w:rsidR="00397632" w:rsidRPr="00D64A5B" w:rsidRDefault="00397632" w:rsidP="00300BC1">
      <w:pPr>
        <w:widowControl/>
        <w:numPr>
          <w:ilvl w:val="0"/>
          <w:numId w:val="14"/>
        </w:numPr>
        <w:suppressAutoHyphens w:val="0"/>
        <w:autoSpaceDE/>
        <w:spacing w:line="360" w:lineRule="auto"/>
        <w:ind w:left="567" w:hanging="141"/>
        <w:contextualSpacing/>
        <w:jc w:val="both"/>
        <w:rPr>
          <w:rFonts w:ascii="Times New Roman" w:hAnsi="Times New Roman" w:cs="Times New Roman"/>
          <w:lang w:val="es-ES" w:eastAsia="es-ES" w:bidi="es-ES"/>
        </w:rPr>
      </w:pPr>
      <w:r w:rsidRPr="00D64A5B">
        <w:rPr>
          <w:rFonts w:ascii="Times New Roman" w:hAnsi="Times New Roman" w:cs="Times New Roman"/>
          <w:u w:val="single"/>
          <w:lang w:val="es-ES" w:eastAsia="es-ES"/>
        </w:rPr>
        <w:t>Asesoría Técnica de Ofertas:</w:t>
      </w:r>
    </w:p>
    <w:p w:rsidR="00397632" w:rsidRPr="00D64A5B" w:rsidRDefault="00397632" w:rsidP="00300BC1">
      <w:pPr>
        <w:widowControl/>
        <w:suppressAutoHyphens w:val="0"/>
        <w:autoSpaceDE/>
        <w:spacing w:line="360" w:lineRule="auto"/>
        <w:ind w:left="851"/>
        <w:contextualSpacing/>
        <w:jc w:val="both"/>
        <w:rPr>
          <w:rFonts w:ascii="Times New Roman" w:hAnsi="Times New Roman" w:cs="Times New Roman"/>
          <w:lang w:val="es-ES" w:eastAsia="es-ES" w:bidi="es-ES"/>
        </w:rPr>
      </w:pPr>
      <w:proofErr w:type="gramStart"/>
      <w:r w:rsidRPr="00D64A5B">
        <w:rPr>
          <w:rFonts w:ascii="Times New Roman" w:hAnsi="Times New Roman" w:cs="Times New Roman"/>
          <w:lang w:val="es-ES" w:eastAsia="es-ES" w:bidi="es-ES"/>
        </w:rPr>
        <w:t>( i</w:t>
      </w:r>
      <w:proofErr w:type="gramEnd"/>
      <w:r w:rsidRPr="00D64A5B">
        <w:rPr>
          <w:rFonts w:ascii="Times New Roman" w:hAnsi="Times New Roman" w:cs="Times New Roman"/>
          <w:lang w:val="es-ES" w:eastAsia="es-ES" w:bidi="es-ES"/>
        </w:rPr>
        <w:t>) elevación de requerimiento de contratación)</w:t>
      </w:r>
    </w:p>
    <w:p w:rsidR="00397632" w:rsidRPr="00D64A5B" w:rsidRDefault="00397632" w:rsidP="00300BC1">
      <w:pPr>
        <w:widowControl/>
        <w:suppressAutoHyphens w:val="0"/>
        <w:autoSpaceDE/>
        <w:spacing w:line="360" w:lineRule="auto"/>
        <w:ind w:left="851"/>
        <w:contextualSpacing/>
        <w:jc w:val="both"/>
        <w:rPr>
          <w:rFonts w:ascii="Times New Roman" w:hAnsi="Times New Roman" w:cs="Times New Roman"/>
          <w:lang w:val="es-ES" w:eastAsia="es-ES" w:bidi="es-ES"/>
        </w:rPr>
      </w:pPr>
      <w:proofErr w:type="gramStart"/>
      <w:r w:rsidRPr="00D64A5B">
        <w:rPr>
          <w:rFonts w:ascii="Times New Roman" w:hAnsi="Times New Roman" w:cs="Times New Roman"/>
          <w:lang w:val="es-ES" w:eastAsia="es-ES" w:bidi="es-ES"/>
        </w:rPr>
        <w:t>( ii</w:t>
      </w:r>
      <w:proofErr w:type="gramEnd"/>
      <w:r w:rsidRPr="00D64A5B">
        <w:rPr>
          <w:rFonts w:ascii="Times New Roman" w:hAnsi="Times New Roman" w:cs="Times New Roman"/>
          <w:lang w:val="es-ES" w:eastAsia="es-ES" w:bidi="es-ES"/>
        </w:rPr>
        <w:t>) elaboración de especificaciones técnicas )</w:t>
      </w:r>
    </w:p>
    <w:p w:rsidR="00397632" w:rsidRPr="00D64A5B" w:rsidRDefault="00397632" w:rsidP="00300BC1">
      <w:pPr>
        <w:widowControl/>
        <w:suppressAutoHyphens w:val="0"/>
        <w:autoSpaceDE/>
        <w:spacing w:line="360" w:lineRule="auto"/>
        <w:ind w:left="851"/>
        <w:jc w:val="both"/>
        <w:rPr>
          <w:rFonts w:ascii="Times New Roman" w:hAnsi="Times New Roman" w:cs="Times New Roman"/>
          <w:lang w:val="es-ES" w:eastAsia="es-ES"/>
        </w:rPr>
      </w:pPr>
    </w:p>
    <w:p w:rsidR="00397632" w:rsidRPr="00D64A5B" w:rsidRDefault="00397632" w:rsidP="00300BC1">
      <w:pPr>
        <w:widowControl/>
        <w:suppressAutoHyphens w:val="0"/>
        <w:autoSpaceDE/>
        <w:spacing w:line="36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La falsedad de los datos así como también toda documentación acompañada implica la pérdida de la garantía y la suspensión del oferente en el Registro de Proveedores y Licitadores por el plazo máximo previsto en la reglamentación de la Ley N°</w:t>
      </w:r>
      <w:r w:rsidR="00BB4E29" w:rsidRPr="00D64A5B">
        <w:rPr>
          <w:rFonts w:ascii="Times New Roman" w:hAnsi="Times New Roman" w:cs="Times New Roman"/>
          <w:lang w:val="es-ES" w:eastAsia="es-ES"/>
        </w:rPr>
        <w:t xml:space="preserve"> </w:t>
      </w:r>
      <w:r w:rsidRPr="00D64A5B">
        <w:rPr>
          <w:rFonts w:ascii="Times New Roman" w:hAnsi="Times New Roman" w:cs="Times New Roman"/>
          <w:lang w:val="es-ES" w:eastAsia="es-ES"/>
        </w:rPr>
        <w:t xml:space="preserve">13.981. </w:t>
      </w:r>
    </w:p>
    <w:p w:rsidR="00397632" w:rsidRPr="00D64A5B" w:rsidRDefault="00397632" w:rsidP="00300BC1">
      <w:pPr>
        <w:widowControl/>
        <w:suppressAutoHyphens w:val="0"/>
        <w:autoSpaceDE/>
        <w:spacing w:line="360" w:lineRule="auto"/>
        <w:ind w:left="851"/>
        <w:jc w:val="both"/>
        <w:rPr>
          <w:rFonts w:ascii="Times New Roman" w:hAnsi="Times New Roman" w:cs="Times New Roman"/>
          <w:lang w:val="es-ES" w:eastAsia="es-ES"/>
        </w:rPr>
      </w:pPr>
    </w:p>
    <w:p w:rsidR="00397632" w:rsidRPr="00D64A5B" w:rsidRDefault="00397632" w:rsidP="00300BC1">
      <w:pPr>
        <w:widowControl/>
        <w:suppressAutoHyphens w:val="0"/>
        <w:autoSpaceDE/>
        <w:spacing w:line="36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D64A5B" w:rsidRDefault="00397632" w:rsidP="00300BC1">
      <w:pPr>
        <w:widowControl/>
        <w:suppressAutoHyphens w:val="0"/>
        <w:autoSpaceDE/>
        <w:ind w:left="851"/>
        <w:jc w:val="both"/>
        <w:rPr>
          <w:lang w:val="es-ES" w:eastAsia="es-ES"/>
        </w:rPr>
      </w:pPr>
    </w:p>
    <w:p w:rsidR="00397632" w:rsidRPr="00D64A5B" w:rsidRDefault="00397632" w:rsidP="00300BC1">
      <w:pPr>
        <w:widowControl/>
        <w:suppressAutoHyphens w:val="0"/>
        <w:autoSpaceDE/>
        <w:ind w:left="851"/>
        <w:jc w:val="both"/>
        <w:rPr>
          <w:lang w:val="es-ES" w:eastAsia="es-ES"/>
        </w:rPr>
      </w:pPr>
    </w:p>
    <w:p w:rsidR="00397632" w:rsidRPr="00D64A5B" w:rsidRDefault="00397632" w:rsidP="00300BC1">
      <w:pPr>
        <w:widowControl/>
        <w:suppressAutoHyphens w:val="0"/>
        <w:autoSpaceDE/>
        <w:ind w:left="851"/>
        <w:jc w:val="both"/>
        <w:rPr>
          <w:lang w:val="es-ES" w:eastAsia="es-ES"/>
        </w:rPr>
      </w:pPr>
    </w:p>
    <w:p w:rsidR="00397632" w:rsidRPr="00D64A5B" w:rsidRDefault="00397632" w:rsidP="00300BC1">
      <w:pPr>
        <w:widowControl/>
        <w:suppressAutoHyphens w:val="0"/>
        <w:autoSpaceDE/>
        <w:ind w:left="851"/>
        <w:jc w:val="both"/>
        <w:rPr>
          <w:lang w:val="es-ES" w:eastAsia="es-ES"/>
        </w:rPr>
      </w:pPr>
    </w:p>
    <w:p w:rsidR="00397632" w:rsidRPr="00D64A5B" w:rsidRDefault="00397632" w:rsidP="00300BC1">
      <w:pPr>
        <w:widowControl/>
        <w:suppressAutoHyphens w:val="0"/>
        <w:autoSpaceDE/>
        <w:ind w:left="851"/>
        <w:jc w:val="both"/>
        <w:rPr>
          <w:lang w:val="es-ES" w:eastAsia="es-ES"/>
        </w:rPr>
      </w:pPr>
    </w:p>
    <w:p w:rsidR="00397632" w:rsidRPr="00D64A5B" w:rsidRDefault="00397632" w:rsidP="00300BC1">
      <w:pPr>
        <w:widowControl/>
        <w:suppressAutoHyphens w:val="0"/>
        <w:autoSpaceDE/>
        <w:spacing w:line="480" w:lineRule="auto"/>
        <w:ind w:left="851"/>
        <w:jc w:val="both"/>
        <w:rPr>
          <w:rFonts w:ascii="Times New Roman" w:hAnsi="Times New Roman" w:cs="Times New Roman"/>
          <w:lang w:val="es-ES" w:eastAsia="es-ES"/>
        </w:rPr>
      </w:pPr>
    </w:p>
    <w:p w:rsidR="00397632" w:rsidRPr="00D64A5B" w:rsidRDefault="00397632" w:rsidP="00300BC1">
      <w:pPr>
        <w:widowControl/>
        <w:suppressAutoHyphens w:val="0"/>
        <w:autoSpaceDE/>
        <w:spacing w:line="48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Firma</w:t>
      </w:r>
      <w:r w:rsidR="0098506F" w:rsidRPr="00D64A5B">
        <w:rPr>
          <w:rFonts w:ascii="Times New Roman" w:hAnsi="Times New Roman" w:cs="Times New Roman"/>
          <w:lang w:val="es-ES" w:eastAsia="es-ES"/>
        </w:rPr>
        <w:t>…………………………………………………………………………</w:t>
      </w:r>
      <w:r w:rsidR="00300BC1" w:rsidRPr="00D64A5B">
        <w:rPr>
          <w:rFonts w:ascii="Times New Roman" w:hAnsi="Times New Roman" w:cs="Times New Roman"/>
          <w:lang w:val="es-ES" w:eastAsia="es-ES"/>
        </w:rPr>
        <w:t>……</w:t>
      </w:r>
    </w:p>
    <w:p w:rsidR="00397632" w:rsidRPr="00D64A5B" w:rsidRDefault="00397632" w:rsidP="00300BC1">
      <w:pPr>
        <w:widowControl/>
        <w:suppressAutoHyphens w:val="0"/>
        <w:autoSpaceDE/>
        <w:spacing w:line="48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Aclaraci</w:t>
      </w:r>
      <w:r w:rsidR="00300BC1" w:rsidRPr="00D64A5B">
        <w:rPr>
          <w:rFonts w:ascii="Times New Roman" w:hAnsi="Times New Roman" w:cs="Times New Roman"/>
          <w:lang w:val="es-ES" w:eastAsia="es-ES"/>
        </w:rPr>
        <w:t>ón…………………………………………………………………………</w:t>
      </w:r>
    </w:p>
    <w:p w:rsidR="00397632" w:rsidRPr="00D64A5B" w:rsidRDefault="00397632" w:rsidP="00300BC1">
      <w:pPr>
        <w:widowControl/>
        <w:suppressAutoHyphens w:val="0"/>
        <w:autoSpaceDE/>
        <w:spacing w:line="48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Carácte</w:t>
      </w:r>
      <w:r w:rsidR="00300BC1" w:rsidRPr="00D64A5B">
        <w:rPr>
          <w:rFonts w:ascii="Times New Roman" w:hAnsi="Times New Roman" w:cs="Times New Roman"/>
          <w:lang w:val="es-ES" w:eastAsia="es-ES"/>
        </w:rPr>
        <w:t>r……………………………………………………………………………</w:t>
      </w:r>
    </w:p>
    <w:p w:rsidR="00397632" w:rsidRPr="00D64A5B" w:rsidRDefault="00397632" w:rsidP="00300BC1">
      <w:pPr>
        <w:widowControl/>
        <w:suppressAutoHyphens w:val="0"/>
        <w:autoSpaceDE/>
        <w:spacing w:line="480" w:lineRule="auto"/>
        <w:ind w:left="851"/>
        <w:jc w:val="both"/>
        <w:rPr>
          <w:rFonts w:ascii="Times New Roman" w:hAnsi="Times New Roman" w:cs="Times New Roman"/>
          <w:lang w:val="es-ES" w:eastAsia="es-ES"/>
        </w:rPr>
      </w:pPr>
      <w:r w:rsidRPr="00D64A5B">
        <w:rPr>
          <w:rFonts w:ascii="Times New Roman" w:hAnsi="Times New Roman" w:cs="Times New Roman"/>
          <w:lang w:val="es-ES" w:eastAsia="es-ES"/>
        </w:rPr>
        <w:t xml:space="preserve">La Plata,………….. </w:t>
      </w:r>
      <w:proofErr w:type="gramStart"/>
      <w:r w:rsidRPr="00D64A5B">
        <w:rPr>
          <w:rFonts w:ascii="Times New Roman" w:hAnsi="Times New Roman" w:cs="Times New Roman"/>
          <w:lang w:val="es-ES" w:eastAsia="es-ES"/>
        </w:rPr>
        <w:t>de</w:t>
      </w:r>
      <w:proofErr w:type="gramEnd"/>
      <w:r w:rsidRPr="00D64A5B">
        <w:rPr>
          <w:rFonts w:ascii="Times New Roman" w:hAnsi="Times New Roman" w:cs="Times New Roman"/>
          <w:lang w:val="es-ES" w:eastAsia="es-ES"/>
        </w:rPr>
        <w:t xml:space="preserve"> ………</w:t>
      </w:r>
      <w:r w:rsidR="0098506F" w:rsidRPr="00D64A5B">
        <w:rPr>
          <w:rFonts w:ascii="Times New Roman" w:hAnsi="Times New Roman" w:cs="Times New Roman"/>
          <w:lang w:val="es-ES" w:eastAsia="es-ES"/>
        </w:rPr>
        <w:t>………………</w:t>
      </w:r>
      <w:r w:rsidRPr="00D64A5B">
        <w:rPr>
          <w:rFonts w:ascii="Times New Roman" w:hAnsi="Times New Roman" w:cs="Times New Roman"/>
          <w:lang w:val="es-ES" w:eastAsia="es-ES"/>
        </w:rPr>
        <w:t>……de………</w:t>
      </w:r>
      <w:r w:rsidR="0098506F" w:rsidRPr="00D64A5B">
        <w:rPr>
          <w:rFonts w:ascii="Times New Roman" w:hAnsi="Times New Roman" w:cs="Times New Roman"/>
          <w:lang w:val="es-ES" w:eastAsia="es-ES"/>
        </w:rPr>
        <w:t>……………</w:t>
      </w:r>
      <w:r w:rsidR="00300BC1" w:rsidRPr="00D64A5B">
        <w:rPr>
          <w:rFonts w:ascii="Times New Roman" w:hAnsi="Times New Roman" w:cs="Times New Roman"/>
          <w:lang w:val="es-ES" w:eastAsia="es-ES"/>
        </w:rPr>
        <w:t>………</w:t>
      </w:r>
    </w:p>
    <w:p w:rsidR="00397632" w:rsidRPr="00D64A5B"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D64A5B" w:rsidRDefault="00397632" w:rsidP="00397632">
      <w:pPr>
        <w:widowControl/>
        <w:suppressAutoHyphens w:val="0"/>
        <w:autoSpaceDE/>
        <w:jc w:val="both"/>
        <w:rPr>
          <w:lang w:val="es-ES" w:eastAsia="es-ES"/>
        </w:rPr>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p w:rsidR="00AA02A0" w:rsidRPr="00D64A5B"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D64A5B" w:rsidRPr="00D64A5B"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D64A5B" w:rsidRDefault="00EE55D6" w:rsidP="006D570C">
            <w:pPr>
              <w:snapToGrid w:val="0"/>
              <w:ind w:left="-152" w:firstLine="152"/>
              <w:jc w:val="center"/>
              <w:rPr>
                <w:b/>
                <w:bCs/>
                <w:sz w:val="28"/>
              </w:rPr>
            </w:pPr>
            <w:r w:rsidRPr="00D64A5B">
              <w:rPr>
                <w:b/>
                <w:bCs/>
                <w:sz w:val="28"/>
              </w:rPr>
              <w:lastRenderedPageBreak/>
              <w:t>PLIEGO DE BASES Y CONDICIONES</w:t>
            </w:r>
          </w:p>
          <w:p w:rsidR="00EE55D6" w:rsidRPr="00D64A5B" w:rsidRDefault="00EE55D6" w:rsidP="006D570C">
            <w:pPr>
              <w:snapToGrid w:val="0"/>
              <w:jc w:val="center"/>
              <w:rPr>
                <w:b/>
                <w:bCs/>
                <w:sz w:val="32"/>
                <w:szCs w:val="28"/>
              </w:rPr>
            </w:pPr>
            <w:r w:rsidRPr="00D64A5B">
              <w:rPr>
                <w:b/>
                <w:bCs/>
                <w:sz w:val="32"/>
                <w:szCs w:val="28"/>
              </w:rPr>
              <w:t>PLANILLA DE COTIZACION</w:t>
            </w:r>
          </w:p>
          <w:p w:rsidR="00EE55D6" w:rsidRPr="00D64A5B" w:rsidRDefault="00EE55D6" w:rsidP="006D570C">
            <w:pPr>
              <w:snapToGrid w:val="0"/>
              <w:rPr>
                <w:b/>
                <w:bCs/>
              </w:rPr>
            </w:pPr>
          </w:p>
        </w:tc>
      </w:tr>
      <w:tr w:rsidR="00D64A5B" w:rsidRPr="00D64A5B"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D64A5B" w:rsidRDefault="00AA02A0" w:rsidP="006D570C">
            <w:pPr>
              <w:snapToGrid w:val="0"/>
              <w:ind w:right="151"/>
              <w:rPr>
                <w:sz w:val="22"/>
                <w:szCs w:val="22"/>
              </w:rPr>
            </w:pPr>
            <w:r w:rsidRPr="00D64A5B">
              <w:rPr>
                <w:rFonts w:eastAsia="Arial"/>
                <w:sz w:val="22"/>
                <w:szCs w:val="22"/>
              </w:rPr>
              <w:t xml:space="preserve"> </w:t>
            </w:r>
            <w:r w:rsidRPr="00D64A5B">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D64A5B" w:rsidRDefault="00AA02A0" w:rsidP="006D570C">
            <w:pPr>
              <w:snapToGrid w:val="0"/>
              <w:rPr>
                <w:sz w:val="20"/>
                <w:szCs w:val="20"/>
              </w:rPr>
            </w:pPr>
            <w:r w:rsidRPr="00D64A5B">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D64A5B" w:rsidRDefault="00AA02A0" w:rsidP="006D570C">
            <w:pPr>
              <w:snapToGrid w:val="0"/>
              <w:rPr>
                <w:rFonts w:eastAsia="Arial"/>
                <w:sz w:val="20"/>
                <w:szCs w:val="20"/>
              </w:rPr>
            </w:pPr>
            <w:r w:rsidRPr="00D64A5B">
              <w:rPr>
                <w:sz w:val="20"/>
                <w:szCs w:val="20"/>
              </w:rPr>
              <w:t> </w:t>
            </w:r>
          </w:p>
        </w:tc>
      </w:tr>
      <w:tr w:rsidR="00D64A5B" w:rsidRPr="00D64A5B"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D64A5B" w:rsidRDefault="00AA02A0" w:rsidP="006D570C">
            <w:pPr>
              <w:snapToGrid w:val="0"/>
              <w:ind w:right="151"/>
              <w:rPr>
                <w:rFonts w:eastAsia="Arial"/>
                <w:sz w:val="22"/>
                <w:szCs w:val="22"/>
              </w:rPr>
            </w:pPr>
            <w:r w:rsidRPr="00D64A5B">
              <w:rPr>
                <w:rFonts w:eastAsia="Arial"/>
                <w:sz w:val="22"/>
                <w:szCs w:val="22"/>
              </w:rPr>
              <w:t xml:space="preserve"> </w:t>
            </w:r>
            <w:r w:rsidRPr="00D64A5B">
              <w:rPr>
                <w:sz w:val="22"/>
                <w:szCs w:val="22"/>
              </w:rPr>
              <w:t>Número:</w:t>
            </w:r>
          </w:p>
        </w:tc>
        <w:tc>
          <w:tcPr>
            <w:tcW w:w="399" w:type="dxa"/>
            <w:gridSpan w:val="2"/>
            <w:tcBorders>
              <w:bottom w:val="single" w:sz="4" w:space="0" w:color="000000"/>
            </w:tcBorders>
            <w:shd w:val="clear" w:color="auto" w:fill="auto"/>
            <w:vAlign w:val="bottom"/>
          </w:tcPr>
          <w:p w:rsidR="00AA02A0" w:rsidRPr="00D64A5B"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D64A5B" w:rsidRDefault="00E86B00" w:rsidP="006D570C">
            <w:pPr>
              <w:snapToGrid w:val="0"/>
              <w:spacing w:line="360" w:lineRule="auto"/>
              <w:ind w:right="151"/>
              <w:jc w:val="center"/>
              <w:rPr>
                <w:b/>
                <w:sz w:val="23"/>
                <w:szCs w:val="23"/>
              </w:rPr>
            </w:pPr>
            <w:r w:rsidRPr="00D64A5B">
              <w:rPr>
                <w:b/>
                <w:sz w:val="23"/>
                <w:szCs w:val="23"/>
              </w:rPr>
              <w:t>31</w:t>
            </w:r>
          </w:p>
        </w:tc>
        <w:tc>
          <w:tcPr>
            <w:tcW w:w="2776" w:type="dxa"/>
            <w:tcBorders>
              <w:bottom w:val="single" w:sz="4" w:space="0" w:color="000000"/>
            </w:tcBorders>
            <w:shd w:val="clear" w:color="auto" w:fill="auto"/>
            <w:vAlign w:val="bottom"/>
          </w:tcPr>
          <w:p w:rsidR="00AA02A0" w:rsidRPr="00D64A5B" w:rsidRDefault="00AA02A0" w:rsidP="006D570C">
            <w:pPr>
              <w:snapToGrid w:val="0"/>
              <w:ind w:right="151"/>
              <w:rPr>
                <w:sz w:val="22"/>
                <w:szCs w:val="22"/>
              </w:rPr>
            </w:pPr>
            <w:r w:rsidRPr="00D64A5B">
              <w:rPr>
                <w:sz w:val="22"/>
                <w:szCs w:val="22"/>
              </w:rPr>
              <w:t> </w:t>
            </w:r>
          </w:p>
        </w:tc>
        <w:tc>
          <w:tcPr>
            <w:tcW w:w="1030" w:type="dxa"/>
            <w:tcBorders>
              <w:bottom w:val="single" w:sz="4" w:space="0" w:color="000000"/>
            </w:tcBorders>
            <w:shd w:val="clear" w:color="auto" w:fill="auto"/>
            <w:vAlign w:val="bottom"/>
          </w:tcPr>
          <w:p w:rsidR="00AA02A0" w:rsidRPr="00D64A5B" w:rsidRDefault="00AA02A0" w:rsidP="006D570C">
            <w:pPr>
              <w:snapToGrid w:val="0"/>
              <w:rPr>
                <w:sz w:val="20"/>
                <w:szCs w:val="20"/>
              </w:rPr>
            </w:pPr>
            <w:r w:rsidRPr="00D64A5B">
              <w:rPr>
                <w:sz w:val="20"/>
                <w:szCs w:val="20"/>
              </w:rPr>
              <w:t> </w:t>
            </w:r>
          </w:p>
        </w:tc>
        <w:tc>
          <w:tcPr>
            <w:tcW w:w="36" w:type="dxa"/>
            <w:tcBorders>
              <w:bottom w:val="single" w:sz="4" w:space="0" w:color="000000"/>
              <w:right w:val="single" w:sz="4" w:space="0" w:color="auto"/>
            </w:tcBorders>
            <w:shd w:val="clear" w:color="auto" w:fill="auto"/>
            <w:vAlign w:val="bottom"/>
          </w:tcPr>
          <w:p w:rsidR="00AA02A0" w:rsidRPr="00D64A5B" w:rsidRDefault="00AA02A0" w:rsidP="006D570C">
            <w:pPr>
              <w:snapToGrid w:val="0"/>
              <w:rPr>
                <w:rFonts w:eastAsia="Arial"/>
                <w:sz w:val="20"/>
                <w:szCs w:val="20"/>
              </w:rPr>
            </w:pPr>
            <w:r w:rsidRPr="00D64A5B">
              <w:rPr>
                <w:sz w:val="20"/>
                <w:szCs w:val="20"/>
              </w:rPr>
              <w:t> </w:t>
            </w:r>
          </w:p>
        </w:tc>
      </w:tr>
      <w:tr w:rsidR="00D64A5B" w:rsidRPr="00D64A5B"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D64A5B" w:rsidRDefault="00AA02A0" w:rsidP="006D570C">
            <w:pPr>
              <w:snapToGrid w:val="0"/>
              <w:ind w:right="151"/>
              <w:rPr>
                <w:sz w:val="22"/>
                <w:szCs w:val="22"/>
              </w:rPr>
            </w:pPr>
            <w:r w:rsidRPr="00D64A5B">
              <w:rPr>
                <w:rFonts w:eastAsia="Arial"/>
                <w:sz w:val="22"/>
                <w:szCs w:val="22"/>
              </w:rPr>
              <w:t xml:space="preserve"> </w:t>
            </w:r>
            <w:r w:rsidRPr="00D64A5B">
              <w:rPr>
                <w:sz w:val="22"/>
                <w:szCs w:val="22"/>
              </w:rPr>
              <w:t>Ejercicio:</w:t>
            </w:r>
          </w:p>
        </w:tc>
        <w:tc>
          <w:tcPr>
            <w:tcW w:w="399" w:type="dxa"/>
            <w:gridSpan w:val="2"/>
            <w:tcBorders>
              <w:bottom w:val="single" w:sz="4" w:space="0" w:color="000000"/>
            </w:tcBorders>
            <w:shd w:val="clear" w:color="auto" w:fill="auto"/>
            <w:vAlign w:val="bottom"/>
          </w:tcPr>
          <w:p w:rsidR="00AA02A0" w:rsidRPr="00D64A5B"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D64A5B" w:rsidRDefault="001D2470" w:rsidP="006D570C">
            <w:pPr>
              <w:snapToGrid w:val="0"/>
              <w:spacing w:line="360" w:lineRule="auto"/>
              <w:ind w:right="151"/>
              <w:jc w:val="center"/>
              <w:rPr>
                <w:b/>
                <w:sz w:val="23"/>
                <w:szCs w:val="23"/>
              </w:rPr>
            </w:pPr>
            <w:r w:rsidRPr="00D64A5B">
              <w:rPr>
                <w:b/>
                <w:sz w:val="23"/>
                <w:szCs w:val="23"/>
              </w:rPr>
              <w:t>2020</w:t>
            </w:r>
          </w:p>
        </w:tc>
        <w:tc>
          <w:tcPr>
            <w:tcW w:w="2776" w:type="dxa"/>
            <w:tcBorders>
              <w:bottom w:val="single" w:sz="4" w:space="0" w:color="000000"/>
            </w:tcBorders>
            <w:shd w:val="clear" w:color="auto" w:fill="auto"/>
            <w:vAlign w:val="bottom"/>
          </w:tcPr>
          <w:p w:rsidR="00AA02A0" w:rsidRPr="00D64A5B" w:rsidRDefault="00AA02A0" w:rsidP="006D570C">
            <w:pPr>
              <w:pStyle w:val="xl28"/>
              <w:snapToGrid w:val="0"/>
              <w:spacing w:before="0" w:after="0"/>
              <w:ind w:right="151"/>
              <w:rPr>
                <w:sz w:val="22"/>
                <w:szCs w:val="22"/>
              </w:rPr>
            </w:pPr>
            <w:r w:rsidRPr="00D64A5B">
              <w:rPr>
                <w:sz w:val="22"/>
                <w:szCs w:val="22"/>
              </w:rPr>
              <w:t> </w:t>
            </w:r>
          </w:p>
        </w:tc>
        <w:tc>
          <w:tcPr>
            <w:tcW w:w="1030" w:type="dxa"/>
            <w:tcBorders>
              <w:bottom w:val="single" w:sz="4" w:space="0" w:color="000000"/>
            </w:tcBorders>
            <w:shd w:val="clear" w:color="auto" w:fill="auto"/>
            <w:vAlign w:val="bottom"/>
          </w:tcPr>
          <w:p w:rsidR="00AA02A0" w:rsidRPr="00D64A5B" w:rsidRDefault="00AA02A0" w:rsidP="006D570C">
            <w:pPr>
              <w:snapToGrid w:val="0"/>
              <w:rPr>
                <w:sz w:val="20"/>
                <w:szCs w:val="20"/>
              </w:rPr>
            </w:pPr>
            <w:r w:rsidRPr="00D64A5B">
              <w:rPr>
                <w:sz w:val="20"/>
                <w:szCs w:val="20"/>
              </w:rPr>
              <w:t> </w:t>
            </w:r>
          </w:p>
        </w:tc>
        <w:tc>
          <w:tcPr>
            <w:tcW w:w="36" w:type="dxa"/>
            <w:tcBorders>
              <w:bottom w:val="single" w:sz="4" w:space="0" w:color="000000"/>
              <w:right w:val="single" w:sz="4" w:space="0" w:color="auto"/>
            </w:tcBorders>
            <w:shd w:val="clear" w:color="auto" w:fill="auto"/>
            <w:vAlign w:val="bottom"/>
          </w:tcPr>
          <w:p w:rsidR="00AA02A0" w:rsidRPr="00D64A5B" w:rsidRDefault="00AA02A0" w:rsidP="006D570C">
            <w:pPr>
              <w:snapToGrid w:val="0"/>
              <w:rPr>
                <w:rFonts w:eastAsia="Arial"/>
                <w:sz w:val="20"/>
                <w:szCs w:val="20"/>
              </w:rPr>
            </w:pPr>
            <w:r w:rsidRPr="00D64A5B">
              <w:rPr>
                <w:sz w:val="20"/>
                <w:szCs w:val="20"/>
              </w:rPr>
              <w:t> </w:t>
            </w:r>
          </w:p>
        </w:tc>
      </w:tr>
      <w:tr w:rsidR="00D64A5B" w:rsidRPr="00D64A5B"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D64A5B" w:rsidRDefault="00AA02A0" w:rsidP="006D570C">
            <w:pPr>
              <w:snapToGrid w:val="0"/>
              <w:ind w:right="-3"/>
              <w:rPr>
                <w:rFonts w:eastAsia="Arial"/>
                <w:sz w:val="22"/>
                <w:szCs w:val="22"/>
              </w:rPr>
            </w:pPr>
            <w:r w:rsidRPr="00D64A5B">
              <w:rPr>
                <w:rFonts w:eastAsia="Arial"/>
                <w:sz w:val="22"/>
                <w:szCs w:val="22"/>
              </w:rPr>
              <w:t xml:space="preserve"> </w:t>
            </w:r>
            <w:r w:rsidR="00E54EC8" w:rsidRPr="00D64A5B">
              <w:rPr>
                <w:sz w:val="22"/>
                <w:szCs w:val="22"/>
              </w:rPr>
              <w:t>Expediente:</w:t>
            </w:r>
          </w:p>
        </w:tc>
        <w:tc>
          <w:tcPr>
            <w:tcW w:w="399" w:type="dxa"/>
            <w:gridSpan w:val="2"/>
            <w:tcBorders>
              <w:bottom w:val="single" w:sz="4" w:space="0" w:color="000000"/>
            </w:tcBorders>
            <w:shd w:val="clear" w:color="auto" w:fill="auto"/>
            <w:vAlign w:val="bottom"/>
          </w:tcPr>
          <w:p w:rsidR="00AA02A0" w:rsidRPr="00D64A5B" w:rsidRDefault="00AA02A0" w:rsidP="006D570C">
            <w:pPr>
              <w:snapToGrid w:val="0"/>
              <w:ind w:right="151"/>
              <w:rPr>
                <w:sz w:val="22"/>
                <w:szCs w:val="22"/>
              </w:rPr>
            </w:pPr>
            <w:r w:rsidRPr="00D64A5B">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D64A5B" w:rsidRDefault="00804985" w:rsidP="00E86B00">
            <w:pPr>
              <w:snapToGrid w:val="0"/>
              <w:spacing w:line="360" w:lineRule="auto"/>
              <w:ind w:right="151"/>
              <w:jc w:val="center"/>
              <w:rPr>
                <w:rFonts w:eastAsia="Arial"/>
                <w:b/>
                <w:sz w:val="23"/>
                <w:szCs w:val="23"/>
              </w:rPr>
            </w:pPr>
            <w:r w:rsidRPr="00D64A5B">
              <w:rPr>
                <w:rFonts w:eastAsia="Arial"/>
                <w:b/>
                <w:sz w:val="23"/>
                <w:szCs w:val="23"/>
              </w:rPr>
              <w:t>PG.SA-</w:t>
            </w:r>
            <w:r w:rsidR="00E86B00" w:rsidRPr="00D64A5B">
              <w:rPr>
                <w:rFonts w:eastAsia="Arial"/>
                <w:b/>
                <w:sz w:val="23"/>
                <w:szCs w:val="23"/>
              </w:rPr>
              <w:t>950-20</w:t>
            </w:r>
          </w:p>
        </w:tc>
        <w:tc>
          <w:tcPr>
            <w:tcW w:w="2776" w:type="dxa"/>
            <w:tcBorders>
              <w:bottom w:val="single" w:sz="4" w:space="0" w:color="000000"/>
            </w:tcBorders>
            <w:shd w:val="clear" w:color="auto" w:fill="auto"/>
            <w:vAlign w:val="bottom"/>
          </w:tcPr>
          <w:p w:rsidR="00AA02A0" w:rsidRPr="00D64A5B"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D64A5B" w:rsidRDefault="00AA02A0" w:rsidP="006D570C">
            <w:pPr>
              <w:snapToGrid w:val="0"/>
              <w:rPr>
                <w:sz w:val="20"/>
                <w:szCs w:val="20"/>
              </w:rPr>
            </w:pPr>
            <w:r w:rsidRPr="00D64A5B">
              <w:rPr>
                <w:sz w:val="20"/>
                <w:szCs w:val="20"/>
              </w:rPr>
              <w:t> </w:t>
            </w:r>
          </w:p>
        </w:tc>
        <w:tc>
          <w:tcPr>
            <w:tcW w:w="36" w:type="dxa"/>
            <w:tcBorders>
              <w:bottom w:val="single" w:sz="4" w:space="0" w:color="000000"/>
              <w:right w:val="single" w:sz="4" w:space="0" w:color="auto"/>
            </w:tcBorders>
            <w:shd w:val="clear" w:color="auto" w:fill="auto"/>
            <w:vAlign w:val="bottom"/>
          </w:tcPr>
          <w:p w:rsidR="00AA02A0" w:rsidRPr="00D64A5B" w:rsidRDefault="00AA02A0" w:rsidP="006D570C">
            <w:pPr>
              <w:snapToGrid w:val="0"/>
              <w:rPr>
                <w:sz w:val="20"/>
                <w:szCs w:val="20"/>
              </w:rPr>
            </w:pPr>
            <w:r w:rsidRPr="00D64A5B">
              <w:rPr>
                <w:sz w:val="20"/>
                <w:szCs w:val="20"/>
              </w:rPr>
              <w:t> </w:t>
            </w:r>
          </w:p>
        </w:tc>
      </w:tr>
      <w:tr w:rsidR="00D64A5B" w:rsidRPr="00D64A5B" w:rsidTr="006D570C">
        <w:trPr>
          <w:trHeight w:val="70"/>
          <w:jc w:val="center"/>
        </w:trPr>
        <w:tc>
          <w:tcPr>
            <w:tcW w:w="9310" w:type="dxa"/>
            <w:gridSpan w:val="7"/>
            <w:tcBorders>
              <w:left w:val="single" w:sz="4" w:space="0" w:color="auto"/>
            </w:tcBorders>
            <w:shd w:val="clear" w:color="auto" w:fill="auto"/>
            <w:vAlign w:val="bottom"/>
          </w:tcPr>
          <w:p w:rsidR="00110CC6" w:rsidRPr="00D64A5B" w:rsidRDefault="00110CC6" w:rsidP="006D570C">
            <w:pPr>
              <w:snapToGrid w:val="0"/>
              <w:rPr>
                <w:sz w:val="20"/>
                <w:szCs w:val="20"/>
              </w:rPr>
            </w:pPr>
            <w:r w:rsidRPr="00D64A5B">
              <w:rPr>
                <w:sz w:val="22"/>
                <w:szCs w:val="22"/>
              </w:rPr>
              <w:t> </w:t>
            </w:r>
          </w:p>
        </w:tc>
        <w:tc>
          <w:tcPr>
            <w:tcW w:w="36" w:type="dxa"/>
            <w:tcBorders>
              <w:right w:val="single" w:sz="4" w:space="0" w:color="auto"/>
            </w:tcBorders>
            <w:shd w:val="clear" w:color="auto" w:fill="auto"/>
            <w:vAlign w:val="bottom"/>
          </w:tcPr>
          <w:p w:rsidR="00110CC6" w:rsidRPr="00D64A5B" w:rsidRDefault="00110CC6" w:rsidP="006D570C">
            <w:pPr>
              <w:snapToGrid w:val="0"/>
              <w:rPr>
                <w:rFonts w:eastAsia="Arial"/>
              </w:rPr>
            </w:pPr>
            <w:r w:rsidRPr="00D64A5B">
              <w:rPr>
                <w:sz w:val="20"/>
                <w:szCs w:val="20"/>
              </w:rPr>
              <w:t> </w:t>
            </w:r>
          </w:p>
        </w:tc>
      </w:tr>
      <w:tr w:rsidR="00D64A5B" w:rsidRPr="00D64A5B"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D64A5B" w:rsidRDefault="00AA02A0" w:rsidP="006D570C">
            <w:pPr>
              <w:pStyle w:val="Ttulo7"/>
              <w:snapToGrid w:val="0"/>
              <w:ind w:right="151"/>
              <w:rPr>
                <w:sz w:val="22"/>
                <w:szCs w:val="22"/>
              </w:rPr>
            </w:pPr>
            <w:r w:rsidRPr="00D64A5B">
              <w:rPr>
                <w:rFonts w:eastAsia="Arial"/>
                <w:sz w:val="22"/>
                <w:szCs w:val="22"/>
              </w:rPr>
              <w:t xml:space="preserve"> </w:t>
            </w:r>
            <w:r w:rsidRPr="00D64A5B">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D64A5B" w:rsidRDefault="00AA02A0" w:rsidP="006D570C">
            <w:pPr>
              <w:snapToGrid w:val="0"/>
              <w:rPr>
                <w:sz w:val="20"/>
                <w:szCs w:val="20"/>
              </w:rPr>
            </w:pPr>
            <w:r w:rsidRPr="00D64A5B">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D64A5B" w:rsidRDefault="00AA02A0" w:rsidP="006D570C">
            <w:pPr>
              <w:snapToGrid w:val="0"/>
              <w:rPr>
                <w:rFonts w:eastAsia="Arial"/>
                <w:sz w:val="20"/>
                <w:szCs w:val="20"/>
              </w:rPr>
            </w:pPr>
            <w:r w:rsidRPr="00D64A5B">
              <w:rPr>
                <w:sz w:val="20"/>
                <w:szCs w:val="20"/>
              </w:rPr>
              <w:t> </w:t>
            </w:r>
          </w:p>
        </w:tc>
      </w:tr>
      <w:tr w:rsidR="00D64A5B" w:rsidRPr="00D64A5B"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D64A5B" w:rsidRDefault="00AA02A0" w:rsidP="006D570C">
            <w:pPr>
              <w:snapToGrid w:val="0"/>
              <w:ind w:right="151"/>
              <w:rPr>
                <w:rFonts w:eastAsia="Arial"/>
                <w:sz w:val="22"/>
                <w:szCs w:val="22"/>
              </w:rPr>
            </w:pPr>
            <w:r w:rsidRPr="00D64A5B">
              <w:rPr>
                <w:rFonts w:eastAsia="Arial"/>
                <w:sz w:val="22"/>
                <w:szCs w:val="22"/>
              </w:rPr>
              <w:t xml:space="preserve"> </w:t>
            </w:r>
            <w:r w:rsidRPr="00D64A5B">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D64A5B" w:rsidRDefault="00AA02A0" w:rsidP="006D570C">
            <w:pPr>
              <w:snapToGrid w:val="0"/>
              <w:ind w:right="151"/>
              <w:rPr>
                <w:sz w:val="22"/>
                <w:szCs w:val="22"/>
              </w:rPr>
            </w:pPr>
            <w:r w:rsidRPr="00D64A5B">
              <w:rPr>
                <w:rFonts w:eastAsia="Arial"/>
                <w:sz w:val="22"/>
                <w:szCs w:val="22"/>
              </w:rPr>
              <w:t xml:space="preserve"> </w:t>
            </w:r>
            <w:r w:rsidRPr="00D64A5B">
              <w:rPr>
                <w:sz w:val="22"/>
                <w:szCs w:val="22"/>
              </w:rPr>
              <w:t>Poder Judicial</w:t>
            </w:r>
            <w:r w:rsidR="005532E8" w:rsidRPr="00D64A5B">
              <w:rPr>
                <w:sz w:val="22"/>
                <w:szCs w:val="22"/>
              </w:rPr>
              <w:t xml:space="preserve"> de la Provincia de Bs. As. </w:t>
            </w:r>
            <w:r w:rsidRPr="00D64A5B">
              <w:rPr>
                <w:sz w:val="22"/>
                <w:szCs w:val="22"/>
              </w:rPr>
              <w:t>-Ministerio Público</w:t>
            </w:r>
          </w:p>
        </w:tc>
        <w:tc>
          <w:tcPr>
            <w:tcW w:w="1030" w:type="dxa"/>
            <w:tcBorders>
              <w:bottom w:val="single" w:sz="4" w:space="0" w:color="000000"/>
            </w:tcBorders>
            <w:shd w:val="clear" w:color="auto" w:fill="auto"/>
            <w:vAlign w:val="bottom"/>
          </w:tcPr>
          <w:p w:rsidR="00AA02A0" w:rsidRPr="00D64A5B"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D64A5B" w:rsidRDefault="00AA02A0" w:rsidP="006D570C">
            <w:pPr>
              <w:snapToGrid w:val="0"/>
              <w:rPr>
                <w:rFonts w:eastAsia="Arial"/>
                <w:sz w:val="20"/>
                <w:szCs w:val="20"/>
              </w:rPr>
            </w:pPr>
            <w:r w:rsidRPr="00D64A5B">
              <w:rPr>
                <w:sz w:val="20"/>
                <w:szCs w:val="20"/>
              </w:rPr>
              <w:t> </w:t>
            </w:r>
          </w:p>
        </w:tc>
      </w:tr>
      <w:tr w:rsidR="00D64A5B" w:rsidRPr="00D64A5B"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D64A5B" w:rsidRDefault="00AA02A0" w:rsidP="006D570C">
            <w:pPr>
              <w:snapToGrid w:val="0"/>
              <w:ind w:right="151"/>
              <w:rPr>
                <w:sz w:val="22"/>
                <w:szCs w:val="22"/>
              </w:rPr>
            </w:pPr>
            <w:r w:rsidRPr="00D64A5B">
              <w:rPr>
                <w:rFonts w:eastAsia="Arial"/>
                <w:sz w:val="22"/>
                <w:szCs w:val="22"/>
              </w:rPr>
              <w:t xml:space="preserve"> </w:t>
            </w:r>
            <w:r w:rsidRPr="00D64A5B">
              <w:rPr>
                <w:sz w:val="22"/>
                <w:szCs w:val="22"/>
              </w:rPr>
              <w:t>Domicilio:</w:t>
            </w:r>
          </w:p>
        </w:tc>
        <w:tc>
          <w:tcPr>
            <w:tcW w:w="732" w:type="dxa"/>
            <w:gridSpan w:val="3"/>
            <w:tcBorders>
              <w:bottom w:val="single" w:sz="4" w:space="0" w:color="000000"/>
            </w:tcBorders>
            <w:shd w:val="clear" w:color="auto" w:fill="auto"/>
            <w:vAlign w:val="bottom"/>
          </w:tcPr>
          <w:p w:rsidR="00AA02A0" w:rsidRPr="00D64A5B" w:rsidRDefault="00AA02A0" w:rsidP="006D570C">
            <w:pPr>
              <w:snapToGrid w:val="0"/>
              <w:ind w:right="151"/>
              <w:rPr>
                <w:rFonts w:eastAsia="Arial"/>
                <w:sz w:val="22"/>
                <w:szCs w:val="22"/>
              </w:rPr>
            </w:pPr>
            <w:r w:rsidRPr="00D64A5B">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D64A5B" w:rsidRDefault="00AA02A0" w:rsidP="00795DED">
            <w:pPr>
              <w:snapToGrid w:val="0"/>
              <w:ind w:right="151"/>
              <w:rPr>
                <w:sz w:val="22"/>
                <w:szCs w:val="22"/>
              </w:rPr>
            </w:pPr>
            <w:r w:rsidRPr="00D64A5B">
              <w:rPr>
                <w:rFonts w:eastAsia="Arial"/>
                <w:sz w:val="22"/>
                <w:szCs w:val="22"/>
              </w:rPr>
              <w:t xml:space="preserve"> </w:t>
            </w:r>
            <w:r w:rsidR="00795DED" w:rsidRPr="00D64A5B">
              <w:rPr>
                <w:sz w:val="22"/>
                <w:szCs w:val="22"/>
              </w:rPr>
              <w:t xml:space="preserve">Calle 50 Nº 889/91 </w:t>
            </w:r>
            <w:r w:rsidRPr="00D64A5B">
              <w:rPr>
                <w:sz w:val="22"/>
                <w:szCs w:val="22"/>
              </w:rPr>
              <w:t xml:space="preserve">La Plata  </w:t>
            </w:r>
          </w:p>
        </w:tc>
        <w:tc>
          <w:tcPr>
            <w:tcW w:w="1030" w:type="dxa"/>
            <w:tcBorders>
              <w:bottom w:val="single" w:sz="4" w:space="0" w:color="000000"/>
            </w:tcBorders>
            <w:shd w:val="clear" w:color="auto" w:fill="auto"/>
            <w:vAlign w:val="bottom"/>
          </w:tcPr>
          <w:p w:rsidR="00AA02A0" w:rsidRPr="00D64A5B" w:rsidRDefault="00AA02A0" w:rsidP="006D570C">
            <w:pPr>
              <w:snapToGrid w:val="0"/>
              <w:rPr>
                <w:sz w:val="20"/>
                <w:szCs w:val="20"/>
              </w:rPr>
            </w:pPr>
            <w:r w:rsidRPr="00D64A5B">
              <w:rPr>
                <w:sz w:val="20"/>
                <w:szCs w:val="20"/>
              </w:rPr>
              <w:t> </w:t>
            </w:r>
          </w:p>
        </w:tc>
        <w:tc>
          <w:tcPr>
            <w:tcW w:w="36" w:type="dxa"/>
            <w:tcBorders>
              <w:bottom w:val="single" w:sz="4" w:space="0" w:color="000000"/>
              <w:right w:val="single" w:sz="4" w:space="0" w:color="auto"/>
            </w:tcBorders>
            <w:shd w:val="clear" w:color="auto" w:fill="auto"/>
            <w:vAlign w:val="bottom"/>
          </w:tcPr>
          <w:p w:rsidR="00AA02A0" w:rsidRPr="00D64A5B" w:rsidRDefault="00AA02A0" w:rsidP="006D570C">
            <w:pPr>
              <w:snapToGrid w:val="0"/>
              <w:rPr>
                <w:sz w:val="20"/>
                <w:szCs w:val="20"/>
              </w:rPr>
            </w:pPr>
            <w:r w:rsidRPr="00D64A5B">
              <w:rPr>
                <w:sz w:val="20"/>
                <w:szCs w:val="20"/>
              </w:rPr>
              <w:t> </w:t>
            </w:r>
          </w:p>
        </w:tc>
      </w:tr>
      <w:tr w:rsidR="00D64A5B" w:rsidRPr="00D64A5B" w:rsidTr="006D570C">
        <w:trPr>
          <w:trHeight w:val="271"/>
          <w:jc w:val="center"/>
        </w:trPr>
        <w:tc>
          <w:tcPr>
            <w:tcW w:w="9310" w:type="dxa"/>
            <w:gridSpan w:val="7"/>
            <w:tcBorders>
              <w:left w:val="single" w:sz="4" w:space="0" w:color="auto"/>
            </w:tcBorders>
            <w:shd w:val="clear" w:color="auto" w:fill="auto"/>
            <w:vAlign w:val="bottom"/>
          </w:tcPr>
          <w:p w:rsidR="00110CC6" w:rsidRPr="00D64A5B" w:rsidRDefault="00110CC6" w:rsidP="006D570C">
            <w:pPr>
              <w:snapToGrid w:val="0"/>
              <w:ind w:right="213"/>
              <w:rPr>
                <w:sz w:val="20"/>
                <w:szCs w:val="20"/>
              </w:rPr>
            </w:pPr>
            <w:r w:rsidRPr="00D64A5B">
              <w:rPr>
                <w:sz w:val="22"/>
                <w:szCs w:val="22"/>
              </w:rPr>
              <w:t> </w:t>
            </w:r>
          </w:p>
        </w:tc>
        <w:tc>
          <w:tcPr>
            <w:tcW w:w="36" w:type="dxa"/>
            <w:tcBorders>
              <w:right w:val="single" w:sz="4" w:space="0" w:color="auto"/>
            </w:tcBorders>
            <w:shd w:val="clear" w:color="auto" w:fill="auto"/>
            <w:vAlign w:val="bottom"/>
          </w:tcPr>
          <w:p w:rsidR="00110CC6" w:rsidRPr="00D64A5B" w:rsidRDefault="00110CC6" w:rsidP="006D570C">
            <w:pPr>
              <w:snapToGrid w:val="0"/>
              <w:rPr>
                <w:rFonts w:eastAsia="Arial"/>
              </w:rPr>
            </w:pPr>
            <w:r w:rsidRPr="00D64A5B">
              <w:rPr>
                <w:sz w:val="20"/>
                <w:szCs w:val="20"/>
              </w:rPr>
              <w:t> </w:t>
            </w:r>
          </w:p>
        </w:tc>
      </w:tr>
      <w:tr w:rsidR="00D64A5B" w:rsidRPr="00D64A5B"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D64A5B" w:rsidRDefault="00110CC6" w:rsidP="006D570C">
            <w:pPr>
              <w:snapToGrid w:val="0"/>
              <w:rPr>
                <w:b/>
                <w:sz w:val="20"/>
                <w:szCs w:val="20"/>
              </w:rPr>
            </w:pPr>
            <w:r w:rsidRPr="00D64A5B">
              <w:rPr>
                <w:rFonts w:eastAsia="Arial"/>
                <w:b/>
                <w:sz w:val="22"/>
                <w:szCs w:val="22"/>
              </w:rPr>
              <w:t xml:space="preserve"> </w:t>
            </w:r>
            <w:r w:rsidRPr="00D64A5B">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D64A5B" w:rsidRDefault="00110CC6" w:rsidP="006D570C">
            <w:pPr>
              <w:snapToGrid w:val="0"/>
              <w:rPr>
                <w:rFonts w:eastAsia="Arial"/>
                <w:sz w:val="20"/>
                <w:szCs w:val="20"/>
              </w:rPr>
            </w:pPr>
            <w:r w:rsidRPr="00D64A5B">
              <w:rPr>
                <w:sz w:val="20"/>
                <w:szCs w:val="20"/>
              </w:rPr>
              <w:t> </w:t>
            </w:r>
          </w:p>
        </w:tc>
      </w:tr>
      <w:tr w:rsidR="00D64A5B" w:rsidRPr="00D64A5B"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D64A5B" w:rsidRDefault="00EF4F6D" w:rsidP="006D570C">
            <w:pPr>
              <w:snapToGrid w:val="0"/>
              <w:ind w:right="151"/>
              <w:rPr>
                <w:sz w:val="22"/>
                <w:szCs w:val="22"/>
              </w:rPr>
            </w:pPr>
            <w:r w:rsidRPr="00D64A5B">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D64A5B" w:rsidRDefault="00EF4F6D" w:rsidP="006D570C">
            <w:pPr>
              <w:snapToGrid w:val="0"/>
              <w:ind w:right="151"/>
              <w:rPr>
                <w:sz w:val="22"/>
                <w:szCs w:val="22"/>
              </w:rPr>
            </w:pPr>
            <w:r w:rsidRPr="00D64A5B">
              <w:rPr>
                <w:sz w:val="22"/>
                <w:szCs w:val="22"/>
              </w:rPr>
              <w:t xml:space="preserve"> CUIT/CUIL:</w:t>
            </w:r>
          </w:p>
        </w:tc>
      </w:tr>
      <w:tr w:rsidR="00D64A5B" w:rsidRPr="00D64A5B"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D64A5B" w:rsidRDefault="00BE5AAF" w:rsidP="006D570C">
            <w:pPr>
              <w:snapToGrid w:val="0"/>
              <w:ind w:right="151"/>
              <w:rPr>
                <w:rFonts w:eastAsia="Arial"/>
                <w:sz w:val="22"/>
                <w:szCs w:val="22"/>
              </w:rPr>
            </w:pPr>
            <w:r w:rsidRPr="00D64A5B">
              <w:rPr>
                <w:rFonts w:eastAsia="Arial"/>
                <w:sz w:val="22"/>
                <w:szCs w:val="22"/>
              </w:rPr>
              <w:t xml:space="preserve"> </w:t>
            </w:r>
            <w:r w:rsidR="00012B64" w:rsidRPr="00D64A5B">
              <w:rPr>
                <w:rFonts w:eastAsia="Arial"/>
                <w:sz w:val="22"/>
                <w:szCs w:val="22"/>
              </w:rPr>
              <w:t>2</w:t>
            </w:r>
            <w:r w:rsidR="00AA02A0" w:rsidRPr="00D64A5B">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D64A5B" w:rsidRDefault="00AA02A0" w:rsidP="006D570C">
            <w:pPr>
              <w:snapToGrid w:val="0"/>
              <w:ind w:right="151"/>
              <w:rPr>
                <w:sz w:val="22"/>
                <w:szCs w:val="22"/>
              </w:rPr>
            </w:pPr>
            <w:r w:rsidRPr="00D64A5B">
              <w:rPr>
                <w:sz w:val="22"/>
                <w:szCs w:val="22"/>
              </w:rPr>
              <w:t xml:space="preserve"> </w:t>
            </w:r>
            <w:r w:rsidR="00012B64" w:rsidRPr="00D64A5B">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D64A5B" w:rsidRDefault="00AA02A0" w:rsidP="006D570C">
            <w:pPr>
              <w:snapToGrid w:val="0"/>
              <w:rPr>
                <w:sz w:val="20"/>
                <w:szCs w:val="20"/>
              </w:rPr>
            </w:pPr>
          </w:p>
        </w:tc>
      </w:tr>
      <w:tr w:rsidR="00D64A5B" w:rsidRPr="00D64A5B"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D64A5B" w:rsidRDefault="00BE5AAF" w:rsidP="006D570C">
            <w:pPr>
              <w:snapToGrid w:val="0"/>
              <w:ind w:right="151"/>
              <w:rPr>
                <w:rFonts w:eastAsia="Arial"/>
                <w:sz w:val="22"/>
                <w:szCs w:val="22"/>
              </w:rPr>
            </w:pPr>
            <w:r w:rsidRPr="00D64A5B">
              <w:rPr>
                <w:rFonts w:eastAsia="Arial"/>
                <w:sz w:val="22"/>
                <w:szCs w:val="22"/>
              </w:rPr>
              <w:t xml:space="preserve"> </w:t>
            </w:r>
            <w:r w:rsidR="00012B64" w:rsidRPr="00D64A5B">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D64A5B" w:rsidRDefault="00012B64" w:rsidP="006D570C">
            <w:pPr>
              <w:snapToGrid w:val="0"/>
              <w:ind w:right="151"/>
              <w:rPr>
                <w:sz w:val="22"/>
                <w:szCs w:val="22"/>
              </w:rPr>
            </w:pPr>
            <w:r w:rsidRPr="00D64A5B">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D64A5B" w:rsidRDefault="00AA02A0" w:rsidP="006D570C">
            <w:pPr>
              <w:snapToGrid w:val="0"/>
              <w:rPr>
                <w:sz w:val="20"/>
                <w:szCs w:val="20"/>
              </w:rPr>
            </w:pPr>
          </w:p>
        </w:tc>
      </w:tr>
      <w:tr w:rsidR="00D64A5B" w:rsidRPr="00D64A5B"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D64A5B" w:rsidRDefault="00110CC6" w:rsidP="006D570C">
            <w:pPr>
              <w:snapToGrid w:val="0"/>
              <w:ind w:right="151"/>
              <w:jc w:val="both"/>
              <w:rPr>
                <w:rFonts w:eastAsia="Arial"/>
                <w:sz w:val="22"/>
                <w:szCs w:val="22"/>
              </w:rPr>
            </w:pPr>
            <w:r w:rsidRPr="00D64A5B">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D64A5B"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D64A5B" w:rsidRDefault="00110CC6" w:rsidP="006D570C">
            <w:pPr>
              <w:snapToGrid w:val="0"/>
              <w:rPr>
                <w:sz w:val="20"/>
                <w:szCs w:val="20"/>
              </w:rPr>
            </w:pPr>
          </w:p>
        </w:tc>
      </w:tr>
      <w:tr w:rsidR="00D64A5B" w:rsidRPr="00D64A5B" w:rsidTr="006D570C">
        <w:trPr>
          <w:trHeight w:val="283"/>
          <w:jc w:val="center"/>
        </w:trPr>
        <w:tc>
          <w:tcPr>
            <w:tcW w:w="9310" w:type="dxa"/>
            <w:gridSpan w:val="7"/>
            <w:tcBorders>
              <w:left w:val="single" w:sz="4" w:space="0" w:color="auto"/>
            </w:tcBorders>
            <w:shd w:val="clear" w:color="auto" w:fill="auto"/>
            <w:vAlign w:val="bottom"/>
          </w:tcPr>
          <w:p w:rsidR="00110CC6" w:rsidRPr="00D64A5B" w:rsidRDefault="00110CC6" w:rsidP="006D570C">
            <w:pPr>
              <w:snapToGrid w:val="0"/>
              <w:rPr>
                <w:sz w:val="20"/>
                <w:szCs w:val="20"/>
              </w:rPr>
            </w:pPr>
            <w:r w:rsidRPr="00D64A5B">
              <w:rPr>
                <w:rFonts w:eastAsia="Arial"/>
                <w:sz w:val="22"/>
                <w:szCs w:val="22"/>
              </w:rPr>
              <w:t xml:space="preserve"> </w:t>
            </w:r>
            <w:r w:rsidRPr="00D64A5B">
              <w:rPr>
                <w:sz w:val="22"/>
                <w:szCs w:val="22"/>
              </w:rPr>
              <w:t>Domicilio Legal:</w:t>
            </w:r>
          </w:p>
        </w:tc>
        <w:tc>
          <w:tcPr>
            <w:tcW w:w="36" w:type="dxa"/>
            <w:tcBorders>
              <w:right w:val="single" w:sz="4" w:space="0" w:color="auto"/>
            </w:tcBorders>
            <w:shd w:val="clear" w:color="auto" w:fill="auto"/>
            <w:vAlign w:val="bottom"/>
          </w:tcPr>
          <w:p w:rsidR="00110CC6" w:rsidRPr="00D64A5B" w:rsidRDefault="00110CC6" w:rsidP="006D570C">
            <w:pPr>
              <w:snapToGrid w:val="0"/>
              <w:rPr>
                <w:rFonts w:eastAsia="Arial"/>
                <w:sz w:val="20"/>
                <w:szCs w:val="20"/>
              </w:rPr>
            </w:pPr>
            <w:r w:rsidRPr="00D64A5B">
              <w:rPr>
                <w:sz w:val="20"/>
                <w:szCs w:val="20"/>
              </w:rPr>
              <w:t> </w:t>
            </w:r>
          </w:p>
        </w:tc>
      </w:tr>
      <w:tr w:rsidR="00D64A5B" w:rsidRPr="00D64A5B"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D64A5B" w:rsidRDefault="00110CC6" w:rsidP="006D570C">
            <w:pPr>
              <w:snapToGrid w:val="0"/>
              <w:ind w:right="151"/>
              <w:rPr>
                <w:sz w:val="22"/>
                <w:szCs w:val="22"/>
              </w:rPr>
            </w:pPr>
            <w:r w:rsidRPr="00D64A5B">
              <w:rPr>
                <w:rFonts w:eastAsia="Arial"/>
                <w:sz w:val="22"/>
                <w:szCs w:val="22"/>
              </w:rPr>
              <w:t xml:space="preserve"> </w:t>
            </w:r>
            <w:r w:rsidRPr="00D64A5B">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D64A5B" w:rsidRDefault="00110CC6" w:rsidP="006D570C">
            <w:pPr>
              <w:snapToGrid w:val="0"/>
              <w:rPr>
                <w:sz w:val="20"/>
                <w:szCs w:val="20"/>
              </w:rPr>
            </w:pPr>
            <w:r w:rsidRPr="00D64A5B">
              <w:rPr>
                <w:sz w:val="20"/>
                <w:szCs w:val="20"/>
              </w:rPr>
              <w:t> </w:t>
            </w:r>
          </w:p>
        </w:tc>
      </w:tr>
      <w:tr w:rsidR="00D64A5B" w:rsidRPr="00D64A5B"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D64A5B" w:rsidRDefault="00AA02A0" w:rsidP="006D570C">
            <w:pPr>
              <w:snapToGrid w:val="0"/>
              <w:ind w:right="151"/>
              <w:rPr>
                <w:sz w:val="20"/>
                <w:szCs w:val="20"/>
              </w:rPr>
            </w:pPr>
          </w:p>
        </w:tc>
      </w:tr>
      <w:tr w:rsidR="00D64A5B" w:rsidRPr="00D64A5B"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D64A5B" w:rsidRPr="00D64A5B" w:rsidTr="0098506F">
              <w:trPr>
                <w:cantSplit/>
                <w:trHeight w:val="2117"/>
                <w:jc w:val="center"/>
              </w:trPr>
              <w:tc>
                <w:tcPr>
                  <w:tcW w:w="9776" w:type="dxa"/>
                  <w:vAlign w:val="bottom"/>
                  <w:hideMark/>
                </w:tcPr>
                <w:p w:rsidR="00AA02A0" w:rsidRPr="00D64A5B" w:rsidRDefault="00AA02A0" w:rsidP="0098506F">
                  <w:pPr>
                    <w:widowControl/>
                    <w:autoSpaceDE/>
                    <w:autoSpaceDN w:val="0"/>
                    <w:snapToGrid w:val="0"/>
                    <w:spacing w:before="240" w:after="240" w:line="360" w:lineRule="auto"/>
                    <w:ind w:left="137" w:right="567"/>
                    <w:jc w:val="both"/>
                    <w:rPr>
                      <w:sz w:val="22"/>
                      <w:szCs w:val="22"/>
                    </w:rPr>
                  </w:pPr>
                  <w:r w:rsidRPr="00D64A5B">
                    <w:rPr>
                      <w:kern w:val="16"/>
                      <w:position w:val="10"/>
                      <w:sz w:val="22"/>
                      <w:szCs w:val="22"/>
                    </w:rPr>
                    <w:t xml:space="preserve">Por el </w:t>
                  </w:r>
                  <w:r w:rsidRPr="00D64A5B">
                    <w:rPr>
                      <w:b/>
                      <w:kern w:val="16"/>
                      <w:position w:val="10"/>
                      <w:sz w:val="22"/>
                      <w:szCs w:val="22"/>
                    </w:rPr>
                    <w:t>alquiler</w:t>
                  </w:r>
                  <w:r w:rsidRPr="00D64A5B">
                    <w:rPr>
                      <w:sz w:val="22"/>
                      <w:szCs w:val="22"/>
                    </w:rPr>
                    <w:t xml:space="preserve"> </w:t>
                  </w:r>
                  <w:r w:rsidRPr="00D64A5B">
                    <w:rPr>
                      <w:kern w:val="16"/>
                      <w:position w:val="10"/>
                      <w:sz w:val="22"/>
                      <w:szCs w:val="22"/>
                    </w:rPr>
                    <w:t>mensual del inmueble cuyos datos se consignan en el ANEXO E, la suma de Pesos.......................................................................................($.........................................) lo que hace un total por los veinticuatro meses de PESOS …………………………………………………………………….($.............................)</w:t>
                  </w:r>
                </w:p>
              </w:tc>
            </w:tr>
            <w:tr w:rsidR="00D64A5B" w:rsidRPr="00D64A5B" w:rsidTr="0098506F">
              <w:trPr>
                <w:cantSplit/>
                <w:trHeight w:val="1823"/>
                <w:jc w:val="center"/>
              </w:trPr>
              <w:tc>
                <w:tcPr>
                  <w:tcW w:w="9776" w:type="dxa"/>
                  <w:vAlign w:val="bottom"/>
                </w:tcPr>
                <w:p w:rsidR="00AA02A0" w:rsidRPr="00D64A5B" w:rsidRDefault="00AA02A0" w:rsidP="0098506F">
                  <w:pPr>
                    <w:autoSpaceDN w:val="0"/>
                    <w:snapToGrid w:val="0"/>
                    <w:spacing w:before="240" w:after="240" w:line="480" w:lineRule="auto"/>
                    <w:ind w:left="137" w:right="567"/>
                    <w:jc w:val="both"/>
                    <w:rPr>
                      <w:kern w:val="16"/>
                      <w:position w:val="10"/>
                      <w:sz w:val="22"/>
                      <w:szCs w:val="22"/>
                    </w:rPr>
                  </w:pPr>
                  <w:r w:rsidRPr="00D64A5B">
                    <w:rPr>
                      <w:sz w:val="22"/>
                      <w:szCs w:val="22"/>
                    </w:rPr>
                    <w:t>SE C</w:t>
                  </w:r>
                  <w:r w:rsidR="00EE55D6" w:rsidRPr="00D64A5B">
                    <w:rPr>
                      <w:sz w:val="22"/>
                      <w:szCs w:val="22"/>
                    </w:rPr>
                    <w:t>ONSTITUYE GARANTÍA DE OFERTA</w:t>
                  </w:r>
                  <w:r w:rsidR="005532E8" w:rsidRPr="00D64A5B">
                    <w:rPr>
                      <w:sz w:val="22"/>
                      <w:szCs w:val="22"/>
                    </w:rPr>
                    <w:t xml:space="preserve"> (en caso de corresponder) </w:t>
                  </w:r>
                  <w:r w:rsidR="00EE55D6" w:rsidRPr="00D64A5B">
                    <w:rPr>
                      <w:sz w:val="22"/>
                      <w:szCs w:val="22"/>
                    </w:rPr>
                    <w:t xml:space="preserve"> EN</w:t>
                  </w:r>
                  <w:r w:rsidR="005532E8" w:rsidRPr="00D64A5B">
                    <w:rPr>
                      <w:sz w:val="22"/>
                      <w:szCs w:val="22"/>
                    </w:rPr>
                    <w:t>…………………</w:t>
                  </w:r>
                  <w:r w:rsidR="00367C59" w:rsidRPr="00D64A5B">
                    <w:rPr>
                      <w:sz w:val="22"/>
                      <w:szCs w:val="22"/>
                    </w:rPr>
                    <w:t xml:space="preserve"> </w:t>
                  </w:r>
                  <w:r w:rsidRPr="00D64A5B">
                    <w:rPr>
                      <w:sz w:val="22"/>
                      <w:szCs w:val="22"/>
                    </w:rPr>
                    <w:t>POR LA SUMA DE</w:t>
                  </w:r>
                  <w:r w:rsidR="00367C59" w:rsidRPr="00D64A5B">
                    <w:rPr>
                      <w:sz w:val="22"/>
                      <w:szCs w:val="22"/>
                    </w:rPr>
                    <w:t xml:space="preserve"> </w:t>
                  </w:r>
                  <w:r w:rsidRPr="00D64A5B">
                    <w:rPr>
                      <w:sz w:val="22"/>
                      <w:szCs w:val="22"/>
                    </w:rPr>
                    <w:t>PESOS........................................</w:t>
                  </w:r>
                  <w:r w:rsidR="00367C59" w:rsidRPr="00D64A5B">
                    <w:rPr>
                      <w:sz w:val="22"/>
                      <w:szCs w:val="22"/>
                    </w:rPr>
                    <w:t>..................</w:t>
                  </w:r>
                  <w:r w:rsidRPr="00D64A5B">
                    <w:rPr>
                      <w:sz w:val="22"/>
                      <w:szCs w:val="22"/>
                    </w:rPr>
                    <w:t>............</w:t>
                  </w:r>
                  <w:r w:rsidR="005532E8" w:rsidRPr="00D64A5B">
                    <w:rPr>
                      <w:sz w:val="22"/>
                      <w:szCs w:val="22"/>
                    </w:rPr>
                    <w:t>.......................</w:t>
                  </w:r>
                  <w:r w:rsidR="00367C59" w:rsidRPr="00D64A5B">
                    <w:rPr>
                      <w:sz w:val="22"/>
                      <w:szCs w:val="22"/>
                    </w:rPr>
                    <w:t>........</w:t>
                  </w:r>
                </w:p>
              </w:tc>
            </w:tr>
          </w:tbl>
          <w:p w:rsidR="00AA02A0" w:rsidRPr="00D64A5B" w:rsidRDefault="00AA02A0" w:rsidP="003B28CA">
            <w:pPr>
              <w:snapToGrid w:val="0"/>
              <w:ind w:left="132" w:right="151" w:firstLine="10"/>
              <w:jc w:val="both"/>
              <w:rPr>
                <w:i/>
                <w:sz w:val="20"/>
                <w:szCs w:val="20"/>
              </w:rPr>
            </w:pPr>
            <w:r w:rsidRPr="00D64A5B">
              <w:rPr>
                <w:b/>
                <w:i/>
                <w:sz w:val="20"/>
                <w:szCs w:val="20"/>
                <w:u w:val="single"/>
              </w:rPr>
              <w:t>NOTA:</w:t>
            </w:r>
            <w:r w:rsidRPr="00D64A5B">
              <w:rPr>
                <w:i/>
                <w:sz w:val="20"/>
                <w:szCs w:val="20"/>
              </w:rPr>
              <w:t xml:space="preserve"> EN CASO DE COTIZAR POR MÁS DE UNA ALTERNATIVA</w:t>
            </w:r>
            <w:r w:rsidR="003B28CA" w:rsidRPr="00D64A5B">
              <w:rPr>
                <w:i/>
                <w:sz w:val="20"/>
                <w:szCs w:val="20"/>
              </w:rPr>
              <w:t xml:space="preserve"> </w:t>
            </w:r>
            <w:r w:rsidRPr="00D64A5B">
              <w:rPr>
                <w:i/>
                <w:sz w:val="20"/>
                <w:szCs w:val="20"/>
              </w:rPr>
              <w:t xml:space="preserve"> ESTABLECIDA EN LAS ESPECIFICACIONES TECNICAS</w:t>
            </w:r>
            <w:r w:rsidR="003B28CA" w:rsidRPr="00D64A5B">
              <w:rPr>
                <w:i/>
                <w:sz w:val="20"/>
                <w:szCs w:val="20"/>
              </w:rPr>
              <w:t xml:space="preserve"> (programas de necesidades I, II y III)</w:t>
            </w:r>
            <w:r w:rsidRPr="00D64A5B">
              <w:rPr>
                <w:i/>
                <w:sz w:val="20"/>
                <w:szCs w:val="20"/>
              </w:rPr>
              <w:t xml:space="preserve">, SE DEBERÁ PRESENTAR UNA PLANILLA DE COTIZACIÓN POR CADA UNA. </w:t>
            </w:r>
          </w:p>
        </w:tc>
      </w:tr>
      <w:tr w:rsidR="00D64A5B" w:rsidRPr="00D64A5B"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D64A5B" w:rsidRDefault="00110CC6" w:rsidP="006D570C">
            <w:pPr>
              <w:snapToGrid w:val="0"/>
              <w:ind w:right="151"/>
              <w:rPr>
                <w:sz w:val="20"/>
                <w:szCs w:val="20"/>
              </w:rPr>
            </w:pPr>
            <w:r w:rsidRPr="00D64A5B">
              <w:rPr>
                <w:sz w:val="20"/>
                <w:szCs w:val="20"/>
              </w:rPr>
              <w:t>  </w:t>
            </w:r>
          </w:p>
        </w:tc>
        <w:tc>
          <w:tcPr>
            <w:tcW w:w="36" w:type="dxa"/>
            <w:tcBorders>
              <w:bottom w:val="single" w:sz="8" w:space="0" w:color="000000"/>
              <w:right w:val="single" w:sz="4" w:space="0" w:color="auto"/>
            </w:tcBorders>
            <w:shd w:val="clear" w:color="auto" w:fill="auto"/>
            <w:vAlign w:val="bottom"/>
          </w:tcPr>
          <w:p w:rsidR="00110CC6" w:rsidRPr="00D64A5B" w:rsidRDefault="00110CC6" w:rsidP="006D570C">
            <w:pPr>
              <w:snapToGrid w:val="0"/>
              <w:rPr>
                <w:rFonts w:eastAsia="Arial"/>
                <w:sz w:val="20"/>
                <w:szCs w:val="20"/>
              </w:rPr>
            </w:pPr>
            <w:r w:rsidRPr="00D64A5B">
              <w:rPr>
                <w:sz w:val="20"/>
                <w:szCs w:val="20"/>
              </w:rPr>
              <w:t> </w:t>
            </w:r>
          </w:p>
        </w:tc>
      </w:tr>
      <w:tr w:rsidR="00D64A5B" w:rsidRPr="00D64A5B"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D64A5B" w:rsidRDefault="00AA02A0" w:rsidP="006D570C">
            <w:pPr>
              <w:snapToGrid w:val="0"/>
              <w:ind w:left="132" w:right="151"/>
              <w:jc w:val="both"/>
              <w:rPr>
                <w:sz w:val="20"/>
                <w:szCs w:val="20"/>
              </w:rPr>
            </w:pPr>
            <w:r w:rsidRPr="00D64A5B">
              <w:rPr>
                <w:sz w:val="20"/>
                <w:szCs w:val="20"/>
              </w:rPr>
              <w:t>La Formulación de la presente cotización implica el conocimiento y aceptación del Pliego Bases y Condiciones, Anexos y especificaciones técnicas.-</w:t>
            </w:r>
          </w:p>
        </w:tc>
      </w:tr>
      <w:tr w:rsidR="00D64A5B" w:rsidRPr="00D64A5B" w:rsidTr="006D570C">
        <w:trPr>
          <w:trHeight w:val="271"/>
          <w:jc w:val="center"/>
        </w:trPr>
        <w:tc>
          <w:tcPr>
            <w:tcW w:w="9310" w:type="dxa"/>
            <w:gridSpan w:val="7"/>
            <w:tcBorders>
              <w:left w:val="single" w:sz="4" w:space="0" w:color="auto"/>
            </w:tcBorders>
            <w:shd w:val="clear" w:color="auto" w:fill="auto"/>
            <w:vAlign w:val="bottom"/>
          </w:tcPr>
          <w:p w:rsidR="00110CC6" w:rsidRPr="00D64A5B" w:rsidRDefault="00110CC6" w:rsidP="006D570C">
            <w:pPr>
              <w:snapToGrid w:val="0"/>
              <w:ind w:right="151"/>
              <w:rPr>
                <w:sz w:val="20"/>
                <w:szCs w:val="20"/>
              </w:rPr>
            </w:pPr>
          </w:p>
          <w:p w:rsidR="00110CC6" w:rsidRPr="00D64A5B" w:rsidRDefault="00110CC6" w:rsidP="006D570C">
            <w:pPr>
              <w:snapToGrid w:val="0"/>
              <w:ind w:right="151"/>
              <w:rPr>
                <w:sz w:val="20"/>
                <w:szCs w:val="20"/>
              </w:rPr>
            </w:pPr>
          </w:p>
          <w:p w:rsidR="00110CC6" w:rsidRPr="00D64A5B"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D64A5B" w:rsidRDefault="00110CC6" w:rsidP="006D570C">
            <w:pPr>
              <w:snapToGrid w:val="0"/>
              <w:ind w:right="142"/>
              <w:rPr>
                <w:sz w:val="20"/>
                <w:szCs w:val="20"/>
              </w:rPr>
            </w:pPr>
            <w:r w:rsidRPr="00D64A5B">
              <w:rPr>
                <w:sz w:val="20"/>
                <w:szCs w:val="20"/>
              </w:rPr>
              <w:t> </w:t>
            </w:r>
          </w:p>
        </w:tc>
      </w:tr>
      <w:tr w:rsidR="00D64A5B" w:rsidRPr="00D64A5B"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D64A5B" w:rsidRDefault="00AA02A0" w:rsidP="006D570C">
            <w:pPr>
              <w:ind w:right="151"/>
              <w:rPr>
                <w:sz w:val="20"/>
                <w:szCs w:val="20"/>
              </w:rPr>
            </w:pPr>
            <w:r w:rsidRPr="00D64A5B">
              <w:rPr>
                <w:rFonts w:eastAsia="Arial"/>
                <w:sz w:val="20"/>
                <w:szCs w:val="20"/>
              </w:rPr>
              <w:t xml:space="preserve"> </w:t>
            </w:r>
            <w:r w:rsidR="00CC117E" w:rsidRPr="00D64A5B">
              <w:rPr>
                <w:sz w:val="20"/>
                <w:szCs w:val="20"/>
              </w:rPr>
              <w:t>------</w:t>
            </w:r>
            <w:r w:rsidRPr="00D64A5B">
              <w:rPr>
                <w:sz w:val="20"/>
                <w:szCs w:val="20"/>
              </w:rPr>
              <w:t>------------------------------------------------------------------------------------------------------------------------------</w:t>
            </w:r>
            <w:r w:rsidR="00367C59" w:rsidRPr="00D64A5B">
              <w:rPr>
                <w:sz w:val="20"/>
                <w:szCs w:val="20"/>
              </w:rPr>
              <w:t>-----</w:t>
            </w:r>
          </w:p>
          <w:p w:rsidR="00AA02A0" w:rsidRPr="00D64A5B" w:rsidRDefault="00AA02A0" w:rsidP="006D570C">
            <w:pPr>
              <w:ind w:right="151"/>
              <w:jc w:val="center"/>
              <w:rPr>
                <w:sz w:val="20"/>
                <w:szCs w:val="20"/>
              </w:rPr>
            </w:pPr>
            <w:r w:rsidRPr="00D64A5B">
              <w:rPr>
                <w:sz w:val="20"/>
                <w:szCs w:val="20"/>
              </w:rPr>
              <w:t>Firma y aclaración del/los oferente/s</w:t>
            </w:r>
          </w:p>
        </w:tc>
      </w:tr>
      <w:tr w:rsidR="00D64A5B" w:rsidRPr="00D64A5B"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D64A5B" w:rsidRDefault="00AA02A0" w:rsidP="006D570C">
            <w:pPr>
              <w:rPr>
                <w:sz w:val="20"/>
                <w:szCs w:val="20"/>
              </w:rPr>
            </w:pPr>
            <w:r w:rsidRPr="00D64A5B">
              <w:rPr>
                <w:rFonts w:eastAsia="Arial"/>
                <w:sz w:val="20"/>
                <w:szCs w:val="20"/>
              </w:rPr>
              <w:t xml:space="preserve"> </w:t>
            </w:r>
            <w:r w:rsidRPr="00D64A5B">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D64A5B" w:rsidRDefault="00AA02A0" w:rsidP="006D570C">
            <w:pPr>
              <w:snapToGrid w:val="0"/>
              <w:rPr>
                <w:sz w:val="20"/>
                <w:szCs w:val="20"/>
              </w:rPr>
            </w:pPr>
          </w:p>
        </w:tc>
      </w:tr>
    </w:tbl>
    <w:p w:rsidR="00B678C8" w:rsidRPr="00D64A5B" w:rsidRDefault="00B678C8" w:rsidP="006D570C">
      <w:pPr>
        <w:widowControl/>
        <w:suppressAutoHyphens w:val="0"/>
        <w:autoSpaceDE/>
      </w:pPr>
    </w:p>
    <w:sectPr w:rsidR="00B678C8" w:rsidRPr="00D64A5B"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BC1" w:rsidRDefault="00300BC1">
      <w:r>
        <w:separator/>
      </w:r>
    </w:p>
  </w:endnote>
  <w:endnote w:type="continuationSeparator" w:id="0">
    <w:p w:rsidR="00300BC1" w:rsidRDefault="0030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C1" w:rsidRDefault="00300BC1">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C1" w:rsidRDefault="00300BC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C1" w:rsidRDefault="00300BC1">
    <w:pPr>
      <w:pStyle w:val="Piedepgina"/>
      <w:jc w:val="center"/>
      <w:rPr>
        <w:b/>
        <w:bCs/>
        <w:sz w:val="20"/>
        <w:szCs w:val="20"/>
      </w:rPr>
    </w:pPr>
  </w:p>
  <w:p w:rsidR="00300BC1" w:rsidRDefault="00300BC1">
    <w:pPr>
      <w:pStyle w:val="Piedepgina"/>
      <w:jc w:val="center"/>
      <w:rPr>
        <w:b/>
        <w:bCs/>
        <w:sz w:val="20"/>
        <w:szCs w:val="20"/>
      </w:rPr>
    </w:pPr>
  </w:p>
  <w:p w:rsidR="00300BC1" w:rsidRDefault="00300BC1">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C1" w:rsidRDefault="00300B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BC1" w:rsidRDefault="00300BC1">
      <w:r>
        <w:separator/>
      </w:r>
    </w:p>
  </w:footnote>
  <w:footnote w:type="continuationSeparator" w:id="0">
    <w:p w:rsidR="00300BC1" w:rsidRDefault="00300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C1" w:rsidRDefault="00300BC1">
    <w:pPr>
      <w:jc w:val="right"/>
      <w:rPr>
        <w:b/>
        <w:bCs/>
        <w:sz w:val="20"/>
        <w:szCs w:val="20"/>
      </w:rPr>
    </w:pPr>
  </w:p>
  <w:p w:rsidR="00300BC1" w:rsidRDefault="00300BC1">
    <w:pPr>
      <w:pStyle w:val="Encabezado"/>
      <w:ind w:right="-1035"/>
      <w:jc w:val="right"/>
      <w:rPr>
        <w:sz w:val="18"/>
        <w:szCs w:val="18"/>
      </w:rPr>
    </w:pPr>
    <w:r>
      <w:rPr>
        <w:rFonts w:eastAsia="Arial"/>
        <w:sz w:val="18"/>
        <w:szCs w:val="18"/>
      </w:rPr>
      <w:t xml:space="preserve"> </w:t>
    </w:r>
  </w:p>
  <w:p w:rsidR="00300BC1" w:rsidRDefault="00300BC1">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C1" w:rsidRDefault="00300BC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C1" w:rsidRPr="00F63647" w:rsidRDefault="00300BC1"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BC1" w:rsidRDefault="00300BC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7F46"/>
    <w:rsid w:val="0006264E"/>
    <w:rsid w:val="000650E5"/>
    <w:rsid w:val="00087A78"/>
    <w:rsid w:val="000B6366"/>
    <w:rsid w:val="000D10E8"/>
    <w:rsid w:val="000D490D"/>
    <w:rsid w:val="000E11C6"/>
    <w:rsid w:val="001104E7"/>
    <w:rsid w:val="00110CC6"/>
    <w:rsid w:val="00143A20"/>
    <w:rsid w:val="00166F76"/>
    <w:rsid w:val="00173597"/>
    <w:rsid w:val="00180B6A"/>
    <w:rsid w:val="00181BF6"/>
    <w:rsid w:val="001823AE"/>
    <w:rsid w:val="00191264"/>
    <w:rsid w:val="00194ACC"/>
    <w:rsid w:val="00195912"/>
    <w:rsid w:val="001B658E"/>
    <w:rsid w:val="001C2E38"/>
    <w:rsid w:val="001D0E02"/>
    <w:rsid w:val="001D2470"/>
    <w:rsid w:val="001F0029"/>
    <w:rsid w:val="00200BDD"/>
    <w:rsid w:val="00202479"/>
    <w:rsid w:val="00224B25"/>
    <w:rsid w:val="00227E88"/>
    <w:rsid w:val="00237328"/>
    <w:rsid w:val="00267B26"/>
    <w:rsid w:val="00270CAE"/>
    <w:rsid w:val="002714A7"/>
    <w:rsid w:val="00286827"/>
    <w:rsid w:val="002A5505"/>
    <w:rsid w:val="002B1C0B"/>
    <w:rsid w:val="002C1197"/>
    <w:rsid w:val="002C39D6"/>
    <w:rsid w:val="002C7904"/>
    <w:rsid w:val="00300BC1"/>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C6FB2"/>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1D88"/>
    <w:rsid w:val="007373CC"/>
    <w:rsid w:val="00740A4F"/>
    <w:rsid w:val="00740BEF"/>
    <w:rsid w:val="00750BEF"/>
    <w:rsid w:val="007602F1"/>
    <w:rsid w:val="0076375D"/>
    <w:rsid w:val="00772544"/>
    <w:rsid w:val="00776075"/>
    <w:rsid w:val="007817C1"/>
    <w:rsid w:val="00791AE6"/>
    <w:rsid w:val="00795DED"/>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A2F21"/>
    <w:rsid w:val="009A6836"/>
    <w:rsid w:val="009A71BE"/>
    <w:rsid w:val="009C35DE"/>
    <w:rsid w:val="009F40E9"/>
    <w:rsid w:val="00A00C41"/>
    <w:rsid w:val="00A04603"/>
    <w:rsid w:val="00A13460"/>
    <w:rsid w:val="00A36A8E"/>
    <w:rsid w:val="00A4145E"/>
    <w:rsid w:val="00A45751"/>
    <w:rsid w:val="00AA02A0"/>
    <w:rsid w:val="00AA0540"/>
    <w:rsid w:val="00AB45CA"/>
    <w:rsid w:val="00AF4C25"/>
    <w:rsid w:val="00AF7C0B"/>
    <w:rsid w:val="00B107C6"/>
    <w:rsid w:val="00B27F39"/>
    <w:rsid w:val="00B41B49"/>
    <w:rsid w:val="00B678C8"/>
    <w:rsid w:val="00B72782"/>
    <w:rsid w:val="00B872C3"/>
    <w:rsid w:val="00B9358F"/>
    <w:rsid w:val="00BA5C15"/>
    <w:rsid w:val="00BB2B4C"/>
    <w:rsid w:val="00BB3D87"/>
    <w:rsid w:val="00BB4E29"/>
    <w:rsid w:val="00BD0135"/>
    <w:rsid w:val="00BD7EE9"/>
    <w:rsid w:val="00BE287E"/>
    <w:rsid w:val="00BE5AAF"/>
    <w:rsid w:val="00C03C0E"/>
    <w:rsid w:val="00C23023"/>
    <w:rsid w:val="00C26E9A"/>
    <w:rsid w:val="00C30F6C"/>
    <w:rsid w:val="00C45B60"/>
    <w:rsid w:val="00C45C63"/>
    <w:rsid w:val="00C50022"/>
    <w:rsid w:val="00C51A49"/>
    <w:rsid w:val="00C51F26"/>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64A5B"/>
    <w:rsid w:val="00D73214"/>
    <w:rsid w:val="00D85577"/>
    <w:rsid w:val="00DA7EF2"/>
    <w:rsid w:val="00DB27F0"/>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86B00"/>
    <w:rsid w:val="00E91943"/>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DB2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636448851">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9ACFE-6A39-41C5-BF17-351BF06C7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1704</Words>
  <Characters>9375</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12</cp:revision>
  <cp:lastPrinted>2020-07-15T14:53:00Z</cp:lastPrinted>
  <dcterms:created xsi:type="dcterms:W3CDTF">2019-06-12T14:12:00Z</dcterms:created>
  <dcterms:modified xsi:type="dcterms:W3CDTF">2020-08-10T15:17:00Z</dcterms:modified>
</cp:coreProperties>
</file>