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C2E38" w:rsidRDefault="001C2E38"/>
    <w:tbl>
      <w:tblPr>
        <w:tblW w:w="9932" w:type="dxa"/>
        <w:tblInd w:w="-5" w:type="dxa"/>
        <w:tblLayout w:type="fixed"/>
        <w:tblCellMar>
          <w:left w:w="0" w:type="dxa"/>
          <w:right w:w="0" w:type="dxa"/>
        </w:tblCellMar>
        <w:tblLook w:val="0000" w:firstRow="0" w:lastRow="0" w:firstColumn="0" w:lastColumn="0" w:noHBand="0" w:noVBand="0"/>
      </w:tblPr>
      <w:tblGrid>
        <w:gridCol w:w="939"/>
        <w:gridCol w:w="870"/>
        <w:gridCol w:w="61"/>
        <w:gridCol w:w="191"/>
        <w:gridCol w:w="2046"/>
        <w:gridCol w:w="553"/>
        <w:gridCol w:w="453"/>
        <w:gridCol w:w="1006"/>
        <w:gridCol w:w="566"/>
        <w:gridCol w:w="720"/>
        <w:gridCol w:w="402"/>
        <w:gridCol w:w="1479"/>
        <w:gridCol w:w="19"/>
        <w:gridCol w:w="627"/>
      </w:tblGrid>
      <w:tr w:rsidR="00B678C8" w:rsidTr="007C7D41">
        <w:trPr>
          <w:trHeight w:hRule="exact" w:val="195"/>
        </w:trPr>
        <w:tc>
          <w:tcPr>
            <w:tcW w:w="939" w:type="dxa"/>
            <w:tcBorders>
              <w:top w:val="single" w:sz="4" w:space="0" w:color="000000"/>
              <w:left w:val="single" w:sz="4" w:space="0" w:color="000000"/>
            </w:tcBorders>
            <w:shd w:val="clear" w:color="auto" w:fill="auto"/>
            <w:vAlign w:val="bottom"/>
          </w:tcPr>
          <w:p w:rsidR="001C2E38" w:rsidRDefault="007C7D41">
            <w:pPr>
              <w:snapToGrid w:val="0"/>
              <w:rPr>
                <w:sz w:val="16"/>
                <w:szCs w:val="16"/>
                <w:lang w:val="es-ES" w:eastAsia="es-AR"/>
              </w:rPr>
            </w:pPr>
            <w:r>
              <w:rPr>
                <w:noProof/>
                <w:lang w:val="es-AR" w:eastAsia="es-AR"/>
              </w:rPr>
              <w:pict>
                <v:shapetype id="_x0000_t202" coordsize="21600,21600" o:spt="202" path="m,l,21600r21600,l21600,xe">
                  <v:stroke joinstyle="miter"/>
                  <v:path gradientshapeok="t" o:connecttype="rect"/>
                </v:shapetype>
                <v:shape id="Text Box 34" o:spid="_x0000_s1026" type="#_x0000_t202" style="position:absolute;margin-left:3.45pt;margin-top:10.95pt;width:479.5pt;height:52.5pt;z-index:25167411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" stroked="f">
                  <v:fill opacity="0"/>
                  <v:textbox style="mso-next-textbox:#Text Box 34" inset="0,0,0,0">
                    <w:txbxContent>
                      <w:p w:rsidR="00EC14ED" w:rsidRDefault="00EC14ED">
                        <w:pPr>
                          <w:jc w:val="center"/>
                          <w:rPr>
                            <w:b/>
                            <w:bCs/>
                            <w:sz w:val="20"/>
                            <w:szCs w:val="20"/>
                          </w:rPr>
                        </w:pPr>
                      </w:p>
                      <w:p w:rsidR="00EC14ED" w:rsidRDefault="00EC14ED">
                        <w:pPr>
                          <w:jc w:val="center"/>
                        </w:pPr>
                        <w:r>
                          <w:rPr>
                            <w:b/>
                            <w:bCs/>
                            <w:sz w:val="20"/>
                            <w:szCs w:val="20"/>
                          </w:rPr>
                          <w:t>PLIEGO DE BASES Y CONDICIONES</w:t>
                        </w:r>
                        <w:r>
                          <w:rPr>
                            <w:b/>
                            <w:bCs/>
                            <w:sz w:val="20"/>
                            <w:szCs w:val="20"/>
                          </w:rPr>
                          <w:br/>
                        </w:r>
                        <w:r>
                          <w:rPr>
                            <w:b/>
                            <w:bCs/>
                            <w:sz w:val="20"/>
                            <w:szCs w:val="20"/>
                            <w:u w:val="single"/>
                          </w:rPr>
                          <w:t>CARATULA - CONVOCATORIA</w:t>
                        </w:r>
                      </w:p>
                    </w:txbxContent>
                  </v:textbox>
                </v:shape>
              </w:pict>
            </w:r>
          </w:p>
        </w:tc>
        <w:tc>
          <w:tcPr>
            <w:tcW w:w="870" w:type="dxa"/>
            <w:tcBorders>
              <w:top w:val="single" w:sz="4" w:space="0" w:color="000000"/>
            </w:tcBorders>
            <w:shd w:val="clear" w:color="auto" w:fill="auto"/>
            <w:vAlign w:val="bottom"/>
          </w:tcPr>
          <w:p w:rsidR="001C2E38" w:rsidRDefault="001C2E38">
            <w:pPr>
              <w:snapToGrid w:val="0"/>
              <w:rPr>
                <w:sz w:val="16"/>
                <w:szCs w:val="16"/>
              </w:rPr>
            </w:pPr>
          </w:p>
        </w:tc>
        <w:tc>
          <w:tcPr>
            <w:tcW w:w="252" w:type="dxa"/>
            <w:gridSpan w:val="2"/>
            <w:tcBorders>
              <w:top w:val="single" w:sz="4" w:space="0" w:color="000000"/>
            </w:tcBorders>
            <w:shd w:val="clear" w:color="auto" w:fill="auto"/>
            <w:vAlign w:val="bottom"/>
          </w:tcPr>
          <w:p w:rsidR="001C2E38" w:rsidRDefault="001C2E38">
            <w:pPr>
              <w:snapToGrid w:val="0"/>
              <w:rPr>
                <w:sz w:val="16"/>
                <w:szCs w:val="16"/>
              </w:rPr>
            </w:pPr>
          </w:p>
        </w:tc>
        <w:tc>
          <w:tcPr>
            <w:tcW w:w="2046" w:type="dxa"/>
            <w:tcBorders>
              <w:top w:val="single" w:sz="4" w:space="0" w:color="000000"/>
            </w:tcBorders>
            <w:shd w:val="clear" w:color="auto" w:fill="auto"/>
            <w:vAlign w:val="bottom"/>
          </w:tcPr>
          <w:p w:rsidR="001C2E38" w:rsidRDefault="001C2E38">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tc>
        <w:tc>
          <w:tcPr>
            <w:tcW w:w="553" w:type="dxa"/>
            <w:tcBorders>
              <w:top w:val="single" w:sz="4" w:space="0" w:color="000000"/>
            </w:tcBorders>
            <w:shd w:val="clear" w:color="auto" w:fill="auto"/>
            <w:vAlign w:val="bottom"/>
          </w:tcPr>
          <w:p w:rsidR="001C2E38" w:rsidRDefault="001C2E38">
            <w:pPr>
              <w:snapToGrid w:val="0"/>
              <w:rPr>
                <w:sz w:val="16"/>
                <w:szCs w:val="16"/>
              </w:rPr>
            </w:pPr>
          </w:p>
        </w:tc>
        <w:tc>
          <w:tcPr>
            <w:tcW w:w="453" w:type="dxa"/>
            <w:tcBorders>
              <w:top w:val="single" w:sz="4" w:space="0" w:color="000000"/>
            </w:tcBorders>
            <w:shd w:val="clear" w:color="auto" w:fill="auto"/>
            <w:vAlign w:val="bottom"/>
          </w:tcPr>
          <w:p w:rsidR="001C2E38" w:rsidRDefault="001C2E38">
            <w:pPr>
              <w:snapToGrid w:val="0"/>
              <w:rPr>
                <w:sz w:val="16"/>
                <w:szCs w:val="16"/>
              </w:rPr>
            </w:pPr>
          </w:p>
        </w:tc>
        <w:tc>
          <w:tcPr>
            <w:tcW w:w="1006" w:type="dxa"/>
            <w:tcBorders>
              <w:top w:val="single" w:sz="4" w:space="0" w:color="000000"/>
            </w:tcBorders>
            <w:shd w:val="clear" w:color="auto" w:fill="auto"/>
            <w:vAlign w:val="bottom"/>
          </w:tcPr>
          <w:p w:rsidR="001C2E38" w:rsidRDefault="001C2E38">
            <w:pPr>
              <w:snapToGrid w:val="0"/>
              <w:rPr>
                <w:sz w:val="16"/>
                <w:szCs w:val="16"/>
              </w:rPr>
            </w:pPr>
          </w:p>
        </w:tc>
        <w:tc>
          <w:tcPr>
            <w:tcW w:w="566" w:type="dxa"/>
            <w:tcBorders>
              <w:top w:val="single" w:sz="4" w:space="0" w:color="000000"/>
            </w:tcBorders>
            <w:shd w:val="clear" w:color="auto" w:fill="auto"/>
            <w:vAlign w:val="bottom"/>
          </w:tcPr>
          <w:p w:rsidR="001C2E38" w:rsidRDefault="001C2E38">
            <w:pPr>
              <w:snapToGrid w:val="0"/>
              <w:rPr>
                <w:sz w:val="16"/>
                <w:szCs w:val="16"/>
              </w:rPr>
            </w:pPr>
          </w:p>
        </w:tc>
        <w:tc>
          <w:tcPr>
            <w:tcW w:w="720" w:type="dxa"/>
            <w:tcBorders>
              <w:top w:val="single" w:sz="4" w:space="0" w:color="000000"/>
            </w:tcBorders>
            <w:shd w:val="clear" w:color="auto" w:fill="auto"/>
            <w:vAlign w:val="bottom"/>
          </w:tcPr>
          <w:p w:rsidR="001C2E38" w:rsidRDefault="001C2E38">
            <w:pPr>
              <w:snapToGrid w:val="0"/>
              <w:rPr>
                <w:sz w:val="16"/>
                <w:szCs w:val="16"/>
              </w:rPr>
            </w:pPr>
          </w:p>
        </w:tc>
        <w:tc>
          <w:tcPr>
            <w:tcW w:w="402" w:type="dxa"/>
            <w:tcBorders>
              <w:top w:val="single" w:sz="4" w:space="0" w:color="000000"/>
            </w:tcBorders>
            <w:shd w:val="clear" w:color="auto" w:fill="auto"/>
            <w:vAlign w:val="bottom"/>
          </w:tcPr>
          <w:p w:rsidR="001C2E38" w:rsidRDefault="001C2E38">
            <w:pPr>
              <w:snapToGrid w:val="0"/>
              <w:rPr>
                <w:sz w:val="16"/>
                <w:szCs w:val="16"/>
              </w:rPr>
            </w:pPr>
          </w:p>
        </w:tc>
        <w:tc>
          <w:tcPr>
            <w:tcW w:w="1498" w:type="dxa"/>
            <w:gridSpan w:val="2"/>
            <w:tcBorders>
              <w:top w:val="single" w:sz="4" w:space="0" w:color="000000"/>
            </w:tcBorders>
            <w:shd w:val="clear" w:color="auto" w:fill="auto"/>
            <w:vAlign w:val="bottom"/>
          </w:tcPr>
          <w:p w:rsidR="001C2E38" w:rsidRDefault="001C2E38">
            <w:pPr>
              <w:snapToGrid w:val="0"/>
              <w:rPr>
                <w:sz w:val="16"/>
                <w:szCs w:val="16"/>
              </w:rPr>
            </w:pPr>
          </w:p>
        </w:tc>
        <w:tc>
          <w:tcPr>
            <w:tcW w:w="627" w:type="dxa"/>
            <w:tcBorders>
              <w:top w:val="single" w:sz="4" w:space="0" w:color="000000"/>
              <w:right w:val="single" w:sz="4" w:space="0" w:color="000000"/>
            </w:tcBorders>
            <w:shd w:val="clear" w:color="auto" w:fill="auto"/>
            <w:vAlign w:val="bottom"/>
          </w:tcPr>
          <w:p w:rsidR="001C2E38" w:rsidRDefault="001C2E38">
            <w:pPr>
              <w:snapToGrid w:val="0"/>
              <w:rPr>
                <w:b/>
                <w:bCs/>
                <w:sz w:val="20"/>
                <w:szCs w:val="20"/>
                <w:u w:val="single"/>
              </w:rPr>
            </w:pPr>
            <w:r>
              <w:rPr>
                <w:sz w:val="16"/>
                <w:szCs w:val="16"/>
              </w:rPr>
              <w:t> </w:t>
            </w:r>
          </w:p>
        </w:tc>
      </w:tr>
      <w:tr w:rsidR="00B678C8" w:rsidTr="007C7D41">
        <w:trPr>
          <w:trHeight w:val="445"/>
        </w:trPr>
        <w:tc>
          <w:tcPr>
            <w:tcW w:w="939" w:type="dxa"/>
            <w:tcBorders>
              <w:left w:val="single" w:sz="4" w:space="0" w:color="000000"/>
            </w:tcBorders>
            <w:shd w:val="clear" w:color="auto" w:fill="auto"/>
            <w:vAlign w:val="bottom"/>
          </w:tcPr>
          <w:p w:rsidR="001C2E38" w:rsidRDefault="001C2E38">
            <w:pPr>
              <w:snapToGrid w:val="0"/>
              <w:rPr>
                <w:b/>
                <w:bCs/>
                <w:sz w:val="20"/>
                <w:szCs w:val="20"/>
                <w:u w:val="single"/>
              </w:rPr>
            </w:pP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16"/>
                <w:szCs w:val="16"/>
              </w:rPr>
            </w:pPr>
          </w:p>
          <w:p w:rsidR="001C2E38" w:rsidRDefault="001C2E38">
            <w:pPr>
              <w:rPr>
                <w:sz w:val="20"/>
                <w:szCs w:val="20"/>
              </w:rPr>
            </w:pPr>
          </w:p>
          <w:p w:rsidR="001C2E38" w:rsidRDefault="001C2E38">
            <w:pPr>
              <w:rPr>
                <w:sz w:val="20"/>
                <w:szCs w:val="20"/>
              </w:rPr>
            </w:pPr>
          </w:p>
          <w:p w:rsidR="001C2E38" w:rsidRDefault="001C2E38">
            <w:pPr>
              <w:rPr>
                <w:sz w:val="16"/>
                <w:szCs w:val="16"/>
              </w:rPr>
            </w:pPr>
          </w:p>
        </w:tc>
        <w:tc>
          <w:tcPr>
            <w:tcW w:w="553" w:type="dxa"/>
            <w:shd w:val="clear" w:color="auto" w:fill="auto"/>
            <w:vAlign w:val="bottom"/>
          </w:tcPr>
          <w:p w:rsidR="001C2E38" w:rsidRDefault="001C2E38">
            <w:pPr>
              <w:snapToGrid w:val="0"/>
              <w:rPr>
                <w:b/>
                <w:bCs/>
                <w:sz w:val="20"/>
                <w:szCs w:val="20"/>
                <w:u w:val="single"/>
              </w:rPr>
            </w:pPr>
          </w:p>
        </w:tc>
        <w:tc>
          <w:tcPr>
            <w:tcW w:w="453" w:type="dxa"/>
            <w:shd w:val="clear" w:color="auto" w:fill="auto"/>
            <w:vAlign w:val="bottom"/>
          </w:tcPr>
          <w:p w:rsidR="001C2E38" w:rsidRDefault="001C2E38">
            <w:pPr>
              <w:pStyle w:val="xl28"/>
              <w:snapToGrid w:val="0"/>
              <w:spacing w:before="0" w:after="0"/>
            </w:pPr>
          </w:p>
        </w:tc>
        <w:tc>
          <w:tcPr>
            <w:tcW w:w="1006"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402" w:type="dxa"/>
            <w:shd w:val="clear" w:color="auto" w:fill="auto"/>
            <w:vAlign w:val="bottom"/>
          </w:tcPr>
          <w:p w:rsidR="001C2E38" w:rsidRDefault="001C2E38">
            <w:pPr>
              <w:snapToGrid w:val="0"/>
              <w:rPr>
                <w:sz w:val="20"/>
                <w:szCs w:val="20"/>
              </w:rPr>
            </w:pPr>
          </w:p>
        </w:tc>
        <w:tc>
          <w:tcPr>
            <w:tcW w:w="1498"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sz w:val="20"/>
                <w:szCs w:val="20"/>
              </w:rPr>
            </w:pPr>
            <w:r>
              <w:rPr>
                <w:sz w:val="20"/>
                <w:szCs w:val="20"/>
              </w:rPr>
              <w:t> </w:t>
            </w:r>
          </w:p>
        </w:tc>
      </w:tr>
      <w:tr w:rsidR="00B678C8" w:rsidTr="007C7D41">
        <w:trPr>
          <w:trHeight w:val="234"/>
        </w:trPr>
        <w:tc>
          <w:tcPr>
            <w:tcW w:w="939" w:type="dxa"/>
            <w:tcBorders>
              <w:left w:val="single" w:sz="4" w:space="0" w:color="000000"/>
            </w:tcBorders>
            <w:shd w:val="clear" w:color="auto" w:fill="auto"/>
            <w:vAlign w:val="bottom"/>
          </w:tcPr>
          <w:p w:rsidR="001C2E38" w:rsidRDefault="001C2E38">
            <w:pPr>
              <w:snapToGrid w:val="0"/>
              <w:rPr>
                <w:sz w:val="20"/>
                <w:szCs w:val="20"/>
              </w:rPr>
            </w:pPr>
            <w:r>
              <w:rPr>
                <w:sz w:val="20"/>
                <w:szCs w:val="20"/>
              </w:rPr>
              <w:t> </w:t>
            </w: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20"/>
                <w:szCs w:val="20"/>
              </w:rPr>
            </w:pPr>
          </w:p>
        </w:tc>
        <w:tc>
          <w:tcPr>
            <w:tcW w:w="553" w:type="dxa"/>
            <w:shd w:val="clear" w:color="auto" w:fill="auto"/>
            <w:vAlign w:val="bottom"/>
          </w:tcPr>
          <w:p w:rsidR="001C2E38" w:rsidRDefault="001C2E38">
            <w:pPr>
              <w:snapToGrid w:val="0"/>
              <w:rPr>
                <w:b/>
                <w:bCs/>
                <w:sz w:val="20"/>
                <w:szCs w:val="20"/>
                <w:u w:val="single"/>
              </w:rPr>
            </w:pPr>
          </w:p>
        </w:tc>
        <w:tc>
          <w:tcPr>
            <w:tcW w:w="453" w:type="dxa"/>
            <w:shd w:val="clear" w:color="auto" w:fill="auto"/>
            <w:vAlign w:val="bottom"/>
          </w:tcPr>
          <w:p w:rsidR="001C2E38" w:rsidRDefault="001C2E38">
            <w:pPr>
              <w:snapToGrid w:val="0"/>
              <w:rPr>
                <w:sz w:val="20"/>
                <w:szCs w:val="20"/>
              </w:rPr>
            </w:pPr>
          </w:p>
        </w:tc>
        <w:tc>
          <w:tcPr>
            <w:tcW w:w="1006"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402" w:type="dxa"/>
            <w:shd w:val="clear" w:color="auto" w:fill="auto"/>
            <w:vAlign w:val="bottom"/>
          </w:tcPr>
          <w:p w:rsidR="001C2E38" w:rsidRDefault="001C2E38">
            <w:pPr>
              <w:snapToGrid w:val="0"/>
              <w:rPr>
                <w:sz w:val="20"/>
                <w:szCs w:val="20"/>
              </w:rPr>
            </w:pPr>
          </w:p>
        </w:tc>
        <w:tc>
          <w:tcPr>
            <w:tcW w:w="1498"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20"/>
                <w:szCs w:val="20"/>
              </w:rPr>
              <w:t> </w:t>
            </w:r>
          </w:p>
        </w:tc>
      </w:tr>
      <w:tr w:rsidR="001C2E38" w:rsidTr="00EC14ED">
        <w:trPr>
          <w:trHeight w:val="275"/>
        </w:trPr>
        <w:tc>
          <w:tcPr>
            <w:tcW w:w="4107" w:type="dxa"/>
            <w:gridSpan w:val="5"/>
            <w:tcBorders>
              <w:top w:val="single" w:sz="8" w:space="0" w:color="000000"/>
              <w:left w:val="single" w:sz="4" w:space="0" w:color="000000"/>
              <w:bottom w:val="single" w:sz="8" w:space="0" w:color="000000"/>
            </w:tcBorders>
            <w:shd w:val="clear" w:color="auto" w:fill="FFFF00"/>
            <w:vAlign w:val="center"/>
          </w:tcPr>
          <w:p w:rsidR="001C2E38" w:rsidRPr="00181BF6" w:rsidRDefault="001C2E38">
            <w:pPr>
              <w:snapToGrid w:val="0"/>
              <w:rPr>
                <w:rFonts w:ascii="Times New Roman"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Nombre del Organismo Contratante</w:t>
            </w:r>
          </w:p>
        </w:tc>
        <w:tc>
          <w:tcPr>
            <w:tcW w:w="5825" w:type="dxa"/>
            <w:gridSpan w:val="9"/>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181BF6" w:rsidRDefault="001C2E38">
            <w:pPr>
              <w:snapToGrid w:val="0"/>
              <w:ind w:left="57" w:right="57"/>
              <w:rPr>
                <w:rFonts w:ascii="Times New Roman" w:hAnsi="Times New Roman" w:cs="Times New Roman"/>
                <w:sz w:val="18"/>
                <w:szCs w:val="18"/>
              </w:rPr>
            </w:pPr>
            <w:r w:rsidRPr="00181BF6">
              <w:rPr>
                <w:rFonts w:ascii="Times New Roman" w:hAnsi="Times New Roman" w:cs="Times New Roman"/>
                <w:sz w:val="18"/>
                <w:szCs w:val="18"/>
              </w:rPr>
              <w:t>PODER JUDICIAL DE LA PROVINCIA DE BUENOS AIRES</w:t>
            </w:r>
          </w:p>
          <w:p w:rsidR="001C2E38" w:rsidRPr="00181BF6" w:rsidRDefault="001C2E38">
            <w:pPr>
              <w:ind w:left="57" w:right="57"/>
              <w:rPr>
                <w:rFonts w:ascii="Times New Roman" w:hAnsi="Times New Roman" w:cs="Times New Roman"/>
                <w:sz w:val="16"/>
                <w:szCs w:val="16"/>
              </w:rPr>
            </w:pPr>
            <w:r w:rsidRPr="00181BF6">
              <w:rPr>
                <w:rFonts w:ascii="Times New Roman" w:hAnsi="Times New Roman" w:cs="Times New Roman"/>
                <w:sz w:val="18"/>
                <w:szCs w:val="18"/>
              </w:rPr>
              <w:t>PROCURACION GENERAL</w:t>
            </w:r>
          </w:p>
        </w:tc>
      </w:tr>
      <w:tr w:rsidR="00B678C8" w:rsidTr="007C7D41">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4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100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EC14ED">
        <w:trPr>
          <w:trHeight w:val="275"/>
        </w:trPr>
        <w:tc>
          <w:tcPr>
            <w:tcW w:w="9932"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rsidP="00772544">
            <w:pPr>
              <w:snapToGrid w:val="0"/>
              <w:rPr>
                <w:rFonts w:ascii="Times New Roman" w:eastAsia="Arial" w:hAnsi="Times New Roman" w:cs="Times New Roman"/>
                <w:b/>
                <w:bCs/>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 xml:space="preserve">Procedimiento </w:t>
            </w:r>
            <w:r w:rsidR="00772544" w:rsidRPr="00181BF6">
              <w:rPr>
                <w:rFonts w:ascii="Times New Roman" w:hAnsi="Times New Roman" w:cs="Times New Roman"/>
                <w:b/>
                <w:bCs/>
                <w:sz w:val="20"/>
                <w:szCs w:val="20"/>
              </w:rPr>
              <w:t>de Selección</w:t>
            </w:r>
          </w:p>
        </w:tc>
      </w:tr>
      <w:tr w:rsidR="001C2E38" w:rsidTr="00EC14ED">
        <w:trPr>
          <w:trHeight w:val="315"/>
        </w:trPr>
        <w:tc>
          <w:tcPr>
            <w:tcW w:w="1809" w:type="dxa"/>
            <w:gridSpan w:val="2"/>
            <w:tcBorders>
              <w:left w:val="single" w:sz="4" w:space="0" w:color="000000"/>
              <w:bottom w:val="single" w:sz="4" w:space="0" w:color="000000"/>
            </w:tcBorders>
            <w:shd w:val="clear" w:color="auto" w:fill="auto"/>
            <w:vAlign w:val="bottom"/>
          </w:tcPr>
          <w:p w:rsidR="001C2E38" w:rsidRPr="00181BF6" w:rsidRDefault="001C2E3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00945693" w:rsidRPr="00181BF6">
              <w:rPr>
                <w:rFonts w:ascii="Times New Roman" w:eastAsia="Arial" w:hAnsi="Times New Roman" w:cs="Times New Roman"/>
                <w:b/>
                <w:bCs/>
                <w:sz w:val="20"/>
                <w:szCs w:val="20"/>
              </w:rPr>
              <w:t>Procedimiento contractual</w:t>
            </w:r>
          </w:p>
        </w:tc>
        <w:tc>
          <w:tcPr>
            <w:tcW w:w="4876" w:type="dxa"/>
            <w:gridSpan w:val="7"/>
            <w:tcBorders>
              <w:left w:val="single" w:sz="4" w:space="0" w:color="000000"/>
              <w:bottom w:val="single" w:sz="4" w:space="0" w:color="000000"/>
            </w:tcBorders>
            <w:shd w:val="clear" w:color="auto" w:fill="auto"/>
            <w:vAlign w:val="bottom"/>
          </w:tcPr>
          <w:p w:rsidR="001C2E38" w:rsidRPr="00181BF6" w:rsidRDefault="00945693" w:rsidP="006C373A">
            <w:pPr>
              <w:snapToGrid w:val="0"/>
              <w:rPr>
                <w:rFonts w:ascii="Times New Roman" w:hAnsi="Times New Roman" w:cs="Times New Roman"/>
                <w:b/>
                <w:bCs/>
                <w:sz w:val="20"/>
                <w:szCs w:val="20"/>
              </w:rPr>
            </w:pPr>
            <w:r w:rsidRPr="00181BF6">
              <w:rPr>
                <w:rFonts w:ascii="Times New Roman" w:eastAsia="Arial" w:hAnsi="Times New Roman" w:cs="Times New Roman"/>
              </w:rPr>
              <w:t xml:space="preserve">CONTRATACION DIRECTA </w:t>
            </w:r>
          </w:p>
        </w:tc>
        <w:tc>
          <w:tcPr>
            <w:tcW w:w="720" w:type="dxa"/>
            <w:tcBorders>
              <w:left w:val="single" w:sz="4" w:space="0" w:color="000000"/>
              <w:bottom w:val="single" w:sz="4" w:space="0" w:color="000000"/>
            </w:tcBorders>
            <w:shd w:val="clear" w:color="auto" w:fill="auto"/>
            <w:vAlign w:val="bottom"/>
          </w:tcPr>
          <w:p w:rsidR="001C2E38" w:rsidRDefault="001C2E38">
            <w:pPr>
              <w:snapToGrid w:val="0"/>
              <w:jc w:val="center"/>
              <w:rPr>
                <w:sz w:val="20"/>
                <w:szCs w:val="20"/>
              </w:rPr>
            </w:pPr>
            <w:r>
              <w:rPr>
                <w:b/>
                <w:bCs/>
                <w:sz w:val="20"/>
                <w:szCs w:val="20"/>
              </w:rPr>
              <w:t xml:space="preserve">Nº </w:t>
            </w:r>
          </w:p>
        </w:tc>
        <w:tc>
          <w:tcPr>
            <w:tcW w:w="402" w:type="dxa"/>
            <w:tcBorders>
              <w:bottom w:val="single" w:sz="4" w:space="0" w:color="000000"/>
            </w:tcBorders>
            <w:shd w:val="clear" w:color="auto" w:fill="auto"/>
            <w:vAlign w:val="bottom"/>
          </w:tcPr>
          <w:p w:rsidR="001C2E38" w:rsidRPr="008709D9" w:rsidRDefault="0079177D" w:rsidP="0079177D">
            <w:pPr>
              <w:snapToGrid w:val="0"/>
              <w:rPr>
                <w:b/>
                <w:bCs/>
                <w:sz w:val="20"/>
                <w:szCs w:val="20"/>
              </w:rPr>
            </w:pPr>
            <w:r>
              <w:rPr>
                <w:b/>
                <w:bCs/>
                <w:sz w:val="20"/>
                <w:szCs w:val="20"/>
              </w:rPr>
              <w:t>97</w:t>
            </w:r>
            <w:r w:rsidR="00BD02F6">
              <w:rPr>
                <w:b/>
                <w:bCs/>
                <w:sz w:val="20"/>
                <w:szCs w:val="20"/>
              </w:rPr>
              <w:t xml:space="preserve"> </w:t>
            </w:r>
          </w:p>
        </w:tc>
        <w:tc>
          <w:tcPr>
            <w:tcW w:w="1498" w:type="dxa"/>
            <w:gridSpan w:val="2"/>
            <w:tcBorders>
              <w:left w:val="single" w:sz="4" w:space="0" w:color="000000"/>
              <w:bottom w:val="single" w:sz="4" w:space="0" w:color="000000"/>
            </w:tcBorders>
            <w:shd w:val="clear" w:color="auto" w:fill="auto"/>
            <w:vAlign w:val="bottom"/>
          </w:tcPr>
          <w:p w:rsidR="001C2E38" w:rsidRDefault="001C2E38" w:rsidP="00EC14ED">
            <w:pPr>
              <w:snapToGrid w:val="0"/>
              <w:jc w:val="right"/>
              <w:rPr>
                <w:sz w:val="20"/>
                <w:szCs w:val="20"/>
              </w:rPr>
            </w:pPr>
            <w:r>
              <w:rPr>
                <w:b/>
                <w:bCs/>
                <w:sz w:val="20"/>
                <w:szCs w:val="20"/>
              </w:rPr>
              <w:t>Ejercicio:</w:t>
            </w:r>
            <w:r w:rsidR="008709D9">
              <w:rPr>
                <w:b/>
                <w:bCs/>
                <w:sz w:val="20"/>
                <w:szCs w:val="20"/>
              </w:rPr>
              <w:t xml:space="preserve"> 20</w:t>
            </w:r>
            <w:r w:rsidR="00C31C45">
              <w:rPr>
                <w:b/>
                <w:bCs/>
                <w:sz w:val="20"/>
                <w:szCs w:val="20"/>
              </w:rPr>
              <w:t>21</w:t>
            </w:r>
          </w:p>
        </w:tc>
        <w:tc>
          <w:tcPr>
            <w:tcW w:w="627" w:type="dxa"/>
            <w:tcBorders>
              <w:bottom w:val="single" w:sz="4" w:space="0" w:color="000000"/>
              <w:right w:val="single" w:sz="4" w:space="0" w:color="000000"/>
            </w:tcBorders>
            <w:shd w:val="clear" w:color="auto" w:fill="auto"/>
            <w:vAlign w:val="bottom"/>
          </w:tcPr>
          <w:p w:rsidR="001C2E38" w:rsidRDefault="001C2E38">
            <w:pPr>
              <w:snapToGrid w:val="0"/>
              <w:jc w:val="center"/>
              <w:rPr>
                <w:rFonts w:eastAsia="Arial"/>
                <w:b/>
                <w:bCs/>
                <w:sz w:val="20"/>
                <w:szCs w:val="20"/>
              </w:rPr>
            </w:pPr>
          </w:p>
        </w:tc>
      </w:tr>
      <w:tr w:rsidR="00531214" w:rsidTr="00EC14ED">
        <w:trPr>
          <w:trHeight w:val="315"/>
        </w:trPr>
        <w:tc>
          <w:tcPr>
            <w:tcW w:w="1809" w:type="dxa"/>
            <w:gridSpan w:val="2"/>
            <w:tcBorders>
              <w:left w:val="single" w:sz="4" w:space="0" w:color="000000"/>
              <w:bottom w:val="single" w:sz="8" w:space="0" w:color="000000"/>
            </w:tcBorders>
            <w:shd w:val="clear" w:color="auto" w:fill="auto"/>
            <w:vAlign w:val="bottom"/>
          </w:tcPr>
          <w:p w:rsidR="00531214" w:rsidRPr="00181BF6" w:rsidRDefault="00531214">
            <w:pPr>
              <w:snapToGrid w:val="0"/>
              <w:rPr>
                <w:rFonts w:ascii="Times New Roman" w:eastAsia="Arial" w:hAnsi="Times New Roman" w:cs="Times New Roman"/>
                <w:b/>
                <w:bCs/>
                <w:sz w:val="20"/>
                <w:szCs w:val="20"/>
              </w:rPr>
            </w:pPr>
          </w:p>
        </w:tc>
        <w:tc>
          <w:tcPr>
            <w:tcW w:w="8123" w:type="dxa"/>
            <w:gridSpan w:val="12"/>
            <w:tcBorders>
              <w:left w:val="single" w:sz="4" w:space="0" w:color="000000"/>
              <w:bottom w:val="single" w:sz="8" w:space="0" w:color="000000"/>
              <w:right w:val="single" w:sz="4" w:space="0" w:color="000000"/>
            </w:tcBorders>
            <w:shd w:val="clear" w:color="auto" w:fill="auto"/>
            <w:vAlign w:val="bottom"/>
          </w:tcPr>
          <w:p w:rsidR="00531214" w:rsidRPr="00181BF6" w:rsidRDefault="00F0697E" w:rsidP="00F0697E">
            <w:pPr>
              <w:pStyle w:val="xl28"/>
              <w:snapToGrid w:val="0"/>
              <w:spacing w:before="0" w:after="0"/>
              <w:rPr>
                <w:rFonts w:ascii="Times New Roman" w:eastAsia="Arial" w:hAnsi="Times New Roman" w:cs="Times New Roman"/>
              </w:rPr>
            </w:pPr>
            <w:r>
              <w:rPr>
                <w:rFonts w:ascii="Times New Roman" w:eastAsia="Arial" w:hAnsi="Times New Roman" w:cs="Times New Roman"/>
              </w:rPr>
              <w:t>Art. 18 inc. 2, apartado L</w:t>
            </w:r>
            <w:r w:rsidR="00945693">
              <w:rPr>
                <w:rFonts w:ascii="Times New Roman" w:eastAsia="Arial" w:hAnsi="Times New Roman" w:cs="Times New Roman"/>
              </w:rPr>
              <w:t>) de la Ley 13</w:t>
            </w:r>
            <w:r w:rsidR="00582749">
              <w:rPr>
                <w:rFonts w:ascii="Times New Roman" w:eastAsia="Arial" w:hAnsi="Times New Roman" w:cs="Times New Roman"/>
              </w:rPr>
              <w:t>.</w:t>
            </w:r>
            <w:r w:rsidR="00945693">
              <w:rPr>
                <w:rFonts w:ascii="Times New Roman" w:eastAsia="Arial" w:hAnsi="Times New Roman" w:cs="Times New Roman"/>
              </w:rPr>
              <w:t>981</w:t>
            </w:r>
            <w:r>
              <w:rPr>
                <w:rFonts w:ascii="Times New Roman" w:eastAsia="Arial" w:hAnsi="Times New Roman" w:cs="Times New Roman"/>
              </w:rPr>
              <w:t xml:space="preserve"> Reglamentada</w:t>
            </w:r>
            <w:r w:rsidR="00945693">
              <w:rPr>
                <w:rFonts w:ascii="Times New Roman" w:eastAsia="Arial" w:hAnsi="Times New Roman" w:cs="Times New Roman"/>
              </w:rPr>
              <w:t xml:space="preserve"> por </w:t>
            </w:r>
            <w:proofErr w:type="spellStart"/>
            <w:r w:rsidR="00945693">
              <w:rPr>
                <w:rFonts w:ascii="Times New Roman" w:eastAsia="Arial" w:hAnsi="Times New Roman" w:cs="Times New Roman"/>
              </w:rPr>
              <w:t>Dec</w:t>
            </w:r>
            <w:proofErr w:type="spellEnd"/>
            <w:r w:rsidR="00945693">
              <w:rPr>
                <w:rFonts w:ascii="Times New Roman" w:eastAsia="Arial" w:hAnsi="Times New Roman" w:cs="Times New Roman"/>
              </w:rPr>
              <w:t xml:space="preserve">. </w:t>
            </w:r>
            <w:r>
              <w:rPr>
                <w:rFonts w:ascii="Times New Roman" w:eastAsia="Arial" w:hAnsi="Times New Roman" w:cs="Times New Roman"/>
              </w:rPr>
              <w:t>N° 59/19</w:t>
            </w:r>
            <w:r w:rsidR="00582749">
              <w:rPr>
                <w:rFonts w:ascii="Times New Roman" w:eastAsia="Arial" w:hAnsi="Times New Roman" w:cs="Times New Roman"/>
              </w:rPr>
              <w:t>.</w:t>
            </w:r>
          </w:p>
        </w:tc>
      </w:tr>
      <w:tr w:rsidR="001C2E38" w:rsidTr="00EC14ED">
        <w:trPr>
          <w:trHeight w:val="315"/>
        </w:trPr>
        <w:tc>
          <w:tcPr>
            <w:tcW w:w="1809" w:type="dxa"/>
            <w:gridSpan w:val="2"/>
            <w:tcBorders>
              <w:left w:val="single" w:sz="4" w:space="0" w:color="000000"/>
              <w:bottom w:val="single" w:sz="8" w:space="0" w:color="000000"/>
            </w:tcBorders>
            <w:shd w:val="clear" w:color="auto" w:fill="auto"/>
            <w:vAlign w:val="bottom"/>
          </w:tcPr>
          <w:p w:rsidR="001C2E38" w:rsidRPr="00181BF6" w:rsidRDefault="001C2E38">
            <w:pPr>
              <w:snapToGrid w:val="0"/>
              <w:rPr>
                <w:rFonts w:ascii="Times New Roman" w:eastAsia="Arial" w:hAnsi="Times New Roman" w:cs="Times New Roman"/>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Expediente Nº:</w:t>
            </w:r>
          </w:p>
        </w:tc>
        <w:tc>
          <w:tcPr>
            <w:tcW w:w="8123" w:type="dxa"/>
            <w:gridSpan w:val="12"/>
            <w:tcBorders>
              <w:left w:val="single" w:sz="4" w:space="0" w:color="000000"/>
              <w:bottom w:val="single" w:sz="8" w:space="0" w:color="000000"/>
              <w:right w:val="single" w:sz="4" w:space="0" w:color="000000"/>
            </w:tcBorders>
            <w:shd w:val="clear" w:color="auto" w:fill="auto"/>
            <w:vAlign w:val="bottom"/>
          </w:tcPr>
          <w:p w:rsidR="00C23023" w:rsidRPr="00945693" w:rsidRDefault="001C2E38" w:rsidP="0079177D">
            <w:pPr>
              <w:pStyle w:val="xl28"/>
              <w:snapToGrid w:val="0"/>
              <w:spacing w:before="0" w:after="0"/>
              <w:rPr>
                <w:rFonts w:ascii="Times New Roman" w:hAnsi="Times New Roman" w:cs="Times New Roman"/>
                <w:sz w:val="24"/>
                <w:szCs w:val="24"/>
              </w:rPr>
            </w:pPr>
            <w:r w:rsidRPr="00181BF6">
              <w:rPr>
                <w:rFonts w:ascii="Times New Roman" w:eastAsia="Arial" w:hAnsi="Times New Roman" w:cs="Times New Roman"/>
              </w:rPr>
              <w:t xml:space="preserve"> </w:t>
            </w:r>
            <w:r w:rsidR="00C12192">
              <w:rPr>
                <w:rFonts w:ascii="Times New Roman" w:eastAsia="Arial" w:hAnsi="Times New Roman" w:cs="Times New Roman"/>
              </w:rPr>
              <w:t>PG.SA</w:t>
            </w:r>
            <w:r w:rsidR="00C31C45">
              <w:rPr>
                <w:rFonts w:ascii="Times New Roman" w:eastAsia="Arial" w:hAnsi="Times New Roman" w:cs="Times New Roman"/>
              </w:rPr>
              <w:t>-</w:t>
            </w:r>
            <w:r w:rsidR="0079177D">
              <w:rPr>
                <w:rFonts w:ascii="Times New Roman" w:eastAsia="Arial" w:hAnsi="Times New Roman" w:cs="Times New Roman"/>
              </w:rPr>
              <w:t>555</w:t>
            </w:r>
            <w:r w:rsidR="000670E7">
              <w:rPr>
                <w:rFonts w:ascii="Times New Roman" w:eastAsia="Arial" w:hAnsi="Times New Roman" w:cs="Times New Roman"/>
              </w:rPr>
              <w:t>-2</w:t>
            </w:r>
            <w:r w:rsidR="0079177D">
              <w:rPr>
                <w:rFonts w:ascii="Times New Roman" w:eastAsia="Arial" w:hAnsi="Times New Roman" w:cs="Times New Roman"/>
              </w:rPr>
              <w:t>1</w:t>
            </w:r>
          </w:p>
        </w:tc>
      </w:tr>
      <w:tr w:rsidR="00B678C8" w:rsidTr="007C7D41">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b/>
                <w:bCs/>
                <w:sz w:val="16"/>
                <w:szCs w:val="16"/>
              </w:rPr>
            </w:pPr>
            <w:r w:rsidRPr="00181BF6">
              <w:rPr>
                <w:rFonts w:ascii="Times New Roman" w:hAnsi="Times New Roman" w:cs="Times New Roman"/>
                <w:b/>
                <w:bCs/>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b/>
                <w:bCs/>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4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100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EC14ED">
        <w:trPr>
          <w:trHeight w:val="275"/>
        </w:trPr>
        <w:tc>
          <w:tcPr>
            <w:tcW w:w="9932"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pPr>
              <w:snapToGrid w:val="0"/>
              <w:rPr>
                <w:rFonts w:ascii="Times New Roman" w:eastAsia="Arial"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Objeto de la contratación</w:t>
            </w:r>
          </w:p>
        </w:tc>
      </w:tr>
      <w:tr w:rsidR="00C51A49" w:rsidTr="00EC14ED">
        <w:trPr>
          <w:cantSplit/>
          <w:trHeight w:val="315"/>
        </w:trPr>
        <w:tc>
          <w:tcPr>
            <w:tcW w:w="9932" w:type="dxa"/>
            <w:gridSpan w:val="14"/>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BD02F6" w:rsidRDefault="00C51A49">
            <w:pPr>
              <w:snapToGrid w:val="0"/>
              <w:jc w:val="both"/>
              <w:rPr>
                <w:rFonts w:ascii="Times New Roman" w:hAnsi="Times New Roman" w:cs="Times New Roman"/>
                <w:b/>
              </w:rPr>
            </w:pPr>
            <w:r w:rsidRPr="00181BF6">
              <w:rPr>
                <w:rFonts w:ascii="Times New Roman" w:eastAsia="Arial" w:hAnsi="Times New Roman" w:cs="Times New Roman"/>
                <w:sz w:val="16"/>
                <w:szCs w:val="16"/>
              </w:rPr>
              <w:t xml:space="preserve"> </w:t>
            </w:r>
          </w:p>
          <w:p w:rsidR="0079177D" w:rsidRDefault="0079177D" w:rsidP="0079177D">
            <w:pPr>
              <w:pStyle w:val="Default"/>
              <w:jc w:val="center"/>
              <w:rPr>
                <w:rFonts w:ascii="Times New Roman" w:hAnsi="Times New Roman" w:cs="Times New Roman"/>
                <w:b/>
              </w:rPr>
            </w:pPr>
            <w:r>
              <w:rPr>
                <w:rFonts w:ascii="Times New Roman" w:hAnsi="Times New Roman" w:cs="Times New Roman"/>
                <w:b/>
                <w:color w:val="auto"/>
                <w:sz w:val="22"/>
                <w:szCs w:val="20"/>
              </w:rPr>
              <w:t>Locación de  inmueble</w:t>
            </w:r>
            <w:r w:rsidR="00C31C45" w:rsidRPr="0062313A">
              <w:rPr>
                <w:rFonts w:ascii="Times New Roman" w:hAnsi="Times New Roman" w:cs="Times New Roman"/>
                <w:b/>
                <w:color w:val="auto"/>
                <w:sz w:val="22"/>
                <w:szCs w:val="20"/>
              </w:rPr>
              <w:t xml:space="preserve"> en la localidad de </w:t>
            </w:r>
            <w:r w:rsidR="00C31C45">
              <w:rPr>
                <w:rFonts w:ascii="Times New Roman" w:hAnsi="Times New Roman" w:cs="Times New Roman"/>
                <w:b/>
                <w:color w:val="auto"/>
                <w:sz w:val="22"/>
                <w:szCs w:val="20"/>
              </w:rPr>
              <w:t>Mar del Plata</w:t>
            </w:r>
            <w:r w:rsidR="00C31C45" w:rsidRPr="0062313A">
              <w:rPr>
                <w:rFonts w:ascii="Times New Roman" w:hAnsi="Times New Roman" w:cs="Times New Roman"/>
                <w:b/>
                <w:color w:val="auto"/>
                <w:sz w:val="22"/>
                <w:szCs w:val="20"/>
              </w:rPr>
              <w:t xml:space="preserve"> con destino a la</w:t>
            </w:r>
            <w:r>
              <w:rPr>
                <w:rFonts w:ascii="Times New Roman" w:hAnsi="Times New Roman" w:cs="Times New Roman"/>
                <w:b/>
                <w:color w:val="auto"/>
                <w:sz w:val="22"/>
                <w:szCs w:val="20"/>
              </w:rPr>
              <w:t>s</w:t>
            </w:r>
            <w:r w:rsidR="00C31C45">
              <w:rPr>
                <w:rFonts w:ascii="Times New Roman" w:hAnsi="Times New Roman" w:cs="Times New Roman"/>
                <w:b/>
                <w:color w:val="auto"/>
                <w:sz w:val="22"/>
                <w:szCs w:val="20"/>
              </w:rPr>
              <w:t xml:space="preserve"> Unidad</w:t>
            </w:r>
            <w:r>
              <w:rPr>
                <w:rFonts w:ascii="Times New Roman" w:hAnsi="Times New Roman" w:cs="Times New Roman"/>
                <w:b/>
                <w:color w:val="auto"/>
                <w:sz w:val="22"/>
                <w:szCs w:val="20"/>
              </w:rPr>
              <w:t>es de Defensa Penal N° 1, 2, 3, 4, 5, 6, 7 y 8, y Mesa General de Entradas Penal, del Departamento Judicial Mar del Plata</w:t>
            </w:r>
            <w:r w:rsidR="008709D9" w:rsidRPr="00C97754">
              <w:rPr>
                <w:rFonts w:ascii="Times New Roman" w:hAnsi="Times New Roman" w:cs="Times New Roman"/>
                <w:b/>
              </w:rPr>
              <w:t>.</w:t>
            </w:r>
          </w:p>
          <w:p w:rsidR="00C51A49" w:rsidRPr="00C97754" w:rsidRDefault="00653815" w:rsidP="0079177D">
            <w:pPr>
              <w:pStyle w:val="Default"/>
              <w:jc w:val="center"/>
              <w:rPr>
                <w:rFonts w:ascii="Times New Roman" w:hAnsi="Times New Roman" w:cs="Times New Roman"/>
                <w:b/>
              </w:rPr>
            </w:pPr>
            <w:r w:rsidRPr="00C97754">
              <w:rPr>
                <w:rFonts w:ascii="Times New Roman" w:hAnsi="Times New Roman" w:cs="Times New Roman"/>
                <w:b/>
              </w:rPr>
              <w:t>La locación ser</w:t>
            </w:r>
            <w:r w:rsidR="00C12192" w:rsidRPr="00C97754">
              <w:rPr>
                <w:rFonts w:ascii="Times New Roman" w:hAnsi="Times New Roman" w:cs="Times New Roman"/>
                <w:b/>
              </w:rPr>
              <w:t>á por el término de treinta y seis (36</w:t>
            </w:r>
            <w:r w:rsidRPr="00C97754">
              <w:rPr>
                <w:rFonts w:ascii="Times New Roman" w:hAnsi="Times New Roman" w:cs="Times New Roman"/>
                <w:b/>
              </w:rPr>
              <w:t>) meses</w:t>
            </w:r>
            <w:r w:rsidR="00C97754">
              <w:rPr>
                <w:rFonts w:ascii="Times New Roman" w:hAnsi="Times New Roman" w:cs="Times New Roman"/>
                <w:b/>
              </w:rPr>
              <w:t>, con opción a prorrogarlo por doce (12) meses más.</w:t>
            </w:r>
          </w:p>
        </w:tc>
      </w:tr>
      <w:tr w:rsidR="00B678C8" w:rsidTr="007C7D41">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4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100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b/>
                <w:bCs/>
                <w:sz w:val="22"/>
                <w:szCs w:val="22"/>
                <w:u w:val="single"/>
              </w:rPr>
            </w:pPr>
            <w:r>
              <w:rPr>
                <w:sz w:val="16"/>
                <w:szCs w:val="16"/>
              </w:rPr>
              <w:t> </w:t>
            </w:r>
          </w:p>
        </w:tc>
      </w:tr>
      <w:tr w:rsidR="00B678C8" w:rsidTr="007C7D41">
        <w:trPr>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PRESENTACIÓN DE OFERTAS</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4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100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7C7D41">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4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100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r>
              <w:rPr>
                <w:rFonts w:eastAsia="Arial"/>
                <w:sz w:val="16"/>
                <w:szCs w:val="16"/>
              </w:rPr>
              <w:t xml:space="preserve">                                   </w:t>
            </w:r>
          </w:p>
        </w:tc>
        <w:tc>
          <w:tcPr>
            <w:tcW w:w="627" w:type="dxa"/>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7C7D41">
        <w:trPr>
          <w:trHeight w:val="275"/>
        </w:trPr>
        <w:tc>
          <w:tcPr>
            <w:tcW w:w="5113"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819"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Plazo y Hora</w:t>
            </w:r>
          </w:p>
        </w:tc>
      </w:tr>
      <w:tr w:rsidR="001C2E38" w:rsidTr="007C7D41">
        <w:trPr>
          <w:cantSplit/>
          <w:trHeight w:val="342"/>
        </w:trPr>
        <w:tc>
          <w:tcPr>
            <w:tcW w:w="5113" w:type="dxa"/>
            <w:gridSpan w:val="7"/>
            <w:tcBorders>
              <w:left w:val="single" w:sz="4" w:space="0" w:color="000000"/>
              <w:bottom w:val="single" w:sz="8" w:space="0" w:color="000000"/>
            </w:tcBorders>
            <w:shd w:val="clear" w:color="auto" w:fill="auto"/>
            <w:vAlign w:val="center"/>
          </w:tcPr>
          <w:p w:rsidR="00AF7C0B" w:rsidRDefault="00AF7C0B" w:rsidP="00AF7C0B">
            <w:pPr>
              <w:snapToGrid w:val="0"/>
              <w:ind w:left="57" w:right="57"/>
              <w:rPr>
                <w:b/>
                <w:bCs/>
                <w:sz w:val="16"/>
                <w:szCs w:val="16"/>
              </w:rPr>
            </w:pPr>
          </w:p>
          <w:p w:rsidR="00582749" w:rsidRPr="00181BF6" w:rsidRDefault="000670E7" w:rsidP="00653815">
            <w:pPr>
              <w:snapToGrid w:val="0"/>
              <w:ind w:left="57" w:right="57"/>
              <w:rPr>
                <w:rFonts w:ascii="Times New Roman" w:eastAsia="Arial" w:hAnsi="Times New Roman" w:cs="Times New Roman"/>
                <w:bCs/>
                <w:sz w:val="20"/>
                <w:szCs w:val="20"/>
              </w:rPr>
            </w:pPr>
            <w:r w:rsidRPr="00BD3E45">
              <w:rPr>
                <w:rFonts w:ascii="Times New Roman" w:hAnsi="Times New Roman" w:cs="Times New Roman"/>
                <w:b/>
                <w:bCs/>
                <w:sz w:val="22"/>
                <w:szCs w:val="19"/>
              </w:rPr>
              <w:t xml:space="preserve">DELEGACIÓN DE ADMINISTRACIÓN DEL DEPARTAMENTO JUDICIAL </w:t>
            </w:r>
            <w:r>
              <w:rPr>
                <w:rFonts w:ascii="Times New Roman" w:hAnsi="Times New Roman" w:cs="Times New Roman"/>
                <w:b/>
                <w:bCs/>
                <w:sz w:val="22"/>
                <w:szCs w:val="19"/>
              </w:rPr>
              <w:t xml:space="preserve">MAR DEL PLATA, </w:t>
            </w:r>
            <w:r w:rsidRPr="00BD3E45">
              <w:rPr>
                <w:rFonts w:ascii="Times New Roman" w:hAnsi="Times New Roman" w:cs="Times New Roman"/>
                <w:b/>
                <w:bCs/>
                <w:sz w:val="22"/>
                <w:szCs w:val="19"/>
              </w:rPr>
              <w:t xml:space="preserve">CALLE </w:t>
            </w:r>
            <w:r>
              <w:rPr>
                <w:rFonts w:ascii="Times New Roman" w:hAnsi="Times New Roman" w:cs="Times New Roman"/>
                <w:b/>
                <w:bCs/>
                <w:sz w:val="22"/>
                <w:szCs w:val="19"/>
              </w:rPr>
              <w:t>GARAY</w:t>
            </w:r>
            <w:r w:rsidRPr="00BD3E45">
              <w:rPr>
                <w:rFonts w:ascii="Times New Roman" w:hAnsi="Times New Roman" w:cs="Times New Roman"/>
                <w:b/>
                <w:bCs/>
                <w:sz w:val="22"/>
                <w:szCs w:val="19"/>
              </w:rPr>
              <w:t xml:space="preserve"> N° 19</w:t>
            </w:r>
            <w:r w:rsidR="0079177D">
              <w:rPr>
                <w:rFonts w:ascii="Times New Roman" w:hAnsi="Times New Roman" w:cs="Times New Roman"/>
                <w:b/>
                <w:bCs/>
                <w:sz w:val="22"/>
                <w:szCs w:val="19"/>
              </w:rPr>
              <w:t>45, MAR DEL PLATA</w:t>
            </w:r>
          </w:p>
        </w:tc>
        <w:tc>
          <w:tcPr>
            <w:tcW w:w="4819" w:type="dxa"/>
            <w:gridSpan w:val="7"/>
            <w:tcBorders>
              <w:left w:val="single" w:sz="4" w:space="0" w:color="000000"/>
              <w:bottom w:val="single" w:sz="8" w:space="0" w:color="000000"/>
              <w:right w:val="single" w:sz="4" w:space="0" w:color="000000"/>
            </w:tcBorders>
            <w:shd w:val="clear" w:color="auto" w:fill="auto"/>
            <w:vAlign w:val="center"/>
          </w:tcPr>
          <w:p w:rsidR="004843C4" w:rsidRPr="00466381" w:rsidRDefault="007C7D41" w:rsidP="007C7D41">
            <w:pPr>
              <w:snapToGrid w:val="0"/>
              <w:jc w:val="center"/>
              <w:rPr>
                <w:rFonts w:ascii="Times New Roman" w:eastAsia="Arial" w:hAnsi="Times New Roman" w:cs="Times New Roman"/>
                <w:b/>
                <w:bCs/>
                <w:sz w:val="20"/>
                <w:szCs w:val="20"/>
              </w:rPr>
            </w:pPr>
            <w:r>
              <w:rPr>
                <w:rFonts w:ascii="Times New Roman" w:eastAsia="Arial" w:hAnsi="Times New Roman" w:cs="Times New Roman"/>
                <w:b/>
                <w:bCs/>
                <w:sz w:val="20"/>
                <w:szCs w:val="20"/>
              </w:rPr>
              <w:t xml:space="preserve">Hasta el 28 de DICIEMBRE </w:t>
            </w:r>
            <w:r>
              <w:rPr>
                <w:rFonts w:ascii="Times New Roman" w:eastAsia="Arial" w:hAnsi="Times New Roman" w:cs="Times New Roman"/>
                <w:b/>
                <w:bCs/>
                <w:sz w:val="20"/>
                <w:szCs w:val="20"/>
              </w:rPr>
              <w:t xml:space="preserve">de 2021 a las </w:t>
            </w:r>
            <w:r>
              <w:rPr>
                <w:rFonts w:ascii="Times New Roman" w:eastAsia="Arial" w:hAnsi="Times New Roman" w:cs="Times New Roman"/>
                <w:b/>
                <w:bCs/>
                <w:sz w:val="20"/>
                <w:szCs w:val="20"/>
              </w:rPr>
              <w:t>11:00</w:t>
            </w:r>
            <w:r>
              <w:rPr>
                <w:rFonts w:ascii="Times New Roman" w:eastAsia="Arial" w:hAnsi="Times New Roman" w:cs="Times New Roman"/>
                <w:b/>
                <w:bCs/>
                <w:sz w:val="20"/>
                <w:szCs w:val="20"/>
              </w:rPr>
              <w:t>Hs.</w:t>
            </w:r>
          </w:p>
        </w:tc>
      </w:tr>
      <w:tr w:rsidR="001C2E38" w:rsidTr="00EC14ED">
        <w:trPr>
          <w:trHeight w:val="621"/>
        </w:trPr>
        <w:tc>
          <w:tcPr>
            <w:tcW w:w="9932" w:type="dxa"/>
            <w:gridSpan w:val="14"/>
            <w:tcBorders>
              <w:left w:val="single" w:sz="4" w:space="0" w:color="000000"/>
              <w:bottom w:val="single" w:sz="8" w:space="0" w:color="000000"/>
              <w:right w:val="single" w:sz="4" w:space="0" w:color="000000"/>
            </w:tcBorders>
            <w:shd w:val="clear" w:color="auto" w:fill="auto"/>
          </w:tcPr>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1C2E38" w:rsidRPr="00181BF6" w:rsidRDefault="001C2E38" w:rsidP="00CD47D2">
            <w:pPr>
              <w:rPr>
                <w:rFonts w:ascii="Times New Roman" w:hAnsi="Times New Roman" w:cs="Times New Roman"/>
                <w:sz w:val="16"/>
                <w:szCs w:val="16"/>
              </w:rPr>
            </w:pPr>
          </w:p>
        </w:tc>
      </w:tr>
      <w:tr w:rsidR="00B678C8" w:rsidTr="007C7D41">
        <w:trPr>
          <w:cantSplit/>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ACTO DE APERTURA</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4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100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79"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7C7D41">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4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100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79"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7C7D41">
        <w:trPr>
          <w:trHeight w:val="275"/>
        </w:trPr>
        <w:tc>
          <w:tcPr>
            <w:tcW w:w="5113"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819"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Día y Hora</w:t>
            </w:r>
          </w:p>
        </w:tc>
      </w:tr>
      <w:tr w:rsidR="001C2E38" w:rsidTr="007C7D41">
        <w:trPr>
          <w:cantSplit/>
          <w:trHeight w:val="342"/>
        </w:trPr>
        <w:tc>
          <w:tcPr>
            <w:tcW w:w="5113" w:type="dxa"/>
            <w:gridSpan w:val="7"/>
            <w:tcBorders>
              <w:left w:val="single" w:sz="4" w:space="0" w:color="000000"/>
              <w:bottom w:val="single" w:sz="8" w:space="0" w:color="000000"/>
            </w:tcBorders>
            <w:shd w:val="clear" w:color="auto" w:fill="auto"/>
            <w:vAlign w:val="center"/>
          </w:tcPr>
          <w:p w:rsidR="00582749" w:rsidRPr="00181BF6" w:rsidRDefault="000670E7" w:rsidP="00653815">
            <w:pPr>
              <w:snapToGrid w:val="0"/>
              <w:ind w:left="57" w:right="57"/>
              <w:rPr>
                <w:rFonts w:ascii="Times New Roman" w:eastAsia="Arial" w:hAnsi="Times New Roman" w:cs="Times New Roman"/>
                <w:bCs/>
                <w:sz w:val="20"/>
                <w:szCs w:val="20"/>
              </w:rPr>
            </w:pPr>
            <w:r w:rsidRPr="00BD3E45">
              <w:rPr>
                <w:rFonts w:ascii="Times New Roman" w:hAnsi="Times New Roman" w:cs="Times New Roman"/>
                <w:b/>
                <w:bCs/>
                <w:sz w:val="22"/>
                <w:szCs w:val="19"/>
              </w:rPr>
              <w:t xml:space="preserve">DELEGACIÓN DE ADMINISTRACIÓN DEL DEPARTAMENTO JUDICIAL </w:t>
            </w:r>
            <w:r>
              <w:rPr>
                <w:rFonts w:ascii="Times New Roman" w:hAnsi="Times New Roman" w:cs="Times New Roman"/>
                <w:b/>
                <w:bCs/>
                <w:sz w:val="22"/>
                <w:szCs w:val="19"/>
              </w:rPr>
              <w:t xml:space="preserve">MAR DEL PLATA, </w:t>
            </w:r>
            <w:r w:rsidRPr="00BD3E45">
              <w:rPr>
                <w:rFonts w:ascii="Times New Roman" w:hAnsi="Times New Roman" w:cs="Times New Roman"/>
                <w:b/>
                <w:bCs/>
                <w:sz w:val="22"/>
                <w:szCs w:val="19"/>
              </w:rPr>
              <w:t xml:space="preserve">CALLE </w:t>
            </w:r>
            <w:r>
              <w:rPr>
                <w:rFonts w:ascii="Times New Roman" w:hAnsi="Times New Roman" w:cs="Times New Roman"/>
                <w:b/>
                <w:bCs/>
                <w:sz w:val="22"/>
                <w:szCs w:val="19"/>
              </w:rPr>
              <w:t>GARAY</w:t>
            </w:r>
            <w:r w:rsidRPr="00BD3E45">
              <w:rPr>
                <w:rFonts w:ascii="Times New Roman" w:hAnsi="Times New Roman" w:cs="Times New Roman"/>
                <w:b/>
                <w:bCs/>
                <w:sz w:val="22"/>
                <w:szCs w:val="19"/>
              </w:rPr>
              <w:t xml:space="preserve"> N° 19</w:t>
            </w:r>
            <w:r>
              <w:rPr>
                <w:rFonts w:ascii="Times New Roman" w:hAnsi="Times New Roman" w:cs="Times New Roman"/>
                <w:b/>
                <w:bCs/>
                <w:sz w:val="22"/>
                <w:szCs w:val="19"/>
              </w:rPr>
              <w:t>45.</w:t>
            </w:r>
          </w:p>
        </w:tc>
        <w:tc>
          <w:tcPr>
            <w:tcW w:w="4819" w:type="dxa"/>
            <w:gridSpan w:val="7"/>
            <w:tcBorders>
              <w:left w:val="single" w:sz="4" w:space="0" w:color="000000"/>
              <w:bottom w:val="single" w:sz="8" w:space="0" w:color="000000"/>
              <w:right w:val="single" w:sz="4" w:space="0" w:color="000000"/>
            </w:tcBorders>
            <w:shd w:val="clear" w:color="auto" w:fill="auto"/>
            <w:vAlign w:val="center"/>
          </w:tcPr>
          <w:p w:rsidR="001C2E38" w:rsidRPr="00181BF6" w:rsidRDefault="00EC14ED" w:rsidP="0079177D">
            <w:pPr>
              <w:snapToGrid w:val="0"/>
              <w:rPr>
                <w:rFonts w:ascii="Times New Roman" w:eastAsia="Arial" w:hAnsi="Times New Roman" w:cs="Times New Roman"/>
                <w:bCs/>
                <w:sz w:val="20"/>
                <w:szCs w:val="20"/>
              </w:rPr>
            </w:pPr>
            <w:r>
              <w:rPr>
                <w:rFonts w:ascii="Times New Roman" w:eastAsia="Arial" w:hAnsi="Times New Roman" w:cs="Times New Roman"/>
                <w:b/>
                <w:bCs/>
                <w:sz w:val="20"/>
                <w:szCs w:val="20"/>
              </w:rPr>
              <w:t xml:space="preserve">       </w:t>
            </w:r>
            <w:r w:rsidR="007C7D41">
              <w:rPr>
                <w:rFonts w:ascii="Times New Roman" w:eastAsia="Arial" w:hAnsi="Times New Roman" w:cs="Times New Roman"/>
                <w:b/>
                <w:bCs/>
                <w:sz w:val="20"/>
                <w:szCs w:val="20"/>
              </w:rPr>
              <w:t>Hasta el 28 de DICIEMBRE de 2021 a las 11:00Hs.</w:t>
            </w:r>
            <w:bookmarkStart w:id="0" w:name="_GoBack"/>
            <w:bookmarkEnd w:id="0"/>
          </w:p>
        </w:tc>
      </w:tr>
      <w:tr w:rsidR="00B678C8" w:rsidTr="00EC14ED">
        <w:trPr>
          <w:cantSplit/>
          <w:trHeight w:val="209"/>
        </w:trPr>
        <w:tc>
          <w:tcPr>
            <w:tcW w:w="1870" w:type="dxa"/>
            <w:gridSpan w:val="3"/>
            <w:tcBorders>
              <w:left w:val="single" w:sz="4" w:space="0" w:color="000000"/>
              <w:bottom w:val="single" w:sz="4" w:space="0" w:color="auto"/>
            </w:tcBorders>
            <w:shd w:val="clear" w:color="auto" w:fill="FFFF00"/>
            <w:vAlign w:val="center"/>
          </w:tcPr>
          <w:p w:rsidR="00B678C8" w:rsidRPr="00181BF6" w:rsidRDefault="00B678C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Forma de Pago</w:t>
            </w:r>
          </w:p>
        </w:tc>
        <w:tc>
          <w:tcPr>
            <w:tcW w:w="8062" w:type="dxa"/>
            <w:gridSpan w:val="11"/>
            <w:tcBorders>
              <w:left w:val="single" w:sz="4" w:space="0" w:color="000000"/>
              <w:bottom w:val="single" w:sz="4" w:space="0" w:color="auto"/>
              <w:right w:val="single" w:sz="4" w:space="0" w:color="000000"/>
            </w:tcBorders>
            <w:shd w:val="clear" w:color="auto" w:fill="auto"/>
            <w:vAlign w:val="center"/>
          </w:tcPr>
          <w:p w:rsidR="00B678C8" w:rsidRPr="00181BF6" w:rsidRDefault="00B678C8">
            <w:pPr>
              <w:snapToGrid w:val="0"/>
              <w:rPr>
                <w:rFonts w:ascii="Times New Roman" w:hAnsi="Times New Roman" w:cs="Times New Roman"/>
                <w:b/>
                <w:bCs/>
                <w:sz w:val="20"/>
                <w:szCs w:val="20"/>
                <w:u w:val="single"/>
              </w:rPr>
            </w:pPr>
            <w:r w:rsidRPr="00181BF6">
              <w:rPr>
                <w:rFonts w:ascii="Times New Roman" w:eastAsia="Arial" w:hAnsi="Times New Roman" w:cs="Times New Roman"/>
                <w:sz w:val="20"/>
                <w:szCs w:val="20"/>
              </w:rPr>
              <w:t xml:space="preserve">  </w:t>
            </w:r>
            <w:r w:rsidRPr="00181BF6">
              <w:rPr>
                <w:rFonts w:ascii="Times New Roman" w:hAnsi="Times New Roman" w:cs="Times New Roman"/>
                <w:sz w:val="20"/>
                <w:szCs w:val="20"/>
              </w:rPr>
              <w:t>DE ACUERDO A NORMAS DE LA TESORERIA DE LA PROVINCIA DE BUENOS AIRES</w:t>
            </w:r>
          </w:p>
        </w:tc>
      </w:tr>
      <w:tr w:rsidR="00B678C8" w:rsidTr="00EC14ED">
        <w:trPr>
          <w:cantSplit/>
          <w:trHeight w:val="221"/>
        </w:trPr>
        <w:tc>
          <w:tcPr>
            <w:tcW w:w="9932"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rsidR="00B678C8" w:rsidRPr="00181BF6" w:rsidRDefault="00B678C8" w:rsidP="00CD47D2">
            <w:pPr>
              <w:snapToGrid w:val="0"/>
              <w:rPr>
                <w:rFonts w:ascii="Times New Roman" w:hAnsi="Times New Roman" w:cs="Times New Roman"/>
                <w:b/>
                <w:bCs/>
                <w:sz w:val="20"/>
                <w:szCs w:val="20"/>
                <w:u w:val="single"/>
              </w:rPr>
            </w:pPr>
          </w:p>
          <w:p w:rsidR="00B678C8" w:rsidRPr="00181BF6" w:rsidRDefault="00B678C8" w:rsidP="00CD47D2">
            <w:pPr>
              <w:snapToGrid w:val="0"/>
              <w:rPr>
                <w:rFonts w:ascii="Times New Roman" w:hAnsi="Times New Roman" w:cs="Times New Roman"/>
                <w:sz w:val="16"/>
                <w:szCs w:val="16"/>
              </w:rPr>
            </w:pPr>
            <w:r w:rsidRPr="00181BF6">
              <w:rPr>
                <w:rFonts w:ascii="Times New Roman" w:hAnsi="Times New Roman" w:cs="Times New Roman"/>
                <w:bCs/>
                <w:sz w:val="20"/>
                <w:szCs w:val="20"/>
                <w:u w:val="single"/>
              </w:rPr>
              <w:t xml:space="preserve">OBSERVACIONES GENERALES </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 xml:space="preserve">Las Ofertas, ensobradas  conforme lo  establecen los Artículos </w:t>
            </w:r>
            <w:r w:rsidRPr="00945693">
              <w:rPr>
                <w:rFonts w:ascii="Times New Roman" w:hAnsi="Times New Roman" w:cs="Times New Roman"/>
                <w:sz w:val="16"/>
                <w:szCs w:val="16"/>
              </w:rPr>
              <w:t xml:space="preserve">"Ofertas-Su Presentación" y  "Ofertas-Documentación a Integrar", </w:t>
            </w:r>
            <w:r w:rsidRPr="00181BF6">
              <w:rPr>
                <w:rFonts w:ascii="Times New Roman" w:hAnsi="Times New Roman" w:cs="Times New Roman"/>
                <w:sz w:val="16"/>
                <w:szCs w:val="16"/>
              </w:rPr>
              <w:t xml:space="preserve">deben  presentarse hasta la fecha y hora y en el lugar antes indicados conforme  procedimiento establecido </w:t>
            </w:r>
            <w:r>
              <w:rPr>
                <w:rFonts w:ascii="Times New Roman" w:hAnsi="Times New Roman" w:cs="Times New Roman"/>
                <w:sz w:val="16"/>
                <w:szCs w:val="16"/>
              </w:rPr>
              <w:t xml:space="preserve">en el ART. 17 Apartado 4) </w:t>
            </w:r>
            <w:r w:rsidRPr="00181BF6">
              <w:rPr>
                <w:rFonts w:ascii="Times New Roman" w:hAnsi="Times New Roman" w:cs="Times New Roman"/>
                <w:sz w:val="16"/>
                <w:szCs w:val="16"/>
              </w:rPr>
              <w:t xml:space="preserve">Decreto N° </w:t>
            </w:r>
            <w:r w:rsidR="00F0697E">
              <w:rPr>
                <w:rFonts w:ascii="Times New Roman" w:hAnsi="Times New Roman" w:cs="Times New Roman"/>
                <w:sz w:val="16"/>
                <w:szCs w:val="16"/>
              </w:rPr>
              <w:t>59</w:t>
            </w:r>
            <w:r w:rsidRPr="00181BF6">
              <w:rPr>
                <w:rFonts w:ascii="Times New Roman" w:hAnsi="Times New Roman" w:cs="Times New Roman"/>
                <w:sz w:val="16"/>
                <w:szCs w:val="16"/>
              </w:rPr>
              <w:t>/1</w:t>
            </w:r>
            <w:r w:rsidR="00F0697E">
              <w:rPr>
                <w:rFonts w:ascii="Times New Roman" w:hAnsi="Times New Roman" w:cs="Times New Roman"/>
                <w:sz w:val="16"/>
                <w:szCs w:val="16"/>
              </w:rPr>
              <w:t>9</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 Reglamentario</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del Subsistema </w:t>
            </w:r>
            <w:r w:rsidRPr="00181BF6">
              <w:rPr>
                <w:rFonts w:ascii="Times New Roman" w:hAnsi="Times New Roman" w:cs="Times New Roman"/>
                <w:sz w:val="16"/>
                <w:szCs w:val="16"/>
              </w:rPr>
              <w:t>de Contrataciones del Estado Ley 13.981,.</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Pasada dicha hora no se  admitirán nuevas  propuestas, aun cuando no  hubiera comenzado la apertura de los sobre. Los sobres o paquetes conteniendo las Ofertas, serán abiertos en presencia de los Oferentes que concurran.</w:t>
            </w:r>
          </w:p>
          <w:p w:rsidR="00B678C8" w:rsidRPr="00181BF6" w:rsidRDefault="00B678C8">
            <w:pPr>
              <w:snapToGrid w:val="0"/>
              <w:ind w:left="57" w:right="57"/>
              <w:rPr>
                <w:rFonts w:ascii="Times New Roman" w:hAnsi="Times New Roman" w:cs="Times New Roman"/>
                <w:sz w:val="16"/>
                <w:szCs w:val="16"/>
              </w:rPr>
            </w:pPr>
          </w:p>
        </w:tc>
      </w:tr>
      <w:tr w:rsidR="00B678C8" w:rsidTr="007C7D41">
        <w:trPr>
          <w:trHeight w:val="503"/>
        </w:trPr>
        <w:tc>
          <w:tcPr>
            <w:tcW w:w="939" w:type="dxa"/>
            <w:tcBorders>
              <w:top w:val="single" w:sz="4" w:space="0" w:color="auto"/>
              <w:left w:val="single" w:sz="4" w:space="0" w:color="000000"/>
              <w:bottom w:val="single" w:sz="4" w:space="0" w:color="000000"/>
            </w:tcBorders>
            <w:shd w:val="clear" w:color="auto" w:fill="auto"/>
            <w:vAlign w:val="bottom"/>
          </w:tcPr>
          <w:p w:rsidR="00B678C8" w:rsidRPr="00181BF6" w:rsidRDefault="004D5F99">
            <w:pPr>
              <w:snapToGrid w:val="0"/>
              <w:rPr>
                <w:rFonts w:ascii="Times New Roman" w:hAnsi="Times New Roman" w:cs="Times New Roman"/>
                <w:b/>
                <w:bCs/>
                <w:sz w:val="16"/>
                <w:szCs w:val="16"/>
                <w:u w:val="single"/>
              </w:rPr>
            </w:pPr>
            <w:r>
              <w:br w:type="page"/>
            </w:r>
          </w:p>
        </w:tc>
        <w:tc>
          <w:tcPr>
            <w:tcW w:w="870"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52" w:type="dxa"/>
            <w:gridSpan w:val="2"/>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046"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3"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453"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1006"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6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720"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402"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1479"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646" w:type="dxa"/>
            <w:gridSpan w:val="2"/>
            <w:tcBorders>
              <w:top w:val="single" w:sz="4" w:space="0" w:color="auto"/>
              <w:bottom w:val="single" w:sz="4" w:space="0" w:color="000000"/>
              <w:right w:val="single" w:sz="4" w:space="0" w:color="000000"/>
            </w:tcBorders>
            <w:shd w:val="clear" w:color="auto" w:fill="auto"/>
            <w:vAlign w:val="bottom"/>
          </w:tcPr>
          <w:p w:rsidR="00B678C8" w:rsidRDefault="00B678C8">
            <w:pPr>
              <w:snapToGrid w:val="0"/>
            </w:pPr>
            <w:r>
              <w:rPr>
                <w:sz w:val="16"/>
                <w:szCs w:val="16"/>
              </w:rPr>
              <w:t> </w:t>
            </w:r>
          </w:p>
        </w:tc>
      </w:tr>
    </w:tbl>
    <w:p w:rsidR="006F3FA5" w:rsidRDefault="006F3FA5">
      <w:pPr>
        <w:widowControl/>
        <w:suppressAutoHyphens w:val="0"/>
        <w:autoSpaceDE/>
        <w:rPr>
          <w:b/>
        </w:rPr>
      </w:pPr>
    </w:p>
    <w:p w:rsidR="00AA02A0" w:rsidRDefault="006F3FA5">
      <w:pPr>
        <w:widowControl/>
        <w:suppressAutoHyphens w:val="0"/>
        <w:autoSpaceDE/>
        <w:rPr>
          <w:b/>
        </w:rPr>
      </w:pPr>
      <w:r>
        <w:rPr>
          <w:b/>
        </w:rPr>
        <w:br w:type="page"/>
      </w:r>
      <w:r w:rsidR="00AA02A0">
        <w:rPr>
          <w:b/>
        </w:rPr>
        <w:lastRenderedPageBreak/>
        <w:br w:type="page"/>
      </w:r>
    </w:p>
    <w:tbl>
      <w:tblPr>
        <w:tblpPr w:leftFromText="141" w:rightFromText="141" w:vertAnchor="text" w:horzAnchor="margin" w:tblpXSpec="center" w:tblpY="-1088"/>
        <w:tblW w:w="10767" w:type="dxa"/>
        <w:tblLayout w:type="fixed"/>
        <w:tblCellMar>
          <w:left w:w="0" w:type="dxa"/>
          <w:right w:w="0" w:type="dxa"/>
        </w:tblCellMar>
        <w:tblLook w:val="0000" w:firstRow="0" w:lastRow="0" w:firstColumn="0" w:lastColumn="0" w:noHBand="0" w:noVBand="0"/>
      </w:tblPr>
      <w:tblGrid>
        <w:gridCol w:w="1414"/>
        <w:gridCol w:w="346"/>
        <w:gridCol w:w="718"/>
        <w:gridCol w:w="361"/>
        <w:gridCol w:w="144"/>
        <w:gridCol w:w="32"/>
        <w:gridCol w:w="16"/>
        <w:gridCol w:w="167"/>
        <w:gridCol w:w="359"/>
        <w:gridCol w:w="561"/>
        <w:gridCol w:w="183"/>
        <w:gridCol w:w="1234"/>
        <w:gridCol w:w="29"/>
        <w:gridCol w:w="45"/>
        <w:gridCol w:w="16"/>
        <w:gridCol w:w="50"/>
        <w:gridCol w:w="253"/>
        <w:gridCol w:w="280"/>
        <w:gridCol w:w="69"/>
        <w:gridCol w:w="214"/>
        <w:gridCol w:w="363"/>
        <w:gridCol w:w="180"/>
        <w:gridCol w:w="745"/>
        <w:gridCol w:w="330"/>
        <w:gridCol w:w="192"/>
        <w:gridCol w:w="181"/>
        <w:gridCol w:w="532"/>
        <w:gridCol w:w="10"/>
        <w:gridCol w:w="32"/>
        <w:gridCol w:w="139"/>
        <w:gridCol w:w="912"/>
        <w:gridCol w:w="89"/>
        <w:gridCol w:w="20"/>
        <w:gridCol w:w="116"/>
        <w:gridCol w:w="295"/>
        <w:gridCol w:w="31"/>
        <w:gridCol w:w="30"/>
        <w:gridCol w:w="79"/>
      </w:tblGrid>
      <w:tr w:rsidR="00AA02A0" w:rsidRPr="00195912" w:rsidTr="00AA02A0">
        <w:trPr>
          <w:gridAfter w:val="3"/>
          <w:wAfter w:w="140" w:type="dxa"/>
          <w:trHeight w:hRule="exact" w:val="901"/>
        </w:trPr>
        <w:tc>
          <w:tcPr>
            <w:tcW w:w="10627" w:type="dxa"/>
            <w:gridSpan w:val="35"/>
            <w:tcBorders>
              <w:top w:val="single" w:sz="4" w:space="0" w:color="000000"/>
              <w:left w:val="single" w:sz="4" w:space="0" w:color="000000"/>
            </w:tcBorders>
            <w:shd w:val="clear" w:color="auto" w:fill="auto"/>
            <w:vAlign w:val="bottom"/>
          </w:tcPr>
          <w:p w:rsidR="00AA02A0" w:rsidRDefault="00AA02A0" w:rsidP="00AA02A0">
            <w:pPr>
              <w:snapToGrid w:val="0"/>
              <w:rPr>
                <w:sz w:val="20"/>
                <w:szCs w:val="20"/>
                <w:u w:val="single"/>
              </w:rPr>
            </w:pPr>
          </w:p>
          <w:p w:rsidR="00AA02A0" w:rsidRDefault="007C7D41" w:rsidP="00AA02A0">
            <w:pPr>
              <w:rPr>
                <w:sz w:val="20"/>
                <w:szCs w:val="20"/>
              </w:rPr>
            </w:pPr>
            <w:r>
              <w:rPr>
                <w:noProof/>
                <w:u w:val="single"/>
                <w:lang w:val="es-AR" w:eastAsia="es-AR"/>
              </w:rPr>
              <w:pict>
                <v:shape id="Text Box 16" o:spid="_x0000_s1027" type="#_x0000_t202" style="position:absolute;margin-left:.3pt;margin-top:3.2pt;width:540pt;height:86.2pt;z-index:25173145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" stroked="f">
                  <v:fill opacity="0"/>
                  <v:textbox inset="0,0,0,0">
                    <w:txbxContent>
                      <w:p w:rsidR="00EC14ED" w:rsidRPr="00926E29" w:rsidRDefault="00EC14ED"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EC14ED" w:rsidRPr="00926E29" w:rsidRDefault="00EC14ED" w:rsidP="00AA02A0">
                        <w:pPr>
                          <w:jc w:val="center"/>
                        </w:pPr>
                        <w:r w:rsidRPr="00926E29">
                          <w:rPr>
                            <w:b/>
                            <w:bCs/>
                            <w:u w:val="single"/>
                          </w:rPr>
                          <w:t>DECLARACION JURADA</w:t>
                        </w:r>
                      </w:p>
                    </w:txbxContent>
                  </v:textbox>
                </v:shape>
              </w:pict>
            </w: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Pr="00393F1D" w:rsidRDefault="00AA02A0" w:rsidP="00AA02A0">
            <w:pPr>
              <w:rPr>
                <w:sz w:val="20"/>
                <w:szCs w:val="20"/>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tcBorders>
            <w:shd w:val="clear" w:color="auto" w:fill="auto"/>
          </w:tcPr>
          <w:p w:rsidR="00AA02A0" w:rsidRPr="00195912" w:rsidRDefault="007C7D41" w:rsidP="00AA02A0">
            <w:pPr>
              <w:snapToGrid w:val="0"/>
              <w:rPr>
                <w:sz w:val="20"/>
                <w:szCs w:val="20"/>
                <w:u w:val="single"/>
              </w:rPr>
            </w:pPr>
            <w:r>
              <w:rPr>
                <w:noProof/>
                <w:u w:val="single"/>
                <w:lang w:val="es-AR" w:eastAsia="es-AR"/>
              </w:rPr>
              <w:pict>
                <v:line id="Line 84" o:spid="_x0000_s1056" style="position:absolute;flip:x;z-index:251744768;visibility:visible;mso-position-horizontal-relative:text;mso-position-vertical-relative:text" from=".85pt,-44.65pt" to="2.2pt,6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" strokeweight=".26mm">
                  <v:stroke joinstyle="miter"/>
                </v:line>
              </w:pict>
            </w: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rPr>
            </w:pPr>
            <w:r w:rsidRPr="00195912">
              <w:rPr>
                <w:b w:val="0"/>
                <w:sz w:val="20"/>
                <w:szCs w:val="20"/>
                <w:u w:val="single"/>
              </w:rPr>
              <w:t>1)</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552" w:type="dxa"/>
            <w:gridSpan w:val="7"/>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244" w:type="dxa"/>
            <w:gridSpan w:val="11"/>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848" w:type="dxa"/>
            <w:gridSpan w:val="12"/>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31" w:type="dxa"/>
            <w:shd w:val="clear" w:color="auto" w:fill="auto"/>
          </w:tcPr>
          <w:p w:rsidR="00AA02A0" w:rsidRPr="00195912" w:rsidRDefault="00AA02A0" w:rsidP="00AA02A0">
            <w:pPr>
              <w:snapToGrid w:val="0"/>
              <w:rPr>
                <w:sz w:val="16"/>
                <w:szCs w:val="16"/>
                <w:u w:val="single"/>
              </w:rPr>
            </w:pPr>
          </w:p>
        </w:tc>
      </w:tr>
      <w:tr w:rsidR="00AA02A0" w:rsidRPr="00195912" w:rsidTr="00AA02A0">
        <w:trPr>
          <w:gridAfter w:val="3"/>
          <w:wAfter w:w="140" w:type="dxa"/>
          <w:trHeight w:val="442"/>
        </w:trPr>
        <w:tc>
          <w:tcPr>
            <w:tcW w:w="2478" w:type="dxa"/>
            <w:gridSpan w:val="3"/>
            <w:tcBorders>
              <w:left w:val="single" w:sz="4" w:space="0" w:color="000000"/>
            </w:tcBorders>
            <w:shd w:val="clear" w:color="auto" w:fill="FFFFFF"/>
            <w:vAlign w:val="center"/>
          </w:tcPr>
          <w:p w:rsidR="00AA02A0" w:rsidRPr="00195912" w:rsidRDefault="00AA02A0" w:rsidP="00AA02A0">
            <w:pPr>
              <w:snapToGrid w:val="0"/>
              <w:ind w:left="57"/>
              <w:rPr>
                <w:bCs/>
                <w:sz w:val="16"/>
                <w:szCs w:val="16"/>
                <w:u w:val="single"/>
              </w:rPr>
            </w:pP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7C7D41" w:rsidP="00AA02A0">
            <w:pPr>
              <w:snapToGrid w:val="0"/>
              <w:rPr>
                <w:sz w:val="20"/>
                <w:szCs w:val="20"/>
                <w:u w:val="single"/>
                <w:lang w:val="es-ES" w:eastAsia="es-AR"/>
              </w:rPr>
            </w:pPr>
            <w:r>
              <w:rPr>
                <w:noProof/>
                <w:u w:val="single"/>
                <w:lang w:val="es-AR" w:eastAsia="es-AR"/>
              </w:rPr>
              <w:pict>
                <v:shape id="Text Box 14" o:spid="_x0000_s1028" type="#_x0000_t202" style="position:absolute;margin-left:39.75pt;margin-top:.75pt;width:6.9pt;height:14.4pt;z-index:251729408;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NUO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HjNUOjAIAACMFAAAOAAAAAAAAAAAAAAAAAC4CAABkcnMvZTJvRG9jLnhtbFBLAQItABQABgAI&#10;AAAAIQDoT1VM2gAAAAYBAAAPAAAAAAAAAAAAAAAAAOYEAABkcnMvZG93bnJldi54bWxQSwUGAAAA&#10;AAQABADzAAAA7QUAAAAA&#10;" stroked="f">
                  <v:fill opacity="0"/>
                  <v:textbox inset="0,0,0,0">
                    <w:txbxContent>
                      <w:p w:rsidR="00EC14ED" w:rsidRDefault="00EC14ED"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center"/>
          </w:tcPr>
          <w:p w:rsidR="00AA02A0" w:rsidRPr="00195912" w:rsidRDefault="007C7D41" w:rsidP="00AA02A0">
            <w:pPr>
              <w:snapToGrid w:val="0"/>
              <w:jc w:val="center"/>
              <w:rPr>
                <w:sz w:val="20"/>
                <w:szCs w:val="20"/>
                <w:u w:val="single"/>
                <w:lang w:val="es-ES" w:eastAsia="es-AR"/>
              </w:rPr>
            </w:pPr>
            <w:r>
              <w:rPr>
                <w:noProof/>
                <w:u w:val="single"/>
                <w:lang w:val="es-AR" w:eastAsia="es-AR"/>
              </w:rPr>
              <w:pict>
                <v:shape id="Text Box 10" o:spid="_x0000_s1029" type="#_x0000_t202" style="position:absolute;left:0;text-align:left;margin-left:39.75pt;margin-top:.75pt;width:6.9pt;height:14.4pt;z-index:251725312;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Lhou6o0CAAAj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w: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7C7D41" w:rsidP="00AA02A0">
            <w:pPr>
              <w:snapToGrid w:val="0"/>
              <w:rPr>
                <w:sz w:val="20"/>
                <w:szCs w:val="20"/>
                <w:u w:val="single"/>
                <w:lang w:val="es-ES" w:eastAsia="es-AR"/>
              </w:rPr>
            </w:pPr>
            <w:r>
              <w:rPr>
                <w:noProof/>
                <w:u w:val="single"/>
                <w:lang w:val="es-AR" w:eastAsia="es-AR"/>
              </w:rPr>
              <w:pict>
                <v:shape id="Text Box 15" o:spid="_x0000_s1030" type="#_x0000_t202" style="position:absolute;margin-left:39.75pt;margin-top:.75pt;width:6.9pt;height:14.4pt;z-index:251730432;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Azx1l5jAIAACMFAAAOAAAAAAAAAAAAAAAAAC4CAABkcnMvZTJvRG9jLnhtbFBLAQItABQABgAI&#10;AAAAIQDoT1VM2gAAAAYBAAAPAAAAAAAAAAAAAAAAAOYEAABkcnMvZG93bnJldi54bWxQSwUGAAAA&#10;AAQABADzAAAA7QUAAAAA&#10;" stroked="f">
                  <v:fill opacity="0"/>
                  <v:textbox inset="0,0,0,0">
                    <w:txbxContent>
                      <w:p w:rsidR="00EC14ED" w:rsidRDefault="00EC14ED"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498" w:type="dxa"/>
            <w:gridSpan w:val="17"/>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412"/>
        </w:trPr>
        <w:tc>
          <w:tcPr>
            <w:tcW w:w="3198" w:type="dxa"/>
            <w:gridSpan w:val="8"/>
            <w:tcBorders>
              <w:left w:val="single" w:sz="4" w:space="0" w:color="000000"/>
            </w:tcBorders>
            <w:shd w:val="clear" w:color="auto" w:fill="FFFFFF"/>
            <w:vAlign w:val="center"/>
          </w:tcPr>
          <w:p w:rsidR="00AA02A0" w:rsidRPr="00195912" w:rsidRDefault="00AA02A0" w:rsidP="00AA02A0">
            <w:pPr>
              <w:snapToGrid w:val="0"/>
              <w:jc w:val="center"/>
              <w:rPr>
                <w:bCs/>
                <w:sz w:val="16"/>
                <w:szCs w:val="16"/>
                <w:u w:val="single"/>
              </w:rPr>
            </w:pP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bCs/>
                <w:sz w:val="16"/>
                <w:szCs w:val="16"/>
                <w:u w:val="single"/>
              </w:rPr>
              <w:t> </w:t>
            </w:r>
          </w:p>
        </w:tc>
        <w:tc>
          <w:tcPr>
            <w:tcW w:w="105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pStyle w:val="xl28"/>
              <w:snapToGrid w:val="0"/>
              <w:spacing w:before="0" w:after="0"/>
              <w:rPr>
                <w:u w:val="single"/>
              </w:rPr>
            </w:pPr>
            <w:r w:rsidRPr="00195912">
              <w:rPr>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tcPr>
          <w:p w:rsidR="00AA02A0" w:rsidRPr="00195912" w:rsidRDefault="007C7D41" w:rsidP="00AA02A0">
            <w:pPr>
              <w:snapToGrid w:val="0"/>
              <w:rPr>
                <w:sz w:val="20"/>
                <w:szCs w:val="20"/>
                <w:u w:val="single"/>
                <w:lang w:val="es-ES" w:eastAsia="es-AR"/>
              </w:rPr>
            </w:pPr>
            <w:r>
              <w:rPr>
                <w:noProof/>
                <w:u w:val="single"/>
                <w:lang w:val="es-AR" w:eastAsia="es-AR"/>
              </w:rPr>
              <w:pict>
                <v:shape id="Text Box 13" o:spid="_x0000_s1031" type="#_x0000_t202" style="position:absolute;margin-left:39.75pt;margin-top:.75pt;width:6.9pt;height:14.4pt;z-index:251728384;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C7T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JosLtOOAgAAIwUAAA4AAAAAAAAAAAAAAAAALgIAAGRycy9lMm9Eb2MueG1sUEsBAi0AFAAG&#10;AAgAAAAhAOhPVUzaAAAABgEAAA8AAAAAAAAAAAAAAAAA6AQAAGRycy9kb3ducmV2LnhtbFBLBQYA&#10;AAAABAAEAPMAAADvBQAAAAA=&#10;" stroked="f">
                  <v:fill opacity="0"/>
                  <v:textbox inset="0,0,0,0">
                    <w:txbxContent>
                      <w:p w:rsidR="00EC14ED" w:rsidRDefault="00EC14ED" w:rsidP="00AA02A0">
                        <w:pPr>
                          <w:rPr>
                            <w:sz w:val="20"/>
                            <w:szCs w:val="20"/>
                          </w:rPr>
                        </w:pPr>
                      </w:p>
                    </w:txbxContent>
                  </v:textbox>
                </v:shape>
              </w:pic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651" w:type="dxa"/>
            <w:gridSpan w:val="9"/>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u w:val="single"/>
              </w:rPr>
            </w:pPr>
            <w:r w:rsidRPr="00195912">
              <w:rPr>
                <w:sz w:val="20"/>
                <w:szCs w:val="20"/>
                <w:u w:val="single"/>
              </w:rPr>
              <w:t> </w:t>
            </w:r>
          </w:p>
        </w:tc>
        <w:tc>
          <w:tcPr>
            <w:tcW w:w="4419" w:type="dxa"/>
            <w:gridSpan w:val="17"/>
            <w:tcBorders>
              <w:left w:val="single" w:sz="4" w:space="0" w:color="000000"/>
            </w:tcBorders>
            <w:shd w:val="clear" w:color="auto" w:fill="auto"/>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7C7D41" w:rsidP="00AA02A0">
            <w:pPr>
              <w:snapToGrid w:val="0"/>
              <w:rPr>
                <w:sz w:val="20"/>
                <w:szCs w:val="20"/>
                <w:u w:val="single"/>
                <w:lang w:val="es-ES" w:eastAsia="es-AR"/>
              </w:rPr>
            </w:pPr>
            <w:r>
              <w:rPr>
                <w:noProof/>
                <w:u w:val="single"/>
                <w:lang w:val="es-AR" w:eastAsia="es-AR"/>
              </w:rPr>
              <w:pict>
                <v:shape id="Text Box 11" o:spid="_x0000_s1032" type="#_x0000_t202" style="position:absolute;margin-left:39.75pt;margin-top:.75pt;width:6.9pt;height:14.4pt;z-index:251726336;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q5XVDI0CAAAj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952"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sz w:val="20"/>
                <w:szCs w:val="20"/>
                <w:u w:val="single"/>
              </w:rPr>
            </w:pPr>
          </w:p>
        </w:tc>
        <w:tc>
          <w:tcPr>
            <w:tcW w:w="2552" w:type="dxa"/>
            <w:gridSpan w:val="7"/>
            <w:shd w:val="clear" w:color="auto" w:fill="auto"/>
            <w:vAlign w:val="bottom"/>
          </w:tcPr>
          <w:p w:rsidR="00AA02A0" w:rsidRPr="00195912" w:rsidRDefault="007C7D41" w:rsidP="00AA02A0">
            <w:pPr>
              <w:snapToGrid w:val="0"/>
              <w:rPr>
                <w:sz w:val="20"/>
                <w:szCs w:val="20"/>
                <w:u w:val="single"/>
                <w:lang w:val="es-ES" w:eastAsia="es-AR"/>
              </w:rPr>
            </w:pPr>
            <w:r>
              <w:rPr>
                <w:noProof/>
                <w:u w:val="single"/>
                <w:lang w:val="es-AR" w:eastAsia="es-AR"/>
              </w:rPr>
              <w:pict>
                <v:shape id="Text Box 12" o:spid="_x0000_s1033" type="#_x0000_t202" style="position:absolute;margin-left:39.75pt;margin-top:.75pt;width:6.9pt;height:14.4pt;z-index:25172736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" stroked="f">
                  <v:fill opacity="0"/>
                  <v:textbox inset="0,0,0,0">
                    <w:txbxContent>
                      <w:p w:rsidR="00EC14ED" w:rsidRDefault="00EC14ED"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491" w:type="dxa"/>
            <w:gridSpan w:val="20"/>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bCs/>
                <w:sz w:val="20"/>
                <w:szCs w:val="20"/>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 y ART. 16 </w:t>
            </w:r>
            <w:r w:rsidR="00F0697E">
              <w:rPr>
                <w:sz w:val="16"/>
                <w:szCs w:val="16"/>
                <w:u w:val="single"/>
              </w:rPr>
              <w:t>apartado III del Decreto N° 59/19</w:t>
            </w:r>
          </w:p>
        </w:tc>
        <w:tc>
          <w:tcPr>
            <w:tcW w:w="1810" w:type="dxa"/>
            <w:gridSpan w:val="5"/>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915" w:type="dxa"/>
            <w:gridSpan w:val="8"/>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41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snapToGrid w:val="0"/>
              <w:rPr>
                <w:sz w:val="20"/>
                <w:szCs w:val="20"/>
                <w:u w:val="single"/>
              </w:rPr>
            </w:pP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97"/>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723" w:type="dxa"/>
            <w:gridSpan w:val="17"/>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left w:val="single" w:sz="4" w:space="0" w:color="000000"/>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1"/>
          <w:wAfter w:w="7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7C7D41" w:rsidP="00AA02A0">
            <w:pPr>
              <w:snapToGrid w:val="0"/>
              <w:rPr>
                <w:sz w:val="20"/>
                <w:szCs w:val="20"/>
                <w:u w:val="single"/>
                <w:lang w:val="es-ES" w:eastAsia="es-AR"/>
              </w:rPr>
            </w:pPr>
            <w:r>
              <w:rPr>
                <w:noProof/>
                <w:u w:val="single"/>
                <w:lang w:val="es-AR" w:eastAsia="es-AR"/>
              </w:rPr>
              <w:pict>
                <v:shape id="Text Box 18" o:spid="_x0000_s1034" type="#_x0000_t202" style="position:absolute;margin-left:39.75pt;margin-top:.75pt;width:6.9pt;height:14.4pt;z-index:25173248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NI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wDzNIjAIAACMFAAAOAAAAAAAAAAAAAAAAAC4CAABkcnMvZTJvRG9jLnhtbFBLAQItABQABgAI&#10;AAAAIQDoT1VM2gAAAAYBAAAPAAAAAAAAAAAAAAAAAOYEAABkcnMvZG93bnJldi54bWxQSwUGAAAA&#10;AAQABADzAAAA7QUAAAAA&#10;" stroked="f">
                  <v:fill opacity="0"/>
                  <v:textbox inset="0,0,0,0">
                    <w:txbxContent>
                      <w:p w:rsidR="00EC14ED" w:rsidRDefault="00EC14ED"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3"/>
          <w:wAfter w:w="140" w:type="dxa"/>
          <w:trHeight w:val="4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16"/>
                <w:szCs w:val="16"/>
                <w:u w:val="single"/>
              </w:rPr>
            </w:pPr>
            <w:proofErr w:type="spellStart"/>
            <w:r w:rsidRPr="00195912">
              <w:rPr>
                <w:bCs/>
                <w:sz w:val="20"/>
                <w:szCs w:val="20"/>
                <w:u w:val="single"/>
              </w:rPr>
              <w:t>Ùnico</w:t>
            </w:r>
            <w:proofErr w:type="spellEnd"/>
            <w:r w:rsidRPr="00195912">
              <w:rPr>
                <w:bCs/>
                <w:sz w:val="20"/>
                <w:szCs w:val="20"/>
                <w:u w:val="single"/>
              </w:rPr>
              <w:t xml:space="preserve"> inmueble locado:</w:t>
            </w:r>
          </w:p>
          <w:p w:rsidR="00AA02A0" w:rsidRPr="00195912" w:rsidRDefault="00AA02A0" w:rsidP="00AA02A0">
            <w:pPr>
              <w:ind w:left="57"/>
              <w:rPr>
                <w:bCs/>
                <w:sz w:val="20"/>
                <w:szCs w:val="20"/>
                <w:u w:val="single"/>
              </w:rPr>
            </w:pPr>
            <w:r w:rsidRPr="00195912">
              <w:rPr>
                <w:sz w:val="16"/>
                <w:szCs w:val="16"/>
                <w:u w:val="single"/>
              </w:rPr>
              <w:t>Resolución 1415/03 de AFIP</w:t>
            </w:r>
          </w:p>
        </w:tc>
        <w:tc>
          <w:tcPr>
            <w:tcW w:w="2533" w:type="dxa"/>
            <w:gridSpan w:val="6"/>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545" w:type="dxa"/>
            <w:gridSpan w:val="11"/>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518" w:type="dxa"/>
            <w:gridSpan w:val="11"/>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20"/>
                <w:szCs w:val="20"/>
                <w:u w:val="single"/>
              </w:rPr>
            </w:pPr>
            <w:r w:rsidRPr="00195912">
              <w:rPr>
                <w:bCs/>
                <w:sz w:val="16"/>
                <w:szCs w:val="16"/>
                <w:u w:val="single"/>
              </w:rPr>
              <w:t>Firma</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Aclaración</w:t>
            </w:r>
          </w:p>
        </w:tc>
        <w:tc>
          <w:tcPr>
            <w:tcW w:w="5983" w:type="dxa"/>
            <w:gridSpan w:val="20"/>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165" w:type="dxa"/>
            <w:gridSpan w:val="25"/>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76"/>
        </w:trPr>
        <w:tc>
          <w:tcPr>
            <w:tcW w:w="3031" w:type="dxa"/>
            <w:gridSpan w:val="7"/>
            <w:tcBorders>
              <w:left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rPr>
            </w:pPr>
            <w:r w:rsidRPr="00195912">
              <w:rPr>
                <w:b w:val="0"/>
                <w:sz w:val="20"/>
                <w:szCs w:val="20"/>
                <w:u w:val="single"/>
              </w:rPr>
              <w:t>2)</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552" w:type="dxa"/>
            <w:gridSpan w:val="7"/>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244" w:type="dxa"/>
            <w:gridSpan w:val="11"/>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848" w:type="dxa"/>
            <w:gridSpan w:val="12"/>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31" w:type="dxa"/>
            <w:shd w:val="clear" w:color="auto" w:fill="auto"/>
          </w:tcPr>
          <w:p w:rsidR="00AA02A0" w:rsidRPr="00195912" w:rsidRDefault="00AA02A0" w:rsidP="00AA02A0">
            <w:pPr>
              <w:snapToGrid w:val="0"/>
              <w:rPr>
                <w:sz w:val="16"/>
                <w:szCs w:val="16"/>
                <w:u w:val="single"/>
              </w:rPr>
            </w:pPr>
          </w:p>
        </w:tc>
      </w:tr>
      <w:tr w:rsidR="00AA02A0" w:rsidRPr="00195912" w:rsidTr="00AA02A0">
        <w:trPr>
          <w:gridAfter w:val="3"/>
          <w:wAfter w:w="140" w:type="dxa"/>
          <w:trHeight w:val="508"/>
        </w:trPr>
        <w:tc>
          <w:tcPr>
            <w:tcW w:w="2478" w:type="dxa"/>
            <w:gridSpan w:val="3"/>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7C7D41" w:rsidP="00AA02A0">
            <w:pPr>
              <w:snapToGrid w:val="0"/>
              <w:rPr>
                <w:sz w:val="20"/>
                <w:szCs w:val="20"/>
                <w:u w:val="single"/>
                <w:lang w:val="es-ES" w:eastAsia="es-AR"/>
              </w:rPr>
            </w:pPr>
            <w:r>
              <w:rPr>
                <w:noProof/>
                <w:u w:val="single"/>
                <w:lang w:val="es-AR" w:eastAsia="es-AR"/>
              </w:rPr>
              <w:pict>
                <v:shape id="Text Box 19" o:spid="_x0000_s1035" type="#_x0000_t202" style="position:absolute;margin-left:39.75pt;margin-top:.75pt;width:6.9pt;height:14.4pt;z-index:251733504;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ACNy40CAAAj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7C7D41" w:rsidP="00AA02A0">
            <w:pPr>
              <w:snapToGrid w:val="0"/>
              <w:rPr>
                <w:sz w:val="20"/>
                <w:szCs w:val="20"/>
                <w:u w:val="single"/>
                <w:lang w:val="es-ES" w:eastAsia="es-AR"/>
              </w:rPr>
            </w:pPr>
            <w:r>
              <w:rPr>
                <w:noProof/>
                <w:u w:val="single"/>
                <w:lang w:val="es-AR" w:eastAsia="es-AR"/>
              </w:rPr>
              <w:pict>
                <v:shape id="Text Box 20" o:spid="_x0000_s1036" type="#_x0000_t202" style="position:absolute;margin-left:39.75pt;margin-top:.75pt;width:6.9pt;height:14.4pt;z-index:251734528;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5EjQIAACQ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K1ORI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7C7D41" w:rsidP="00AA02A0">
            <w:pPr>
              <w:snapToGrid w:val="0"/>
              <w:rPr>
                <w:sz w:val="20"/>
                <w:szCs w:val="20"/>
                <w:u w:val="single"/>
                <w:lang w:val="es-ES" w:eastAsia="es-AR"/>
              </w:rPr>
            </w:pPr>
            <w:r>
              <w:rPr>
                <w:noProof/>
                <w:u w:val="single"/>
                <w:lang w:val="es-AR" w:eastAsia="es-AR"/>
              </w:rPr>
              <w:pict>
                <v:shape id="Text Box 21" o:spid="_x0000_s1037" type="#_x0000_t202" style="position:absolute;margin-left:39.75pt;margin-top:.75pt;width:6.9pt;height:14.4pt;z-index:251735552;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pftPgo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07"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160" w:type="dxa"/>
            <w:gridSpan w:val="4"/>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tcBorders>
            <w:shd w:val="clear" w:color="auto" w:fill="auto"/>
            <w:vAlign w:val="bottom"/>
          </w:tcPr>
          <w:p w:rsidR="00AA02A0" w:rsidRPr="00195912" w:rsidRDefault="007C7D41" w:rsidP="00AA02A0">
            <w:pPr>
              <w:snapToGrid w:val="0"/>
              <w:rPr>
                <w:sz w:val="20"/>
                <w:szCs w:val="20"/>
                <w:u w:val="single"/>
                <w:lang w:val="es-ES" w:eastAsia="es-AR"/>
              </w:rPr>
            </w:pPr>
            <w:r>
              <w:rPr>
                <w:noProof/>
                <w:u w:val="single"/>
                <w:lang w:val="es-AR" w:eastAsia="es-AR"/>
              </w:rPr>
              <w:pict>
                <v:shape id="Text Box 85" o:spid="_x0000_s1038" type="#_x0000_t202" style="position:absolute;margin-left:39.75pt;margin-top:.75pt;width:6.9pt;height:14.4pt;z-index:251746816;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iNHjQIAACQ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DQIjR4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p w:rsidR="00EC14ED" w:rsidRDefault="00EC14ED" w:rsidP="00AA02A0">
                        <w:pPr>
                          <w:rPr>
                            <w:sz w:val="20"/>
                            <w:szCs w:val="20"/>
                          </w:rPr>
                        </w:pPr>
                      </w:p>
                      <w:p w:rsidR="00EC14ED" w:rsidRDefault="00EC14ED" w:rsidP="00AA02A0">
                        <w:pPr>
                          <w:rPr>
                            <w:sz w:val="20"/>
                            <w:szCs w:val="20"/>
                          </w:rPr>
                        </w:pPr>
                      </w:p>
                    </w:txbxContent>
                  </v:textbox>
                </v:shape>
              </w:pic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p w:rsidR="00AA02A0" w:rsidRPr="00195912" w:rsidRDefault="00AA02A0" w:rsidP="00AA02A0">
            <w:pPr>
              <w:pStyle w:val="xl28"/>
              <w:snapToGrid w:val="0"/>
              <w:spacing w:before="0" w:after="0"/>
              <w:rPr>
                <w:u w:val="single"/>
              </w:rPr>
            </w:pPr>
          </w:p>
        </w:tc>
        <w:tc>
          <w:tcPr>
            <w:tcW w:w="2552" w:type="dxa"/>
            <w:gridSpan w:val="7"/>
            <w:tcBorders>
              <w:top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7C7D41" w:rsidP="00AA02A0">
            <w:pPr>
              <w:snapToGrid w:val="0"/>
              <w:rPr>
                <w:sz w:val="20"/>
                <w:szCs w:val="20"/>
                <w:u w:val="single"/>
                <w:lang w:val="es-ES" w:eastAsia="es-AR"/>
              </w:rPr>
            </w:pPr>
            <w:r>
              <w:rPr>
                <w:noProof/>
                <w:u w:val="single"/>
                <w:lang w:val="es-AR" w:eastAsia="es-AR"/>
              </w:rPr>
              <w:pict>
                <v:shape id="Text Box 68" o:spid="_x0000_s1039" type="#_x0000_t202" style="position:absolute;margin-left:39.75pt;margin-top:.75pt;width:6.9pt;height:14.4pt;z-index:25174579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Yx5EXI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w:r>
          </w:p>
        </w:tc>
        <w:tc>
          <w:tcPr>
            <w:tcW w:w="2244" w:type="dxa"/>
            <w:gridSpan w:val="11"/>
            <w:tcBorders>
              <w:top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rFonts w:eastAsia="Arial"/>
                <w:bCs/>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sz w:val="20"/>
                <w:szCs w:val="20"/>
                <w:u w:val="single"/>
              </w:rPr>
            </w:pPr>
            <w:r w:rsidRPr="00195912">
              <w:rPr>
                <w:bCs/>
                <w:sz w:val="16"/>
                <w:szCs w:val="16"/>
                <w:u w:val="single"/>
              </w:rPr>
              <w:lastRenderedPageBreak/>
              <w:t> </w:t>
            </w:r>
          </w:p>
        </w:tc>
        <w:tc>
          <w:tcPr>
            <w:tcW w:w="4541"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411" w:type="dxa"/>
            <w:gridSpan w:val="2"/>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rPr>
                <w:sz w:val="20"/>
                <w:szCs w:val="20"/>
                <w:u w:val="single"/>
              </w:rPr>
            </w:pPr>
          </w:p>
        </w:tc>
      </w:tr>
      <w:tr w:rsidR="00AA02A0" w:rsidRPr="00195912" w:rsidTr="00AA02A0">
        <w:trPr>
          <w:gridAfter w:val="2"/>
          <w:wAfter w:w="10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7C7D41" w:rsidP="00AA02A0">
            <w:pPr>
              <w:snapToGrid w:val="0"/>
              <w:rPr>
                <w:sz w:val="20"/>
                <w:szCs w:val="20"/>
                <w:u w:val="single"/>
                <w:lang w:val="es-ES" w:eastAsia="es-AR"/>
              </w:rPr>
            </w:pPr>
            <w:r>
              <w:rPr>
                <w:noProof/>
                <w:u w:val="single"/>
                <w:lang w:val="es-AR" w:eastAsia="es-AR"/>
              </w:rPr>
              <w:pict>
                <v:shape id="Text Box 69" o:spid="_x0000_s1040" type="#_x0000_t202" style="position:absolute;margin-left:39.75pt;margin-top:.75pt;width:6.9pt;height:14.4pt;z-index:251736576;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K/izFjAIAACQFAAAOAAAAAAAAAAAAAAAAAC4CAABkcnMvZTJvRG9jLnhtbFBLAQItABQABgAI&#10;AAAAIQDoT1VM2gAAAAYBAAAPAAAAAAAAAAAAAAAAAOYEAABkcnMvZG93bnJldi54bWxQSwUGAAAA&#10;AAQABADzAAAA7QUAAAAA&#10;" stroked="f">
                  <v:fill opacity="0"/>
                  <v:textbox inset="0,0,0,0">
                    <w:txbxContent>
                      <w:p w:rsidR="00EC14ED" w:rsidRDefault="00EC14ED" w:rsidP="00AA02A0">
                        <w:pPr>
                          <w:rPr>
                            <w:sz w:val="20"/>
                            <w:szCs w:val="20"/>
                          </w:rPr>
                        </w:pPr>
                      </w:p>
                    </w:txbxContent>
                  </v:textbox>
                </v:shape>
              </w:pic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854" w:type="dxa"/>
            <w:gridSpan w:val="21"/>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bCs/>
                <w:sz w:val="20"/>
                <w:szCs w:val="20"/>
                <w:u w:val="single"/>
              </w:rPr>
              <w:t xml:space="preserve"> 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F0697E">
            <w:pPr>
              <w:ind w:left="57"/>
              <w:rPr>
                <w:bCs/>
                <w:sz w:val="20"/>
                <w:szCs w:val="20"/>
                <w:u w:val="single"/>
              </w:rPr>
            </w:pPr>
            <w:r w:rsidRPr="00195912">
              <w:rPr>
                <w:sz w:val="16"/>
                <w:szCs w:val="16"/>
                <w:u w:val="single"/>
              </w:rPr>
              <w:t xml:space="preserve"> y ART. 16 apartado III del Decreto N° </w:t>
            </w:r>
            <w:r w:rsidR="00F0697E">
              <w:rPr>
                <w:sz w:val="16"/>
                <w:szCs w:val="16"/>
                <w:u w:val="single"/>
              </w:rPr>
              <w:t>59/19</w:t>
            </w:r>
          </w:p>
        </w:tc>
        <w:tc>
          <w:tcPr>
            <w:tcW w:w="1628"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1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bCs/>
                <w:sz w:val="20"/>
                <w:szCs w:val="20"/>
                <w:u w:val="single"/>
              </w:rPr>
            </w:pPr>
            <w:r w:rsidRPr="00195912">
              <w:rPr>
                <w:bCs/>
                <w:sz w:val="20"/>
                <w:szCs w:val="20"/>
                <w:u w:val="single"/>
              </w:rPr>
              <w:t>NO</w:t>
            </w: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118" w:type="dxa"/>
            <w:gridSpan w:val="10"/>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906"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tcBorders>
              <w:bottom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2244" w:type="dxa"/>
            <w:gridSpan w:val="11"/>
            <w:tcBorders>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C12192" w:rsidP="00AA02A0">
            <w:pPr>
              <w:snapToGrid w:val="0"/>
              <w:ind w:left="57"/>
              <w:rPr>
                <w:sz w:val="16"/>
                <w:szCs w:val="16"/>
                <w:u w:val="single"/>
              </w:rPr>
            </w:pPr>
            <w:r w:rsidRPr="00195912">
              <w:rPr>
                <w:bCs/>
                <w:sz w:val="20"/>
                <w:szCs w:val="20"/>
                <w:u w:val="single"/>
              </w:rPr>
              <w:t>Único</w:t>
            </w:r>
            <w:r w:rsidR="00AA02A0" w:rsidRPr="00195912">
              <w:rPr>
                <w:bCs/>
                <w:sz w:val="20"/>
                <w:szCs w:val="20"/>
                <w:u w:val="single"/>
              </w:rPr>
              <w:t xml:space="preserve"> inmueble locado:</w:t>
            </w:r>
          </w:p>
          <w:p w:rsidR="00AA02A0" w:rsidRPr="00195912" w:rsidRDefault="00AA02A0" w:rsidP="00AA02A0">
            <w:pPr>
              <w:ind w:left="57"/>
              <w:rPr>
                <w:bCs/>
                <w:u w:val="single"/>
              </w:rPr>
            </w:pPr>
            <w:r w:rsidRPr="00195912">
              <w:rPr>
                <w:sz w:val="16"/>
                <w:szCs w:val="16"/>
                <w:u w:val="single"/>
              </w:rPr>
              <w:t>Resolución 1415/03 de AFIP</w:t>
            </w:r>
          </w:p>
        </w:tc>
        <w:tc>
          <w:tcPr>
            <w:tcW w:w="2552" w:type="dxa"/>
            <w:gridSpan w:val="7"/>
            <w:tcBorders>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2244" w:type="dxa"/>
            <w:gridSpan w:val="11"/>
            <w:tcBorders>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tcBorders>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7C7D41" w:rsidP="00AA02A0">
            <w:pPr>
              <w:pStyle w:val="xl28"/>
              <w:snapToGrid w:val="0"/>
              <w:spacing w:before="0" w:after="0"/>
              <w:rPr>
                <w:u w:val="single"/>
                <w:lang w:val="es-AR" w:eastAsia="es-AR"/>
              </w:rPr>
            </w:pPr>
            <w:r>
              <w:rPr>
                <w:noProof/>
                <w:u w:val="single"/>
                <w:lang w:val="es-AR" w:eastAsia="es-AR"/>
              </w:rPr>
              <w:pict>
                <v:shape id="Text Box 70" o:spid="_x0000_s1041" type="#_x0000_t202" style="position:absolute;margin-left:39.75pt;margin-top:.75pt;width:6.9pt;height:14.4pt;z-index:25173760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vJ3NFI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4" w:space="0" w:color="auto"/>
              <w:left w:val="single" w:sz="4" w:space="0" w:color="auto"/>
              <w:bottom w:val="single" w:sz="4" w:space="0" w:color="auto"/>
              <w:right w:val="single" w:sz="4" w:space="0" w:color="auto"/>
            </w:tcBorders>
            <w:shd w:val="clear" w:color="auto" w:fill="C0C0C0"/>
          </w:tcPr>
          <w:p w:rsidR="00AA02A0" w:rsidRPr="00195912" w:rsidRDefault="00AA02A0" w:rsidP="00AA02A0">
            <w:pPr>
              <w:pStyle w:val="font5"/>
              <w:snapToGrid w:val="0"/>
              <w:spacing w:before="0" w:after="0"/>
              <w:rPr>
                <w:b w:val="0"/>
                <w:sz w:val="28"/>
                <w:szCs w:val="28"/>
                <w:u w:val="single"/>
              </w:rPr>
            </w:pPr>
            <w:r w:rsidRPr="00195912">
              <w:rPr>
                <w:b w:val="0"/>
                <w:sz w:val="20"/>
                <w:szCs w:val="20"/>
                <w:u w:val="single"/>
              </w:rPr>
              <w:t>3)</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8"/>
                <w:szCs w:val="28"/>
                <w:u w:val="single"/>
              </w:rPr>
            </w:pPr>
          </w:p>
        </w:tc>
      </w:tr>
      <w:tr w:rsidR="00AA02A0" w:rsidRPr="00195912" w:rsidTr="00AA02A0">
        <w:trPr>
          <w:gridAfter w:val="3"/>
          <w:wAfter w:w="140" w:type="dxa"/>
          <w:trHeight w:val="508"/>
        </w:trPr>
        <w:tc>
          <w:tcPr>
            <w:tcW w:w="2478" w:type="dxa"/>
            <w:gridSpan w:val="3"/>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717" w:type="dxa"/>
            <w:gridSpan w:val="27"/>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432" w:type="dxa"/>
            <w:gridSpan w:val="5"/>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7C7D41" w:rsidP="00AA02A0">
            <w:pPr>
              <w:snapToGrid w:val="0"/>
              <w:rPr>
                <w:sz w:val="20"/>
                <w:szCs w:val="20"/>
                <w:u w:val="single"/>
                <w:lang w:val="es-ES" w:eastAsia="es-AR"/>
              </w:rPr>
            </w:pPr>
            <w:r>
              <w:rPr>
                <w:noProof/>
                <w:u w:val="single"/>
                <w:lang w:val="es-AR" w:eastAsia="es-AR"/>
              </w:rPr>
              <w:pict>
                <v:shape id="Text Box 72" o:spid="_x0000_s1042" type="#_x0000_t202" style="position:absolute;margin-left:39.75pt;margin-top:.75pt;width:6.9pt;height:14.4pt;z-index:251738624;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RN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ot&#10;MZJkgBrds8mhKzWhVe7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vNYgQ0L5+tah9AM0ZBUaH+8NSA0SvzA6MR2rbB9vueGIaR+CBBd77HZ8PMxnY2&#10;iKRwtMEOo2heu/gW7LXhux6Qo7Klegva7HgQziMLoO4n0IohiOOz4Xv96Tx4PT5u69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mqHRNjAIAACQFAAAOAAAAAAAAAAAAAAAAAC4CAABkcnMvZTJvRG9jLnhtbFBLAQItABQABgAI&#10;AAAAIQDoT1VM2gAAAAYBAAAPAAAAAAAAAAAAAAAAAOYEAABkcnMvZG93bnJldi54bWxQSwUGAAAA&#10;AAQABADzAAAA7QUAAAAA&#10;" stroked="f">
                  <v:fill opacity="0"/>
                  <v:textbox inset="0,0,0,0">
                    <w:txbxContent>
                      <w:p w:rsidR="00EC14ED" w:rsidRDefault="00EC14ED" w:rsidP="00AA02A0">
                        <w:pPr>
                          <w:rPr>
                            <w:sz w:val="20"/>
                            <w:szCs w:val="20"/>
                          </w:rPr>
                        </w:pPr>
                      </w:p>
                    </w:txbxContent>
                  </v:textbox>
                </v:shape>
              </w:pic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7C7D41" w:rsidP="00AA02A0">
            <w:pPr>
              <w:snapToGrid w:val="0"/>
              <w:rPr>
                <w:sz w:val="20"/>
                <w:szCs w:val="20"/>
                <w:u w:val="single"/>
                <w:lang w:val="es-ES" w:eastAsia="es-AR"/>
              </w:rPr>
            </w:pPr>
            <w:r>
              <w:rPr>
                <w:noProof/>
                <w:u w:val="single"/>
                <w:lang w:val="es-AR" w:eastAsia="es-AR"/>
              </w:rPr>
              <w:pict>
                <v:shape id="Text Box 73" o:spid="_x0000_s1043" type="#_x0000_t202" style="position:absolute;margin-left:39.75pt;margin-top:.75pt;width:6.9pt;height:14.4pt;z-index:251739648;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51i4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7C7D41" w:rsidP="00AA02A0">
            <w:pPr>
              <w:snapToGrid w:val="0"/>
              <w:rPr>
                <w:sz w:val="20"/>
                <w:szCs w:val="20"/>
                <w:u w:val="single"/>
                <w:lang w:val="es-ES" w:eastAsia="es-AR"/>
              </w:rPr>
            </w:pPr>
            <w:r>
              <w:rPr>
                <w:noProof/>
                <w:u w:val="single"/>
                <w:lang w:val="es-AR" w:eastAsia="es-AR"/>
              </w:rPr>
              <w:pict>
                <v:shape id="Text Box 75" o:spid="_x0000_s1044" type="#_x0000_t202" style="position:absolute;margin-left:39.75pt;margin-top:.75pt;width:6.9pt;height:14.4pt;z-index:251740672;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MlzjQIAACQ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rl&#10;GEnSQ40e2OjQtRrRauH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dGMRaT8naqeQTNGAVFhfrDUwNGp8x3jAZo2xrbbwdiGEbivQTd+R6fDDMZu8kg&#10;ksLRGjuMonnj4ltw0IbvO0COypbqCrTZ8iAcL+LIAqj7CbRiCOL0bPhefzoPXr8ft80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0TJc4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18" w:type="dxa"/>
            <w:gridSpan w:val="21"/>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right w:val="single" w:sz="4" w:space="0" w:color="auto"/>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7134" w:type="dxa"/>
            <w:gridSpan w:val="26"/>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bCs/>
                <w:sz w:val="16"/>
                <w:szCs w:val="16"/>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17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7C7D41" w:rsidP="00AA02A0">
            <w:pPr>
              <w:snapToGrid w:val="0"/>
              <w:rPr>
                <w:sz w:val="20"/>
                <w:szCs w:val="20"/>
                <w:u w:val="single"/>
                <w:lang w:val="es-ES" w:eastAsia="es-AR"/>
              </w:rPr>
            </w:pPr>
            <w:r>
              <w:rPr>
                <w:noProof/>
                <w:u w:val="single"/>
                <w:lang w:val="es-AR" w:eastAsia="es-AR"/>
              </w:rPr>
              <w:pict>
                <v:shape id="Text Box 76" o:spid="_x0000_s1045" type="#_x0000_t202" style="position:absolute;margin-left:39.75pt;margin-top:.75pt;width:6.9pt;height:14.4pt;z-index:251741696;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PhjQIAACQ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KtZeVvVPoJmjIKiQv3hqQGjV+Y7RiO0bYPttz0xDCPxXoLufI/PhpmN7WwQ&#10;SeFogx1G0bxx8S3Ya8N3PSBHZUt1BdrseBCOF3FkAdT9BFoxBHF8NnyvP50Hr9+P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w5D4Y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57"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7C7D41" w:rsidP="00AA02A0">
            <w:pPr>
              <w:snapToGrid w:val="0"/>
              <w:rPr>
                <w:sz w:val="20"/>
                <w:szCs w:val="20"/>
                <w:u w:val="single"/>
                <w:lang w:val="es-ES" w:eastAsia="es-AR"/>
              </w:rPr>
            </w:pPr>
            <w:r>
              <w:rPr>
                <w:noProof/>
                <w:u w:val="single"/>
                <w:lang w:val="es-AR" w:eastAsia="es-AR"/>
              </w:rPr>
              <w:pict>
                <v:shape id="Text Box 77" o:spid="_x0000_s1046" type="#_x0000_t202" style="position:absolute;margin-left:39.75pt;margin-top:.75pt;width:6.9pt;height:14.4pt;z-index:25174272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sERjQ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l&#10;GEkyQI3u2eTQlZrQauX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sFMebhei+frWofQDNGQVGh/vDUgNEr8wOjEdq2wfb7nhiGkfggQXe+x2fDzMZ2&#10;NoikcLTBDqNoXrv4Fuy14bsekKOypXoL2ux4EM4jC6DuJ9CKIYjjs+F7/ek8eD0+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gR7BEY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7034" w:type="dxa"/>
            <w:gridSpan w:val="22"/>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AA02A0">
            <w:pPr>
              <w:snapToGrid w:val="0"/>
              <w:rPr>
                <w:bCs/>
                <w:sz w:val="20"/>
                <w:szCs w:val="20"/>
                <w:u w:val="single"/>
              </w:rPr>
            </w:pPr>
            <w:r w:rsidRPr="00195912">
              <w:rPr>
                <w:sz w:val="16"/>
                <w:szCs w:val="16"/>
                <w:u w:val="single"/>
              </w:rPr>
              <w:t xml:space="preserve"> y ART. 16 apartado III del Decreto N° 1300/16</w:t>
            </w:r>
          </w:p>
          <w:p w:rsidR="00AA02A0" w:rsidRPr="00195912" w:rsidRDefault="00AA02A0" w:rsidP="00AA02A0">
            <w:pPr>
              <w:ind w:left="57"/>
              <w:rPr>
                <w:bCs/>
                <w:sz w:val="20"/>
                <w:szCs w:val="20"/>
                <w:u w:val="single"/>
              </w:rPr>
            </w:pPr>
          </w:p>
        </w:tc>
        <w:tc>
          <w:tcPr>
            <w:tcW w:w="1448"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8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301" w:type="dxa"/>
            <w:gridSpan w:val="11"/>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6326" w:type="dxa"/>
            <w:gridSpan w:val="24"/>
            <w:tcBorders>
              <w:top w:val="single" w:sz="4" w:space="0" w:color="auto"/>
              <w:left w:val="single" w:sz="4" w:space="0" w:color="auto"/>
              <w:bottom w:val="single" w:sz="4" w:space="0" w:color="auto"/>
              <w:right w:val="single" w:sz="4" w:space="0" w:color="auto"/>
            </w:tcBorders>
            <w:shd w:val="clear" w:color="auto" w:fill="auto"/>
            <w:vAlign w:val="bottom"/>
          </w:tcPr>
          <w:p w:rsidR="00AA02A0" w:rsidRDefault="00AA02A0" w:rsidP="00AA02A0">
            <w:pPr>
              <w:snapToGrid w:val="0"/>
              <w:rPr>
                <w:bCs/>
                <w:sz w:val="20"/>
                <w:szCs w:val="20"/>
                <w:u w:val="single"/>
              </w:rPr>
            </w:pPr>
          </w:p>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rPr>
            </w:pPr>
          </w:p>
        </w:tc>
        <w:tc>
          <w:tcPr>
            <w:tcW w:w="4699" w:type="dxa"/>
            <w:gridSpan w:val="18"/>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ind w:left="57"/>
              <w:rPr>
                <w:sz w:val="16"/>
                <w:szCs w:val="16"/>
                <w:u w:val="single"/>
              </w:rPr>
            </w:pPr>
            <w:r w:rsidRPr="00195912">
              <w:rPr>
                <w:bCs/>
                <w:sz w:val="20"/>
                <w:szCs w:val="20"/>
                <w:u w:val="single"/>
              </w:rPr>
              <w:t>Único inmueble locado:</w:t>
            </w:r>
          </w:p>
          <w:p w:rsidR="00AA02A0" w:rsidRPr="00195912" w:rsidRDefault="00AA02A0" w:rsidP="00AA02A0">
            <w:pPr>
              <w:ind w:left="57"/>
              <w:rPr>
                <w:bCs/>
                <w:u w:val="single"/>
              </w:rPr>
            </w:pPr>
            <w:r w:rsidRPr="00195912">
              <w:rPr>
                <w:sz w:val="16"/>
                <w:szCs w:val="16"/>
                <w:u w:val="single"/>
              </w:rPr>
              <w:t>Resolución 1415/03 de AFIP</w:t>
            </w:r>
          </w:p>
        </w:tc>
        <w:tc>
          <w:tcPr>
            <w:tcW w:w="1627" w:type="dxa"/>
            <w:gridSpan w:val="6"/>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1851"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7C7D41" w:rsidP="00AA02A0">
            <w:pPr>
              <w:pStyle w:val="xl28"/>
              <w:snapToGrid w:val="0"/>
              <w:spacing w:before="0" w:after="0"/>
              <w:rPr>
                <w:u w:val="single"/>
                <w:lang w:val="es-AR" w:eastAsia="es-AR"/>
              </w:rPr>
            </w:pPr>
            <w:r>
              <w:rPr>
                <w:noProof/>
                <w:u w:val="single"/>
                <w:lang w:val="es-AR" w:eastAsia="es-AR"/>
              </w:rPr>
              <w:pict>
                <v:shape id="Text Box 78" o:spid="_x0000_s1047" type="#_x0000_t202" style="position:absolute;margin-left:39.75pt;margin-top:.75pt;width:6.9pt;height:14.4pt;z-index:251743744;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nY3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uWnY3jAIAACQFAAAOAAAAAAAAAAAAAAAAAC4CAABkcnMvZTJvRG9jLnhtbFBLAQItABQABgAI&#10;AAAAIQDoT1VM2gAAAAYBAAAPAAAAAAAAAAAAAAAAAOYEAABkcnMvZG93bnJldi54bWxQSwUGAAAA&#10;AAQABADzAAAA7QUAAAAA&#10;" stroked="f">
                  <v:fill opacity="0"/>
                  <v:textbox inset="0,0,0,0">
                    <w:txbxContent>
                      <w:p w:rsidR="00EC14ED" w:rsidRDefault="00EC14ED" w:rsidP="00AA02A0">
                        <w:pPr>
                          <w:rPr>
                            <w:sz w:val="20"/>
                            <w:szCs w:val="20"/>
                          </w:rPr>
                        </w:pPr>
                      </w:p>
                    </w:txbxContent>
                  </v:textbox>
                </v:shape>
              </w:pict>
            </w:r>
          </w:p>
        </w:tc>
        <w:tc>
          <w:tcPr>
            <w:tcW w:w="1851" w:type="dxa"/>
            <w:gridSpan w:val="6"/>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383"/>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bottom w:val="single" w:sz="4" w:space="0" w:color="auto"/>
              <w:right w:val="single" w:sz="4" w:space="0" w:color="auto"/>
            </w:tcBorders>
            <w:shd w:val="clear" w:color="auto" w:fill="FFFFFF"/>
          </w:tcPr>
          <w:p w:rsidR="00AA02A0" w:rsidRPr="00195912" w:rsidRDefault="00AA02A0" w:rsidP="00AA02A0">
            <w:pPr>
              <w:snapToGrid w:val="0"/>
              <w:rPr>
                <w:rFonts w:eastAsia="Arial"/>
                <w:bCs/>
                <w:sz w:val="16"/>
                <w:szCs w:val="16"/>
                <w:u w:val="single"/>
              </w:rPr>
            </w:pP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tbl>
            <w:tblPr>
              <w:tblW w:w="9499" w:type="dxa"/>
              <w:tblInd w:w="421" w:type="dxa"/>
              <w:tblLayout w:type="fixed"/>
              <w:tblCellMar>
                <w:left w:w="0" w:type="dxa"/>
                <w:right w:w="0" w:type="dxa"/>
              </w:tblCellMar>
              <w:tblLook w:val="0000" w:firstRow="0" w:lastRow="0" w:firstColumn="0" w:lastColumn="0" w:noHBand="0" w:noVBand="0"/>
            </w:tblPr>
            <w:tblGrid>
              <w:gridCol w:w="9499"/>
            </w:tblGrid>
            <w:tr w:rsidR="00AA02A0" w:rsidTr="007373CC">
              <w:trPr>
                <w:cantSplit/>
                <w:trHeight w:val="250"/>
              </w:trPr>
              <w:tc>
                <w:tcPr>
                  <w:tcW w:w="633" w:type="dxa"/>
                  <w:tcBorders>
                    <w:right w:val="single" w:sz="4" w:space="0" w:color="000000"/>
                  </w:tcBorders>
                  <w:shd w:val="clear" w:color="auto" w:fill="auto"/>
                  <w:vAlign w:val="bottom"/>
                </w:tcPr>
                <w:p w:rsidR="00AA02A0" w:rsidRDefault="00AA02A0" w:rsidP="007C7D41">
                  <w:pPr>
                    <w:framePr w:hSpace="141" w:wrap="around" w:vAnchor="text" w:hAnchor="margin" w:xAlign="center" w:y="-1088"/>
                    <w:snapToGrid w:val="0"/>
                    <w:rPr>
                      <w:b/>
                      <w:bCs/>
                      <w:sz w:val="16"/>
                      <w:szCs w:val="16"/>
                      <w:u w:val="single"/>
                    </w:rPr>
                  </w:pPr>
                </w:p>
              </w:tc>
            </w:tr>
          </w:tbl>
          <w:p w:rsidR="00AA02A0" w:rsidRPr="00195912" w:rsidRDefault="00AA02A0" w:rsidP="00AA02A0">
            <w:pPr>
              <w:snapToGrid w:val="0"/>
              <w:rPr>
                <w:sz w:val="20"/>
                <w:szCs w:val="20"/>
                <w:u w:val="single"/>
              </w:rPr>
            </w:pPr>
          </w:p>
        </w:tc>
      </w:tr>
    </w:tbl>
    <w:p w:rsidR="006F3FA5" w:rsidRDefault="006F3FA5">
      <w:pPr>
        <w:widowControl/>
        <w:suppressAutoHyphens w:val="0"/>
        <w:autoSpaceDE/>
        <w:rPr>
          <w:u w:val="single"/>
        </w:rPr>
      </w:pPr>
    </w:p>
    <w:tbl>
      <w:tblPr>
        <w:tblW w:w="9894" w:type="dxa"/>
        <w:jc w:val="center"/>
        <w:tblLayout w:type="fixed"/>
        <w:tblCellMar>
          <w:left w:w="0" w:type="dxa"/>
          <w:right w:w="0" w:type="dxa"/>
        </w:tblCellMar>
        <w:tblLook w:val="0000" w:firstRow="0" w:lastRow="0" w:firstColumn="0" w:lastColumn="0" w:noHBand="0" w:noVBand="0"/>
      </w:tblPr>
      <w:tblGrid>
        <w:gridCol w:w="2884"/>
        <w:gridCol w:w="7010"/>
      </w:tblGrid>
      <w:tr w:rsidR="001C2E38" w:rsidTr="00AA02A0">
        <w:trPr>
          <w:trHeight w:hRule="exact" w:val="747"/>
          <w:jc w:val="center"/>
        </w:trPr>
        <w:tc>
          <w:tcPr>
            <w:tcW w:w="9894" w:type="dxa"/>
            <w:gridSpan w:val="2"/>
            <w:tcBorders>
              <w:top w:val="single" w:sz="4" w:space="0" w:color="000000"/>
              <w:left w:val="single" w:sz="4" w:space="0" w:color="000000"/>
              <w:right w:val="single" w:sz="8" w:space="0" w:color="000000"/>
            </w:tcBorders>
            <w:shd w:val="clear" w:color="auto" w:fill="auto"/>
            <w:vAlign w:val="bottom"/>
          </w:tcPr>
          <w:p w:rsidR="001C2E38" w:rsidRDefault="007C7D41">
            <w:pPr>
              <w:rPr>
                <w:sz w:val="20"/>
                <w:szCs w:val="20"/>
              </w:rPr>
            </w:pPr>
            <w:r>
              <w:rPr>
                <w:noProof/>
                <w:lang w:val="es-AR" w:eastAsia="es-AR"/>
              </w:rPr>
              <w:pict>
                <v:shape id="Text Box 2" o:spid="_x0000_s1048" type="#_x0000_t202" style="position:absolute;margin-left:5.7pt;margin-top:6.5pt;width:485.25pt;height:73.7pt;z-index:25164134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" stroked="f">
                  <v:fill opacity="0"/>
                  <v:textbox inset="0,0,0,0">
                    <w:txbxContent>
                      <w:p w:rsidR="00EC14ED" w:rsidRPr="00926E29" w:rsidRDefault="00EC14ED">
                        <w:pPr>
                          <w:jc w:val="center"/>
                          <w:rPr>
                            <w:b/>
                            <w:bCs/>
                            <w:sz w:val="28"/>
                            <w:szCs w:val="28"/>
                          </w:rPr>
                        </w:pPr>
                        <w:r w:rsidRPr="00926E29">
                          <w:rPr>
                            <w:b/>
                            <w:bCs/>
                            <w:sz w:val="28"/>
                            <w:szCs w:val="28"/>
                          </w:rPr>
                          <w:t>ANEXO B</w:t>
                        </w:r>
                      </w:p>
                      <w:p w:rsidR="00EC14ED" w:rsidRDefault="00EC14ED">
                        <w:pPr>
                          <w:jc w:val="center"/>
                          <w:rPr>
                            <w:b/>
                            <w:bCs/>
                            <w:sz w:val="20"/>
                            <w:szCs w:val="20"/>
                          </w:rPr>
                        </w:pPr>
                      </w:p>
                      <w:p w:rsidR="00EC14ED" w:rsidRPr="00926E29" w:rsidRDefault="00EC14ED">
                        <w:pPr>
                          <w:jc w:val="center"/>
                        </w:pPr>
                        <w:r w:rsidRPr="00926E29">
                          <w:rPr>
                            <w:b/>
                            <w:bCs/>
                            <w:u w:val="single"/>
                          </w:rPr>
                          <w:t>PERSONAS JURIDICAS - DECLARACION JURADA</w:t>
                        </w:r>
                      </w:p>
                    </w:txbxContent>
                  </v:textbox>
                </v:shape>
              </w:pict>
            </w:r>
          </w:p>
          <w:p w:rsidR="001C2E38" w:rsidRDefault="001C2E38">
            <w:pPr>
              <w:rPr>
                <w:sz w:val="20"/>
                <w:szCs w:val="20"/>
              </w:rPr>
            </w:pPr>
          </w:p>
        </w:tc>
      </w:tr>
      <w:tr w:rsidR="001C2E38" w:rsidTr="00AA02A0">
        <w:trPr>
          <w:trHeight w:val="1216"/>
          <w:jc w:val="center"/>
        </w:trPr>
        <w:tc>
          <w:tcPr>
            <w:tcW w:w="9894" w:type="dxa"/>
            <w:gridSpan w:val="2"/>
            <w:tcBorders>
              <w:left w:val="single" w:sz="8" w:space="0" w:color="000000"/>
              <w:right w:val="single" w:sz="8" w:space="0" w:color="000000"/>
            </w:tcBorders>
            <w:shd w:val="clear" w:color="auto" w:fill="FFFFFF"/>
            <w:vAlign w:val="center"/>
          </w:tcPr>
          <w:p w:rsidR="001C2E38" w:rsidRDefault="001C2E38">
            <w:pPr>
              <w:snapToGrid w:val="0"/>
              <w:jc w:val="center"/>
              <w:rPr>
                <w:b/>
                <w:bCs/>
                <w:sz w:val="20"/>
                <w:szCs w:val="20"/>
              </w:rPr>
            </w:pPr>
            <w:r>
              <w:rPr>
                <w:b/>
                <w:bCs/>
                <w:i/>
                <w:iCs/>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b/>
                <w:bCs/>
                <w:sz w:val="20"/>
                <w:szCs w:val="20"/>
              </w:rPr>
            </w:pPr>
          </w:p>
        </w:tc>
        <w:tc>
          <w:tcPr>
            <w:tcW w:w="7010" w:type="dxa"/>
            <w:tcBorders>
              <w:right w:val="single" w:sz="8" w:space="0" w:color="000000"/>
            </w:tcBorders>
            <w:shd w:val="clear" w:color="auto" w:fill="FFFFFF"/>
            <w:vAlign w:val="center"/>
          </w:tcPr>
          <w:p w:rsidR="001C2E38" w:rsidRDefault="001C2E38">
            <w:pPr>
              <w:snapToGrid w:val="0"/>
              <w:jc w:val="center"/>
              <w:rPr>
                <w:b/>
                <w:bCs/>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rFonts w:eastAsia="Arial"/>
                <w:b/>
                <w:bCs/>
                <w:sz w:val="20"/>
                <w:szCs w:val="20"/>
              </w:rPr>
            </w:pPr>
            <w:r>
              <w:rPr>
                <w:sz w:val="20"/>
                <w:szCs w:val="20"/>
              </w:rPr>
              <w:t> </w:t>
            </w:r>
          </w:p>
        </w:tc>
      </w:tr>
      <w:tr w:rsidR="001C2E38" w:rsidTr="00AA02A0">
        <w:trPr>
          <w:trHeight w:val="510"/>
          <w:jc w:val="center"/>
        </w:trPr>
        <w:tc>
          <w:tcPr>
            <w:tcW w:w="2884" w:type="dxa"/>
            <w:tcBorders>
              <w:left w:val="single" w:sz="8" w:space="0" w:color="000000"/>
            </w:tcBorders>
            <w:shd w:val="clear" w:color="auto" w:fill="FFFFFF"/>
            <w:vAlign w:val="bottom"/>
          </w:tcPr>
          <w:p w:rsidR="001C2E38" w:rsidRDefault="001C2E38">
            <w:pPr>
              <w:snapToGrid w:val="0"/>
              <w:rPr>
                <w:rFonts w:eastAsia="Arial"/>
                <w:b/>
                <w:bCs/>
                <w:sz w:val="20"/>
                <w:szCs w:val="20"/>
              </w:rPr>
            </w:pPr>
            <w:r>
              <w:rPr>
                <w:rFonts w:eastAsia="Arial"/>
                <w:b/>
                <w:bCs/>
                <w:sz w:val="20"/>
                <w:szCs w:val="20"/>
              </w:rPr>
              <w:t xml:space="preserve"> </w:t>
            </w:r>
            <w:r>
              <w:rPr>
                <w:b/>
                <w:bCs/>
                <w:sz w:val="20"/>
                <w:szCs w:val="20"/>
              </w:rPr>
              <w:t xml:space="preserve">Nombre y Apellido o Razón   </w:t>
            </w:r>
          </w:p>
          <w:p w:rsidR="001C2E38" w:rsidRDefault="001C2E38">
            <w:pPr>
              <w:rPr>
                <w:sz w:val="18"/>
                <w:szCs w:val="18"/>
              </w:rPr>
            </w:pPr>
            <w:r>
              <w:rPr>
                <w:rFonts w:eastAsia="Arial"/>
                <w:b/>
                <w:bCs/>
                <w:sz w:val="20"/>
                <w:szCs w:val="20"/>
              </w:rPr>
              <w:t xml:space="preserve"> </w:t>
            </w:r>
            <w:r>
              <w:rPr>
                <w:b/>
                <w:bCs/>
                <w:sz w:val="20"/>
                <w:szCs w:val="20"/>
              </w:rPr>
              <w:t>Social o Denominación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sz w:val="20"/>
                <w:szCs w:val="20"/>
              </w:rPr>
              <w:t> </w:t>
            </w:r>
          </w:p>
        </w:tc>
        <w:tc>
          <w:tcPr>
            <w:tcW w:w="7010" w:type="dxa"/>
            <w:tcBorders>
              <w:right w:val="single" w:sz="8" w:space="0" w:color="000000"/>
            </w:tcBorders>
            <w:shd w:val="clear" w:color="auto" w:fill="FFFFFF"/>
          </w:tcPr>
          <w:p w:rsidR="001C2E38" w:rsidRDefault="001C2E38">
            <w:pPr>
              <w:snapToGrid w:val="0"/>
              <w:rPr>
                <w:rFonts w:eastAsia="Arial"/>
                <w:b/>
                <w:bCs/>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20"/>
                <w:szCs w:val="20"/>
              </w:rPr>
              <w:t xml:space="preserve"> </w:t>
            </w:r>
            <w:r>
              <w:rPr>
                <w:b/>
                <w:bCs/>
                <w:sz w:val="20"/>
                <w:szCs w:val="20"/>
              </w:rPr>
              <w:t>CUIT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b/>
                <w:bCs/>
                <w:sz w:val="16"/>
                <w:szCs w:val="16"/>
              </w:rPr>
            </w:pPr>
            <w:r>
              <w:rPr>
                <w:sz w:val="20"/>
                <w:szCs w:val="20"/>
              </w:rPr>
              <w:t> </w:t>
            </w:r>
          </w:p>
        </w:tc>
      </w:tr>
      <w:tr w:rsidR="001C2E38" w:rsidTr="00AA02A0">
        <w:trPr>
          <w:trHeight w:val="255"/>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1C2E38" w:rsidRDefault="001C2E38">
            <w:pPr>
              <w:snapToGrid w:val="0"/>
              <w:jc w:val="center"/>
              <w:rPr>
                <w:sz w:val="20"/>
                <w:szCs w:val="20"/>
              </w:rPr>
            </w:pPr>
            <w:proofErr w:type="spellStart"/>
            <w:r>
              <w:rPr>
                <w:b/>
                <w:bCs/>
                <w:sz w:val="16"/>
                <w:szCs w:val="16"/>
              </w:rPr>
              <w:t>Nomina</w:t>
            </w:r>
            <w:proofErr w:type="spellEnd"/>
            <w:r>
              <w:rPr>
                <w:b/>
                <w:bCs/>
                <w:sz w:val="16"/>
                <w:szCs w:val="16"/>
              </w:rPr>
              <w:t xml:space="preserve"> de los actuales integrantes de los Órganos de Gobierno, Administración y Fiscalización</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8"/>
                <w:szCs w:val="18"/>
              </w:rPr>
            </w:pPr>
          </w:p>
        </w:tc>
        <w:tc>
          <w:tcPr>
            <w:tcW w:w="7010" w:type="dxa"/>
            <w:tcBorders>
              <w:right w:val="single" w:sz="8" w:space="0" w:color="000000"/>
            </w:tcBorders>
            <w:shd w:val="clear" w:color="auto" w:fill="FFFFFF"/>
            <w:vAlign w:val="center"/>
          </w:tcPr>
          <w:p w:rsidR="001C2E38" w:rsidRDefault="001C2E38">
            <w:pPr>
              <w:snapToGrid w:val="0"/>
              <w:rPr>
                <w:sz w:val="16"/>
                <w:szCs w:val="16"/>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bottom w:val="single" w:sz="4" w:space="0" w:color="000000"/>
            </w:tcBorders>
            <w:shd w:val="clear" w:color="auto" w:fill="FFFFFF"/>
          </w:tcPr>
          <w:p w:rsidR="001C2E38" w:rsidRDefault="001C2E38">
            <w:pPr>
              <w:snapToGrid w:val="0"/>
              <w:rPr>
                <w:b/>
                <w:bCs/>
                <w:sz w:val="16"/>
                <w:szCs w:val="16"/>
              </w:rPr>
            </w:pPr>
            <w:r>
              <w:rPr>
                <w:b/>
                <w:bCs/>
                <w:sz w:val="16"/>
                <w:szCs w:val="16"/>
              </w:rPr>
              <w:t> </w:t>
            </w:r>
          </w:p>
          <w:p w:rsidR="001C2E38" w:rsidRDefault="001C2E38">
            <w:pPr>
              <w:rPr>
                <w:b/>
                <w:bCs/>
                <w:sz w:val="16"/>
                <w:szCs w:val="16"/>
              </w:rPr>
            </w:pPr>
          </w:p>
        </w:tc>
        <w:tc>
          <w:tcPr>
            <w:tcW w:w="7010" w:type="dxa"/>
            <w:tcBorders>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lastRenderedPageBreak/>
              <w:t> </w:t>
            </w:r>
          </w:p>
        </w:tc>
        <w:tc>
          <w:tcPr>
            <w:tcW w:w="7010" w:type="dxa"/>
            <w:tcBorders>
              <w:right w:val="single" w:sz="8" w:space="0" w:color="000000"/>
            </w:tcBorders>
            <w:shd w:val="clear" w:color="auto" w:fill="C0C0C0"/>
            <w:vAlign w:val="bottom"/>
          </w:tcPr>
          <w:p w:rsidR="001C2E38" w:rsidRDefault="001C2E38">
            <w:pPr>
              <w:snapToGrid w:val="0"/>
              <w:rPr>
                <w:b/>
                <w:bCs/>
                <w:sz w:val="18"/>
                <w:szCs w:val="18"/>
              </w:rPr>
            </w:pPr>
            <w:r>
              <w:rPr>
                <w:sz w:val="20"/>
                <w:szCs w:val="20"/>
              </w:rPr>
              <w:t> </w:t>
            </w:r>
          </w:p>
        </w:tc>
      </w:tr>
      <w:tr w:rsidR="001C2E38" w:rsidTr="00AA02A0">
        <w:trPr>
          <w:trHeight w:val="226"/>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6"/>
                <w:szCs w:val="16"/>
              </w:rPr>
            </w:pP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rPr>
                <w:sz w:val="20"/>
                <w:szCs w:val="20"/>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C0C0C0"/>
            <w:vAlign w:val="bottom"/>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70"/>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b/>
                <w:bCs/>
                <w:sz w:val="16"/>
                <w:szCs w:val="16"/>
              </w:rPr>
            </w:pPr>
            <w:r>
              <w:rPr>
                <w:b/>
                <w:bCs/>
                <w:sz w:val="20"/>
                <w:szCs w:val="20"/>
              </w:rPr>
              <w:t>Representación Legal</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CONJUNTA</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c>
          <w:tcPr>
            <w:tcW w:w="7010" w:type="dxa"/>
            <w:tcBorders>
              <w:righ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INDISTINTA</w:t>
            </w:r>
          </w:p>
        </w:tc>
      </w:tr>
      <w:tr w:rsidR="001C2E38" w:rsidTr="00AA02A0">
        <w:trPr>
          <w:trHeight w:val="270"/>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1C2E38" w:rsidRDefault="001C2E38">
      <w:pPr>
        <w:jc w:val="both"/>
      </w:pPr>
    </w:p>
    <w:p w:rsidR="001C2E38" w:rsidRDefault="001C2E38">
      <w:pPr>
        <w:rPr>
          <w:sz w:val="20"/>
          <w:szCs w:val="20"/>
        </w:rPr>
      </w:pPr>
      <w:r>
        <w:rPr>
          <w:sz w:val="20"/>
          <w:szCs w:val="20"/>
        </w:rPr>
        <w:t>_El locador deberá informar al locatario la transferencia de dominio que pueda afectar la propiedad</w:t>
      </w:r>
    </w:p>
    <w:p w:rsidR="001C2E38" w:rsidRDefault="001C2E38">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firstRow="0" w:lastRow="0" w:firstColumn="0" w:lastColumn="0" w:noHBand="0" w:noVBand="0"/>
      </w:tblPr>
      <w:tblGrid>
        <w:gridCol w:w="1810"/>
        <w:gridCol w:w="1080"/>
        <w:gridCol w:w="79"/>
        <w:gridCol w:w="6665"/>
      </w:tblGrid>
      <w:tr w:rsidR="001C2E38"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Default="00926E29" w:rsidP="00AA02A0">
            <w:pPr>
              <w:tabs>
                <w:tab w:val="left" w:pos="2910"/>
                <w:tab w:val="center" w:pos="5265"/>
              </w:tabs>
              <w:snapToGrid w:val="0"/>
              <w:rPr>
                <w:b/>
                <w:bCs/>
                <w:sz w:val="20"/>
                <w:szCs w:val="20"/>
              </w:rPr>
            </w:pPr>
            <w:r>
              <w:rPr>
                <w:b/>
                <w:bCs/>
                <w:i/>
                <w:iCs/>
                <w:sz w:val="20"/>
                <w:szCs w:val="20"/>
              </w:rPr>
              <w:tab/>
            </w:r>
            <w:r>
              <w:rPr>
                <w:b/>
                <w:bCs/>
                <w:i/>
                <w:iCs/>
                <w:sz w:val="20"/>
                <w:szCs w:val="20"/>
              </w:rPr>
              <w:tab/>
            </w:r>
            <w:r w:rsidR="001C2E38">
              <w:rPr>
                <w:b/>
                <w:bCs/>
                <w:i/>
                <w:iCs/>
                <w:sz w:val="20"/>
                <w:szCs w:val="20"/>
              </w:rPr>
              <w:t> </w:t>
            </w:r>
          </w:p>
        </w:tc>
      </w:tr>
      <w:tr w:rsidR="001C2E38" w:rsidTr="00AA02A0">
        <w:trPr>
          <w:trHeight w:val="1692"/>
        </w:trPr>
        <w:tc>
          <w:tcPr>
            <w:tcW w:w="2969" w:type="dxa"/>
            <w:gridSpan w:val="3"/>
            <w:tcBorders>
              <w:left w:val="single" w:sz="4" w:space="0" w:color="000000"/>
            </w:tcBorders>
            <w:shd w:val="clear" w:color="auto" w:fill="FFFFFF"/>
            <w:vAlign w:val="center"/>
          </w:tcPr>
          <w:p w:rsidR="001C2E38" w:rsidRDefault="007C7D41" w:rsidP="00AA02A0">
            <w:pPr>
              <w:snapToGrid w:val="0"/>
              <w:jc w:val="center"/>
              <w:rPr>
                <w:sz w:val="20"/>
                <w:szCs w:val="20"/>
              </w:rPr>
            </w:pPr>
            <w:r>
              <w:rPr>
                <w:noProof/>
                <w:lang w:val="es-AR" w:eastAsia="es-AR"/>
              </w:rPr>
              <w:pict>
                <v:shape id="Text Box 9" o:spid="_x0000_s1049" type="#_x0000_t202" style="position:absolute;left:0;text-align:left;margin-left:5.8pt;margin-top:24.4pt;width:473.25pt;height:62.15pt;z-index:251648512;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" stroked="f">
                  <v:fill opacity="0"/>
                  <v:textbox inset="0,0,0,0">
                    <w:txbxContent>
                      <w:p w:rsidR="00EC14ED" w:rsidRPr="00926E29" w:rsidRDefault="00EC14ED">
                        <w:pPr>
                          <w:jc w:val="center"/>
                          <w:rPr>
                            <w:b/>
                            <w:bCs/>
                            <w:sz w:val="28"/>
                            <w:szCs w:val="28"/>
                            <w:u w:val="single"/>
                          </w:rPr>
                        </w:pPr>
                        <w:r w:rsidRPr="00926E29">
                          <w:rPr>
                            <w:b/>
                            <w:bCs/>
                            <w:sz w:val="28"/>
                            <w:szCs w:val="28"/>
                          </w:rPr>
                          <w:t>ANEXO C</w:t>
                        </w:r>
                      </w:p>
                      <w:p w:rsidR="00EC14ED" w:rsidRPr="00926E29" w:rsidRDefault="00EC14ED">
                        <w:pPr>
                          <w:jc w:val="center"/>
                          <w:rPr>
                            <w:b/>
                            <w:bCs/>
                            <w:sz w:val="28"/>
                            <w:szCs w:val="28"/>
                            <w:u w:val="single"/>
                          </w:rPr>
                        </w:pPr>
                      </w:p>
                      <w:p w:rsidR="00EC14ED" w:rsidRPr="00926E29" w:rsidRDefault="00EC14ED">
                        <w:pPr>
                          <w:jc w:val="center"/>
                          <w:rPr>
                            <w:b/>
                            <w:bCs/>
                            <w:u w:val="single"/>
                          </w:rPr>
                        </w:pPr>
                        <w:r w:rsidRPr="00926E29">
                          <w:rPr>
                            <w:b/>
                            <w:bCs/>
                            <w:u w:val="single"/>
                          </w:rPr>
                          <w:t>APODERADOS - DECLARACION JURADA</w:t>
                        </w:r>
                      </w:p>
                      <w:p w:rsidR="00EC14ED" w:rsidRPr="00926E29" w:rsidRDefault="00EC14ED">
                        <w:pPr>
                          <w:jc w:val="center"/>
                          <w:rPr>
                            <w:b/>
                            <w:bCs/>
                            <w:sz w:val="28"/>
                            <w:szCs w:val="28"/>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pPr>
                      </w:p>
                    </w:txbxContent>
                  </v:textbox>
                </v:shape>
              </w:pict>
            </w:r>
            <w:r w:rsidR="001C2E38">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rFonts w:eastAsia="Arial"/>
                <w:b/>
                <w:bCs/>
                <w:sz w:val="20"/>
                <w:szCs w:val="20"/>
              </w:rPr>
            </w:pPr>
            <w:r>
              <w:rPr>
                <w:sz w:val="20"/>
                <w:szCs w:val="20"/>
              </w:rPr>
              <w:t> </w:t>
            </w:r>
          </w:p>
        </w:tc>
      </w:tr>
      <w:tr w:rsidR="001C2E38" w:rsidTr="00AA02A0">
        <w:trPr>
          <w:trHeight w:val="510"/>
        </w:trPr>
        <w:tc>
          <w:tcPr>
            <w:tcW w:w="2969" w:type="dxa"/>
            <w:gridSpan w:val="3"/>
            <w:tcBorders>
              <w:left w:val="single" w:sz="4" w:space="0" w:color="000000"/>
            </w:tcBorders>
            <w:shd w:val="clear" w:color="auto" w:fill="FFFFFF"/>
            <w:vAlign w:val="bottom"/>
          </w:tcPr>
          <w:p w:rsidR="00926E29" w:rsidRDefault="001C2E38" w:rsidP="00AA02A0">
            <w:pPr>
              <w:snapToGrid w:val="0"/>
              <w:rPr>
                <w:rFonts w:eastAsia="Arial"/>
                <w:b/>
                <w:bCs/>
                <w:sz w:val="20"/>
                <w:szCs w:val="20"/>
              </w:rPr>
            </w:pPr>
            <w:r>
              <w:rPr>
                <w:rFonts w:eastAsia="Arial"/>
                <w:b/>
                <w:bCs/>
                <w:sz w:val="20"/>
                <w:szCs w:val="20"/>
              </w:rPr>
              <w:t xml:space="preserve"> </w:t>
            </w:r>
          </w:p>
          <w:p w:rsidR="001C2E38" w:rsidRDefault="001C2E38" w:rsidP="00AA02A0">
            <w:pPr>
              <w:snapToGrid w:val="0"/>
              <w:rPr>
                <w:sz w:val="18"/>
                <w:szCs w:val="18"/>
              </w:rPr>
            </w:pPr>
            <w:r>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tabs>
                <w:tab w:val="left" w:pos="5835"/>
              </w:tabs>
              <w:snapToGrid w:val="0"/>
              <w:rPr>
                <w:rFonts w:eastAsia="Arial"/>
                <w:b/>
                <w:bCs/>
                <w:sz w:val="20"/>
                <w:szCs w:val="20"/>
              </w:rPr>
            </w:pPr>
            <w:r>
              <w:rPr>
                <w:sz w:val="18"/>
                <w:szCs w:val="18"/>
              </w:rPr>
              <w:t> </w:t>
            </w:r>
            <w:r w:rsidR="00AA02A0">
              <w:rPr>
                <w:sz w:val="18"/>
                <w:szCs w:val="18"/>
              </w:rPr>
              <w:tab/>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p>
        </w:tc>
        <w:tc>
          <w:tcPr>
            <w:tcW w:w="6665" w:type="dxa"/>
            <w:tcBorders>
              <w:bottom w:val="single" w:sz="4" w:space="0" w:color="000000"/>
              <w:right w:val="single" w:sz="4" w:space="0" w:color="000000"/>
            </w:tcBorders>
            <w:shd w:val="clear" w:color="auto" w:fill="FFFFFF"/>
          </w:tcPr>
          <w:p w:rsidR="001C2E38" w:rsidRDefault="001C2E38" w:rsidP="00AA02A0">
            <w:pPr>
              <w:snapToGrid w:val="0"/>
              <w:rPr>
                <w:sz w:val="18"/>
                <w:szCs w:val="18"/>
              </w:rPr>
            </w:pPr>
          </w:p>
        </w:tc>
      </w:tr>
      <w:tr w:rsidR="001C2E38" w:rsidTr="00AA02A0">
        <w:trPr>
          <w:trHeight w:val="605"/>
        </w:trPr>
        <w:tc>
          <w:tcPr>
            <w:tcW w:w="1810" w:type="dxa"/>
            <w:tcBorders>
              <w:left w:val="single" w:sz="4" w:space="0" w:color="000000"/>
              <w:right w:val="single" w:sz="4" w:space="0" w:color="auto"/>
            </w:tcBorders>
            <w:shd w:val="clear" w:color="auto" w:fill="FFFFFF"/>
            <w:vAlign w:val="bottom"/>
          </w:tcPr>
          <w:p w:rsidR="001C2E38" w:rsidRDefault="001C2E38" w:rsidP="00AA02A0">
            <w:pPr>
              <w:snapToGrid w:val="0"/>
              <w:rPr>
                <w:sz w:val="18"/>
                <w:szCs w:val="18"/>
              </w:rPr>
            </w:pPr>
            <w:r>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Default="001C2E38" w:rsidP="00AA02A0">
            <w:pPr>
              <w:snapToGrid w:val="0"/>
              <w:rPr>
                <w:sz w:val="18"/>
                <w:szCs w:val="18"/>
              </w:rPr>
            </w:pPr>
          </w:p>
          <w:p w:rsidR="001C2E38" w:rsidRDefault="001C2E38" w:rsidP="00AA02A0">
            <w:pPr>
              <w:rPr>
                <w:sz w:val="20"/>
                <w:szCs w:val="20"/>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snapToGrid w:val="0"/>
              <w:rPr>
                <w:rFonts w:eastAsia="Arial"/>
                <w:b/>
                <w:bCs/>
                <w:sz w:val="18"/>
                <w:szCs w:val="18"/>
              </w:rPr>
            </w:pPr>
            <w:r>
              <w:rPr>
                <w:sz w:val="18"/>
                <w:szCs w:val="18"/>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ind w:left="57" w:right="57"/>
              <w:rPr>
                <w:sz w:val="20"/>
                <w:szCs w:val="20"/>
              </w:rPr>
            </w:pPr>
            <w:r>
              <w:rPr>
                <w:b/>
                <w:bCs/>
                <w:sz w:val="20"/>
                <w:szCs w:val="20"/>
              </w:rPr>
              <w:t xml:space="preserve">Nombre y Apellido,   Poderdante </w:t>
            </w:r>
            <w:proofErr w:type="spellStart"/>
            <w:r>
              <w:rPr>
                <w:b/>
                <w:bCs/>
                <w:sz w:val="20"/>
                <w:szCs w:val="20"/>
              </w:rPr>
              <w:t>ó</w:t>
            </w:r>
            <w:proofErr w:type="spellEnd"/>
            <w:r>
              <w:rPr>
                <w:b/>
                <w:bCs/>
                <w:sz w:val="20"/>
                <w:szCs w:val="20"/>
              </w:rPr>
              <w:t xml:space="preserve"> Razón Social</w:t>
            </w:r>
            <w:r>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16"/>
                <w:szCs w:val="16"/>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b/>
                <w:bCs/>
                <w:sz w:val="16"/>
                <w:szCs w:val="16"/>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1810" w:type="dxa"/>
            <w:tcBorders>
              <w:left w:val="single" w:sz="4" w:space="0" w:color="000000"/>
            </w:tcBorders>
            <w:shd w:val="clear" w:color="auto" w:fill="FFFFFF"/>
            <w:vAlign w:val="bottom"/>
          </w:tcPr>
          <w:p w:rsidR="001C2E38" w:rsidRDefault="001C2E38" w:rsidP="00AA02A0">
            <w:pPr>
              <w:snapToGrid w:val="0"/>
              <w:ind w:left="57" w:right="57"/>
              <w:rPr>
                <w:sz w:val="18"/>
                <w:szCs w:val="18"/>
              </w:rPr>
            </w:pPr>
            <w:r>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18"/>
                <w:szCs w:val="18"/>
              </w:rPr>
            </w:pPr>
          </w:p>
          <w:p w:rsidR="001C2E38" w:rsidRDefault="001C2E38" w:rsidP="00AA02A0">
            <w:pPr>
              <w:rPr>
                <w:b/>
                <w:bCs/>
                <w:sz w:val="16"/>
                <w:szCs w:val="16"/>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b/>
                <w:bCs/>
                <w:sz w:val="16"/>
                <w:szCs w:val="16"/>
              </w:rPr>
            </w:pPr>
          </w:p>
        </w:tc>
        <w:tc>
          <w:tcPr>
            <w:tcW w:w="6665" w:type="dxa"/>
            <w:tcBorders>
              <w:right w:val="single" w:sz="4" w:space="0" w:color="000000"/>
            </w:tcBorders>
            <w:shd w:val="clear" w:color="auto" w:fill="FFFFFF"/>
          </w:tcPr>
          <w:p w:rsidR="001C2E38" w:rsidRDefault="001C2E38" w:rsidP="00AA02A0">
            <w:pPr>
              <w:snapToGrid w:val="0"/>
              <w:rPr>
                <w:sz w:val="20"/>
                <w:szCs w:val="20"/>
              </w:rPr>
            </w:pP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8"/>
                <w:szCs w:val="18"/>
              </w:rPr>
            </w:pPr>
            <w:r>
              <w:rPr>
                <w:sz w:val="20"/>
                <w:szCs w:val="20"/>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auto"/>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Default="001C2E38" w:rsidP="00AA02A0">
            <w:pPr>
              <w:snapToGrid w:val="0"/>
            </w:pPr>
            <w:r>
              <w:rPr>
                <w:sz w:val="20"/>
                <w:szCs w:val="20"/>
              </w:rPr>
              <w:t> </w:t>
            </w:r>
          </w:p>
        </w:tc>
      </w:tr>
    </w:tbl>
    <w:p w:rsidR="001C2E38" w:rsidRDefault="001C2E38">
      <w:pPr>
        <w:jc w:val="both"/>
      </w:pPr>
    </w:p>
    <w:p w:rsidR="001C2E38" w:rsidRDefault="001C2E38">
      <w:pPr>
        <w:jc w:val="both"/>
        <w:rPr>
          <w:sz w:val="20"/>
          <w:szCs w:val="20"/>
        </w:rPr>
      </w:pPr>
    </w:p>
    <w:p w:rsidR="001C2E38" w:rsidRDefault="001C2E38">
      <w:pPr>
        <w:sectPr w:rsidR="001C2E38" w:rsidSect="00AA02A0">
          <w:headerReference w:type="default" r:id="rId8"/>
          <w:footerReference w:type="default" r:id="rId9"/>
          <w:pgSz w:w="11906" w:h="16838"/>
          <w:pgMar w:top="1417" w:right="1701" w:bottom="1417" w:left="1701"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firstRow="0" w:lastRow="0" w:firstColumn="0" w:lastColumn="0" w:noHBand="0" w:noVBand="0"/>
      </w:tblPr>
      <w:tblGrid>
        <w:gridCol w:w="1430"/>
        <w:gridCol w:w="360"/>
        <w:gridCol w:w="362"/>
        <w:gridCol w:w="717"/>
        <w:gridCol w:w="89"/>
        <w:gridCol w:w="8"/>
        <w:gridCol w:w="47"/>
        <w:gridCol w:w="33"/>
        <w:gridCol w:w="538"/>
        <w:gridCol w:w="614"/>
        <w:gridCol w:w="1357"/>
        <w:gridCol w:w="4196"/>
        <w:gridCol w:w="20"/>
        <w:gridCol w:w="10"/>
      </w:tblGrid>
      <w:tr w:rsidR="00E07F58"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Default="007C7D41" w:rsidP="00E07F58">
            <w:pPr>
              <w:snapToGrid w:val="0"/>
              <w:jc w:val="center"/>
              <w:rPr>
                <w:b/>
                <w:bCs/>
                <w:sz w:val="20"/>
                <w:szCs w:val="20"/>
              </w:rPr>
            </w:pPr>
            <w:r>
              <w:rPr>
                <w:noProof/>
                <w:lang w:val="es-AR" w:eastAsia="es-AR"/>
              </w:rPr>
              <w:lastRenderedPageBreak/>
              <w:pict>
                <v:shape id="Text Box 3" o:spid="_x0000_s1050" type="#_x0000_t202" style="position:absolute;left:0;text-align:left;margin-left:13.25pt;margin-top:12.5pt;width:463.5pt;height:90.3pt;z-index:25171712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HtkAIAACU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" stroked="f">
                  <v:fill opacity="0"/>
                  <v:textbox inset="0,0,0,0">
                    <w:txbxContent>
                      <w:p w:rsidR="00EC14ED" w:rsidRPr="00926E29" w:rsidRDefault="00EC14ED" w:rsidP="00E07F58">
                        <w:pPr>
                          <w:jc w:val="center"/>
                          <w:rPr>
                            <w:b/>
                            <w:bCs/>
                            <w:sz w:val="28"/>
                            <w:szCs w:val="28"/>
                            <w:u w:val="single"/>
                          </w:rPr>
                        </w:pPr>
                        <w:r w:rsidRPr="00926E29">
                          <w:rPr>
                            <w:b/>
                            <w:bCs/>
                            <w:sz w:val="28"/>
                            <w:szCs w:val="28"/>
                            <w:u w:val="single"/>
                          </w:rPr>
                          <w:t>ANEXO D</w:t>
                        </w:r>
                      </w:p>
                      <w:p w:rsidR="00EC14ED" w:rsidRPr="00926E29" w:rsidRDefault="00EC14ED" w:rsidP="00E07F58">
                        <w:pPr>
                          <w:jc w:val="center"/>
                          <w:rPr>
                            <w:b/>
                            <w:bCs/>
                            <w:sz w:val="28"/>
                            <w:szCs w:val="28"/>
                            <w:u w:val="single"/>
                          </w:rPr>
                        </w:pPr>
                      </w:p>
                      <w:p w:rsidR="00EC14ED" w:rsidRPr="00926E29" w:rsidRDefault="00EC14ED" w:rsidP="00E07F58">
                        <w:pPr>
                          <w:jc w:val="center"/>
                          <w:rPr>
                            <w:b/>
                          </w:rPr>
                        </w:pPr>
                        <w:r w:rsidRPr="00926E29">
                          <w:rPr>
                            <w:b/>
                            <w:bCs/>
                            <w:u w:val="single"/>
                          </w:rPr>
                          <w:t>REPRESENTANTES JUDICIALES- DECLARACION JURADA</w:t>
                        </w:r>
                      </w:p>
                    </w:txbxContent>
                  </v:textbox>
                </v:shape>
              </w:pict>
            </w:r>
            <w:r w:rsidR="00E07F58">
              <w:rPr>
                <w:b/>
                <w:bCs/>
                <w:i/>
                <w:iCs/>
                <w:sz w:val="20"/>
                <w:szCs w:val="20"/>
              </w:rPr>
              <w:t> </w:t>
            </w:r>
          </w:p>
        </w:tc>
      </w:tr>
      <w:tr w:rsidR="00E07F58"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b/>
                <w:bCs/>
                <w:sz w:val="20"/>
                <w:szCs w:val="20"/>
              </w:rPr>
            </w:pPr>
            <w:r>
              <w:rPr>
                <w:sz w:val="20"/>
                <w:szCs w:val="20"/>
              </w:rPr>
              <w:t> </w:t>
            </w:r>
          </w:p>
        </w:tc>
      </w:tr>
      <w:tr w:rsidR="00E07F58"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rFonts w:eastAsia="Arial"/>
                <w:b/>
                <w:bCs/>
                <w:sz w:val="20"/>
                <w:szCs w:val="20"/>
              </w:rPr>
            </w:pPr>
            <w:r>
              <w:rPr>
                <w:sz w:val="20"/>
                <w:szCs w:val="20"/>
              </w:rPr>
              <w:t> </w:t>
            </w:r>
          </w:p>
        </w:tc>
      </w:tr>
      <w:tr w:rsidR="00E07F58"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Default="00E07F58" w:rsidP="00E07F58">
            <w:pPr>
              <w:snapToGrid w:val="0"/>
              <w:rPr>
                <w:sz w:val="18"/>
                <w:szCs w:val="18"/>
              </w:rPr>
            </w:pPr>
            <w:r>
              <w:rPr>
                <w:rFonts w:eastAsia="Arial"/>
                <w:b/>
                <w:bCs/>
                <w:sz w:val="20"/>
                <w:szCs w:val="20"/>
              </w:rPr>
              <w:t xml:space="preserve"> </w:t>
            </w:r>
            <w:r>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Default="00E07F58" w:rsidP="00E07F58">
            <w:pPr>
              <w:snapToGrid w:val="0"/>
              <w:rPr>
                <w:sz w:val="18"/>
                <w:szCs w:val="18"/>
              </w:rPr>
            </w:pPr>
            <w:r>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pPr>
            <w:r>
              <w:rPr>
                <w:sz w:val="20"/>
                <w:szCs w:val="20"/>
              </w:rPr>
              <w:t> </w:t>
            </w:r>
            <w:r>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Default="007C7D41" w:rsidP="00E07F58">
            <w:pPr>
              <w:snapToGrid w:val="0"/>
              <w:rPr>
                <w:sz w:val="20"/>
                <w:szCs w:val="20"/>
                <w:lang w:val="es-ES" w:eastAsia="es-AR"/>
              </w:rPr>
            </w:pPr>
            <w:r>
              <w:rPr>
                <w:noProof/>
                <w:lang w:val="es-AR" w:eastAsia="es-AR"/>
              </w:rPr>
              <w:pict>
                <v:shape id="Text Box 42" o:spid="_x0000_s1051" type="#_x0000_t202" style="position:absolute;margin-left:39.75pt;margin-top:.75pt;width:6.9pt;height:14.4pt;z-index:251718144;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H07DY0CAAAjBQAADgAAAAAAAAAAAAAAAAAuAgAAZHJzL2Uyb0RvYy54bWxQSwECLQAUAAYA&#10;CAAAACEA6E9VTNoAAAAGAQAADwAAAAAAAAAAAAAAAADnBAAAZHJzL2Rvd25yZXYueG1sUEsFBgAA&#10;AAAEAAQA8wAAAO4FAAAAAA==&#10;" stroked="f">
                  <v:fill opacity="0"/>
                  <v:textbox inset="0,0,0,0">
                    <w:txbxContent>
                      <w:p w:rsidR="00EC14ED" w:rsidRDefault="00EC14ED" w:rsidP="00E07F58">
                        <w:pPr>
                          <w:rPr>
                            <w:sz w:val="20"/>
                            <w:szCs w:val="20"/>
                          </w:rPr>
                        </w:pPr>
                      </w:p>
                    </w:txbxContent>
                  </v:textbox>
                </v:shape>
              </w:pic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rPr>
                <w:sz w:val="20"/>
                <w:szCs w:val="20"/>
              </w:rPr>
            </w:pPr>
            <w:r>
              <w:rPr>
                <w:sz w:val="20"/>
                <w:szCs w:val="20"/>
              </w:rPr>
              <w:t> </w:t>
            </w:r>
            <w:r>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sz w:val="20"/>
                <w:szCs w:val="20"/>
              </w:rPr>
            </w:pPr>
          </w:p>
        </w:tc>
      </w:tr>
      <w:tr w:rsidR="00E07F58"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Default="00E07F58" w:rsidP="00E07F58">
            <w:pPr>
              <w:snapToGrid w:val="0"/>
              <w:rPr>
                <w:sz w:val="20"/>
                <w:szCs w:val="20"/>
              </w:rPr>
            </w:pPr>
          </w:p>
        </w:tc>
        <w:tc>
          <w:tcPr>
            <w:tcW w:w="2542" w:type="dxa"/>
            <w:gridSpan w:val="4"/>
            <w:shd w:val="clear" w:color="auto" w:fill="auto"/>
            <w:vAlign w:val="bottom"/>
          </w:tcPr>
          <w:p w:rsidR="00E07F58" w:rsidRDefault="007C7D41" w:rsidP="00E07F58">
            <w:pPr>
              <w:snapToGrid w:val="0"/>
              <w:rPr>
                <w:sz w:val="20"/>
                <w:szCs w:val="20"/>
                <w:lang w:val="es-ES" w:eastAsia="es-AR"/>
              </w:rPr>
            </w:pPr>
            <w:r>
              <w:rPr>
                <w:noProof/>
                <w:lang w:val="es-AR" w:eastAsia="es-AR"/>
              </w:rPr>
              <w:pict>
                <v:shape id="Text Box 43" o:spid="_x0000_s1052" type="#_x0000_t202" style="position:absolute;margin-left:39.75pt;margin-top:.75pt;width:6.9pt;height:14.4pt;z-index:251719168;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FGJGY0CAAAjBQAADgAAAAAAAAAAAAAAAAAuAgAAZHJzL2Uyb0RvYy54bWxQSwECLQAUAAYA&#10;CAAAACEA6E9VTNoAAAAGAQAADwAAAAAAAAAAAAAAAADnBAAAZHJzL2Rvd25yZXYueG1sUEsFBgAA&#10;AAAEAAQA8wAAAO4FAAAAAA==&#10;" stroked="f">
                  <v:fill opacity="0"/>
                  <v:textbox inset="0,0,0,0">
                    <w:txbxContent>
                      <w:p w:rsidR="00EC14ED" w:rsidRDefault="00EC14ED" w:rsidP="00E07F58">
                        <w:pPr>
                          <w:rPr>
                            <w:sz w:val="20"/>
                            <w:szCs w:val="20"/>
                          </w:rPr>
                        </w:pPr>
                      </w:p>
                    </w:txbxContent>
                  </v:textbox>
                </v:shape>
              </w:pict>
            </w:r>
          </w:p>
        </w:tc>
        <w:tc>
          <w:tcPr>
            <w:tcW w:w="4216" w:type="dxa"/>
            <w:gridSpan w:val="2"/>
            <w:tcBorders>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p w:rsidR="00E07F58" w:rsidRDefault="00E07F58" w:rsidP="00E07F58">
            <w:pPr>
              <w:snapToGrid w:val="0"/>
              <w:rPr>
                <w:rFonts w:eastAsia="Arial"/>
                <w:b/>
                <w:bCs/>
                <w:sz w:val="20"/>
                <w:szCs w:val="20"/>
              </w:rPr>
            </w:pPr>
            <w:r>
              <w:rPr>
                <w:sz w:val="20"/>
                <w:szCs w:val="20"/>
              </w:rPr>
              <w:t> </w:t>
            </w:r>
          </w:p>
        </w:tc>
      </w:tr>
      <w:tr w:rsidR="00E07F58" w:rsidTr="00E07F58">
        <w:trPr>
          <w:trHeight w:val="255"/>
        </w:trPr>
        <w:tc>
          <w:tcPr>
            <w:tcW w:w="1430" w:type="dxa"/>
            <w:tcBorders>
              <w:left w:val="single" w:sz="8" w:space="0" w:color="000000"/>
            </w:tcBorders>
            <w:shd w:val="clear" w:color="auto" w:fill="FFFFFF"/>
            <w:vAlign w:val="bottom"/>
          </w:tcPr>
          <w:p w:rsidR="00E07F58" w:rsidRDefault="00E07F58" w:rsidP="00E07F58">
            <w:pPr>
              <w:snapToGrid w:val="0"/>
              <w:rPr>
                <w:b/>
                <w:bCs/>
                <w:sz w:val="16"/>
                <w:szCs w:val="16"/>
              </w:rPr>
            </w:pPr>
            <w:r>
              <w:rPr>
                <w:rFonts w:eastAsia="Arial"/>
                <w:b/>
                <w:bCs/>
                <w:sz w:val="20"/>
                <w:szCs w:val="20"/>
              </w:rPr>
              <w:t xml:space="preserve"> </w:t>
            </w:r>
            <w:r>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b/>
                <w:bCs/>
                <w:sz w:val="20"/>
                <w:szCs w:val="20"/>
              </w:rPr>
            </w:pPr>
            <w:r>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b/>
                <w:bCs/>
                <w:sz w:val="20"/>
                <w:szCs w:val="20"/>
              </w:rPr>
            </w:pP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jc w:val="center"/>
              <w:rPr>
                <w:b/>
                <w:bCs/>
                <w:sz w:val="16"/>
                <w:szCs w:val="16"/>
              </w:rPr>
            </w:pPr>
            <w:r>
              <w:rPr>
                <w:sz w:val="20"/>
                <w:szCs w:val="20"/>
              </w:rPr>
              <w:t> </w:t>
            </w:r>
          </w:p>
        </w:tc>
      </w:tr>
      <w:tr w:rsidR="00E07F58"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1C2E38" w:rsidRDefault="001C2E38"/>
    <w:p w:rsidR="001C2E38" w:rsidRDefault="001C2E38">
      <w:pPr>
        <w:pageBreakBefore/>
      </w:pPr>
    </w:p>
    <w:p w:rsidR="006A4A53" w:rsidRDefault="006A4A53"/>
    <w:tbl>
      <w:tblPr>
        <w:tblpPr w:leftFromText="141" w:rightFromText="141" w:vertAnchor="text" w:horzAnchor="margin" w:tblpXSpec="center" w:tblpYSpec="inside"/>
        <w:tblW w:w="9771"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1686"/>
      </w:tblGrid>
      <w:tr w:rsidR="00E07F58"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Default="00E07F58" w:rsidP="00E07F58">
            <w:pPr>
              <w:snapToGrid w:val="0"/>
              <w:jc w:val="center"/>
              <w:rPr>
                <w:b/>
                <w:bCs/>
                <w:i/>
                <w:iCs/>
                <w:sz w:val="20"/>
                <w:szCs w:val="20"/>
              </w:rPr>
            </w:pPr>
          </w:p>
          <w:p w:rsidR="00E07F58" w:rsidRDefault="007C7D41" w:rsidP="00E07F58">
            <w:pPr>
              <w:snapToGrid w:val="0"/>
              <w:jc w:val="center"/>
              <w:rPr>
                <w:sz w:val="20"/>
                <w:szCs w:val="20"/>
              </w:rPr>
            </w:pPr>
            <w:r>
              <w:rPr>
                <w:noProof/>
                <w:lang w:val="es-AR" w:eastAsia="es-AR"/>
              </w:rPr>
              <w:pict>
                <v:shape id="Text Box 4" o:spid="_x0000_s1053" type="#_x0000_t202" style="position:absolute;left:0;text-align:left;margin-left:53.8pt;margin-top:6.45pt;width:421.65pt;height:47.75pt;z-index:25172121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ikYjgIAACQFAAAOAAAAZHJzL2Uyb0RvYy54bWysVG1v2yAQ/j5p/wHxPbWd2mls1an6skyT&#10;uhep3Q8gBsdoGBiQ2F21/74D4qz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" stroked="f">
                  <v:fill opacity="0"/>
                  <v:textbox inset="0,0,0,0">
                    <w:txbxContent>
                      <w:p w:rsidR="00EC14ED" w:rsidRPr="00776075" w:rsidRDefault="00EC14ED"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w:r>
            <w:r w:rsidR="00E07F58">
              <w:rPr>
                <w:b/>
                <w:bCs/>
                <w:i/>
                <w:iCs/>
                <w:sz w:val="20"/>
                <w:szCs w:val="20"/>
              </w:rPr>
              <w:t> </w:t>
            </w:r>
          </w:p>
        </w:tc>
      </w:tr>
      <w:tr w:rsidR="00E07F58" w:rsidTr="00E07F58">
        <w:trPr>
          <w:trHeight w:val="255"/>
        </w:trPr>
        <w:tc>
          <w:tcPr>
            <w:tcW w:w="2469" w:type="dxa"/>
            <w:gridSpan w:val="2"/>
            <w:tcBorders>
              <w:left w:val="single" w:sz="8" w:space="0" w:color="000000"/>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left w:val="single" w:sz="8" w:space="0" w:color="000000"/>
              <w:bottom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bottom w:val="single" w:sz="4" w:space="0" w:color="auto"/>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7C7D41" w:rsidP="00E07F58">
            <w:pPr>
              <w:snapToGrid w:val="0"/>
              <w:rPr>
                <w:b/>
                <w:bCs/>
                <w:sz w:val="20"/>
                <w:szCs w:val="20"/>
                <w:lang w:val="es-ES" w:eastAsia="es-AR"/>
              </w:rPr>
            </w:pPr>
            <w:r>
              <w:rPr>
                <w:noProof/>
                <w:lang w:val="es-AR" w:eastAsia="es-AR"/>
              </w:rPr>
              <w:pict>
                <v:shape id="Text Box 37" o:spid="_x0000_s1054" type="#_x0000_t202" style="position:absolute;margin-left:39.75pt;margin-top:.75pt;width:6.9pt;height:14.4pt;z-index:25172224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P2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kf3j9o0CAAAjBQAADgAAAAAAAAAAAAAAAAAuAgAAZHJzL2Uyb0RvYy54bWxQSwECLQAUAAYA&#10;CAAAACEA6E9VTNoAAAAGAQAADwAAAAAAAAAAAAAAAADnBAAAZHJzL2Rvd25yZXYueG1sUEsFBgAA&#10;AAAEAAQA8wAAAO4FAAAAAA==&#10;" stroked="f">
                  <v:fill opacity="0"/>
                  <v:textbox inset="0,0,0,0">
                    <w:txbxContent>
                      <w:p w:rsidR="00EC14ED" w:rsidRDefault="00EC14ED" w:rsidP="00E07F58">
                        <w:pPr>
                          <w:rPr>
                            <w:sz w:val="20"/>
                            <w:szCs w:val="20"/>
                          </w:rPr>
                        </w:pPr>
                      </w:p>
                    </w:txbxContent>
                  </v:textbox>
                </v:shape>
              </w:pic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7C7D41" w:rsidP="00E07F58">
            <w:pPr>
              <w:snapToGrid w:val="0"/>
              <w:rPr>
                <w:b/>
                <w:bCs/>
                <w:sz w:val="20"/>
                <w:szCs w:val="20"/>
                <w:lang w:val="es-ES" w:eastAsia="es-AR"/>
              </w:rPr>
            </w:pPr>
            <w:r>
              <w:rPr>
                <w:noProof/>
                <w:lang w:val="es-AR" w:eastAsia="es-AR"/>
              </w:rPr>
              <w:pict>
                <v:shape id="Text Box 39" o:spid="_x0000_s1055" type="#_x0000_t202" style="position:absolute;margin-left:39.75pt;margin-top:.75pt;width:6.9pt;height:14.4pt;z-index:251723264;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bSS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YKXsyPztuo9hk8YxSICvrDSwNBr8w3jEa4tQ22X3fEMIzEOwm+81d8DswcbOaA&#10;SApbG+wwiuGdi0/BThu+7QE5OluqG/Bmx4NxvIkjC6DuB3ATQxGHV8Nf9dNxyPr1tq1+Ag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I9G0ko0CAAAjBQAADgAAAAAAAAAAAAAAAAAuAgAAZHJzL2Uyb0RvYy54bWxQSwECLQAUAAYA&#10;CAAAACEA6E9VTNoAAAAGAQAADwAAAAAAAAAAAAAAAADnBAAAZHJzL2Rvd25yZXYueG1sUEsFBgAA&#10;AAAEAAQA8wAAAO4FAAAAAA==&#10;" stroked="f">
                  <v:fill opacity="0"/>
                  <v:textbox inset="0,0,0,0">
                    <w:txbxContent>
                      <w:p w:rsidR="00EC14ED" w:rsidRDefault="00EC14ED" w:rsidP="00E07F58">
                        <w:pPr>
                          <w:rPr>
                            <w:sz w:val="20"/>
                            <w:szCs w:val="20"/>
                          </w:rPr>
                        </w:pPr>
                      </w:p>
                    </w:txbxContent>
                  </v:textbox>
                </v:shape>
              </w:pic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xl28"/>
              <w:snapToGrid w:val="0"/>
              <w:spacing w:before="0" w:after="0"/>
            </w:pPr>
            <w: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rFonts w:eastAsia="Arial"/>
                <w:b/>
                <w:bCs/>
                <w:sz w:val="20"/>
                <w:szCs w:val="20"/>
              </w:rPr>
            </w:pPr>
            <w:r>
              <w:rPr>
                <w:sz w:val="20"/>
                <w:szCs w:val="20"/>
              </w:rPr>
              <w:t> </w:t>
            </w:r>
          </w:p>
        </w:tc>
      </w:tr>
      <w:tr w:rsidR="00E07F58"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rFonts w:eastAsia="Arial"/>
                <w:b/>
                <w:bCs/>
                <w:sz w:val="20"/>
                <w:szCs w:val="20"/>
              </w:rPr>
              <w:t xml:space="preserve"> </w:t>
            </w:r>
            <w:r>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jc w:val="center"/>
              <w:rPr>
                <w:sz w:val="20"/>
                <w:szCs w:val="20"/>
              </w:rPr>
            </w:pPr>
            <w:r>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font5"/>
              <w:snapToGrid w:val="0"/>
              <w:spacing w:before="0" w:after="0"/>
              <w:jc w:val="center"/>
              <w:rPr>
                <w:sz w:val="16"/>
                <w:szCs w:val="16"/>
              </w:rPr>
            </w:pPr>
            <w:r>
              <w:rPr>
                <w:sz w:val="20"/>
                <w:szCs w:val="20"/>
              </w:rPr>
              <w:t>NO</w:t>
            </w:r>
          </w:p>
        </w:tc>
      </w:tr>
      <w:tr w:rsidR="00E07F58"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70"/>
        </w:trPr>
        <w:tc>
          <w:tcPr>
            <w:tcW w:w="2873" w:type="dxa"/>
            <w:gridSpan w:val="3"/>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6A4A53" w:rsidRPr="006A4A53" w:rsidRDefault="006A4A53" w:rsidP="006A4A53"/>
    <w:p w:rsidR="00393F1D" w:rsidRDefault="00393F1D"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393F1D" w:rsidRDefault="00393F1D" w:rsidP="00B678C8">
      <w:pPr>
        <w:widowControl/>
        <w:suppressAutoHyphens w:val="0"/>
        <w:autoSpaceDE/>
      </w:pPr>
    </w:p>
    <w:p w:rsidR="00B678C8" w:rsidRDefault="00B678C8" w:rsidP="00B678C8">
      <w:pPr>
        <w:widowControl/>
        <w:suppressAutoHyphens w:val="0"/>
        <w:autoSpaceDE/>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802934" w:rsidRPr="00776075" w:rsidRDefault="00802934" w:rsidP="00393F1D">
      <w:pPr>
        <w:widowControl/>
        <w:suppressAutoHyphens w:val="0"/>
        <w:autoSpaceDE/>
        <w:jc w:val="center"/>
        <w:rPr>
          <w:b/>
          <w:sz w:val="28"/>
          <w:szCs w:val="28"/>
          <w:u w:val="single"/>
        </w:rPr>
      </w:pPr>
      <w:r w:rsidRPr="00776075">
        <w:rPr>
          <w:b/>
          <w:sz w:val="28"/>
          <w:szCs w:val="28"/>
          <w:u w:val="single"/>
        </w:rPr>
        <w:t>ANEXO F</w:t>
      </w:r>
    </w:p>
    <w:p w:rsidR="00802934" w:rsidRPr="00E34D18" w:rsidRDefault="00802934"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802934" w:rsidRDefault="00802934" w:rsidP="00802934">
      <w:pPr>
        <w:jc w:val="center"/>
        <w:rPr>
          <w:rFonts w:ascii="Times New Roman" w:hAnsi="Times New Roman" w:cs="Times New Roman"/>
          <w:b/>
        </w:rPr>
      </w:pPr>
      <w:r w:rsidRPr="00E34D18">
        <w:rPr>
          <w:rFonts w:ascii="Times New Roman" w:hAnsi="Times New Roman" w:cs="Times New Roman"/>
          <w:b/>
        </w:rPr>
        <w:t xml:space="preserve">DECLARACIÓN JURADA </w:t>
      </w:r>
      <w:r w:rsidR="00CA1DAD">
        <w:rPr>
          <w:rFonts w:ascii="Times New Roman" w:hAnsi="Times New Roman" w:cs="Times New Roman"/>
          <w:b/>
        </w:rPr>
        <w:t>APTITUD</w:t>
      </w:r>
      <w:r w:rsidRPr="00E34D18">
        <w:rPr>
          <w:rFonts w:ascii="Times New Roman" w:hAnsi="Times New Roman" w:cs="Times New Roman"/>
          <w:b/>
        </w:rPr>
        <w:t xml:space="preserve"> PARA CONTRATAR</w:t>
      </w:r>
    </w:p>
    <w:p w:rsidR="00E34D18" w:rsidRPr="00E34D18" w:rsidRDefault="00E34D18"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2714A7" w:rsidRPr="002714A7" w:rsidRDefault="001104E7" w:rsidP="002714A7">
      <w:pPr>
        <w:ind w:left="57" w:right="57"/>
        <w:jc w:val="both"/>
        <w:rPr>
          <w:rFonts w:ascii="Times New Roman" w:hAnsi="Times New Roman" w:cs="Times New Roman"/>
        </w:rPr>
      </w:pPr>
      <w:r w:rsidRPr="00E34D18">
        <w:rPr>
          <w:rFonts w:ascii="Times New Roman" w:hAnsi="Times New Roman" w:cs="Times New Roman"/>
        </w:rPr>
        <w:t>El / los</w:t>
      </w:r>
      <w:r w:rsidR="00802934" w:rsidRPr="00E34D18">
        <w:rPr>
          <w:rFonts w:ascii="Times New Roman" w:hAnsi="Times New Roman" w:cs="Times New Roman"/>
        </w:rPr>
        <w:t xml:space="preserve"> que suscribe</w:t>
      </w:r>
      <w:r w:rsidRPr="00E34D18">
        <w:rPr>
          <w:rFonts w:ascii="Times New Roman" w:hAnsi="Times New Roman" w:cs="Times New Roman"/>
        </w:rPr>
        <w:t>n DECLARA/N</w:t>
      </w:r>
      <w:r w:rsidR="00802934" w:rsidRPr="00E34D18">
        <w:rPr>
          <w:rFonts w:ascii="Times New Roman" w:hAnsi="Times New Roman" w:cs="Times New Roman"/>
        </w:rPr>
        <w:t xml:space="preserve"> BAJO JURAMENTO, que (Nombre y Apellido o Razón S</w:t>
      </w:r>
      <w:r w:rsidRPr="00E34D18">
        <w:rPr>
          <w:rFonts w:ascii="Times New Roman" w:hAnsi="Times New Roman" w:cs="Times New Roman"/>
        </w:rPr>
        <w:t>ocial)</w:t>
      </w:r>
      <w:r w:rsidR="00802934" w:rsidRPr="00E34D18">
        <w:rPr>
          <w:rFonts w:ascii="Times New Roman" w:hAnsi="Times New Roman" w:cs="Times New Roman"/>
        </w:rPr>
        <w:t>…………………………………………………………………………..,</w:t>
      </w:r>
      <w:r w:rsidR="00582749">
        <w:rPr>
          <w:rFonts w:ascii="Times New Roman" w:hAnsi="Times New Roman" w:cs="Times New Roman"/>
        </w:rPr>
        <w:t xml:space="preserve"> </w:t>
      </w:r>
      <w:r w:rsidR="007373CC">
        <w:rPr>
          <w:rFonts w:ascii="Times New Roman" w:hAnsi="Times New Roman" w:cs="Times New Roman"/>
        </w:rPr>
        <w:t>CUIT N°………………………..</w:t>
      </w:r>
      <w:r w:rsidR="00802934" w:rsidRPr="00E34D18">
        <w:rPr>
          <w:rFonts w:ascii="Times New Roman" w:hAnsi="Times New Roman" w:cs="Times New Roman"/>
        </w:rPr>
        <w:t xml:space="preserve"> </w:t>
      </w:r>
      <w:r w:rsidR="007373CC">
        <w:rPr>
          <w:rFonts w:ascii="Times New Roman" w:hAnsi="Times New Roman" w:cs="Times New Roman"/>
        </w:rPr>
        <w:t>; Sr.</w:t>
      </w:r>
      <w:r w:rsidR="007373CC" w:rsidRPr="00E34D18">
        <w:rPr>
          <w:rFonts w:ascii="Times New Roman" w:hAnsi="Times New Roman" w:cs="Times New Roman"/>
        </w:rPr>
        <w:t>………………………………………………..,</w:t>
      </w:r>
      <w:r w:rsidR="007373CC">
        <w:rPr>
          <w:rFonts w:ascii="Times New Roman" w:hAnsi="Times New Roman" w:cs="Times New Roman"/>
        </w:rPr>
        <w:t xml:space="preserve"> </w:t>
      </w:r>
      <w:r w:rsidR="007373CC" w:rsidRPr="00E34D18">
        <w:rPr>
          <w:rFonts w:ascii="Times New Roman" w:hAnsi="Times New Roman" w:cs="Times New Roman"/>
        </w:rPr>
        <w:t xml:space="preserve">CUIT N°……………………………, </w:t>
      </w:r>
      <w:r w:rsidR="00802934" w:rsidRPr="00E34D18">
        <w:rPr>
          <w:rFonts w:ascii="Times New Roman" w:hAnsi="Times New Roman" w:cs="Times New Roman"/>
        </w:rPr>
        <w:t>está</w:t>
      </w:r>
      <w:r w:rsidRPr="00E34D18">
        <w:rPr>
          <w:rFonts w:ascii="Times New Roman" w:hAnsi="Times New Roman" w:cs="Times New Roman"/>
        </w:rPr>
        <w:t>/n habilitado/s</w:t>
      </w:r>
      <w:r w:rsidR="00802934" w:rsidRPr="00E34D18">
        <w:rPr>
          <w:rFonts w:ascii="Times New Roman" w:hAnsi="Times New Roman" w:cs="Times New Roman"/>
        </w:rPr>
        <w:t xml:space="preserve"> para contratar con el Poder Judicial – Ministerio Público, en razón de </w:t>
      </w:r>
      <w:r w:rsidRPr="00E34D18">
        <w:rPr>
          <w:rFonts w:ascii="Times New Roman" w:hAnsi="Times New Roman" w:cs="Times New Roman"/>
        </w:rPr>
        <w:t xml:space="preserve">no encontrarse incurso/s en ninguna de las causales de </w:t>
      </w:r>
      <w:r w:rsidRPr="00CA1DAD">
        <w:rPr>
          <w:rFonts w:ascii="Times New Roman" w:hAnsi="Times New Roman" w:cs="Times New Roman"/>
          <w:b/>
        </w:rPr>
        <w:t>incompatibilidad</w:t>
      </w:r>
      <w:r w:rsidR="007373CC">
        <w:rPr>
          <w:rFonts w:ascii="Times New Roman" w:hAnsi="Times New Roman" w:cs="Times New Roman"/>
        </w:rPr>
        <w:t xml:space="preserve"> (Art. 6</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 </w:t>
      </w:r>
      <w:r w:rsidRPr="00CA1DAD">
        <w:rPr>
          <w:rFonts w:ascii="Times New Roman" w:hAnsi="Times New Roman" w:cs="Times New Roman"/>
          <w:b/>
        </w:rPr>
        <w:t>o de inhabilidad</w:t>
      </w:r>
      <w:r w:rsidRPr="00E34D18">
        <w:rPr>
          <w:rFonts w:ascii="Times New Roman" w:hAnsi="Times New Roman" w:cs="Times New Roman"/>
        </w:rPr>
        <w:t xml:space="preserve"> </w:t>
      </w:r>
      <w:r w:rsidR="002714A7">
        <w:rPr>
          <w:rFonts w:ascii="Times New Roman" w:hAnsi="Times New Roman" w:cs="Times New Roman"/>
        </w:rPr>
        <w:t xml:space="preserve"> detalladas en el </w:t>
      </w:r>
      <w:r w:rsidRPr="00E34D18">
        <w:rPr>
          <w:rFonts w:ascii="Times New Roman" w:hAnsi="Times New Roman" w:cs="Times New Roman"/>
        </w:rPr>
        <w:t xml:space="preserve">Art. </w:t>
      </w:r>
      <w:r w:rsidR="007373CC">
        <w:rPr>
          <w:rFonts w:ascii="Times New Roman" w:hAnsi="Times New Roman" w:cs="Times New Roman"/>
        </w:rPr>
        <w:t>7</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w:t>
      </w:r>
      <w:r w:rsidR="002714A7">
        <w:rPr>
          <w:rFonts w:ascii="Times New Roman" w:hAnsi="Times New Roman" w:cs="Times New Roman"/>
        </w:rPr>
        <w:t xml:space="preserve"> y </w:t>
      </w:r>
      <w:r w:rsidRPr="00E34D18">
        <w:rPr>
          <w:rFonts w:ascii="Times New Roman" w:hAnsi="Times New Roman" w:cs="Times New Roman"/>
        </w:rPr>
        <w:t xml:space="preserve">establecidas en los incisos del artículo </w:t>
      </w:r>
      <w:r w:rsidR="002714A7">
        <w:rPr>
          <w:rFonts w:ascii="Times New Roman" w:hAnsi="Times New Roman" w:cs="Times New Roman"/>
        </w:rPr>
        <w:t xml:space="preserve">16 apartado III del </w:t>
      </w:r>
      <w:r w:rsidRPr="00E34D18">
        <w:rPr>
          <w:rFonts w:ascii="Times New Roman" w:hAnsi="Times New Roman" w:cs="Times New Roman"/>
        </w:rPr>
        <w:t xml:space="preserve"> Decreto </w:t>
      </w:r>
      <w:r w:rsidR="002714A7" w:rsidRPr="002714A7">
        <w:rPr>
          <w:rFonts w:ascii="Times New Roman" w:hAnsi="Times New Roman" w:cs="Times New Roman"/>
        </w:rPr>
        <w:t xml:space="preserve">N° </w:t>
      </w:r>
      <w:r w:rsidR="00F0697E">
        <w:rPr>
          <w:rFonts w:ascii="Times New Roman" w:hAnsi="Times New Roman" w:cs="Times New Roman"/>
        </w:rPr>
        <w:t>59/19</w:t>
      </w:r>
      <w:r w:rsidR="002714A7" w:rsidRPr="002714A7">
        <w:rPr>
          <w:rFonts w:ascii="Times New Roman" w:hAnsi="Times New Roman" w:cs="Times New Roman"/>
        </w:rPr>
        <w:t xml:space="preserve">  Reglamentario del Subsistema de Contr</w:t>
      </w:r>
      <w:r w:rsidR="002714A7">
        <w:rPr>
          <w:rFonts w:ascii="Times New Roman" w:hAnsi="Times New Roman" w:cs="Times New Roman"/>
        </w:rPr>
        <w:t>ataciones del Estado, Ley N° 13.981</w:t>
      </w:r>
      <w:r w:rsidR="002714A7" w:rsidRPr="002714A7">
        <w:rPr>
          <w:rFonts w:ascii="Times New Roman" w:hAnsi="Times New Roman" w:cs="Times New Roman"/>
        </w:rPr>
        <w:t>.</w:t>
      </w:r>
    </w:p>
    <w:p w:rsidR="00802934" w:rsidRPr="00E34D18" w:rsidRDefault="00802934" w:rsidP="00802934">
      <w:pPr>
        <w:jc w:val="both"/>
        <w:rPr>
          <w:rFonts w:ascii="Times New Roman" w:hAnsi="Times New Roman" w:cs="Times New Roman"/>
        </w:rPr>
      </w:pPr>
    </w:p>
    <w:p w:rsidR="00802934" w:rsidRPr="00E34D18" w:rsidRDefault="00E34D18" w:rsidP="00802934">
      <w:pPr>
        <w:jc w:val="both"/>
        <w:rPr>
          <w:rFonts w:ascii="Times New Roman" w:hAnsi="Times New Roman" w:cs="Times New Roman"/>
        </w:rPr>
      </w:pPr>
      <w:r w:rsidRPr="00E34D18">
        <w:rPr>
          <w:rFonts w:ascii="Times New Roman" w:hAnsi="Times New Roman" w:cs="Times New Roman"/>
        </w:rPr>
        <w:t xml:space="preserve">La falsedad de los datos </w:t>
      </w:r>
      <w:r w:rsidR="00802934" w:rsidRPr="00E34D18">
        <w:rPr>
          <w:rFonts w:ascii="Times New Roman" w:hAnsi="Times New Roman" w:cs="Times New Roman"/>
        </w:rPr>
        <w:t xml:space="preserve">como también </w:t>
      </w:r>
      <w:r w:rsidRPr="00E34D18">
        <w:rPr>
          <w:rFonts w:ascii="Times New Roman" w:hAnsi="Times New Roman" w:cs="Times New Roman"/>
        </w:rPr>
        <w:t xml:space="preserve">de la </w:t>
      </w:r>
      <w:r w:rsidR="00802934" w:rsidRPr="00E34D18">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E34D18" w:rsidRDefault="00802934" w:rsidP="00802934">
      <w:pPr>
        <w:jc w:val="both"/>
        <w:rPr>
          <w:rFonts w:ascii="Times New Roman" w:hAnsi="Times New Roman" w:cs="Times New Roman"/>
        </w:rPr>
      </w:pPr>
    </w:p>
    <w:p w:rsidR="00802934" w:rsidRDefault="00802934" w:rsidP="00802934">
      <w:pPr>
        <w:jc w:val="both"/>
      </w:pPr>
    </w:p>
    <w:p w:rsidR="00802934" w:rsidRDefault="00776075" w:rsidP="00802934">
      <w:pPr>
        <w:tabs>
          <w:tab w:val="left" w:pos="3555"/>
        </w:tabs>
      </w:pPr>
      <w:r>
        <w:t>Firma:………………………………………………………………………………</w:t>
      </w:r>
    </w:p>
    <w:p w:rsidR="00776075" w:rsidRDefault="00776075" w:rsidP="00802934">
      <w:pPr>
        <w:tabs>
          <w:tab w:val="left" w:pos="3555"/>
        </w:tabs>
      </w:pPr>
    </w:p>
    <w:p w:rsidR="00776075" w:rsidRDefault="00776075" w:rsidP="00802934">
      <w:pPr>
        <w:tabs>
          <w:tab w:val="left" w:pos="3555"/>
        </w:tabs>
      </w:pPr>
      <w:r>
        <w:t>Aclaración:…………………………………………………………………………</w:t>
      </w:r>
    </w:p>
    <w:p w:rsidR="00237328" w:rsidRDefault="00237328" w:rsidP="00802934">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p>
    <w:p w:rsidR="00776075" w:rsidRDefault="00776075" w:rsidP="00776075">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r w:rsidR="00237328">
        <w:t>………………………………………………………………………</w:t>
      </w:r>
    </w:p>
    <w:p w:rsidR="00B678C8" w:rsidRDefault="00B678C8" w:rsidP="00776075">
      <w:pPr>
        <w:tabs>
          <w:tab w:val="left" w:pos="3555"/>
        </w:tabs>
      </w:pPr>
    </w:p>
    <w:p w:rsidR="00776075" w:rsidRDefault="00776075" w:rsidP="00776075">
      <w:pPr>
        <w:tabs>
          <w:tab w:val="left" w:pos="3555"/>
        </w:tabs>
      </w:pPr>
      <w:r>
        <w:t>Firma:………………………………………………………………………………</w:t>
      </w:r>
    </w:p>
    <w:p w:rsidR="00B678C8" w:rsidRDefault="00B678C8" w:rsidP="00E67302">
      <w:pPr>
        <w:tabs>
          <w:tab w:val="left" w:pos="3555"/>
        </w:tabs>
      </w:pPr>
    </w:p>
    <w:p w:rsidR="009A2F21" w:rsidRDefault="00776075" w:rsidP="00E67302">
      <w:pPr>
        <w:tabs>
          <w:tab w:val="left" w:pos="3555"/>
        </w:tabs>
      </w:pPr>
      <w:r>
        <w:t>Aclaración:……………………………………………………</w:t>
      </w:r>
      <w:r w:rsidR="00E67302">
        <w:t>……………………</w:t>
      </w:r>
      <w:r w:rsidR="00237328" w:rsidRPr="00802934">
        <w:t xml:space="preserve"> </w:t>
      </w: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B678C8" w:rsidRDefault="006A4A53" w:rsidP="00AA02A0">
      <w:pPr>
        <w:widowControl/>
        <w:suppressAutoHyphens w:val="0"/>
        <w:autoSpaceDE/>
      </w:pPr>
      <w:r w:rsidRPr="00802934">
        <w:br w:type="page"/>
      </w:r>
    </w:p>
    <w:p w:rsidR="00DE32A6" w:rsidRDefault="00DE32A6" w:rsidP="00DE32A6">
      <w:pPr>
        <w:widowControl/>
        <w:suppressAutoHyphens w:val="0"/>
        <w:autoSpaceDE/>
      </w:pPr>
    </w:p>
    <w:p w:rsidR="00DE32A6" w:rsidRDefault="00DE32A6" w:rsidP="00DE32A6">
      <w:pPr>
        <w:widowControl/>
        <w:suppressAutoHyphens w:val="0"/>
        <w:autoSpaceDE/>
      </w:pPr>
    </w:p>
    <w:p w:rsidR="008709D9" w:rsidRPr="001652FF" w:rsidRDefault="008709D9" w:rsidP="008709D9">
      <w:pPr>
        <w:widowControl/>
        <w:suppressAutoHyphens w:val="0"/>
        <w:autoSpaceDE/>
        <w:jc w:val="center"/>
        <w:rPr>
          <w:rFonts w:ascii="Times New Roman" w:hAnsi="Times New Roman" w:cs="Times New Roman"/>
          <w:b/>
          <w:u w:val="single"/>
          <w:lang w:val="es-ES" w:eastAsia="es-ES"/>
        </w:rPr>
      </w:pPr>
      <w:r w:rsidRPr="001652FF">
        <w:rPr>
          <w:rFonts w:ascii="Times New Roman" w:hAnsi="Times New Roman" w:cs="Times New Roman"/>
          <w:b/>
          <w:u w:val="single"/>
          <w:lang w:val="es-ES" w:eastAsia="es-ES"/>
        </w:rPr>
        <w:t>ANEXO G</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center"/>
        <w:rPr>
          <w:rFonts w:ascii="Times New Roman" w:hAnsi="Times New Roman" w:cs="Times New Roman"/>
          <w:b/>
          <w:lang w:val="es-ES" w:eastAsia="es-ES"/>
        </w:rPr>
      </w:pPr>
      <w:r w:rsidRPr="0098506F">
        <w:rPr>
          <w:rFonts w:ascii="Times New Roman" w:hAnsi="Times New Roman" w:cs="Times New Roman"/>
          <w:b/>
          <w:lang w:val="es-ES" w:eastAsia="es-ES"/>
        </w:rPr>
        <w:t>DECLARACIÓN JURADA DE APTITUD PARA CONTRATAR</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A efectos de evaluar la inhabilidad establecida en el punto 10 del mencionado artículo, se establecen los funcionarios con facultades decisorias:</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numPr>
          <w:ilvl w:val="0"/>
          <w:numId w:val="14"/>
        </w:numPr>
        <w:suppressAutoHyphens w:val="0"/>
        <w:autoSpaceDE/>
        <w:spacing w:line="360" w:lineRule="auto"/>
        <w:ind w:left="709" w:hanging="283"/>
        <w:contextualSpacing/>
        <w:jc w:val="both"/>
        <w:rPr>
          <w:rFonts w:ascii="Times New Roman" w:hAnsi="Times New Roman" w:cs="Times New Roman"/>
          <w:u w:val="single"/>
          <w:lang w:val="es-ES" w:eastAsia="es-ES"/>
        </w:rPr>
      </w:pPr>
      <w:r w:rsidRPr="0098506F">
        <w:rPr>
          <w:rFonts w:ascii="Times New Roman" w:hAnsi="Times New Roman" w:cs="Times New Roman"/>
          <w:u w:val="single"/>
          <w:lang w:val="es-ES" w:eastAsia="es-ES"/>
        </w:rPr>
        <w:t xml:space="preserve">Máxima autoridad jerárquica de la jurisdicción: </w:t>
      </w:r>
    </w:p>
    <w:p w:rsidR="008709D9"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r w:rsidRPr="0098506F">
        <w:rPr>
          <w:rFonts w:ascii="Times New Roman" w:hAnsi="Times New Roman" w:cs="Times New Roman"/>
          <w:lang w:val="es-ES" w:eastAsia="es-ES"/>
        </w:rPr>
        <w:t xml:space="preserve">Dr. Julio Marcelo </w:t>
      </w:r>
      <w:proofErr w:type="spellStart"/>
      <w:r w:rsidRPr="0098506F">
        <w:rPr>
          <w:rFonts w:ascii="Times New Roman" w:hAnsi="Times New Roman" w:cs="Times New Roman"/>
          <w:lang w:val="es-ES" w:eastAsia="es-ES"/>
        </w:rPr>
        <w:t>Conte</w:t>
      </w:r>
      <w:proofErr w:type="spellEnd"/>
      <w:r w:rsidRPr="0098506F">
        <w:rPr>
          <w:rFonts w:ascii="Times New Roman" w:hAnsi="Times New Roman" w:cs="Times New Roman"/>
          <w:lang w:val="es-ES" w:eastAsia="es-ES"/>
        </w:rPr>
        <w:t xml:space="preserve"> Grand - Procurador General de </w:t>
      </w:r>
      <w:r>
        <w:rPr>
          <w:rFonts w:ascii="Times New Roman" w:hAnsi="Times New Roman" w:cs="Times New Roman"/>
          <w:lang w:val="es-ES" w:eastAsia="es-ES"/>
        </w:rPr>
        <w:t>la Suprema Corte de Justicia. (</w:t>
      </w:r>
      <w:r w:rsidRPr="0098506F">
        <w:rPr>
          <w:rFonts w:ascii="Times New Roman" w:hAnsi="Times New Roman" w:cs="Times New Roman"/>
          <w:lang w:val="es-ES" w:eastAsia="es-ES"/>
        </w:rPr>
        <w:t xml:space="preserve">iii) </w:t>
      </w:r>
      <w:proofErr w:type="gramStart"/>
      <w:r w:rsidRPr="0098506F">
        <w:rPr>
          <w:rFonts w:ascii="Times New Roman" w:hAnsi="Times New Roman" w:cs="Times New Roman"/>
          <w:lang w:val="es-ES" w:eastAsia="es-ES"/>
        </w:rPr>
        <w:t>aprobación</w:t>
      </w:r>
      <w:proofErr w:type="gramEnd"/>
      <w:r w:rsidRPr="0098506F">
        <w:rPr>
          <w:rFonts w:ascii="Times New Roman" w:hAnsi="Times New Roman" w:cs="Times New Roman"/>
          <w:lang w:val="es-ES" w:eastAsia="es-ES"/>
        </w:rPr>
        <w:t xml:space="preserve"> de Pliego de Bases y Condiciones Particulares y Especificaciones Técnicas; iv) autorización del llamado de contratación, vi) adjudicación de la contratación a la oferta más conveniente)</w:t>
      </w:r>
      <w:r>
        <w:rPr>
          <w:rFonts w:ascii="Times New Roman" w:hAnsi="Times New Roman" w:cs="Times New Roman"/>
          <w:lang w:val="es-ES" w:eastAsia="es-ES"/>
        </w:rPr>
        <w:t>.</w:t>
      </w:r>
    </w:p>
    <w:p w:rsidR="008709D9" w:rsidRPr="0098506F"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p>
    <w:p w:rsidR="008709D9" w:rsidRDefault="008709D9" w:rsidP="008709D9">
      <w:pPr>
        <w:widowControl/>
        <w:numPr>
          <w:ilvl w:val="0"/>
          <w:numId w:val="15"/>
        </w:numPr>
        <w:suppressAutoHyphens w:val="0"/>
        <w:autoSpaceDE/>
        <w:autoSpaceDN w:val="0"/>
        <w:spacing w:line="360" w:lineRule="auto"/>
        <w:ind w:left="851" w:hanging="283"/>
        <w:contextualSpacing/>
        <w:jc w:val="both"/>
        <w:rPr>
          <w:rFonts w:ascii="Times New Roman" w:hAnsi="Times New Roman" w:cs="Times New Roman"/>
          <w:u w:val="single"/>
          <w:lang w:val="es-ES" w:eastAsia="es-ES"/>
        </w:rPr>
      </w:pPr>
      <w:r>
        <w:rPr>
          <w:rFonts w:ascii="Times New Roman" w:hAnsi="Times New Roman" w:cs="Times New Roman"/>
          <w:u w:val="single"/>
          <w:lang w:val="es-ES" w:eastAsia="es-ES"/>
        </w:rPr>
        <w:t xml:space="preserve">Autoridades Administrativas: </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Dr. Javier Bernasconi - Secretario de Administración</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Lic. Joaquín Dardo Arias – Subsecretario de Presupuesto y Contrataciones</w:t>
      </w:r>
    </w:p>
    <w:p w:rsidR="008709D9" w:rsidRDefault="00EC14ED"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Dra</w:t>
      </w:r>
      <w:r w:rsidR="008709D9">
        <w:rPr>
          <w:rFonts w:ascii="Times New Roman" w:hAnsi="Times New Roman" w:cs="Times New Roman"/>
          <w:lang w:val="es-ES" w:eastAsia="es-ES"/>
        </w:rPr>
        <w:t xml:space="preserve">. </w:t>
      </w:r>
      <w:r>
        <w:rPr>
          <w:rFonts w:ascii="Times New Roman" w:hAnsi="Times New Roman" w:cs="Times New Roman"/>
          <w:lang w:val="es-ES" w:eastAsia="es-ES"/>
        </w:rPr>
        <w:t>Andrea B. Machado – Jefe del Depto. de Locaciones de Inmuebles y Gestión de Seguros.</w:t>
      </w:r>
    </w:p>
    <w:p w:rsidR="008709D9" w:rsidRDefault="00EC14ED" w:rsidP="00EC14ED">
      <w:pPr>
        <w:pStyle w:val="Prrafodelista"/>
        <w:widowControl/>
        <w:suppressAutoHyphens w:val="0"/>
        <w:autoSpaceDE/>
        <w:autoSpaceDN w:val="0"/>
        <w:spacing w:line="360" w:lineRule="auto"/>
        <w:ind w:left="851" w:right="-568"/>
        <w:jc w:val="both"/>
        <w:rPr>
          <w:rFonts w:ascii="Times New Roman" w:hAnsi="Times New Roman" w:cs="Times New Roman"/>
          <w:lang w:val="es-ES" w:eastAsia="es-ES"/>
        </w:rPr>
      </w:pPr>
      <w:r>
        <w:rPr>
          <w:rFonts w:ascii="Times New Roman" w:hAnsi="Times New Roman" w:cs="Times New Roman"/>
          <w:lang w:val="es-ES" w:eastAsia="es-ES"/>
        </w:rPr>
        <w:t>D</w:t>
      </w:r>
      <w:r w:rsidR="008709D9">
        <w:rPr>
          <w:rFonts w:ascii="Times New Roman" w:hAnsi="Times New Roman" w:cs="Times New Roman"/>
          <w:lang w:val="es-ES" w:eastAsia="es-ES"/>
        </w:rPr>
        <w:t xml:space="preserve">ra. </w:t>
      </w:r>
      <w:r>
        <w:rPr>
          <w:rFonts w:ascii="Times New Roman" w:hAnsi="Times New Roman" w:cs="Times New Roman"/>
          <w:lang w:val="es-ES" w:eastAsia="es-ES"/>
        </w:rPr>
        <w:t>Julia Alfano</w:t>
      </w:r>
      <w:r w:rsidR="008709D9">
        <w:rPr>
          <w:rFonts w:ascii="Times New Roman" w:hAnsi="Times New Roman" w:cs="Times New Roman"/>
          <w:lang w:val="es-ES" w:eastAsia="es-ES"/>
        </w:rPr>
        <w:t xml:space="preserve"> –Subjefe de</w:t>
      </w:r>
      <w:r>
        <w:rPr>
          <w:rFonts w:ascii="Times New Roman" w:hAnsi="Times New Roman" w:cs="Times New Roman"/>
          <w:lang w:val="es-ES" w:eastAsia="es-ES"/>
        </w:rPr>
        <w:t>l Depto. de Locaciones de Inmuebles y Gestión de Seguros.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(ii) elaboración del Pliego de Bases y Condiciones Particulares y Especificaciones Técnicas; v) respuesta a consultas aclaratorias o modificatorias del Pliego de Bases y Condiciones Particulares)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0" w:firstLine="426"/>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 xml:space="preserve">Comisión de </w:t>
      </w:r>
      <w:proofErr w:type="spellStart"/>
      <w:r>
        <w:rPr>
          <w:rFonts w:ascii="Times New Roman" w:hAnsi="Times New Roman" w:cs="Times New Roman"/>
          <w:u w:val="single"/>
          <w:lang w:val="es-ES" w:eastAsia="es-ES"/>
        </w:rPr>
        <w:t>Preadjudicación</w:t>
      </w:r>
      <w:proofErr w:type="spellEnd"/>
      <w:r>
        <w:rPr>
          <w:rFonts w:ascii="Times New Roman" w:hAnsi="Times New Roman" w:cs="Times New Roman"/>
          <w:u w:val="single"/>
          <w:lang w:val="es-ES" w:eastAsia="es-ES"/>
        </w:rPr>
        <w:t>:</w:t>
      </w:r>
      <w:r>
        <w:rPr>
          <w:rFonts w:ascii="Times New Roman" w:hAnsi="Times New Roman" w:cs="Times New Roman"/>
          <w:lang w:val="es-ES" w:eastAsia="es-ES"/>
        </w:rPr>
        <w:t xml:space="preserve"> </w:t>
      </w:r>
    </w:p>
    <w:p w:rsidR="008709D9" w:rsidRDefault="00EC14ED"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proofErr w:type="spellStart"/>
      <w:r>
        <w:rPr>
          <w:rFonts w:ascii="Times New Roman" w:hAnsi="Times New Roman" w:cs="Times New Roman"/>
          <w:lang w:val="es-ES" w:eastAsia="es-ES" w:bidi="es-ES"/>
        </w:rPr>
        <w:t>Cdor</w:t>
      </w:r>
      <w:proofErr w:type="spellEnd"/>
      <w:r w:rsidR="008709D9">
        <w:rPr>
          <w:rFonts w:ascii="Times New Roman" w:hAnsi="Times New Roman" w:cs="Times New Roman"/>
          <w:lang w:val="es-ES" w:eastAsia="es-ES" w:bidi="es-ES"/>
        </w:rPr>
        <w:t xml:space="preserve">. </w:t>
      </w:r>
      <w:r>
        <w:rPr>
          <w:rFonts w:ascii="Times New Roman" w:hAnsi="Times New Roman" w:cs="Times New Roman"/>
          <w:lang w:val="es-ES" w:eastAsia="es-ES" w:bidi="es-ES"/>
        </w:rPr>
        <w:t xml:space="preserve">Luis María </w:t>
      </w:r>
      <w:proofErr w:type="spellStart"/>
      <w:r>
        <w:rPr>
          <w:rFonts w:ascii="Times New Roman" w:hAnsi="Times New Roman" w:cs="Times New Roman"/>
          <w:lang w:val="es-ES" w:eastAsia="es-ES" w:bidi="es-ES"/>
        </w:rPr>
        <w:t>Benitez</w:t>
      </w:r>
      <w:proofErr w:type="spellEnd"/>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Dr. Gabriel </w:t>
      </w:r>
      <w:proofErr w:type="spellStart"/>
      <w:r>
        <w:rPr>
          <w:rFonts w:ascii="Times New Roman" w:hAnsi="Times New Roman" w:cs="Times New Roman"/>
          <w:lang w:val="es-ES" w:eastAsia="es-ES" w:bidi="es-ES"/>
        </w:rPr>
        <w:t>Toigo</w:t>
      </w:r>
      <w:proofErr w:type="spellEnd"/>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Lic. Bruno </w:t>
      </w:r>
      <w:proofErr w:type="spellStart"/>
      <w:r>
        <w:rPr>
          <w:rFonts w:ascii="Times New Roman" w:hAnsi="Times New Roman" w:cs="Times New Roman"/>
          <w:lang w:val="es-ES" w:eastAsia="es-ES" w:bidi="es-ES"/>
        </w:rPr>
        <w:t>Paolucci</w:t>
      </w:r>
      <w:proofErr w:type="spellEnd"/>
    </w:p>
    <w:p w:rsidR="008709D9" w:rsidRDefault="008709D9" w:rsidP="008709D9">
      <w:pPr>
        <w:widowControl/>
        <w:suppressAutoHyphens w:val="0"/>
        <w:autoSpaceDE/>
        <w:autoSpaceDN w:val="0"/>
        <w:spacing w:line="360" w:lineRule="auto"/>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567" w:hanging="141"/>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Asesoría Técnica de Ofertas: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roofErr w:type="gramStart"/>
      <w:r>
        <w:rPr>
          <w:rFonts w:ascii="Times New Roman" w:hAnsi="Times New Roman" w:cs="Times New Roman"/>
          <w:lang w:val="es-ES" w:eastAsia="es-ES" w:bidi="es-ES"/>
        </w:rPr>
        <w:t>( i</w:t>
      </w:r>
      <w:proofErr w:type="gramEnd"/>
      <w:r>
        <w:rPr>
          <w:rFonts w:ascii="Times New Roman" w:hAnsi="Times New Roman" w:cs="Times New Roman"/>
          <w:lang w:val="es-ES" w:eastAsia="es-ES" w:bidi="es-ES"/>
        </w:rPr>
        <w:t>) elevación de requerimiento de contratación)</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roofErr w:type="gramStart"/>
      <w:r>
        <w:rPr>
          <w:rFonts w:ascii="Times New Roman" w:hAnsi="Times New Roman" w:cs="Times New Roman"/>
          <w:lang w:val="es-ES" w:eastAsia="es-ES" w:bidi="es-ES"/>
        </w:rPr>
        <w:t>( ii</w:t>
      </w:r>
      <w:proofErr w:type="gramEnd"/>
      <w:r>
        <w:rPr>
          <w:rFonts w:ascii="Times New Roman" w:hAnsi="Times New Roman" w:cs="Times New Roman"/>
          <w:lang w:val="es-ES" w:eastAsia="es-ES" w:bidi="es-ES"/>
        </w:rPr>
        <w:t>) elaboración de especificaciones técnicas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lastRenderedPageBreak/>
        <w:t xml:space="preserve">La falsedad de los datos así como también toda documentación acompañada implica la pérdida de la garantía y la suspensión del oferente en el Registro de Proveedores y Licitadores por el plazo máximo previsto en la reglamentación de la Ley N° 13.981.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Si la falsedad fuera detectada durante el plazo de cumplimiento del contrato hará pasible al adjudicatario de la aplicación de la sanción por rescisión del contrato por causas imputables al contratista.</w:t>
      </w: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Firma………………………………………………………………………………</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Aclaración…………………………………………………………………………</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Carácter……………………………………………………………………………</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La Plata,………….. </w:t>
      </w:r>
      <w:proofErr w:type="gramStart"/>
      <w:r>
        <w:rPr>
          <w:rFonts w:ascii="Times New Roman" w:hAnsi="Times New Roman" w:cs="Times New Roman"/>
          <w:lang w:val="es-ES" w:eastAsia="es-ES"/>
        </w:rPr>
        <w:t>de</w:t>
      </w:r>
      <w:proofErr w:type="gramEnd"/>
      <w:r>
        <w:rPr>
          <w:rFonts w:ascii="Times New Roman" w:hAnsi="Times New Roman" w:cs="Times New Roman"/>
          <w:lang w:val="es-ES" w:eastAsia="es-ES"/>
        </w:rPr>
        <w:t xml:space="preserve"> ……………………………de……………………………</w:t>
      </w:r>
    </w:p>
    <w:p w:rsidR="008709D9" w:rsidRPr="00294EA4" w:rsidRDefault="008709D9" w:rsidP="008709D9">
      <w:pPr>
        <w:widowControl/>
        <w:suppressAutoHyphens w:val="0"/>
        <w:autoSpaceDE/>
        <w:jc w:val="both"/>
        <w:rPr>
          <w:lang w:val="es-ES" w:eastAsia="es-ES"/>
        </w:rPr>
      </w:pPr>
    </w:p>
    <w:p w:rsidR="00DE32A6" w:rsidRDefault="00DE32A6" w:rsidP="00DE32A6">
      <w:pPr>
        <w:widowControl/>
        <w:suppressAutoHyphens w:val="0"/>
        <w:autoSpaceDE/>
      </w:pPr>
    </w:p>
    <w:p w:rsidR="00DE32A6" w:rsidRPr="00294EA4" w:rsidRDefault="00DE32A6" w:rsidP="00DE32A6">
      <w:pPr>
        <w:widowControl/>
        <w:suppressAutoHyphens w:val="0"/>
        <w:autoSpaceDE/>
        <w:jc w:val="both"/>
        <w:rPr>
          <w:lang w:val="es-ES" w:eastAsia="es-ES"/>
        </w:rPr>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79177D" w:rsidRPr="0062313A" w:rsidTr="008545AB">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79177D" w:rsidRPr="00FC2D01" w:rsidRDefault="0079177D" w:rsidP="008545AB">
            <w:pPr>
              <w:snapToGrid w:val="0"/>
              <w:ind w:left="-152" w:firstLine="152"/>
              <w:jc w:val="center"/>
              <w:rPr>
                <w:rFonts w:ascii="Times New Roman" w:hAnsi="Times New Roman" w:cs="Times New Roman"/>
                <w:b/>
                <w:bCs/>
                <w:sz w:val="28"/>
                <w:szCs w:val="28"/>
              </w:rPr>
            </w:pPr>
            <w:r w:rsidRPr="00FC2D01">
              <w:rPr>
                <w:rFonts w:ascii="Times New Roman" w:hAnsi="Times New Roman" w:cs="Times New Roman"/>
                <w:b/>
                <w:bCs/>
                <w:sz w:val="28"/>
                <w:szCs w:val="28"/>
              </w:rPr>
              <w:t>PLIEGO DE BASES Y CONDICIONES</w:t>
            </w:r>
          </w:p>
          <w:p w:rsidR="0079177D" w:rsidRPr="00FC2D01" w:rsidRDefault="0079177D" w:rsidP="008545AB">
            <w:pPr>
              <w:snapToGrid w:val="0"/>
              <w:jc w:val="center"/>
              <w:rPr>
                <w:rFonts w:ascii="Times New Roman" w:hAnsi="Times New Roman" w:cs="Times New Roman"/>
                <w:b/>
                <w:bCs/>
                <w:sz w:val="28"/>
                <w:szCs w:val="28"/>
              </w:rPr>
            </w:pPr>
            <w:r w:rsidRPr="00FC2D01">
              <w:rPr>
                <w:rFonts w:ascii="Times New Roman" w:hAnsi="Times New Roman" w:cs="Times New Roman"/>
                <w:b/>
                <w:bCs/>
                <w:sz w:val="28"/>
                <w:szCs w:val="28"/>
              </w:rPr>
              <w:t xml:space="preserve">PLANILLA DE COTIZACION </w:t>
            </w:r>
          </w:p>
          <w:p w:rsidR="0079177D" w:rsidRPr="0062313A" w:rsidRDefault="0079177D" w:rsidP="008545AB">
            <w:pPr>
              <w:snapToGrid w:val="0"/>
              <w:jc w:val="center"/>
              <w:rPr>
                <w:b/>
                <w:bCs/>
              </w:rPr>
            </w:pPr>
          </w:p>
        </w:tc>
      </w:tr>
      <w:tr w:rsidR="0079177D" w:rsidRPr="0062313A" w:rsidTr="008545AB">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79177D" w:rsidRPr="00FC2D01" w:rsidRDefault="0079177D" w:rsidP="008545AB">
            <w:pPr>
              <w:snapToGrid w:val="0"/>
              <w:ind w:right="151"/>
              <w:rPr>
                <w:rFonts w:ascii="Times New Roman" w:hAnsi="Times New Roman" w:cs="Times New Roman"/>
                <w:sz w:val="22"/>
                <w:szCs w:val="22"/>
              </w:rPr>
            </w:pPr>
            <w:r w:rsidRPr="00FC2D01">
              <w:rPr>
                <w:rFonts w:ascii="Times New Roman" w:eastAsia="Arial" w:hAnsi="Times New Roman" w:cs="Times New Roman"/>
                <w:sz w:val="22"/>
                <w:szCs w:val="22"/>
              </w:rPr>
              <w:t xml:space="preserve"> </w:t>
            </w:r>
            <w:r w:rsidRPr="00FC2D01">
              <w:rPr>
                <w:rFonts w:ascii="Times New Roman" w:hAnsi="Times New Roman" w:cs="Times New Roman"/>
                <w:b/>
                <w:bCs/>
                <w:sz w:val="22"/>
                <w:szCs w:val="22"/>
              </w:rPr>
              <w:t xml:space="preserve">Datos de la Contratación Directa: </w:t>
            </w:r>
          </w:p>
        </w:tc>
        <w:tc>
          <w:tcPr>
            <w:tcW w:w="1030" w:type="dxa"/>
            <w:tcBorders>
              <w:top w:val="single" w:sz="4" w:space="0" w:color="000000"/>
              <w:bottom w:val="single" w:sz="4" w:space="0" w:color="000000"/>
            </w:tcBorders>
            <w:shd w:val="clear" w:color="auto" w:fill="auto"/>
            <w:vAlign w:val="bottom"/>
          </w:tcPr>
          <w:p w:rsidR="0079177D" w:rsidRPr="00FC2D01" w:rsidRDefault="0079177D" w:rsidP="008545AB">
            <w:pPr>
              <w:snapToGrid w:val="0"/>
              <w:rPr>
                <w:rFonts w:ascii="Times New Roman" w:hAnsi="Times New Roman" w:cs="Times New Roman"/>
                <w:sz w:val="20"/>
                <w:szCs w:val="20"/>
              </w:rPr>
            </w:pPr>
            <w:r w:rsidRPr="00FC2D01">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79177D" w:rsidRPr="00FC2D01" w:rsidRDefault="0079177D" w:rsidP="008545AB">
            <w:pPr>
              <w:snapToGrid w:val="0"/>
              <w:rPr>
                <w:rFonts w:ascii="Times New Roman" w:eastAsia="Arial" w:hAnsi="Times New Roman" w:cs="Times New Roman"/>
                <w:sz w:val="20"/>
                <w:szCs w:val="20"/>
              </w:rPr>
            </w:pPr>
            <w:r w:rsidRPr="00FC2D01">
              <w:rPr>
                <w:rFonts w:ascii="Times New Roman" w:hAnsi="Times New Roman" w:cs="Times New Roman"/>
                <w:sz w:val="20"/>
                <w:szCs w:val="20"/>
              </w:rPr>
              <w:t> </w:t>
            </w:r>
          </w:p>
        </w:tc>
      </w:tr>
      <w:tr w:rsidR="0079177D" w:rsidRPr="0062313A" w:rsidTr="008545AB">
        <w:trPr>
          <w:trHeight w:val="175"/>
          <w:jc w:val="center"/>
        </w:trPr>
        <w:tc>
          <w:tcPr>
            <w:tcW w:w="1545" w:type="dxa"/>
            <w:gridSpan w:val="2"/>
            <w:tcBorders>
              <w:left w:val="single" w:sz="4" w:space="0" w:color="auto"/>
              <w:bottom w:val="single" w:sz="4" w:space="0" w:color="000000"/>
            </w:tcBorders>
            <w:shd w:val="clear" w:color="auto" w:fill="auto"/>
            <w:vAlign w:val="bottom"/>
          </w:tcPr>
          <w:p w:rsidR="0079177D" w:rsidRPr="00FC2D01" w:rsidRDefault="0079177D" w:rsidP="008545AB">
            <w:pPr>
              <w:snapToGrid w:val="0"/>
              <w:ind w:right="151"/>
              <w:rPr>
                <w:rFonts w:ascii="Times New Roman" w:eastAsia="Arial" w:hAnsi="Times New Roman" w:cs="Times New Roman"/>
                <w:sz w:val="22"/>
                <w:szCs w:val="22"/>
              </w:rPr>
            </w:pPr>
            <w:r w:rsidRPr="00FC2D01">
              <w:rPr>
                <w:rFonts w:ascii="Times New Roman" w:eastAsia="Arial" w:hAnsi="Times New Roman" w:cs="Times New Roman"/>
                <w:sz w:val="22"/>
                <w:szCs w:val="22"/>
              </w:rPr>
              <w:t xml:space="preserve"> </w:t>
            </w:r>
            <w:r w:rsidRPr="00FC2D01">
              <w:rPr>
                <w:rFonts w:ascii="Times New Roman" w:hAnsi="Times New Roman" w:cs="Times New Roman"/>
                <w:sz w:val="22"/>
                <w:szCs w:val="22"/>
              </w:rPr>
              <w:t>Número:</w:t>
            </w:r>
          </w:p>
        </w:tc>
        <w:tc>
          <w:tcPr>
            <w:tcW w:w="399" w:type="dxa"/>
            <w:gridSpan w:val="2"/>
            <w:tcBorders>
              <w:bottom w:val="single" w:sz="4" w:space="0" w:color="000000"/>
            </w:tcBorders>
            <w:shd w:val="clear" w:color="auto" w:fill="auto"/>
            <w:vAlign w:val="bottom"/>
          </w:tcPr>
          <w:p w:rsidR="0079177D" w:rsidRPr="00FC2D01" w:rsidRDefault="0079177D" w:rsidP="008545AB">
            <w:pPr>
              <w:snapToGrid w:val="0"/>
              <w:ind w:right="151"/>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79177D" w:rsidRPr="00FC2D01" w:rsidRDefault="00AA3067" w:rsidP="008545AB">
            <w:pPr>
              <w:snapToGrid w:val="0"/>
              <w:spacing w:line="360" w:lineRule="auto"/>
              <w:ind w:right="151"/>
              <w:jc w:val="center"/>
              <w:rPr>
                <w:rFonts w:ascii="Times New Roman" w:hAnsi="Times New Roman" w:cs="Times New Roman"/>
                <w:b/>
                <w:sz w:val="23"/>
                <w:szCs w:val="23"/>
              </w:rPr>
            </w:pPr>
            <w:r>
              <w:rPr>
                <w:rFonts w:ascii="Times New Roman" w:hAnsi="Times New Roman" w:cs="Times New Roman"/>
                <w:b/>
                <w:sz w:val="23"/>
                <w:szCs w:val="23"/>
              </w:rPr>
              <w:t>97</w:t>
            </w:r>
          </w:p>
        </w:tc>
        <w:tc>
          <w:tcPr>
            <w:tcW w:w="2776" w:type="dxa"/>
            <w:tcBorders>
              <w:bottom w:val="single" w:sz="4" w:space="0" w:color="000000"/>
            </w:tcBorders>
            <w:shd w:val="clear" w:color="auto" w:fill="auto"/>
            <w:vAlign w:val="bottom"/>
          </w:tcPr>
          <w:p w:rsidR="0079177D" w:rsidRPr="00FC2D01" w:rsidRDefault="0079177D" w:rsidP="008545AB">
            <w:pPr>
              <w:snapToGrid w:val="0"/>
              <w:ind w:right="151"/>
              <w:rPr>
                <w:rFonts w:ascii="Times New Roman" w:hAnsi="Times New Roman" w:cs="Times New Roman"/>
                <w:sz w:val="22"/>
                <w:szCs w:val="22"/>
              </w:rPr>
            </w:pPr>
            <w:r w:rsidRPr="00FC2D01">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79177D" w:rsidRPr="00FC2D01" w:rsidRDefault="0079177D" w:rsidP="008545AB">
            <w:pPr>
              <w:snapToGrid w:val="0"/>
              <w:rPr>
                <w:rFonts w:ascii="Times New Roman" w:hAnsi="Times New Roman" w:cs="Times New Roman"/>
                <w:sz w:val="20"/>
                <w:szCs w:val="20"/>
              </w:rPr>
            </w:pPr>
            <w:r w:rsidRPr="00FC2D01">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79177D" w:rsidRPr="00FC2D01" w:rsidRDefault="0079177D" w:rsidP="008545AB">
            <w:pPr>
              <w:snapToGrid w:val="0"/>
              <w:rPr>
                <w:rFonts w:ascii="Times New Roman" w:eastAsia="Arial" w:hAnsi="Times New Roman" w:cs="Times New Roman"/>
                <w:sz w:val="20"/>
                <w:szCs w:val="20"/>
              </w:rPr>
            </w:pPr>
            <w:r w:rsidRPr="00FC2D01">
              <w:rPr>
                <w:rFonts w:ascii="Times New Roman" w:hAnsi="Times New Roman" w:cs="Times New Roman"/>
                <w:sz w:val="20"/>
                <w:szCs w:val="20"/>
              </w:rPr>
              <w:t> </w:t>
            </w:r>
          </w:p>
        </w:tc>
      </w:tr>
      <w:tr w:rsidR="0079177D" w:rsidRPr="0062313A" w:rsidTr="008545AB">
        <w:trPr>
          <w:trHeight w:val="287"/>
          <w:jc w:val="center"/>
        </w:trPr>
        <w:tc>
          <w:tcPr>
            <w:tcW w:w="1545" w:type="dxa"/>
            <w:gridSpan w:val="2"/>
            <w:tcBorders>
              <w:left w:val="single" w:sz="4" w:space="0" w:color="auto"/>
              <w:bottom w:val="single" w:sz="4" w:space="0" w:color="000000"/>
            </w:tcBorders>
            <w:shd w:val="clear" w:color="auto" w:fill="auto"/>
            <w:vAlign w:val="bottom"/>
          </w:tcPr>
          <w:p w:rsidR="0079177D" w:rsidRPr="00FC2D01" w:rsidRDefault="0079177D" w:rsidP="008545AB">
            <w:pPr>
              <w:snapToGrid w:val="0"/>
              <w:ind w:right="151"/>
              <w:rPr>
                <w:rFonts w:ascii="Times New Roman" w:hAnsi="Times New Roman" w:cs="Times New Roman"/>
                <w:sz w:val="22"/>
                <w:szCs w:val="22"/>
              </w:rPr>
            </w:pPr>
            <w:r w:rsidRPr="00FC2D01">
              <w:rPr>
                <w:rFonts w:ascii="Times New Roman" w:eastAsia="Arial" w:hAnsi="Times New Roman" w:cs="Times New Roman"/>
                <w:sz w:val="22"/>
                <w:szCs w:val="22"/>
              </w:rPr>
              <w:t xml:space="preserve"> </w:t>
            </w:r>
            <w:r w:rsidRPr="00FC2D01">
              <w:rPr>
                <w:rFonts w:ascii="Times New Roman" w:hAnsi="Times New Roman" w:cs="Times New Roman"/>
                <w:sz w:val="22"/>
                <w:szCs w:val="22"/>
              </w:rPr>
              <w:t>Ejercicio:</w:t>
            </w:r>
          </w:p>
        </w:tc>
        <w:tc>
          <w:tcPr>
            <w:tcW w:w="399" w:type="dxa"/>
            <w:gridSpan w:val="2"/>
            <w:tcBorders>
              <w:bottom w:val="single" w:sz="4" w:space="0" w:color="000000"/>
            </w:tcBorders>
            <w:shd w:val="clear" w:color="auto" w:fill="auto"/>
            <w:vAlign w:val="bottom"/>
          </w:tcPr>
          <w:p w:rsidR="0079177D" w:rsidRPr="00FC2D01" w:rsidRDefault="0079177D" w:rsidP="008545AB">
            <w:pPr>
              <w:snapToGrid w:val="0"/>
              <w:ind w:right="151"/>
              <w:jc w:val="center"/>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79177D" w:rsidRPr="00FC2D01" w:rsidRDefault="0079177D" w:rsidP="008545AB">
            <w:pPr>
              <w:snapToGrid w:val="0"/>
              <w:spacing w:line="360" w:lineRule="auto"/>
              <w:ind w:right="151"/>
              <w:jc w:val="center"/>
              <w:rPr>
                <w:rFonts w:ascii="Times New Roman" w:hAnsi="Times New Roman" w:cs="Times New Roman"/>
                <w:b/>
                <w:sz w:val="23"/>
                <w:szCs w:val="23"/>
              </w:rPr>
            </w:pPr>
            <w:r w:rsidRPr="00FC2D01">
              <w:rPr>
                <w:rFonts w:ascii="Times New Roman" w:hAnsi="Times New Roman" w:cs="Times New Roman"/>
                <w:b/>
                <w:sz w:val="23"/>
                <w:szCs w:val="23"/>
              </w:rPr>
              <w:t>2021</w:t>
            </w:r>
          </w:p>
        </w:tc>
        <w:tc>
          <w:tcPr>
            <w:tcW w:w="2776" w:type="dxa"/>
            <w:tcBorders>
              <w:bottom w:val="single" w:sz="4" w:space="0" w:color="000000"/>
            </w:tcBorders>
            <w:shd w:val="clear" w:color="auto" w:fill="auto"/>
            <w:vAlign w:val="bottom"/>
          </w:tcPr>
          <w:p w:rsidR="0079177D" w:rsidRPr="00FC2D01" w:rsidRDefault="0079177D" w:rsidP="008545AB">
            <w:pPr>
              <w:pStyle w:val="xl28"/>
              <w:snapToGrid w:val="0"/>
              <w:spacing w:before="0" w:after="0"/>
              <w:ind w:right="151"/>
              <w:rPr>
                <w:rFonts w:ascii="Times New Roman" w:hAnsi="Times New Roman" w:cs="Times New Roman"/>
                <w:sz w:val="22"/>
                <w:szCs w:val="22"/>
              </w:rPr>
            </w:pPr>
            <w:r w:rsidRPr="00FC2D01">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79177D" w:rsidRPr="00FC2D01" w:rsidRDefault="0079177D" w:rsidP="008545AB">
            <w:pPr>
              <w:snapToGrid w:val="0"/>
              <w:rPr>
                <w:rFonts w:ascii="Times New Roman" w:hAnsi="Times New Roman" w:cs="Times New Roman"/>
                <w:sz w:val="20"/>
                <w:szCs w:val="20"/>
              </w:rPr>
            </w:pPr>
            <w:r w:rsidRPr="00FC2D01">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79177D" w:rsidRPr="00FC2D01" w:rsidRDefault="0079177D" w:rsidP="008545AB">
            <w:pPr>
              <w:snapToGrid w:val="0"/>
              <w:rPr>
                <w:rFonts w:ascii="Times New Roman" w:eastAsia="Arial" w:hAnsi="Times New Roman" w:cs="Times New Roman"/>
                <w:sz w:val="20"/>
                <w:szCs w:val="20"/>
              </w:rPr>
            </w:pPr>
            <w:r w:rsidRPr="00FC2D01">
              <w:rPr>
                <w:rFonts w:ascii="Times New Roman" w:hAnsi="Times New Roman" w:cs="Times New Roman"/>
                <w:sz w:val="20"/>
                <w:szCs w:val="20"/>
              </w:rPr>
              <w:t> </w:t>
            </w:r>
          </w:p>
        </w:tc>
      </w:tr>
      <w:tr w:rsidR="0079177D" w:rsidRPr="0062313A" w:rsidTr="008545AB">
        <w:trPr>
          <w:trHeight w:val="385"/>
          <w:jc w:val="center"/>
        </w:trPr>
        <w:tc>
          <w:tcPr>
            <w:tcW w:w="1545" w:type="dxa"/>
            <w:gridSpan w:val="2"/>
            <w:tcBorders>
              <w:left w:val="single" w:sz="4" w:space="0" w:color="auto"/>
              <w:bottom w:val="single" w:sz="4" w:space="0" w:color="000000"/>
            </w:tcBorders>
            <w:shd w:val="clear" w:color="auto" w:fill="auto"/>
            <w:vAlign w:val="bottom"/>
          </w:tcPr>
          <w:p w:rsidR="0079177D" w:rsidRPr="00FC2D01" w:rsidRDefault="0079177D" w:rsidP="008545AB">
            <w:pPr>
              <w:snapToGrid w:val="0"/>
              <w:ind w:right="-3"/>
              <w:rPr>
                <w:rFonts w:ascii="Times New Roman" w:eastAsia="Arial" w:hAnsi="Times New Roman" w:cs="Times New Roman"/>
                <w:sz w:val="22"/>
                <w:szCs w:val="22"/>
              </w:rPr>
            </w:pPr>
            <w:r w:rsidRPr="00FC2D01">
              <w:rPr>
                <w:rFonts w:ascii="Times New Roman" w:eastAsia="Arial" w:hAnsi="Times New Roman" w:cs="Times New Roman"/>
                <w:sz w:val="22"/>
                <w:szCs w:val="22"/>
              </w:rPr>
              <w:t xml:space="preserve"> </w:t>
            </w:r>
            <w:r w:rsidRPr="00FC2D01">
              <w:rPr>
                <w:rFonts w:ascii="Times New Roman" w:hAnsi="Times New Roman" w:cs="Times New Roman"/>
                <w:sz w:val="22"/>
                <w:szCs w:val="22"/>
              </w:rPr>
              <w:t>Expediente:</w:t>
            </w:r>
          </w:p>
        </w:tc>
        <w:tc>
          <w:tcPr>
            <w:tcW w:w="399" w:type="dxa"/>
            <w:gridSpan w:val="2"/>
            <w:tcBorders>
              <w:bottom w:val="single" w:sz="4" w:space="0" w:color="000000"/>
            </w:tcBorders>
            <w:shd w:val="clear" w:color="auto" w:fill="auto"/>
            <w:vAlign w:val="bottom"/>
          </w:tcPr>
          <w:p w:rsidR="0079177D" w:rsidRPr="00FC2D01" w:rsidRDefault="0079177D" w:rsidP="008545AB">
            <w:pPr>
              <w:snapToGrid w:val="0"/>
              <w:ind w:right="151"/>
              <w:rPr>
                <w:rFonts w:ascii="Times New Roman" w:hAnsi="Times New Roman" w:cs="Times New Roman"/>
                <w:sz w:val="22"/>
                <w:szCs w:val="22"/>
              </w:rPr>
            </w:pPr>
            <w:r w:rsidRPr="00FC2D01">
              <w:rPr>
                <w:rFonts w:ascii="Times New Roman" w:eastAsia="Arial" w:hAnsi="Times New Roman" w:cs="Times New Roman"/>
                <w:sz w:val="22"/>
                <w:szCs w:val="22"/>
              </w:rPr>
              <w:t xml:space="preserve"> </w:t>
            </w:r>
          </w:p>
        </w:tc>
        <w:tc>
          <w:tcPr>
            <w:tcW w:w="3560" w:type="dxa"/>
            <w:tcBorders>
              <w:left w:val="single" w:sz="4" w:space="0" w:color="000000"/>
              <w:bottom w:val="single" w:sz="4" w:space="0" w:color="000000"/>
            </w:tcBorders>
            <w:shd w:val="clear" w:color="auto" w:fill="auto"/>
            <w:vAlign w:val="bottom"/>
          </w:tcPr>
          <w:p w:rsidR="0079177D" w:rsidRPr="00FC2D01" w:rsidRDefault="0079177D" w:rsidP="0079177D">
            <w:pPr>
              <w:snapToGrid w:val="0"/>
              <w:spacing w:line="360" w:lineRule="auto"/>
              <w:ind w:right="151"/>
              <w:jc w:val="center"/>
              <w:rPr>
                <w:rFonts w:ascii="Times New Roman" w:eastAsia="Arial" w:hAnsi="Times New Roman" w:cs="Times New Roman"/>
                <w:b/>
                <w:sz w:val="23"/>
                <w:szCs w:val="23"/>
              </w:rPr>
            </w:pPr>
            <w:r>
              <w:rPr>
                <w:rFonts w:ascii="Times New Roman" w:eastAsia="Arial" w:hAnsi="Times New Roman" w:cs="Times New Roman"/>
                <w:b/>
                <w:sz w:val="23"/>
                <w:szCs w:val="23"/>
              </w:rPr>
              <w:t>PG.SA-555-21</w:t>
            </w:r>
          </w:p>
        </w:tc>
        <w:tc>
          <w:tcPr>
            <w:tcW w:w="2776" w:type="dxa"/>
            <w:tcBorders>
              <w:bottom w:val="single" w:sz="4" w:space="0" w:color="000000"/>
            </w:tcBorders>
            <w:shd w:val="clear" w:color="auto" w:fill="auto"/>
            <w:vAlign w:val="bottom"/>
          </w:tcPr>
          <w:p w:rsidR="0079177D" w:rsidRPr="00FC2D01" w:rsidRDefault="0079177D" w:rsidP="008545AB">
            <w:pPr>
              <w:snapToGrid w:val="0"/>
              <w:ind w:right="151"/>
              <w:rPr>
                <w:rFonts w:ascii="Times New Roman" w:hAnsi="Times New Roman" w:cs="Times New Roman"/>
                <w:sz w:val="22"/>
                <w:szCs w:val="22"/>
              </w:rPr>
            </w:pPr>
          </w:p>
        </w:tc>
        <w:tc>
          <w:tcPr>
            <w:tcW w:w="1030" w:type="dxa"/>
            <w:tcBorders>
              <w:bottom w:val="single" w:sz="4" w:space="0" w:color="000000"/>
            </w:tcBorders>
            <w:shd w:val="clear" w:color="auto" w:fill="auto"/>
            <w:vAlign w:val="bottom"/>
          </w:tcPr>
          <w:p w:rsidR="0079177D" w:rsidRPr="00FC2D01" w:rsidRDefault="0079177D" w:rsidP="008545AB">
            <w:pPr>
              <w:snapToGrid w:val="0"/>
              <w:rPr>
                <w:rFonts w:ascii="Times New Roman" w:hAnsi="Times New Roman" w:cs="Times New Roman"/>
                <w:sz w:val="20"/>
                <w:szCs w:val="20"/>
              </w:rPr>
            </w:pPr>
            <w:r w:rsidRPr="00FC2D01">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79177D" w:rsidRPr="00FC2D01" w:rsidRDefault="0079177D" w:rsidP="008545AB">
            <w:pPr>
              <w:snapToGrid w:val="0"/>
              <w:rPr>
                <w:rFonts w:ascii="Times New Roman" w:hAnsi="Times New Roman" w:cs="Times New Roman"/>
                <w:sz w:val="20"/>
                <w:szCs w:val="20"/>
              </w:rPr>
            </w:pPr>
            <w:r w:rsidRPr="00FC2D01">
              <w:rPr>
                <w:rFonts w:ascii="Times New Roman" w:hAnsi="Times New Roman" w:cs="Times New Roman"/>
                <w:sz w:val="20"/>
                <w:szCs w:val="20"/>
              </w:rPr>
              <w:t> </w:t>
            </w:r>
          </w:p>
        </w:tc>
      </w:tr>
      <w:tr w:rsidR="0079177D" w:rsidRPr="0062313A" w:rsidTr="008545AB">
        <w:trPr>
          <w:trHeight w:val="70"/>
          <w:jc w:val="center"/>
        </w:trPr>
        <w:tc>
          <w:tcPr>
            <w:tcW w:w="9310" w:type="dxa"/>
            <w:gridSpan w:val="7"/>
            <w:tcBorders>
              <w:left w:val="single" w:sz="4" w:space="0" w:color="auto"/>
            </w:tcBorders>
            <w:shd w:val="clear" w:color="auto" w:fill="auto"/>
            <w:vAlign w:val="bottom"/>
          </w:tcPr>
          <w:p w:rsidR="0079177D" w:rsidRPr="00FC2D01" w:rsidRDefault="0079177D" w:rsidP="008545AB">
            <w:pPr>
              <w:snapToGrid w:val="0"/>
              <w:rPr>
                <w:rFonts w:ascii="Times New Roman" w:hAnsi="Times New Roman" w:cs="Times New Roman"/>
                <w:sz w:val="20"/>
                <w:szCs w:val="20"/>
              </w:rPr>
            </w:pPr>
            <w:r w:rsidRPr="00FC2D01">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79177D" w:rsidRPr="00FC2D01" w:rsidRDefault="0079177D" w:rsidP="008545AB">
            <w:pPr>
              <w:snapToGrid w:val="0"/>
              <w:rPr>
                <w:rFonts w:ascii="Times New Roman" w:eastAsia="Arial" w:hAnsi="Times New Roman" w:cs="Times New Roman"/>
              </w:rPr>
            </w:pPr>
            <w:r w:rsidRPr="00FC2D01">
              <w:rPr>
                <w:rFonts w:ascii="Times New Roman" w:hAnsi="Times New Roman" w:cs="Times New Roman"/>
                <w:sz w:val="20"/>
                <w:szCs w:val="20"/>
              </w:rPr>
              <w:t> </w:t>
            </w:r>
          </w:p>
        </w:tc>
      </w:tr>
      <w:tr w:rsidR="0079177D" w:rsidRPr="0062313A" w:rsidTr="008545AB">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79177D" w:rsidRPr="00FC2D01" w:rsidRDefault="0079177D" w:rsidP="008545AB">
            <w:pPr>
              <w:pStyle w:val="Ttulo7"/>
              <w:snapToGrid w:val="0"/>
              <w:ind w:right="151"/>
              <w:rPr>
                <w:rFonts w:ascii="Times New Roman" w:hAnsi="Times New Roman" w:cs="Times New Roman"/>
                <w:sz w:val="22"/>
                <w:szCs w:val="22"/>
              </w:rPr>
            </w:pPr>
            <w:r w:rsidRPr="00FC2D01">
              <w:rPr>
                <w:rFonts w:ascii="Times New Roman" w:eastAsia="Arial" w:hAnsi="Times New Roman" w:cs="Times New Roman"/>
                <w:sz w:val="22"/>
                <w:szCs w:val="22"/>
              </w:rPr>
              <w:t xml:space="preserve"> </w:t>
            </w:r>
            <w:r w:rsidRPr="00FC2D01">
              <w:rPr>
                <w:rFonts w:ascii="Times New Roman" w:hAnsi="Times New Roman" w:cs="Times New Roman"/>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79177D" w:rsidRPr="00FC2D01" w:rsidRDefault="0079177D" w:rsidP="008545AB">
            <w:pPr>
              <w:snapToGrid w:val="0"/>
              <w:rPr>
                <w:rFonts w:ascii="Times New Roman" w:hAnsi="Times New Roman" w:cs="Times New Roman"/>
                <w:sz w:val="20"/>
                <w:szCs w:val="20"/>
              </w:rPr>
            </w:pPr>
            <w:r w:rsidRPr="00FC2D01">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79177D" w:rsidRPr="00FC2D01" w:rsidRDefault="0079177D" w:rsidP="008545AB">
            <w:pPr>
              <w:snapToGrid w:val="0"/>
              <w:rPr>
                <w:rFonts w:ascii="Times New Roman" w:eastAsia="Arial" w:hAnsi="Times New Roman" w:cs="Times New Roman"/>
                <w:sz w:val="20"/>
                <w:szCs w:val="20"/>
              </w:rPr>
            </w:pPr>
            <w:r w:rsidRPr="00FC2D01">
              <w:rPr>
                <w:rFonts w:ascii="Times New Roman" w:hAnsi="Times New Roman" w:cs="Times New Roman"/>
                <w:sz w:val="20"/>
                <w:szCs w:val="20"/>
              </w:rPr>
              <w:t> </w:t>
            </w:r>
          </w:p>
        </w:tc>
      </w:tr>
      <w:tr w:rsidR="0079177D" w:rsidRPr="0062313A" w:rsidTr="008545AB">
        <w:trPr>
          <w:trHeight w:val="271"/>
          <w:jc w:val="center"/>
        </w:trPr>
        <w:tc>
          <w:tcPr>
            <w:tcW w:w="1944" w:type="dxa"/>
            <w:gridSpan w:val="4"/>
            <w:tcBorders>
              <w:left w:val="single" w:sz="4" w:space="0" w:color="auto"/>
              <w:bottom w:val="single" w:sz="4" w:space="0" w:color="000000"/>
            </w:tcBorders>
            <w:shd w:val="clear" w:color="auto" w:fill="auto"/>
            <w:vAlign w:val="bottom"/>
          </w:tcPr>
          <w:p w:rsidR="0079177D" w:rsidRPr="00FC2D01" w:rsidRDefault="0079177D" w:rsidP="008545AB">
            <w:pPr>
              <w:snapToGrid w:val="0"/>
              <w:ind w:right="151"/>
              <w:rPr>
                <w:rFonts w:ascii="Times New Roman" w:eastAsia="Arial" w:hAnsi="Times New Roman" w:cs="Times New Roman"/>
                <w:sz w:val="22"/>
                <w:szCs w:val="22"/>
              </w:rPr>
            </w:pPr>
            <w:r w:rsidRPr="00FC2D01">
              <w:rPr>
                <w:rFonts w:ascii="Times New Roman" w:eastAsia="Arial" w:hAnsi="Times New Roman" w:cs="Times New Roman"/>
                <w:sz w:val="22"/>
                <w:szCs w:val="22"/>
              </w:rPr>
              <w:t xml:space="preserve"> </w:t>
            </w:r>
            <w:r w:rsidRPr="00FC2D01">
              <w:rPr>
                <w:rFonts w:ascii="Times New Roman" w:hAnsi="Times New Roman" w:cs="Times New Roman"/>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79177D" w:rsidRPr="00FC2D01" w:rsidRDefault="0079177D" w:rsidP="008545AB">
            <w:pPr>
              <w:snapToGrid w:val="0"/>
              <w:ind w:right="151"/>
              <w:rPr>
                <w:rFonts w:ascii="Times New Roman" w:hAnsi="Times New Roman" w:cs="Times New Roman"/>
                <w:sz w:val="22"/>
                <w:szCs w:val="22"/>
              </w:rPr>
            </w:pPr>
            <w:r w:rsidRPr="00FC2D01">
              <w:rPr>
                <w:rFonts w:ascii="Times New Roman" w:eastAsia="Arial" w:hAnsi="Times New Roman" w:cs="Times New Roman"/>
                <w:sz w:val="22"/>
                <w:szCs w:val="22"/>
              </w:rPr>
              <w:t xml:space="preserve"> </w:t>
            </w:r>
            <w:r w:rsidRPr="00FC2D01">
              <w:rPr>
                <w:rFonts w:ascii="Times New Roman" w:hAnsi="Times New Roman" w:cs="Times New Roman"/>
                <w:sz w:val="22"/>
                <w:szCs w:val="22"/>
              </w:rPr>
              <w:t>Poder Judicial de la Provincia de Bs. As. -Ministerio Público</w:t>
            </w:r>
          </w:p>
        </w:tc>
        <w:tc>
          <w:tcPr>
            <w:tcW w:w="1030" w:type="dxa"/>
            <w:tcBorders>
              <w:bottom w:val="single" w:sz="4" w:space="0" w:color="000000"/>
            </w:tcBorders>
            <w:shd w:val="clear" w:color="auto" w:fill="auto"/>
            <w:vAlign w:val="bottom"/>
          </w:tcPr>
          <w:p w:rsidR="0079177D" w:rsidRPr="00FC2D01" w:rsidRDefault="0079177D" w:rsidP="008545AB">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79177D" w:rsidRPr="00FC2D01" w:rsidRDefault="0079177D" w:rsidP="008545AB">
            <w:pPr>
              <w:snapToGrid w:val="0"/>
              <w:rPr>
                <w:rFonts w:ascii="Times New Roman" w:eastAsia="Arial" w:hAnsi="Times New Roman" w:cs="Times New Roman"/>
                <w:sz w:val="20"/>
                <w:szCs w:val="20"/>
              </w:rPr>
            </w:pPr>
            <w:r w:rsidRPr="00FC2D01">
              <w:rPr>
                <w:rFonts w:ascii="Times New Roman" w:hAnsi="Times New Roman" w:cs="Times New Roman"/>
                <w:sz w:val="20"/>
                <w:szCs w:val="20"/>
              </w:rPr>
              <w:t> </w:t>
            </w:r>
          </w:p>
        </w:tc>
      </w:tr>
      <w:tr w:rsidR="0079177D" w:rsidRPr="0062313A" w:rsidTr="008545AB">
        <w:trPr>
          <w:trHeight w:val="271"/>
          <w:jc w:val="center"/>
        </w:trPr>
        <w:tc>
          <w:tcPr>
            <w:tcW w:w="1212" w:type="dxa"/>
            <w:tcBorders>
              <w:left w:val="single" w:sz="4" w:space="0" w:color="auto"/>
              <w:bottom w:val="single" w:sz="4" w:space="0" w:color="000000"/>
            </w:tcBorders>
            <w:shd w:val="clear" w:color="auto" w:fill="auto"/>
            <w:vAlign w:val="bottom"/>
          </w:tcPr>
          <w:p w:rsidR="0079177D" w:rsidRPr="00FC2D01" w:rsidRDefault="0079177D" w:rsidP="008545AB">
            <w:pPr>
              <w:snapToGrid w:val="0"/>
              <w:ind w:right="151"/>
              <w:rPr>
                <w:rFonts w:ascii="Times New Roman" w:hAnsi="Times New Roman" w:cs="Times New Roman"/>
                <w:sz w:val="22"/>
                <w:szCs w:val="22"/>
              </w:rPr>
            </w:pPr>
            <w:r w:rsidRPr="00FC2D01">
              <w:rPr>
                <w:rFonts w:ascii="Times New Roman" w:eastAsia="Arial" w:hAnsi="Times New Roman" w:cs="Times New Roman"/>
                <w:sz w:val="22"/>
                <w:szCs w:val="22"/>
              </w:rPr>
              <w:t xml:space="preserve"> </w:t>
            </w:r>
            <w:r w:rsidRPr="00FC2D01">
              <w:rPr>
                <w:rFonts w:ascii="Times New Roman" w:hAnsi="Times New Roman" w:cs="Times New Roman"/>
                <w:sz w:val="22"/>
                <w:szCs w:val="22"/>
              </w:rPr>
              <w:t>Domicilio:</w:t>
            </w:r>
          </w:p>
        </w:tc>
        <w:tc>
          <w:tcPr>
            <w:tcW w:w="732" w:type="dxa"/>
            <w:gridSpan w:val="3"/>
            <w:tcBorders>
              <w:bottom w:val="single" w:sz="4" w:space="0" w:color="000000"/>
            </w:tcBorders>
            <w:shd w:val="clear" w:color="auto" w:fill="auto"/>
            <w:vAlign w:val="bottom"/>
          </w:tcPr>
          <w:p w:rsidR="0079177D" w:rsidRPr="00FC2D01" w:rsidRDefault="0079177D" w:rsidP="008545AB">
            <w:pPr>
              <w:snapToGrid w:val="0"/>
              <w:ind w:right="151"/>
              <w:rPr>
                <w:rFonts w:ascii="Times New Roman" w:eastAsia="Arial" w:hAnsi="Times New Roman" w:cs="Times New Roman"/>
                <w:sz w:val="22"/>
                <w:szCs w:val="22"/>
              </w:rPr>
            </w:pPr>
            <w:r w:rsidRPr="00FC2D01">
              <w:rPr>
                <w:rFonts w:ascii="Times New Roman" w:hAnsi="Times New Roman" w:cs="Times New Roman"/>
                <w:sz w:val="22"/>
                <w:szCs w:val="22"/>
              </w:rPr>
              <w:t> </w:t>
            </w:r>
          </w:p>
        </w:tc>
        <w:tc>
          <w:tcPr>
            <w:tcW w:w="6336" w:type="dxa"/>
            <w:gridSpan w:val="2"/>
            <w:tcBorders>
              <w:left w:val="single" w:sz="4" w:space="0" w:color="000000"/>
              <w:bottom w:val="single" w:sz="4" w:space="0" w:color="000000"/>
            </w:tcBorders>
            <w:shd w:val="clear" w:color="auto" w:fill="auto"/>
            <w:vAlign w:val="bottom"/>
          </w:tcPr>
          <w:p w:rsidR="0079177D" w:rsidRPr="00FC2D01" w:rsidRDefault="0079177D" w:rsidP="008545AB">
            <w:pPr>
              <w:snapToGrid w:val="0"/>
              <w:ind w:right="151"/>
              <w:rPr>
                <w:rFonts w:ascii="Times New Roman" w:hAnsi="Times New Roman" w:cs="Times New Roman"/>
                <w:sz w:val="22"/>
                <w:szCs w:val="22"/>
              </w:rPr>
            </w:pPr>
            <w:r w:rsidRPr="00FC2D01">
              <w:rPr>
                <w:rFonts w:ascii="Times New Roman" w:eastAsia="Arial" w:hAnsi="Times New Roman" w:cs="Times New Roman"/>
                <w:sz w:val="22"/>
                <w:szCs w:val="22"/>
              </w:rPr>
              <w:t xml:space="preserve"> </w:t>
            </w:r>
            <w:r w:rsidRPr="00FC2D01">
              <w:rPr>
                <w:rFonts w:ascii="Times New Roman" w:hAnsi="Times New Roman" w:cs="Times New Roman"/>
                <w:sz w:val="22"/>
                <w:szCs w:val="22"/>
              </w:rPr>
              <w:t xml:space="preserve">Calle 50 Nº 889/91 piso 2º La Plata  </w:t>
            </w:r>
          </w:p>
        </w:tc>
        <w:tc>
          <w:tcPr>
            <w:tcW w:w="1030" w:type="dxa"/>
            <w:tcBorders>
              <w:bottom w:val="single" w:sz="4" w:space="0" w:color="000000"/>
            </w:tcBorders>
            <w:shd w:val="clear" w:color="auto" w:fill="auto"/>
            <w:vAlign w:val="bottom"/>
          </w:tcPr>
          <w:p w:rsidR="0079177D" w:rsidRPr="00FC2D01" w:rsidRDefault="0079177D" w:rsidP="008545AB">
            <w:pPr>
              <w:snapToGrid w:val="0"/>
              <w:rPr>
                <w:rFonts w:ascii="Times New Roman" w:hAnsi="Times New Roman" w:cs="Times New Roman"/>
                <w:sz w:val="20"/>
                <w:szCs w:val="20"/>
              </w:rPr>
            </w:pPr>
            <w:r w:rsidRPr="00FC2D01">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79177D" w:rsidRPr="00FC2D01" w:rsidRDefault="0079177D" w:rsidP="008545AB">
            <w:pPr>
              <w:snapToGrid w:val="0"/>
              <w:rPr>
                <w:rFonts w:ascii="Times New Roman" w:hAnsi="Times New Roman" w:cs="Times New Roman"/>
                <w:sz w:val="20"/>
                <w:szCs w:val="20"/>
              </w:rPr>
            </w:pPr>
            <w:r w:rsidRPr="00FC2D01">
              <w:rPr>
                <w:rFonts w:ascii="Times New Roman" w:hAnsi="Times New Roman" w:cs="Times New Roman"/>
                <w:sz w:val="20"/>
                <w:szCs w:val="20"/>
              </w:rPr>
              <w:t> </w:t>
            </w:r>
          </w:p>
        </w:tc>
      </w:tr>
      <w:tr w:rsidR="0079177D" w:rsidRPr="0062313A" w:rsidTr="008545AB">
        <w:trPr>
          <w:trHeight w:val="271"/>
          <w:jc w:val="center"/>
        </w:trPr>
        <w:tc>
          <w:tcPr>
            <w:tcW w:w="9310" w:type="dxa"/>
            <w:gridSpan w:val="7"/>
            <w:tcBorders>
              <w:left w:val="single" w:sz="4" w:space="0" w:color="auto"/>
            </w:tcBorders>
            <w:shd w:val="clear" w:color="auto" w:fill="auto"/>
            <w:vAlign w:val="bottom"/>
          </w:tcPr>
          <w:p w:rsidR="0079177D" w:rsidRPr="00FC2D01" w:rsidRDefault="0079177D" w:rsidP="008545AB">
            <w:pPr>
              <w:snapToGrid w:val="0"/>
              <w:ind w:right="213"/>
              <w:rPr>
                <w:rFonts w:ascii="Times New Roman" w:hAnsi="Times New Roman" w:cs="Times New Roman"/>
                <w:sz w:val="20"/>
                <w:szCs w:val="20"/>
              </w:rPr>
            </w:pPr>
            <w:r w:rsidRPr="00FC2D01">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79177D" w:rsidRPr="00FC2D01" w:rsidRDefault="0079177D" w:rsidP="008545AB">
            <w:pPr>
              <w:snapToGrid w:val="0"/>
              <w:rPr>
                <w:rFonts w:ascii="Times New Roman" w:eastAsia="Arial" w:hAnsi="Times New Roman" w:cs="Times New Roman"/>
              </w:rPr>
            </w:pPr>
            <w:r w:rsidRPr="00FC2D01">
              <w:rPr>
                <w:rFonts w:ascii="Times New Roman" w:hAnsi="Times New Roman" w:cs="Times New Roman"/>
                <w:sz w:val="20"/>
                <w:szCs w:val="20"/>
              </w:rPr>
              <w:t> </w:t>
            </w:r>
          </w:p>
        </w:tc>
      </w:tr>
      <w:tr w:rsidR="0079177D" w:rsidRPr="0062313A" w:rsidTr="008545AB">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79177D" w:rsidRPr="00FC2D01" w:rsidRDefault="0079177D" w:rsidP="008545AB">
            <w:pPr>
              <w:snapToGrid w:val="0"/>
              <w:rPr>
                <w:rFonts w:ascii="Times New Roman" w:hAnsi="Times New Roman" w:cs="Times New Roman"/>
                <w:b/>
                <w:sz w:val="20"/>
                <w:szCs w:val="20"/>
              </w:rPr>
            </w:pPr>
            <w:r w:rsidRPr="00FC2D01">
              <w:rPr>
                <w:rFonts w:ascii="Times New Roman" w:eastAsia="Arial" w:hAnsi="Times New Roman" w:cs="Times New Roman"/>
                <w:b/>
                <w:sz w:val="22"/>
                <w:szCs w:val="22"/>
              </w:rPr>
              <w:t xml:space="preserve"> </w:t>
            </w:r>
            <w:r w:rsidRPr="00FC2D01">
              <w:rPr>
                <w:rFonts w:ascii="Times New Roman" w:hAnsi="Times New Roman" w:cs="Times New Roman"/>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79177D" w:rsidRPr="00FC2D01" w:rsidRDefault="0079177D" w:rsidP="008545AB">
            <w:pPr>
              <w:snapToGrid w:val="0"/>
              <w:rPr>
                <w:rFonts w:ascii="Times New Roman" w:eastAsia="Arial" w:hAnsi="Times New Roman" w:cs="Times New Roman"/>
                <w:sz w:val="20"/>
                <w:szCs w:val="20"/>
              </w:rPr>
            </w:pPr>
            <w:r w:rsidRPr="00FC2D01">
              <w:rPr>
                <w:rFonts w:ascii="Times New Roman" w:hAnsi="Times New Roman" w:cs="Times New Roman"/>
                <w:sz w:val="20"/>
                <w:szCs w:val="20"/>
              </w:rPr>
              <w:t> </w:t>
            </w:r>
          </w:p>
        </w:tc>
      </w:tr>
      <w:tr w:rsidR="0079177D" w:rsidRPr="0062313A" w:rsidTr="008545AB">
        <w:trPr>
          <w:trHeight w:val="283"/>
          <w:jc w:val="center"/>
        </w:trPr>
        <w:tc>
          <w:tcPr>
            <w:tcW w:w="5504" w:type="dxa"/>
            <w:gridSpan w:val="5"/>
            <w:tcBorders>
              <w:left w:val="single" w:sz="4" w:space="0" w:color="auto"/>
              <w:bottom w:val="single" w:sz="4" w:space="0" w:color="000000"/>
            </w:tcBorders>
            <w:shd w:val="clear" w:color="auto" w:fill="auto"/>
            <w:vAlign w:val="bottom"/>
          </w:tcPr>
          <w:p w:rsidR="0079177D" w:rsidRPr="00FC2D01" w:rsidRDefault="0079177D" w:rsidP="008545AB">
            <w:pPr>
              <w:snapToGrid w:val="0"/>
              <w:ind w:right="151"/>
              <w:rPr>
                <w:rFonts w:ascii="Times New Roman" w:hAnsi="Times New Roman" w:cs="Times New Roman"/>
                <w:sz w:val="22"/>
                <w:szCs w:val="22"/>
              </w:rPr>
            </w:pPr>
            <w:r w:rsidRPr="00FC2D01">
              <w:rPr>
                <w:rFonts w:ascii="Times New Roman" w:hAnsi="Times New Roman" w:cs="Times New Roman"/>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79177D" w:rsidRPr="00FC2D01" w:rsidRDefault="0079177D" w:rsidP="008545AB">
            <w:pPr>
              <w:snapToGrid w:val="0"/>
              <w:ind w:right="151"/>
              <w:rPr>
                <w:rFonts w:ascii="Times New Roman" w:hAnsi="Times New Roman" w:cs="Times New Roman"/>
                <w:sz w:val="22"/>
                <w:szCs w:val="22"/>
              </w:rPr>
            </w:pPr>
            <w:r w:rsidRPr="00FC2D01">
              <w:rPr>
                <w:rFonts w:ascii="Times New Roman" w:hAnsi="Times New Roman" w:cs="Times New Roman"/>
                <w:sz w:val="22"/>
                <w:szCs w:val="22"/>
              </w:rPr>
              <w:t xml:space="preserve"> CUIT/CUIL:</w:t>
            </w:r>
          </w:p>
        </w:tc>
      </w:tr>
      <w:tr w:rsidR="0079177D" w:rsidRPr="0062313A" w:rsidTr="008545AB">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79177D" w:rsidRPr="00FC2D01" w:rsidRDefault="0079177D" w:rsidP="008545AB">
            <w:pPr>
              <w:snapToGrid w:val="0"/>
              <w:ind w:right="151"/>
              <w:rPr>
                <w:rFonts w:ascii="Times New Roman" w:eastAsia="Arial" w:hAnsi="Times New Roman" w:cs="Times New Roman"/>
                <w:sz w:val="22"/>
                <w:szCs w:val="22"/>
              </w:rPr>
            </w:pPr>
            <w:r w:rsidRPr="00FC2D01">
              <w:rPr>
                <w:rFonts w:ascii="Times New Roman" w:eastAsia="Arial" w:hAnsi="Times New Roman" w:cs="Times New Roman"/>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79177D" w:rsidRPr="00FC2D01" w:rsidRDefault="0079177D" w:rsidP="008545AB">
            <w:pPr>
              <w:snapToGrid w:val="0"/>
              <w:ind w:right="151"/>
              <w:rPr>
                <w:rFonts w:ascii="Times New Roman" w:hAnsi="Times New Roman" w:cs="Times New Roman"/>
                <w:sz w:val="22"/>
                <w:szCs w:val="22"/>
              </w:rPr>
            </w:pPr>
            <w:r w:rsidRPr="00FC2D01">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79177D" w:rsidRPr="00FC2D01" w:rsidRDefault="0079177D" w:rsidP="008545AB">
            <w:pPr>
              <w:snapToGrid w:val="0"/>
              <w:rPr>
                <w:rFonts w:ascii="Times New Roman" w:hAnsi="Times New Roman" w:cs="Times New Roman"/>
                <w:sz w:val="20"/>
                <w:szCs w:val="20"/>
              </w:rPr>
            </w:pPr>
          </w:p>
        </w:tc>
      </w:tr>
      <w:tr w:rsidR="0079177D" w:rsidRPr="0062313A" w:rsidTr="008545AB">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79177D" w:rsidRPr="00FC2D01" w:rsidRDefault="0079177D" w:rsidP="008545AB">
            <w:pPr>
              <w:snapToGrid w:val="0"/>
              <w:ind w:right="151"/>
              <w:rPr>
                <w:rFonts w:ascii="Times New Roman" w:eastAsia="Arial" w:hAnsi="Times New Roman" w:cs="Times New Roman"/>
                <w:sz w:val="22"/>
                <w:szCs w:val="22"/>
              </w:rPr>
            </w:pPr>
            <w:r w:rsidRPr="00FC2D01">
              <w:rPr>
                <w:rFonts w:ascii="Times New Roman" w:eastAsia="Arial" w:hAnsi="Times New Roman" w:cs="Times New Roman"/>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79177D" w:rsidRPr="00FC2D01" w:rsidRDefault="0079177D" w:rsidP="008545AB">
            <w:pPr>
              <w:snapToGrid w:val="0"/>
              <w:ind w:right="151"/>
              <w:rPr>
                <w:rFonts w:ascii="Times New Roman" w:hAnsi="Times New Roman" w:cs="Times New Roman"/>
                <w:sz w:val="22"/>
                <w:szCs w:val="22"/>
              </w:rPr>
            </w:pPr>
            <w:r w:rsidRPr="00FC2D01">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79177D" w:rsidRPr="00FC2D01" w:rsidRDefault="0079177D" w:rsidP="008545AB">
            <w:pPr>
              <w:snapToGrid w:val="0"/>
              <w:rPr>
                <w:rFonts w:ascii="Times New Roman" w:hAnsi="Times New Roman" w:cs="Times New Roman"/>
                <w:sz w:val="20"/>
                <w:szCs w:val="20"/>
              </w:rPr>
            </w:pPr>
          </w:p>
        </w:tc>
      </w:tr>
      <w:tr w:rsidR="0079177D" w:rsidRPr="0062313A" w:rsidTr="008545AB">
        <w:trPr>
          <w:trHeight w:val="283"/>
          <w:jc w:val="center"/>
        </w:trPr>
        <w:tc>
          <w:tcPr>
            <w:tcW w:w="5504" w:type="dxa"/>
            <w:gridSpan w:val="5"/>
            <w:tcBorders>
              <w:left w:val="single" w:sz="4" w:space="0" w:color="auto"/>
              <w:bottom w:val="single" w:sz="4" w:space="0" w:color="000000"/>
            </w:tcBorders>
            <w:shd w:val="clear" w:color="auto" w:fill="auto"/>
            <w:vAlign w:val="bottom"/>
          </w:tcPr>
          <w:p w:rsidR="0079177D" w:rsidRPr="00FC2D01" w:rsidRDefault="0079177D" w:rsidP="008545AB">
            <w:pPr>
              <w:snapToGrid w:val="0"/>
              <w:ind w:right="151"/>
              <w:jc w:val="both"/>
              <w:rPr>
                <w:rFonts w:ascii="Times New Roman" w:eastAsia="Arial" w:hAnsi="Times New Roman" w:cs="Times New Roman"/>
                <w:sz w:val="22"/>
                <w:szCs w:val="22"/>
              </w:rPr>
            </w:pPr>
            <w:r w:rsidRPr="00FC2D01">
              <w:rPr>
                <w:rFonts w:ascii="Times New Roman" w:eastAsia="Arial" w:hAnsi="Times New Roman" w:cs="Times New Roman"/>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79177D" w:rsidRPr="00FC2D01" w:rsidRDefault="0079177D" w:rsidP="008545AB">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79177D" w:rsidRPr="00FC2D01" w:rsidRDefault="0079177D" w:rsidP="008545AB">
            <w:pPr>
              <w:snapToGrid w:val="0"/>
              <w:rPr>
                <w:rFonts w:ascii="Times New Roman" w:hAnsi="Times New Roman" w:cs="Times New Roman"/>
                <w:sz w:val="20"/>
                <w:szCs w:val="20"/>
              </w:rPr>
            </w:pPr>
          </w:p>
        </w:tc>
      </w:tr>
      <w:tr w:rsidR="0079177D" w:rsidRPr="0062313A" w:rsidTr="008545AB">
        <w:trPr>
          <w:trHeight w:val="283"/>
          <w:jc w:val="center"/>
        </w:trPr>
        <w:tc>
          <w:tcPr>
            <w:tcW w:w="9310" w:type="dxa"/>
            <w:gridSpan w:val="7"/>
            <w:tcBorders>
              <w:left w:val="single" w:sz="4" w:space="0" w:color="auto"/>
            </w:tcBorders>
            <w:shd w:val="clear" w:color="auto" w:fill="auto"/>
            <w:vAlign w:val="bottom"/>
          </w:tcPr>
          <w:p w:rsidR="0079177D" w:rsidRPr="00FC2D01" w:rsidRDefault="0079177D" w:rsidP="008545AB">
            <w:pPr>
              <w:snapToGrid w:val="0"/>
              <w:rPr>
                <w:rFonts w:ascii="Times New Roman" w:hAnsi="Times New Roman" w:cs="Times New Roman"/>
                <w:sz w:val="20"/>
                <w:szCs w:val="20"/>
              </w:rPr>
            </w:pPr>
            <w:r w:rsidRPr="00FC2D01">
              <w:rPr>
                <w:rFonts w:ascii="Times New Roman" w:eastAsia="Arial" w:hAnsi="Times New Roman" w:cs="Times New Roman"/>
                <w:sz w:val="22"/>
                <w:szCs w:val="22"/>
              </w:rPr>
              <w:t xml:space="preserve"> </w:t>
            </w:r>
            <w:r w:rsidRPr="00FC2D01">
              <w:rPr>
                <w:rFonts w:ascii="Times New Roman" w:hAnsi="Times New Roman" w:cs="Times New Roman"/>
                <w:sz w:val="22"/>
                <w:szCs w:val="22"/>
              </w:rPr>
              <w:t>Domicilio Legal:</w:t>
            </w:r>
          </w:p>
        </w:tc>
        <w:tc>
          <w:tcPr>
            <w:tcW w:w="36" w:type="dxa"/>
            <w:tcBorders>
              <w:right w:val="single" w:sz="4" w:space="0" w:color="auto"/>
            </w:tcBorders>
            <w:shd w:val="clear" w:color="auto" w:fill="auto"/>
            <w:vAlign w:val="bottom"/>
          </w:tcPr>
          <w:p w:rsidR="0079177D" w:rsidRPr="00FC2D01" w:rsidRDefault="0079177D" w:rsidP="008545AB">
            <w:pPr>
              <w:snapToGrid w:val="0"/>
              <w:rPr>
                <w:rFonts w:ascii="Times New Roman" w:eastAsia="Arial" w:hAnsi="Times New Roman" w:cs="Times New Roman"/>
                <w:sz w:val="20"/>
                <w:szCs w:val="20"/>
              </w:rPr>
            </w:pPr>
            <w:r w:rsidRPr="00FC2D01">
              <w:rPr>
                <w:rFonts w:ascii="Times New Roman" w:hAnsi="Times New Roman" w:cs="Times New Roman"/>
                <w:sz w:val="20"/>
                <w:szCs w:val="20"/>
              </w:rPr>
              <w:t> </w:t>
            </w:r>
          </w:p>
        </w:tc>
      </w:tr>
      <w:tr w:rsidR="0079177D" w:rsidRPr="0062313A" w:rsidTr="008545AB">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79177D" w:rsidRPr="00FC2D01" w:rsidRDefault="0079177D" w:rsidP="008545AB">
            <w:pPr>
              <w:snapToGrid w:val="0"/>
              <w:ind w:right="151"/>
              <w:rPr>
                <w:rFonts w:ascii="Times New Roman" w:hAnsi="Times New Roman" w:cs="Times New Roman"/>
                <w:sz w:val="22"/>
                <w:szCs w:val="22"/>
              </w:rPr>
            </w:pPr>
            <w:r w:rsidRPr="00FC2D01">
              <w:rPr>
                <w:rFonts w:ascii="Times New Roman" w:eastAsia="Arial" w:hAnsi="Times New Roman" w:cs="Times New Roman"/>
                <w:sz w:val="22"/>
                <w:szCs w:val="22"/>
              </w:rPr>
              <w:t xml:space="preserve"> </w:t>
            </w:r>
            <w:r w:rsidRPr="00FC2D01">
              <w:rPr>
                <w:rFonts w:ascii="Times New Roman" w:hAnsi="Times New Roman" w:cs="Times New Roman"/>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79177D" w:rsidRPr="00FC2D01" w:rsidRDefault="0079177D" w:rsidP="008545AB">
            <w:pPr>
              <w:snapToGrid w:val="0"/>
              <w:rPr>
                <w:rFonts w:ascii="Times New Roman" w:hAnsi="Times New Roman" w:cs="Times New Roman"/>
                <w:sz w:val="20"/>
                <w:szCs w:val="20"/>
              </w:rPr>
            </w:pPr>
            <w:r w:rsidRPr="00FC2D01">
              <w:rPr>
                <w:rFonts w:ascii="Times New Roman" w:hAnsi="Times New Roman" w:cs="Times New Roman"/>
                <w:sz w:val="20"/>
                <w:szCs w:val="20"/>
              </w:rPr>
              <w:t> </w:t>
            </w:r>
          </w:p>
        </w:tc>
      </w:tr>
      <w:tr w:rsidR="0079177D" w:rsidRPr="0062313A" w:rsidTr="008545AB">
        <w:trPr>
          <w:trHeight w:val="271"/>
          <w:jc w:val="center"/>
        </w:trPr>
        <w:tc>
          <w:tcPr>
            <w:tcW w:w="9346" w:type="dxa"/>
            <w:gridSpan w:val="8"/>
            <w:tcBorders>
              <w:left w:val="single" w:sz="4" w:space="0" w:color="auto"/>
              <w:right w:val="single" w:sz="4" w:space="0" w:color="auto"/>
            </w:tcBorders>
            <w:shd w:val="clear" w:color="auto" w:fill="auto"/>
            <w:vAlign w:val="bottom"/>
          </w:tcPr>
          <w:p w:rsidR="0079177D" w:rsidRPr="00FC2D01" w:rsidRDefault="0079177D" w:rsidP="008545AB">
            <w:pPr>
              <w:snapToGrid w:val="0"/>
              <w:ind w:right="151"/>
              <w:rPr>
                <w:rFonts w:ascii="Times New Roman" w:hAnsi="Times New Roman" w:cs="Times New Roman"/>
                <w:sz w:val="20"/>
                <w:szCs w:val="20"/>
              </w:rPr>
            </w:pPr>
          </w:p>
        </w:tc>
      </w:tr>
      <w:tr w:rsidR="0079177D" w:rsidRPr="0062313A" w:rsidTr="008545AB">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Y="119"/>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79177D" w:rsidRPr="00FC2D01" w:rsidTr="008545AB">
              <w:trPr>
                <w:cantSplit/>
                <w:trHeight w:val="2117"/>
              </w:trPr>
              <w:tc>
                <w:tcPr>
                  <w:tcW w:w="9776" w:type="dxa"/>
                  <w:vAlign w:val="bottom"/>
                  <w:hideMark/>
                </w:tcPr>
                <w:p w:rsidR="0079177D" w:rsidRPr="00FC2D01" w:rsidRDefault="0079177D" w:rsidP="008545AB">
                  <w:pPr>
                    <w:widowControl/>
                    <w:autoSpaceDE/>
                    <w:autoSpaceDN w:val="0"/>
                    <w:snapToGrid w:val="0"/>
                    <w:spacing w:before="240" w:after="240" w:line="360" w:lineRule="auto"/>
                    <w:ind w:left="137" w:right="567"/>
                    <w:jc w:val="both"/>
                    <w:rPr>
                      <w:rFonts w:ascii="Times New Roman" w:hAnsi="Times New Roman" w:cs="Times New Roman"/>
                      <w:sz w:val="22"/>
                      <w:szCs w:val="22"/>
                    </w:rPr>
                  </w:pPr>
                  <w:r w:rsidRPr="00FC2D01">
                    <w:rPr>
                      <w:rFonts w:ascii="Times New Roman" w:hAnsi="Times New Roman" w:cs="Times New Roman"/>
                      <w:kern w:val="16"/>
                      <w:position w:val="10"/>
                      <w:sz w:val="22"/>
                      <w:szCs w:val="22"/>
                    </w:rPr>
                    <w:t xml:space="preserve">Por el </w:t>
                  </w:r>
                  <w:r w:rsidRPr="00FC2D01">
                    <w:rPr>
                      <w:rFonts w:ascii="Times New Roman" w:hAnsi="Times New Roman" w:cs="Times New Roman"/>
                      <w:b/>
                      <w:kern w:val="16"/>
                      <w:position w:val="10"/>
                      <w:sz w:val="22"/>
                      <w:szCs w:val="22"/>
                    </w:rPr>
                    <w:t>alquiler</w:t>
                  </w:r>
                  <w:r w:rsidRPr="00FC2D01">
                    <w:rPr>
                      <w:rFonts w:ascii="Times New Roman" w:hAnsi="Times New Roman" w:cs="Times New Roman"/>
                      <w:sz w:val="22"/>
                      <w:szCs w:val="22"/>
                    </w:rPr>
                    <w:t xml:space="preserve"> </w:t>
                  </w:r>
                  <w:r w:rsidRPr="00FC2D01">
                    <w:rPr>
                      <w:rFonts w:ascii="Times New Roman" w:hAnsi="Times New Roman" w:cs="Times New Roman"/>
                      <w:b/>
                      <w:kern w:val="16"/>
                      <w:position w:val="10"/>
                      <w:sz w:val="22"/>
                      <w:szCs w:val="22"/>
                    </w:rPr>
                    <w:t xml:space="preserve">mensual </w:t>
                  </w:r>
                  <w:r w:rsidRPr="00FC2D01">
                    <w:rPr>
                      <w:rFonts w:ascii="Times New Roman" w:hAnsi="Times New Roman" w:cs="Times New Roman"/>
                      <w:kern w:val="16"/>
                      <w:position w:val="10"/>
                      <w:sz w:val="22"/>
                      <w:szCs w:val="22"/>
                    </w:rPr>
                    <w:t>del inmueble cuyos datos se consignan en el ANEXO E, la suma mensual inicial de Pesos</w:t>
                  </w:r>
                  <w:proofErr w:type="gramStart"/>
                  <w:r w:rsidRPr="00FC2D01">
                    <w:rPr>
                      <w:rFonts w:ascii="Times New Roman" w:hAnsi="Times New Roman" w:cs="Times New Roman"/>
                      <w:kern w:val="16"/>
                      <w:position w:val="10"/>
                      <w:sz w:val="22"/>
                      <w:szCs w:val="22"/>
                    </w:rPr>
                    <w:t>..........................................................(</w:t>
                  </w:r>
                  <w:proofErr w:type="gramEnd"/>
                  <w:r w:rsidRPr="00FC2D01">
                    <w:rPr>
                      <w:rFonts w:ascii="Times New Roman" w:hAnsi="Times New Roman" w:cs="Times New Roman"/>
                      <w:kern w:val="16"/>
                      <w:position w:val="10"/>
                      <w:sz w:val="22"/>
                      <w:szCs w:val="22"/>
                    </w:rPr>
                    <w:t>$.........................................)                                            Lo que hace un total por treinta y seis meses de PESOS……………………………….. …………………………………………………………………….($..............................................)</w:t>
                  </w:r>
                </w:p>
              </w:tc>
            </w:tr>
            <w:tr w:rsidR="0079177D" w:rsidRPr="00FC2D01" w:rsidTr="008545AB">
              <w:trPr>
                <w:cantSplit/>
                <w:trHeight w:val="1823"/>
              </w:trPr>
              <w:tc>
                <w:tcPr>
                  <w:tcW w:w="9776" w:type="dxa"/>
                  <w:vAlign w:val="bottom"/>
                </w:tcPr>
                <w:p w:rsidR="0079177D" w:rsidRPr="00FC2D01" w:rsidRDefault="0079177D" w:rsidP="008545AB">
                  <w:pPr>
                    <w:autoSpaceDN w:val="0"/>
                    <w:snapToGrid w:val="0"/>
                    <w:spacing w:before="240" w:after="240" w:line="480" w:lineRule="auto"/>
                    <w:ind w:left="137" w:right="567"/>
                    <w:jc w:val="both"/>
                    <w:rPr>
                      <w:rFonts w:ascii="Times New Roman" w:hAnsi="Times New Roman" w:cs="Times New Roman"/>
                      <w:kern w:val="16"/>
                      <w:position w:val="10"/>
                      <w:sz w:val="22"/>
                      <w:szCs w:val="22"/>
                    </w:rPr>
                  </w:pPr>
                  <w:r w:rsidRPr="00FC2D01">
                    <w:rPr>
                      <w:rFonts w:ascii="Times New Roman" w:hAnsi="Times New Roman" w:cs="Times New Roman"/>
                      <w:sz w:val="22"/>
                      <w:szCs w:val="22"/>
                    </w:rPr>
                    <w:t>SE CONSTITUYE GARANTÍA DE OFERTA (en caso de corresponder) EN…………………… POR LA SUMA DE PESOS.....................................................................................................</w:t>
                  </w:r>
                  <w:r>
                    <w:rPr>
                      <w:rFonts w:ascii="Times New Roman" w:hAnsi="Times New Roman" w:cs="Times New Roman"/>
                      <w:sz w:val="22"/>
                      <w:szCs w:val="22"/>
                    </w:rPr>
                    <w:t>.................</w:t>
                  </w:r>
                </w:p>
              </w:tc>
            </w:tr>
          </w:tbl>
          <w:p w:rsidR="0079177D" w:rsidRPr="00FC2D01" w:rsidRDefault="0079177D" w:rsidP="008545AB">
            <w:pPr>
              <w:rPr>
                <w:rFonts w:ascii="Times New Roman" w:hAnsi="Times New Roman" w:cs="Times New Roman"/>
                <w:sz w:val="20"/>
                <w:szCs w:val="20"/>
              </w:rPr>
            </w:pPr>
          </w:p>
        </w:tc>
      </w:tr>
      <w:tr w:rsidR="0079177D" w:rsidRPr="0062313A" w:rsidTr="008545AB">
        <w:trPr>
          <w:trHeight w:val="197"/>
          <w:jc w:val="center"/>
        </w:trPr>
        <w:tc>
          <w:tcPr>
            <w:tcW w:w="9310" w:type="dxa"/>
            <w:gridSpan w:val="7"/>
            <w:tcBorders>
              <w:left w:val="single" w:sz="4" w:space="0" w:color="auto"/>
              <w:bottom w:val="single" w:sz="8" w:space="0" w:color="000000"/>
            </w:tcBorders>
            <w:shd w:val="clear" w:color="auto" w:fill="auto"/>
            <w:vAlign w:val="bottom"/>
          </w:tcPr>
          <w:p w:rsidR="0079177D" w:rsidRPr="00FC2D01" w:rsidRDefault="0079177D" w:rsidP="008545AB">
            <w:pPr>
              <w:snapToGrid w:val="0"/>
              <w:ind w:right="151"/>
              <w:rPr>
                <w:rFonts w:ascii="Times New Roman" w:hAnsi="Times New Roman" w:cs="Times New Roman"/>
                <w:sz w:val="20"/>
                <w:szCs w:val="20"/>
              </w:rPr>
            </w:pPr>
            <w:r w:rsidRPr="00FC2D01">
              <w:rPr>
                <w:rFonts w:ascii="Times New Roman" w:hAnsi="Times New Roman" w:cs="Times New Roman"/>
                <w:sz w:val="20"/>
                <w:szCs w:val="20"/>
              </w:rPr>
              <w:t>  </w:t>
            </w:r>
          </w:p>
        </w:tc>
        <w:tc>
          <w:tcPr>
            <w:tcW w:w="36" w:type="dxa"/>
            <w:tcBorders>
              <w:bottom w:val="single" w:sz="8" w:space="0" w:color="000000"/>
              <w:right w:val="single" w:sz="4" w:space="0" w:color="auto"/>
            </w:tcBorders>
            <w:shd w:val="clear" w:color="auto" w:fill="auto"/>
            <w:vAlign w:val="bottom"/>
          </w:tcPr>
          <w:p w:rsidR="0079177D" w:rsidRPr="00FC2D01" w:rsidRDefault="0079177D" w:rsidP="008545AB">
            <w:pPr>
              <w:snapToGrid w:val="0"/>
              <w:rPr>
                <w:rFonts w:ascii="Times New Roman" w:eastAsia="Arial" w:hAnsi="Times New Roman" w:cs="Times New Roman"/>
                <w:sz w:val="20"/>
                <w:szCs w:val="20"/>
              </w:rPr>
            </w:pPr>
            <w:r w:rsidRPr="00FC2D01">
              <w:rPr>
                <w:rFonts w:ascii="Times New Roman" w:hAnsi="Times New Roman" w:cs="Times New Roman"/>
                <w:sz w:val="20"/>
                <w:szCs w:val="20"/>
              </w:rPr>
              <w:t> </w:t>
            </w:r>
          </w:p>
        </w:tc>
      </w:tr>
      <w:tr w:rsidR="0079177D" w:rsidRPr="0062313A" w:rsidTr="008545AB">
        <w:trPr>
          <w:trHeight w:val="640"/>
          <w:jc w:val="center"/>
        </w:trPr>
        <w:tc>
          <w:tcPr>
            <w:tcW w:w="9346" w:type="dxa"/>
            <w:gridSpan w:val="8"/>
            <w:tcBorders>
              <w:left w:val="single" w:sz="4" w:space="0" w:color="auto"/>
              <w:right w:val="single" w:sz="4" w:space="0" w:color="auto"/>
            </w:tcBorders>
            <w:shd w:val="clear" w:color="auto" w:fill="auto"/>
            <w:vAlign w:val="bottom"/>
          </w:tcPr>
          <w:p w:rsidR="0079177D" w:rsidRPr="00FC2D01" w:rsidRDefault="0079177D" w:rsidP="008545AB">
            <w:pPr>
              <w:snapToGrid w:val="0"/>
              <w:ind w:left="132" w:right="151"/>
              <w:jc w:val="both"/>
              <w:rPr>
                <w:rFonts w:ascii="Times New Roman" w:hAnsi="Times New Roman" w:cs="Times New Roman"/>
                <w:sz w:val="20"/>
                <w:szCs w:val="20"/>
              </w:rPr>
            </w:pPr>
            <w:r w:rsidRPr="00FC2D01">
              <w:rPr>
                <w:rFonts w:ascii="Times New Roman" w:hAnsi="Times New Roman" w:cs="Times New Roman"/>
                <w:sz w:val="20"/>
                <w:szCs w:val="20"/>
              </w:rPr>
              <w:t>La Formulación de la presente cotización implica el conocimiento y aceptación del Pliego Bases y Condiciones, Anexos y especificaciones técnicas.-</w:t>
            </w:r>
          </w:p>
        </w:tc>
      </w:tr>
      <w:tr w:rsidR="0079177D" w:rsidRPr="0062313A" w:rsidTr="008545AB">
        <w:trPr>
          <w:trHeight w:val="271"/>
          <w:jc w:val="center"/>
        </w:trPr>
        <w:tc>
          <w:tcPr>
            <w:tcW w:w="9310" w:type="dxa"/>
            <w:gridSpan w:val="7"/>
            <w:tcBorders>
              <w:left w:val="single" w:sz="4" w:space="0" w:color="auto"/>
            </w:tcBorders>
            <w:shd w:val="clear" w:color="auto" w:fill="auto"/>
            <w:vAlign w:val="bottom"/>
          </w:tcPr>
          <w:p w:rsidR="0079177D" w:rsidRPr="00FC2D01" w:rsidRDefault="0079177D" w:rsidP="008545AB">
            <w:pPr>
              <w:snapToGrid w:val="0"/>
              <w:ind w:right="151"/>
              <w:rPr>
                <w:rFonts w:ascii="Times New Roman" w:hAnsi="Times New Roman" w:cs="Times New Roman"/>
                <w:sz w:val="20"/>
                <w:szCs w:val="20"/>
              </w:rPr>
            </w:pPr>
          </w:p>
          <w:p w:rsidR="0079177D" w:rsidRPr="00FC2D01" w:rsidRDefault="0079177D" w:rsidP="008545AB">
            <w:pPr>
              <w:snapToGrid w:val="0"/>
              <w:ind w:right="151"/>
              <w:rPr>
                <w:rFonts w:ascii="Times New Roman" w:hAnsi="Times New Roman" w:cs="Times New Roman"/>
                <w:sz w:val="20"/>
                <w:szCs w:val="20"/>
              </w:rPr>
            </w:pPr>
          </w:p>
          <w:p w:rsidR="0079177D" w:rsidRPr="00FC2D01" w:rsidRDefault="0079177D" w:rsidP="008545AB">
            <w:pPr>
              <w:snapToGrid w:val="0"/>
              <w:ind w:right="142"/>
              <w:rPr>
                <w:rFonts w:ascii="Times New Roman" w:hAnsi="Times New Roman" w:cs="Times New Roman"/>
                <w:sz w:val="20"/>
                <w:szCs w:val="20"/>
              </w:rPr>
            </w:pPr>
          </w:p>
        </w:tc>
        <w:tc>
          <w:tcPr>
            <w:tcW w:w="36" w:type="dxa"/>
            <w:tcBorders>
              <w:right w:val="single" w:sz="4" w:space="0" w:color="auto"/>
            </w:tcBorders>
            <w:shd w:val="clear" w:color="auto" w:fill="auto"/>
            <w:vAlign w:val="bottom"/>
          </w:tcPr>
          <w:p w:rsidR="0079177D" w:rsidRPr="00FC2D01" w:rsidRDefault="0079177D" w:rsidP="008545AB">
            <w:pPr>
              <w:snapToGrid w:val="0"/>
              <w:ind w:right="142"/>
              <w:rPr>
                <w:rFonts w:ascii="Times New Roman" w:hAnsi="Times New Roman" w:cs="Times New Roman"/>
                <w:sz w:val="20"/>
                <w:szCs w:val="20"/>
              </w:rPr>
            </w:pPr>
            <w:r w:rsidRPr="00FC2D01">
              <w:rPr>
                <w:rFonts w:ascii="Times New Roman" w:hAnsi="Times New Roman" w:cs="Times New Roman"/>
                <w:sz w:val="20"/>
                <w:szCs w:val="20"/>
              </w:rPr>
              <w:t> </w:t>
            </w:r>
          </w:p>
        </w:tc>
      </w:tr>
      <w:tr w:rsidR="0079177D" w:rsidRPr="0062313A" w:rsidTr="008545AB">
        <w:trPr>
          <w:trHeight w:val="271"/>
          <w:jc w:val="center"/>
        </w:trPr>
        <w:tc>
          <w:tcPr>
            <w:tcW w:w="9346" w:type="dxa"/>
            <w:gridSpan w:val="8"/>
            <w:tcBorders>
              <w:left w:val="single" w:sz="4" w:space="0" w:color="auto"/>
              <w:right w:val="single" w:sz="4" w:space="0" w:color="auto"/>
            </w:tcBorders>
            <w:shd w:val="clear" w:color="auto" w:fill="auto"/>
            <w:vAlign w:val="bottom"/>
          </w:tcPr>
          <w:p w:rsidR="0079177D" w:rsidRPr="00FC2D01" w:rsidRDefault="0079177D" w:rsidP="008545AB">
            <w:pPr>
              <w:ind w:right="151"/>
              <w:rPr>
                <w:rFonts w:ascii="Times New Roman" w:hAnsi="Times New Roman" w:cs="Times New Roman"/>
                <w:sz w:val="20"/>
                <w:szCs w:val="20"/>
              </w:rPr>
            </w:pPr>
            <w:r w:rsidRPr="00FC2D01">
              <w:rPr>
                <w:rFonts w:ascii="Times New Roman" w:eastAsia="Arial" w:hAnsi="Times New Roman" w:cs="Times New Roman"/>
                <w:sz w:val="20"/>
                <w:szCs w:val="20"/>
              </w:rPr>
              <w:t xml:space="preserve"> </w:t>
            </w:r>
            <w:r w:rsidRPr="00FC2D01">
              <w:rPr>
                <w:rFonts w:ascii="Times New Roman" w:hAnsi="Times New Roman" w:cs="Times New Roman"/>
                <w:sz w:val="20"/>
                <w:szCs w:val="20"/>
              </w:rPr>
              <w:t>-----------------------------------------------------------------------------------------------------------------------------------------</w:t>
            </w:r>
          </w:p>
          <w:p w:rsidR="0079177D" w:rsidRPr="00FC2D01" w:rsidRDefault="0079177D" w:rsidP="008545AB">
            <w:pPr>
              <w:ind w:right="151"/>
              <w:jc w:val="center"/>
              <w:rPr>
                <w:rFonts w:ascii="Times New Roman" w:hAnsi="Times New Roman" w:cs="Times New Roman"/>
                <w:sz w:val="20"/>
                <w:szCs w:val="20"/>
              </w:rPr>
            </w:pPr>
            <w:r w:rsidRPr="00FC2D01">
              <w:rPr>
                <w:rFonts w:ascii="Times New Roman" w:hAnsi="Times New Roman" w:cs="Times New Roman"/>
                <w:sz w:val="20"/>
                <w:szCs w:val="20"/>
              </w:rPr>
              <w:t>Firma y aclaración del/los oferente/s</w:t>
            </w:r>
          </w:p>
        </w:tc>
      </w:tr>
      <w:tr w:rsidR="0079177D" w:rsidRPr="0062313A" w:rsidTr="008545AB">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79177D" w:rsidRPr="00FC2D01" w:rsidRDefault="0079177D" w:rsidP="008545AB">
            <w:pPr>
              <w:rPr>
                <w:rFonts w:ascii="Times New Roman" w:hAnsi="Times New Roman" w:cs="Times New Roman"/>
                <w:sz w:val="20"/>
                <w:szCs w:val="20"/>
              </w:rPr>
            </w:pPr>
            <w:r w:rsidRPr="00FC2D01">
              <w:rPr>
                <w:rFonts w:ascii="Times New Roman" w:eastAsia="Arial" w:hAnsi="Times New Roman" w:cs="Times New Roman"/>
                <w:sz w:val="20"/>
                <w:szCs w:val="20"/>
              </w:rPr>
              <w:t xml:space="preserve"> </w:t>
            </w:r>
            <w:r w:rsidRPr="00FC2D01">
              <w:rPr>
                <w:rFonts w:ascii="Times New Roman" w:hAnsi="Times New Roman" w:cs="Times New Roman"/>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79177D" w:rsidRPr="00FC2D01" w:rsidRDefault="0079177D" w:rsidP="008545AB">
            <w:pPr>
              <w:snapToGrid w:val="0"/>
              <w:rPr>
                <w:rFonts w:ascii="Times New Roman" w:hAnsi="Times New Roman" w:cs="Times New Roman"/>
                <w:sz w:val="20"/>
                <w:szCs w:val="20"/>
              </w:rPr>
            </w:pPr>
          </w:p>
        </w:tc>
      </w:tr>
    </w:tbl>
    <w:p w:rsidR="00C31C45" w:rsidRDefault="00C31C45" w:rsidP="0079177D">
      <w:pPr>
        <w:widowControl/>
        <w:suppressAutoHyphens w:val="0"/>
        <w:autoSpaceDE/>
      </w:pPr>
    </w:p>
    <w:sectPr w:rsidR="00C31C45" w:rsidSect="00EC14ED">
      <w:headerReference w:type="even" r:id="rId10"/>
      <w:headerReference w:type="default" r:id="rId11"/>
      <w:footerReference w:type="even" r:id="rId12"/>
      <w:footerReference w:type="default" r:id="rId13"/>
      <w:headerReference w:type="first" r:id="rId14"/>
      <w:footerReference w:type="first" r:id="rId15"/>
      <w:pgSz w:w="11907" w:h="16839" w:code="9"/>
      <w:pgMar w:top="1276" w:right="1417" w:bottom="1134" w:left="1134"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49F3" w:rsidRDefault="001149F3">
      <w:r>
        <w:separator/>
      </w:r>
    </w:p>
  </w:endnote>
  <w:endnote w:type="continuationSeparator" w:id="0">
    <w:p w:rsidR="001149F3" w:rsidRDefault="00114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Default="00EC14ED">
    <w:pPr>
      <w:pStyle w:val="Piedepgina"/>
      <w:jc w:val="center"/>
      <w:rPr>
        <w:b/>
        <w:bCs/>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Default="00EC14E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Default="00EC14ED">
    <w:pPr>
      <w:pStyle w:val="Piedepgina"/>
      <w:jc w:val="center"/>
      <w:rPr>
        <w:b/>
        <w:bCs/>
        <w:sz w:val="20"/>
        <w:szCs w:val="20"/>
      </w:rPr>
    </w:pPr>
  </w:p>
  <w:p w:rsidR="00EC14ED" w:rsidRDefault="00EC14ED">
    <w:pPr>
      <w:pStyle w:val="Piedepgina"/>
      <w:jc w:val="center"/>
      <w:rPr>
        <w:b/>
        <w:bCs/>
        <w:sz w:val="20"/>
        <w:szCs w:val="20"/>
      </w:rPr>
    </w:pPr>
  </w:p>
  <w:p w:rsidR="00EC14ED" w:rsidRDefault="00EC14ED">
    <w:pPr>
      <w:pStyle w:val="Piedepgina"/>
      <w:jc w:val="center"/>
      <w:rPr>
        <w:b/>
        <w:bCs/>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Default="00EC14E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49F3" w:rsidRDefault="001149F3">
      <w:r>
        <w:separator/>
      </w:r>
    </w:p>
  </w:footnote>
  <w:footnote w:type="continuationSeparator" w:id="0">
    <w:p w:rsidR="001149F3" w:rsidRDefault="001149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Default="00EC14ED">
    <w:pPr>
      <w:jc w:val="right"/>
      <w:rPr>
        <w:b/>
        <w:bCs/>
        <w:sz w:val="20"/>
        <w:szCs w:val="20"/>
      </w:rPr>
    </w:pPr>
  </w:p>
  <w:p w:rsidR="00EC14ED" w:rsidRDefault="00EC14ED">
    <w:pPr>
      <w:pStyle w:val="Encabezado"/>
      <w:ind w:right="-1035"/>
      <w:jc w:val="right"/>
      <w:rPr>
        <w:sz w:val="18"/>
        <w:szCs w:val="18"/>
      </w:rPr>
    </w:pPr>
    <w:r>
      <w:rPr>
        <w:rFonts w:eastAsia="Arial"/>
        <w:sz w:val="18"/>
        <w:szCs w:val="18"/>
      </w:rPr>
      <w:t xml:space="preserve"> </w:t>
    </w:r>
  </w:p>
  <w:p w:rsidR="00EC14ED" w:rsidRDefault="00EC14ED">
    <w:pPr>
      <w:pStyle w:val="Encabezado"/>
      <w:ind w:right="-1035"/>
      <w:jc w:val="right"/>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Default="00EC14ED"/>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Pr="00237328" w:rsidRDefault="00EC14ED" w:rsidP="00237328">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Default="00EC14E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12289"/>
  </w:hdrShapeDefaults>
  <w:footnotePr>
    <w:footnote w:id="-1"/>
    <w:footnote w:id="0"/>
  </w:footnotePr>
  <w:endnotePr>
    <w:endnote w:id="-1"/>
    <w:endnote w:id="0"/>
  </w:endnotePr>
  <w:compat>
    <w:compatSetting w:name="compatibilityMode" w:uri="http://schemas.microsoft.com/office/word" w:val="12"/>
  </w:compat>
  <w:rsids>
    <w:rsidRoot w:val="00E829E8"/>
    <w:rsid w:val="00012B64"/>
    <w:rsid w:val="00031806"/>
    <w:rsid w:val="0006264E"/>
    <w:rsid w:val="000650E5"/>
    <w:rsid w:val="000670E7"/>
    <w:rsid w:val="000B6366"/>
    <w:rsid w:val="000D10E8"/>
    <w:rsid w:val="000D490D"/>
    <w:rsid w:val="000F4F32"/>
    <w:rsid w:val="001104E7"/>
    <w:rsid w:val="001149F3"/>
    <w:rsid w:val="00143A20"/>
    <w:rsid w:val="00173597"/>
    <w:rsid w:val="00180B6A"/>
    <w:rsid w:val="00181BF6"/>
    <w:rsid w:val="001823AE"/>
    <w:rsid w:val="00194ACC"/>
    <w:rsid w:val="00195912"/>
    <w:rsid w:val="001C2E38"/>
    <w:rsid w:val="00200BDD"/>
    <w:rsid w:val="00202479"/>
    <w:rsid w:val="00224B25"/>
    <w:rsid w:val="00227E88"/>
    <w:rsid w:val="00237328"/>
    <w:rsid w:val="00270CAE"/>
    <w:rsid w:val="002714A7"/>
    <w:rsid w:val="00286827"/>
    <w:rsid w:val="00287E39"/>
    <w:rsid w:val="00293417"/>
    <w:rsid w:val="002B1C0B"/>
    <w:rsid w:val="002C7904"/>
    <w:rsid w:val="00313E57"/>
    <w:rsid w:val="003172E7"/>
    <w:rsid w:val="00347D14"/>
    <w:rsid w:val="00362CB2"/>
    <w:rsid w:val="00366859"/>
    <w:rsid w:val="003679BE"/>
    <w:rsid w:val="00375C12"/>
    <w:rsid w:val="00382D72"/>
    <w:rsid w:val="00393F1D"/>
    <w:rsid w:val="003C2D02"/>
    <w:rsid w:val="0043339A"/>
    <w:rsid w:val="00455D82"/>
    <w:rsid w:val="00457E0E"/>
    <w:rsid w:val="00466381"/>
    <w:rsid w:val="00476387"/>
    <w:rsid w:val="004764F4"/>
    <w:rsid w:val="004843C4"/>
    <w:rsid w:val="004C4F01"/>
    <w:rsid w:val="004C5F7E"/>
    <w:rsid w:val="004D16D6"/>
    <w:rsid w:val="004D5F99"/>
    <w:rsid w:val="004E3AD0"/>
    <w:rsid w:val="004E3C3C"/>
    <w:rsid w:val="004F2ECA"/>
    <w:rsid w:val="004F76BE"/>
    <w:rsid w:val="005144DB"/>
    <w:rsid w:val="00531214"/>
    <w:rsid w:val="00537B6F"/>
    <w:rsid w:val="005610AE"/>
    <w:rsid w:val="005767BE"/>
    <w:rsid w:val="00582749"/>
    <w:rsid w:val="00582DF7"/>
    <w:rsid w:val="0058763F"/>
    <w:rsid w:val="005928B9"/>
    <w:rsid w:val="005B2BB8"/>
    <w:rsid w:val="005C30D8"/>
    <w:rsid w:val="005F00CF"/>
    <w:rsid w:val="005F76AC"/>
    <w:rsid w:val="00604193"/>
    <w:rsid w:val="006150EB"/>
    <w:rsid w:val="0061628E"/>
    <w:rsid w:val="00653815"/>
    <w:rsid w:val="00665083"/>
    <w:rsid w:val="00693755"/>
    <w:rsid w:val="006A00B0"/>
    <w:rsid w:val="006A4A53"/>
    <w:rsid w:val="006C0D7C"/>
    <w:rsid w:val="006C12C1"/>
    <w:rsid w:val="006C373A"/>
    <w:rsid w:val="006D0EB0"/>
    <w:rsid w:val="006E5578"/>
    <w:rsid w:val="006F1551"/>
    <w:rsid w:val="006F3FA5"/>
    <w:rsid w:val="0072487C"/>
    <w:rsid w:val="007266A6"/>
    <w:rsid w:val="00727471"/>
    <w:rsid w:val="007373CC"/>
    <w:rsid w:val="00740BEF"/>
    <w:rsid w:val="00750BEF"/>
    <w:rsid w:val="0076375D"/>
    <w:rsid w:val="00772544"/>
    <w:rsid w:val="00776075"/>
    <w:rsid w:val="0079177D"/>
    <w:rsid w:val="00791AE6"/>
    <w:rsid w:val="007A6488"/>
    <w:rsid w:val="007C3372"/>
    <w:rsid w:val="007C7D41"/>
    <w:rsid w:val="00801B8F"/>
    <w:rsid w:val="00802934"/>
    <w:rsid w:val="00804AFD"/>
    <w:rsid w:val="008159BF"/>
    <w:rsid w:val="00817DA4"/>
    <w:rsid w:val="00835829"/>
    <w:rsid w:val="0084022E"/>
    <w:rsid w:val="00846F63"/>
    <w:rsid w:val="0085506A"/>
    <w:rsid w:val="00862414"/>
    <w:rsid w:val="008709D9"/>
    <w:rsid w:val="008945EC"/>
    <w:rsid w:val="00897AC4"/>
    <w:rsid w:val="008C0E94"/>
    <w:rsid w:val="008C2604"/>
    <w:rsid w:val="008E0201"/>
    <w:rsid w:val="008E1098"/>
    <w:rsid w:val="008E76A3"/>
    <w:rsid w:val="008F527B"/>
    <w:rsid w:val="008F5E25"/>
    <w:rsid w:val="008F6900"/>
    <w:rsid w:val="00923AE7"/>
    <w:rsid w:val="00926E29"/>
    <w:rsid w:val="00927501"/>
    <w:rsid w:val="00945693"/>
    <w:rsid w:val="009633C3"/>
    <w:rsid w:val="009738B2"/>
    <w:rsid w:val="009823C1"/>
    <w:rsid w:val="00986975"/>
    <w:rsid w:val="009A2F21"/>
    <w:rsid w:val="009A6836"/>
    <w:rsid w:val="009A71BE"/>
    <w:rsid w:val="009F40E9"/>
    <w:rsid w:val="00A00C41"/>
    <w:rsid w:val="00A13460"/>
    <w:rsid w:val="00A4145E"/>
    <w:rsid w:val="00A522E5"/>
    <w:rsid w:val="00AA02A0"/>
    <w:rsid w:val="00AA0540"/>
    <w:rsid w:val="00AA3067"/>
    <w:rsid w:val="00AF4C25"/>
    <w:rsid w:val="00AF7C0B"/>
    <w:rsid w:val="00B113C8"/>
    <w:rsid w:val="00B27F39"/>
    <w:rsid w:val="00B41B49"/>
    <w:rsid w:val="00B678C8"/>
    <w:rsid w:val="00B72782"/>
    <w:rsid w:val="00B8381A"/>
    <w:rsid w:val="00B9358F"/>
    <w:rsid w:val="00BA5C15"/>
    <w:rsid w:val="00BB2B4C"/>
    <w:rsid w:val="00BD0135"/>
    <w:rsid w:val="00BD02F6"/>
    <w:rsid w:val="00BE287E"/>
    <w:rsid w:val="00BE594D"/>
    <w:rsid w:val="00C12192"/>
    <w:rsid w:val="00C23023"/>
    <w:rsid w:val="00C30F6C"/>
    <w:rsid w:val="00C31C45"/>
    <w:rsid w:val="00C45B60"/>
    <w:rsid w:val="00C45C63"/>
    <w:rsid w:val="00C50022"/>
    <w:rsid w:val="00C51A49"/>
    <w:rsid w:val="00C55376"/>
    <w:rsid w:val="00C565AC"/>
    <w:rsid w:val="00C610AD"/>
    <w:rsid w:val="00C87C8D"/>
    <w:rsid w:val="00C97754"/>
    <w:rsid w:val="00CA1DAD"/>
    <w:rsid w:val="00CD10CC"/>
    <w:rsid w:val="00CD47D2"/>
    <w:rsid w:val="00D072BE"/>
    <w:rsid w:val="00D2112A"/>
    <w:rsid w:val="00D52AD2"/>
    <w:rsid w:val="00D73214"/>
    <w:rsid w:val="00D85577"/>
    <w:rsid w:val="00DA7EF2"/>
    <w:rsid w:val="00DB5644"/>
    <w:rsid w:val="00DB7699"/>
    <w:rsid w:val="00DD4224"/>
    <w:rsid w:val="00DE22A0"/>
    <w:rsid w:val="00DE32A6"/>
    <w:rsid w:val="00E07F58"/>
    <w:rsid w:val="00E22963"/>
    <w:rsid w:val="00E2733C"/>
    <w:rsid w:val="00E34D18"/>
    <w:rsid w:val="00E41B95"/>
    <w:rsid w:val="00E616AE"/>
    <w:rsid w:val="00E67302"/>
    <w:rsid w:val="00E72E33"/>
    <w:rsid w:val="00E829E8"/>
    <w:rsid w:val="00E91943"/>
    <w:rsid w:val="00EB1C13"/>
    <w:rsid w:val="00EC14ED"/>
    <w:rsid w:val="00ED68BA"/>
    <w:rsid w:val="00EE1BED"/>
    <w:rsid w:val="00EE6424"/>
    <w:rsid w:val="00F0697E"/>
    <w:rsid w:val="00F3185D"/>
    <w:rsid w:val="00F40FE7"/>
    <w:rsid w:val="00F67169"/>
    <w:rsid w:val="00F7432B"/>
    <w:rsid w:val="00F92314"/>
    <w:rsid w:val="00F92623"/>
    <w:rsid w:val="00F96C50"/>
    <w:rsid w:val="00FA5D8D"/>
    <w:rsid w:val="00FB1A98"/>
    <w:rsid w:val="00FB3A91"/>
    <w:rsid w:val="00FB737D"/>
    <w:rsid w:val="00FC439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5:docId w15:val="{30BDC5CC-E5E6-442A-AA2B-815E624E3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5E25"/>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rsid w:val="008F5E25"/>
    <w:pPr>
      <w:outlineLvl w:val="0"/>
    </w:pPr>
  </w:style>
  <w:style w:type="paragraph" w:styleId="Ttulo2">
    <w:name w:val="heading 2"/>
    <w:basedOn w:val="Normal"/>
    <w:next w:val="Normal"/>
    <w:qFormat/>
    <w:rsid w:val="008F5E25"/>
    <w:pPr>
      <w:outlineLvl w:val="1"/>
    </w:pPr>
  </w:style>
  <w:style w:type="paragraph" w:styleId="Ttulo3">
    <w:name w:val="heading 3"/>
    <w:basedOn w:val="Normal"/>
    <w:next w:val="Normal"/>
    <w:qFormat/>
    <w:rsid w:val="008F5E25"/>
    <w:pPr>
      <w:outlineLvl w:val="2"/>
    </w:pPr>
  </w:style>
  <w:style w:type="paragraph" w:styleId="Ttulo4">
    <w:name w:val="heading 4"/>
    <w:basedOn w:val="Normal"/>
    <w:next w:val="Normal"/>
    <w:qFormat/>
    <w:rsid w:val="008F5E25"/>
    <w:pPr>
      <w:outlineLvl w:val="3"/>
    </w:pPr>
  </w:style>
  <w:style w:type="paragraph" w:styleId="Ttulo5">
    <w:name w:val="heading 5"/>
    <w:basedOn w:val="Normal"/>
    <w:next w:val="Normal"/>
    <w:qFormat/>
    <w:rsid w:val="008F5E25"/>
    <w:pPr>
      <w:outlineLvl w:val="4"/>
    </w:pPr>
  </w:style>
  <w:style w:type="paragraph" w:styleId="Ttulo6">
    <w:name w:val="heading 6"/>
    <w:basedOn w:val="Normal"/>
    <w:next w:val="Normal"/>
    <w:qFormat/>
    <w:rsid w:val="008F5E25"/>
    <w:pPr>
      <w:outlineLvl w:val="5"/>
    </w:pPr>
  </w:style>
  <w:style w:type="paragraph" w:styleId="Ttulo7">
    <w:name w:val="heading 7"/>
    <w:basedOn w:val="Normal"/>
    <w:next w:val="Normal"/>
    <w:qFormat/>
    <w:rsid w:val="008F5E25"/>
    <w:pPr>
      <w:keepNext/>
      <w:widowControl/>
      <w:outlineLvl w:val="6"/>
    </w:pPr>
    <w:rPr>
      <w:b/>
      <w:bCs/>
      <w:sz w:val="20"/>
      <w:szCs w:val="20"/>
      <w:lang w:val="es-ES"/>
    </w:rPr>
  </w:style>
  <w:style w:type="paragraph" w:styleId="Ttulo8">
    <w:name w:val="heading 8"/>
    <w:basedOn w:val="Normal"/>
    <w:next w:val="Normal"/>
    <w:qFormat/>
    <w:rsid w:val="008F5E25"/>
    <w:pPr>
      <w:widowControl/>
      <w:tabs>
        <w:tab w:val="left" w:pos="2835"/>
      </w:tabs>
      <w:spacing w:before="120" w:after="60"/>
      <w:jc w:val="both"/>
      <w:outlineLvl w:val="7"/>
    </w:pPr>
    <w:rPr>
      <w:sz w:val="20"/>
      <w:szCs w:val="20"/>
    </w:rPr>
  </w:style>
  <w:style w:type="paragraph" w:styleId="Ttulo9">
    <w:name w:val="heading 9"/>
    <w:basedOn w:val="Normal"/>
    <w:next w:val="Normal"/>
    <w:qFormat/>
    <w:rsid w:val="008F5E25"/>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sid w:val="008F5E25"/>
    <w:rPr>
      <w:rFonts w:ascii="Times New Roman" w:hAnsi="Times New Roman" w:cs="Times New Roman"/>
    </w:rPr>
  </w:style>
  <w:style w:type="character" w:customStyle="1" w:styleId="WW8Num3z0">
    <w:name w:val="WW8Num3z0"/>
    <w:rsid w:val="008F5E25"/>
    <w:rPr>
      <w:rFonts w:ascii="Symbol" w:hAnsi="Symbol" w:cs="Symbol"/>
    </w:rPr>
  </w:style>
  <w:style w:type="character" w:customStyle="1" w:styleId="WW8Num4z0">
    <w:name w:val="WW8Num4z0"/>
    <w:rsid w:val="008F5E25"/>
    <w:rPr>
      <w:rFonts w:ascii="Arial" w:hAnsi="Arial" w:cs="Arial"/>
      <w:b/>
      <w:bCs/>
      <w:sz w:val="24"/>
      <w:szCs w:val="24"/>
    </w:rPr>
  </w:style>
  <w:style w:type="character" w:customStyle="1" w:styleId="WW8Num5z0">
    <w:name w:val="WW8Num5z0"/>
    <w:rsid w:val="008F5E25"/>
    <w:rPr>
      <w:rFonts w:ascii="Symbol" w:hAnsi="Symbol" w:cs="Symbol"/>
    </w:rPr>
  </w:style>
  <w:style w:type="character" w:customStyle="1" w:styleId="Absatz-Standardschriftart">
    <w:name w:val="Absatz-Standardschriftart"/>
    <w:rsid w:val="008F5E25"/>
  </w:style>
  <w:style w:type="character" w:customStyle="1" w:styleId="WW-Absatz-Standardschriftart">
    <w:name w:val="WW-Absatz-Standardschriftart"/>
    <w:rsid w:val="008F5E25"/>
  </w:style>
  <w:style w:type="character" w:customStyle="1" w:styleId="WW-Absatz-Standardschriftart1">
    <w:name w:val="WW-Absatz-Standardschriftart1"/>
    <w:rsid w:val="008F5E25"/>
  </w:style>
  <w:style w:type="character" w:customStyle="1" w:styleId="WW-Absatz-Standardschriftart11">
    <w:name w:val="WW-Absatz-Standardschriftart11"/>
    <w:rsid w:val="008F5E25"/>
  </w:style>
  <w:style w:type="character" w:customStyle="1" w:styleId="WW-Absatz-Standardschriftart111">
    <w:name w:val="WW-Absatz-Standardschriftart111"/>
    <w:rsid w:val="008F5E25"/>
  </w:style>
  <w:style w:type="character" w:customStyle="1" w:styleId="WW-Absatz-Standardschriftart1111">
    <w:name w:val="WW-Absatz-Standardschriftart1111"/>
    <w:rsid w:val="008F5E25"/>
  </w:style>
  <w:style w:type="character" w:customStyle="1" w:styleId="WW-Absatz-Standardschriftart11111">
    <w:name w:val="WW-Absatz-Standardschriftart11111"/>
    <w:rsid w:val="008F5E25"/>
  </w:style>
  <w:style w:type="character" w:customStyle="1" w:styleId="WW-Absatz-Standardschriftart111111">
    <w:name w:val="WW-Absatz-Standardschriftart111111"/>
    <w:rsid w:val="008F5E25"/>
  </w:style>
  <w:style w:type="character" w:customStyle="1" w:styleId="WW-Absatz-Standardschriftart1111111">
    <w:name w:val="WW-Absatz-Standardschriftart1111111"/>
    <w:rsid w:val="008F5E25"/>
  </w:style>
  <w:style w:type="character" w:customStyle="1" w:styleId="WW-Absatz-Standardschriftart11111111">
    <w:name w:val="WW-Absatz-Standardschriftart11111111"/>
    <w:rsid w:val="008F5E25"/>
  </w:style>
  <w:style w:type="character" w:customStyle="1" w:styleId="WW-Absatz-Standardschriftart111111111">
    <w:name w:val="WW-Absatz-Standardschriftart111111111"/>
    <w:rsid w:val="008F5E25"/>
  </w:style>
  <w:style w:type="character" w:customStyle="1" w:styleId="WW-Absatz-Standardschriftart1111111111">
    <w:name w:val="WW-Absatz-Standardschriftart1111111111"/>
    <w:rsid w:val="008F5E25"/>
  </w:style>
  <w:style w:type="character" w:customStyle="1" w:styleId="WW-Absatz-Standardschriftart11111111111">
    <w:name w:val="WW-Absatz-Standardschriftart11111111111"/>
    <w:rsid w:val="008F5E25"/>
  </w:style>
  <w:style w:type="character" w:customStyle="1" w:styleId="WW8Num4z1">
    <w:name w:val="WW8Num4z1"/>
    <w:rsid w:val="008F5E25"/>
    <w:rPr>
      <w:rFonts w:ascii="Arial" w:hAnsi="Arial" w:cs="Arial"/>
      <w:b/>
      <w:bCs/>
      <w:sz w:val="20"/>
      <w:szCs w:val="20"/>
    </w:rPr>
  </w:style>
  <w:style w:type="character" w:customStyle="1" w:styleId="WW8Num4z2">
    <w:name w:val="WW8Num4z2"/>
    <w:rsid w:val="008F5E25"/>
    <w:rPr>
      <w:rFonts w:ascii="Arial" w:hAnsi="Arial" w:cs="Arial"/>
      <w:sz w:val="20"/>
      <w:szCs w:val="20"/>
    </w:rPr>
  </w:style>
  <w:style w:type="character" w:customStyle="1" w:styleId="WW8Num4z3">
    <w:name w:val="WW8Num4z3"/>
    <w:rsid w:val="008F5E25"/>
    <w:rPr>
      <w:rFonts w:ascii="Symbol" w:hAnsi="Symbol" w:cs="Symbol"/>
    </w:rPr>
  </w:style>
  <w:style w:type="character" w:customStyle="1" w:styleId="WW8Num4z4">
    <w:name w:val="WW8Num4z4"/>
    <w:rsid w:val="008F5E25"/>
    <w:rPr>
      <w:rFonts w:ascii="Courier New" w:hAnsi="Courier New" w:cs="Courier New"/>
    </w:rPr>
  </w:style>
  <w:style w:type="character" w:customStyle="1" w:styleId="WW8Num6z0">
    <w:name w:val="WW8Num6z0"/>
    <w:rsid w:val="008F5E25"/>
    <w:rPr>
      <w:rFonts w:ascii="Arial" w:hAnsi="Arial" w:cs="Arial"/>
      <w:sz w:val="20"/>
      <w:szCs w:val="20"/>
    </w:rPr>
  </w:style>
  <w:style w:type="character" w:customStyle="1" w:styleId="WW-Absatz-Standardschriftart111111111111">
    <w:name w:val="WW-Absatz-Standardschriftart111111111111"/>
    <w:rsid w:val="008F5E25"/>
  </w:style>
  <w:style w:type="character" w:customStyle="1" w:styleId="WW-Absatz-Standardschriftart1111111111111">
    <w:name w:val="WW-Absatz-Standardschriftart1111111111111"/>
    <w:rsid w:val="008F5E25"/>
  </w:style>
  <w:style w:type="character" w:customStyle="1" w:styleId="WW-Absatz-Standardschriftart11111111111111">
    <w:name w:val="WW-Absatz-Standardschriftart11111111111111"/>
    <w:rsid w:val="008F5E25"/>
  </w:style>
  <w:style w:type="character" w:customStyle="1" w:styleId="WW-Absatz-Standardschriftart111111111111111">
    <w:name w:val="WW-Absatz-Standardschriftart111111111111111"/>
    <w:rsid w:val="008F5E25"/>
  </w:style>
  <w:style w:type="character" w:customStyle="1" w:styleId="WW-Absatz-Standardschriftart1111111111111111">
    <w:name w:val="WW-Absatz-Standardschriftart1111111111111111"/>
    <w:rsid w:val="008F5E25"/>
  </w:style>
  <w:style w:type="character" w:customStyle="1" w:styleId="WW-Absatz-Standardschriftart11111111111111111">
    <w:name w:val="WW-Absatz-Standardschriftart11111111111111111"/>
    <w:rsid w:val="008F5E25"/>
  </w:style>
  <w:style w:type="character" w:customStyle="1" w:styleId="WW-Absatz-Standardschriftart111111111111111111">
    <w:name w:val="WW-Absatz-Standardschriftart111111111111111111"/>
    <w:rsid w:val="008F5E25"/>
  </w:style>
  <w:style w:type="character" w:customStyle="1" w:styleId="WW-Absatz-Standardschriftart1111111111111111111">
    <w:name w:val="WW-Absatz-Standardschriftart1111111111111111111"/>
    <w:rsid w:val="008F5E25"/>
  </w:style>
  <w:style w:type="character" w:customStyle="1" w:styleId="WW-Absatz-Standardschriftart11111111111111111111">
    <w:name w:val="WW-Absatz-Standardschriftart11111111111111111111"/>
    <w:rsid w:val="008F5E25"/>
  </w:style>
  <w:style w:type="character" w:customStyle="1" w:styleId="WW-Absatz-Standardschriftart111111111111111111111">
    <w:name w:val="WW-Absatz-Standardschriftart111111111111111111111"/>
    <w:rsid w:val="008F5E25"/>
  </w:style>
  <w:style w:type="character" w:customStyle="1" w:styleId="WW-Absatz-Standardschriftart1111111111111111111111">
    <w:name w:val="WW-Absatz-Standardschriftart1111111111111111111111"/>
    <w:rsid w:val="008F5E25"/>
  </w:style>
  <w:style w:type="character" w:customStyle="1" w:styleId="WW-Absatz-Standardschriftart11111111111111111111111">
    <w:name w:val="WW-Absatz-Standardschriftart11111111111111111111111"/>
    <w:rsid w:val="008F5E25"/>
  </w:style>
  <w:style w:type="character" w:customStyle="1" w:styleId="WW8Num5z1">
    <w:name w:val="WW8Num5z1"/>
    <w:rsid w:val="008F5E25"/>
    <w:rPr>
      <w:rFonts w:ascii="Courier New" w:hAnsi="Courier New" w:cs="Courier New"/>
    </w:rPr>
  </w:style>
  <w:style w:type="character" w:customStyle="1" w:styleId="WW8Num5z2">
    <w:name w:val="WW8Num5z2"/>
    <w:rsid w:val="008F5E25"/>
    <w:rPr>
      <w:rFonts w:ascii="Wingdings" w:hAnsi="Wingdings" w:cs="Wingdings"/>
    </w:rPr>
  </w:style>
  <w:style w:type="character" w:customStyle="1" w:styleId="WW8Num5z3">
    <w:name w:val="WW8Num5z3"/>
    <w:rsid w:val="008F5E25"/>
    <w:rPr>
      <w:rFonts w:ascii="Symbol" w:hAnsi="Symbol" w:cs="Symbol"/>
    </w:rPr>
  </w:style>
  <w:style w:type="character" w:customStyle="1" w:styleId="WW8Num6z1">
    <w:name w:val="WW8Num6z1"/>
    <w:rsid w:val="008F5E25"/>
    <w:rPr>
      <w:rFonts w:ascii="Arial" w:hAnsi="Arial" w:cs="Arial"/>
      <w:b/>
      <w:bCs/>
      <w:sz w:val="20"/>
      <w:szCs w:val="20"/>
    </w:rPr>
  </w:style>
  <w:style w:type="character" w:customStyle="1" w:styleId="WW8Num6z2">
    <w:name w:val="WW8Num6z2"/>
    <w:rsid w:val="008F5E25"/>
    <w:rPr>
      <w:rFonts w:ascii="Wingdings" w:hAnsi="Wingdings" w:cs="Wingdings"/>
    </w:rPr>
  </w:style>
  <w:style w:type="character" w:customStyle="1" w:styleId="WW8Num6z3">
    <w:name w:val="WW8Num6z3"/>
    <w:rsid w:val="008F5E25"/>
    <w:rPr>
      <w:rFonts w:ascii="Symbol" w:hAnsi="Symbol" w:cs="Symbol"/>
    </w:rPr>
  </w:style>
  <w:style w:type="character" w:customStyle="1" w:styleId="WW8Num6z4">
    <w:name w:val="WW8Num6z4"/>
    <w:rsid w:val="008F5E25"/>
    <w:rPr>
      <w:rFonts w:ascii="Courier New" w:hAnsi="Courier New" w:cs="Courier New"/>
    </w:rPr>
  </w:style>
  <w:style w:type="character" w:customStyle="1" w:styleId="WW8Num7z0">
    <w:name w:val="WW8Num7z0"/>
    <w:rsid w:val="008F5E25"/>
    <w:rPr>
      <w:rFonts w:ascii="Symbol" w:eastAsia="Times New Roman" w:hAnsi="Symbol" w:cs="Arial"/>
    </w:rPr>
  </w:style>
  <w:style w:type="character" w:customStyle="1" w:styleId="WW8Num7z1">
    <w:name w:val="WW8Num7z1"/>
    <w:rsid w:val="008F5E25"/>
    <w:rPr>
      <w:rFonts w:ascii="Courier New" w:hAnsi="Courier New" w:cs="Courier New"/>
    </w:rPr>
  </w:style>
  <w:style w:type="character" w:customStyle="1" w:styleId="WW8Num7z2">
    <w:name w:val="WW8Num7z2"/>
    <w:rsid w:val="008F5E25"/>
    <w:rPr>
      <w:rFonts w:ascii="Wingdings" w:hAnsi="Wingdings" w:cs="Wingdings"/>
    </w:rPr>
  </w:style>
  <w:style w:type="character" w:customStyle="1" w:styleId="WW8Num7z3">
    <w:name w:val="WW8Num7z3"/>
    <w:rsid w:val="008F5E25"/>
    <w:rPr>
      <w:rFonts w:ascii="Symbol" w:hAnsi="Symbol" w:cs="Symbol"/>
    </w:rPr>
  </w:style>
  <w:style w:type="character" w:customStyle="1" w:styleId="WW8Num8z0">
    <w:name w:val="WW8Num8z0"/>
    <w:rsid w:val="008F5E25"/>
    <w:rPr>
      <w:rFonts w:ascii="Symbol" w:hAnsi="Symbol" w:cs="Symbol"/>
    </w:rPr>
  </w:style>
  <w:style w:type="character" w:customStyle="1" w:styleId="WW8Num9z0">
    <w:name w:val="WW8Num9z0"/>
    <w:rsid w:val="008F5E25"/>
    <w:rPr>
      <w:rFonts w:ascii="Symbol" w:hAnsi="Symbol" w:cs="Symbol"/>
      <w:color w:val="auto"/>
    </w:rPr>
  </w:style>
  <w:style w:type="character" w:customStyle="1" w:styleId="Fuentedeprrafopredeter1">
    <w:name w:val="Fuente de párrafo predeter.1"/>
    <w:rsid w:val="008F5E25"/>
  </w:style>
  <w:style w:type="character" w:customStyle="1" w:styleId="RTFNum21">
    <w:name w:val="RTF_Num 2 1"/>
    <w:rsid w:val="008F5E25"/>
    <w:rPr>
      <w:rFonts w:ascii="Times New Roman" w:hAnsi="Times New Roman" w:cs="Times New Roman"/>
      <w:lang w:val="es-ES_tradnl"/>
    </w:rPr>
  </w:style>
  <w:style w:type="character" w:customStyle="1" w:styleId="Internetlink">
    <w:name w:val="Internet link"/>
    <w:rsid w:val="008F5E25"/>
    <w:rPr>
      <w:color w:val="000080"/>
      <w:u w:val="single"/>
      <w:lang w:val="es-ES_tradnl"/>
    </w:rPr>
  </w:style>
  <w:style w:type="character" w:styleId="Nmerodepgina">
    <w:name w:val="page number"/>
    <w:basedOn w:val="Fuentedeprrafopredeter1"/>
    <w:rsid w:val="008F5E25"/>
  </w:style>
  <w:style w:type="character" w:customStyle="1" w:styleId="WW8Num4z6">
    <w:name w:val="WW8Num4z6"/>
    <w:rsid w:val="008F5E25"/>
    <w:rPr>
      <w:rFonts w:ascii="Wingdings" w:hAnsi="Wingdings" w:cs="Wingdings"/>
      <w:color w:val="000000"/>
    </w:rPr>
  </w:style>
  <w:style w:type="character" w:customStyle="1" w:styleId="WW8Num4z7">
    <w:name w:val="WW8Num4z7"/>
    <w:rsid w:val="008F5E25"/>
    <w:rPr>
      <w:rFonts w:ascii="Symbol" w:hAnsi="Symbol" w:cs="Symbol"/>
      <w:color w:val="000000"/>
      <w:sz w:val="20"/>
      <w:szCs w:val="20"/>
    </w:rPr>
  </w:style>
  <w:style w:type="character" w:styleId="Textoennegrita">
    <w:name w:val="Strong"/>
    <w:qFormat/>
    <w:rsid w:val="008F5E25"/>
    <w:rPr>
      <w:b/>
      <w:bCs/>
    </w:rPr>
  </w:style>
  <w:style w:type="character" w:styleId="Hipervnculo">
    <w:name w:val="Hyperlink"/>
    <w:rsid w:val="008F5E25"/>
    <w:rPr>
      <w:color w:val="000080"/>
      <w:u w:val="single"/>
    </w:rPr>
  </w:style>
  <w:style w:type="paragraph" w:customStyle="1" w:styleId="Encabezado1">
    <w:name w:val="Encabezado1"/>
    <w:basedOn w:val="Normal"/>
    <w:next w:val="Textoindependiente"/>
    <w:rsid w:val="008F5E25"/>
    <w:pPr>
      <w:keepNext/>
      <w:spacing w:before="240" w:after="120"/>
    </w:pPr>
    <w:rPr>
      <w:rFonts w:eastAsia="Microsoft YaHei" w:cs="Mangal"/>
      <w:sz w:val="28"/>
      <w:szCs w:val="28"/>
    </w:rPr>
  </w:style>
  <w:style w:type="paragraph" w:styleId="Textoindependiente">
    <w:name w:val="Body Text"/>
    <w:basedOn w:val="Normal"/>
    <w:rsid w:val="008F5E25"/>
    <w:pPr>
      <w:spacing w:after="120"/>
    </w:pPr>
  </w:style>
  <w:style w:type="paragraph" w:styleId="Lista">
    <w:name w:val="List"/>
    <w:basedOn w:val="Textoindependiente"/>
    <w:rsid w:val="008F5E25"/>
  </w:style>
  <w:style w:type="paragraph" w:styleId="Descripcin">
    <w:name w:val="caption"/>
    <w:basedOn w:val="Normal"/>
    <w:qFormat/>
    <w:rsid w:val="008F5E25"/>
    <w:pPr>
      <w:widowControl/>
      <w:suppressLineNumbers/>
      <w:spacing w:before="120" w:after="120"/>
    </w:pPr>
    <w:rPr>
      <w:i/>
      <w:iCs/>
      <w:lang w:val="es-ES"/>
    </w:rPr>
  </w:style>
  <w:style w:type="paragraph" w:customStyle="1" w:styleId="ndice">
    <w:name w:val="Índice"/>
    <w:basedOn w:val="Normal"/>
    <w:rsid w:val="008F5E25"/>
    <w:pPr>
      <w:widowControl/>
      <w:suppressLineNumbers/>
    </w:pPr>
    <w:rPr>
      <w:lang w:val="es-ES"/>
    </w:rPr>
  </w:style>
  <w:style w:type="paragraph" w:customStyle="1" w:styleId="Heading">
    <w:name w:val="Heading"/>
    <w:basedOn w:val="Normal"/>
    <w:next w:val="Textoindependiente"/>
    <w:rsid w:val="008F5E25"/>
    <w:pPr>
      <w:keepNext/>
      <w:spacing w:before="240" w:after="120"/>
    </w:pPr>
    <w:rPr>
      <w:sz w:val="28"/>
      <w:szCs w:val="28"/>
    </w:rPr>
  </w:style>
  <w:style w:type="paragraph" w:customStyle="1" w:styleId="Epgrafe1">
    <w:name w:val="Epígrafe1"/>
    <w:basedOn w:val="Normal"/>
    <w:rsid w:val="008F5E25"/>
    <w:pPr>
      <w:spacing w:before="120" w:after="120"/>
    </w:pPr>
    <w:rPr>
      <w:i/>
      <w:iCs/>
    </w:rPr>
  </w:style>
  <w:style w:type="paragraph" w:customStyle="1" w:styleId="Index">
    <w:name w:val="Index"/>
    <w:basedOn w:val="Normal"/>
    <w:rsid w:val="008F5E25"/>
  </w:style>
  <w:style w:type="paragraph" w:styleId="Encabezado">
    <w:name w:val="header"/>
    <w:basedOn w:val="Normal"/>
    <w:link w:val="EncabezadoCar"/>
    <w:uiPriority w:val="99"/>
    <w:rsid w:val="008F5E25"/>
    <w:pPr>
      <w:tabs>
        <w:tab w:val="center" w:pos="4419"/>
        <w:tab w:val="right" w:pos="8838"/>
      </w:tabs>
    </w:pPr>
  </w:style>
  <w:style w:type="paragraph" w:styleId="Piedepgina">
    <w:name w:val="footer"/>
    <w:basedOn w:val="Normal"/>
    <w:rsid w:val="008F5E25"/>
    <w:pPr>
      <w:tabs>
        <w:tab w:val="center" w:pos="4419"/>
        <w:tab w:val="right" w:pos="8838"/>
      </w:tabs>
    </w:pPr>
  </w:style>
  <w:style w:type="paragraph" w:customStyle="1" w:styleId="font5">
    <w:name w:val="font5"/>
    <w:basedOn w:val="Normal"/>
    <w:rsid w:val="008F5E25"/>
    <w:pPr>
      <w:widowControl/>
      <w:spacing w:before="100" w:after="100"/>
    </w:pPr>
    <w:rPr>
      <w:b/>
      <w:bCs/>
      <w:lang w:val="es-ES"/>
    </w:rPr>
  </w:style>
  <w:style w:type="paragraph" w:customStyle="1" w:styleId="font6">
    <w:name w:val="font6"/>
    <w:basedOn w:val="Normal"/>
    <w:rsid w:val="008F5E25"/>
    <w:pPr>
      <w:widowControl/>
      <w:spacing w:before="100" w:after="100"/>
    </w:pPr>
    <w:rPr>
      <w:b/>
      <w:bCs/>
      <w:u w:val="single"/>
      <w:lang w:val="es-ES"/>
    </w:rPr>
  </w:style>
  <w:style w:type="paragraph" w:customStyle="1" w:styleId="xl23">
    <w:name w:val="xl23"/>
    <w:basedOn w:val="Normal"/>
    <w:rsid w:val="008F5E25"/>
    <w:pPr>
      <w:widowControl/>
      <w:spacing w:before="100" w:after="100"/>
    </w:pPr>
    <w:rPr>
      <w:b/>
      <w:bCs/>
      <w:lang w:val="es-ES"/>
    </w:rPr>
  </w:style>
  <w:style w:type="paragraph" w:customStyle="1" w:styleId="xl24">
    <w:name w:val="xl24"/>
    <w:basedOn w:val="Normal"/>
    <w:rsid w:val="008F5E25"/>
    <w:pPr>
      <w:widowControl/>
      <w:pBdr>
        <w:top w:val="single" w:sz="8" w:space="0" w:color="000000"/>
      </w:pBdr>
      <w:spacing w:before="100" w:after="100"/>
    </w:pPr>
    <w:rPr>
      <w:lang w:val="es-ES"/>
    </w:rPr>
  </w:style>
  <w:style w:type="paragraph" w:customStyle="1" w:styleId="xl25">
    <w:name w:val="xl25"/>
    <w:basedOn w:val="Normal"/>
    <w:rsid w:val="008F5E25"/>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rsid w:val="008F5E25"/>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rsid w:val="008F5E25"/>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rsid w:val="008F5E25"/>
    <w:pPr>
      <w:widowControl/>
      <w:spacing w:before="100" w:after="100"/>
    </w:pPr>
    <w:rPr>
      <w:sz w:val="20"/>
      <w:szCs w:val="20"/>
      <w:lang w:val="es-ES"/>
    </w:rPr>
  </w:style>
  <w:style w:type="paragraph" w:customStyle="1" w:styleId="xl29">
    <w:name w:val="xl29"/>
    <w:basedOn w:val="Normal"/>
    <w:rsid w:val="008F5E25"/>
    <w:pPr>
      <w:widowControl/>
      <w:spacing w:before="100" w:after="100"/>
    </w:pPr>
    <w:rPr>
      <w:b/>
      <w:bCs/>
      <w:u w:val="single"/>
      <w:lang w:val="es-ES"/>
    </w:rPr>
  </w:style>
  <w:style w:type="paragraph" w:customStyle="1" w:styleId="xl30">
    <w:name w:val="xl30"/>
    <w:basedOn w:val="Normal"/>
    <w:rsid w:val="008F5E25"/>
    <w:pPr>
      <w:widowControl/>
      <w:spacing w:before="100" w:after="100"/>
    </w:pPr>
    <w:rPr>
      <w:sz w:val="20"/>
      <w:szCs w:val="20"/>
      <w:lang w:val="es-ES"/>
    </w:rPr>
  </w:style>
  <w:style w:type="paragraph" w:customStyle="1" w:styleId="xl31">
    <w:name w:val="xl31"/>
    <w:basedOn w:val="Normal"/>
    <w:rsid w:val="008F5E25"/>
    <w:pPr>
      <w:widowControl/>
      <w:spacing w:before="100" w:after="100"/>
    </w:pPr>
    <w:rPr>
      <w:b/>
      <w:bCs/>
      <w:sz w:val="20"/>
      <w:szCs w:val="20"/>
      <w:u w:val="single"/>
      <w:lang w:val="es-ES"/>
    </w:rPr>
  </w:style>
  <w:style w:type="paragraph" w:customStyle="1" w:styleId="xl32">
    <w:name w:val="xl32"/>
    <w:basedOn w:val="Normal"/>
    <w:rsid w:val="008F5E25"/>
    <w:pPr>
      <w:widowControl/>
      <w:spacing w:before="100" w:after="100"/>
    </w:pPr>
    <w:rPr>
      <w:b/>
      <w:bCs/>
      <w:u w:val="single"/>
      <w:lang w:val="es-ES"/>
    </w:rPr>
  </w:style>
  <w:style w:type="paragraph" w:customStyle="1" w:styleId="xl34">
    <w:name w:val="xl34"/>
    <w:basedOn w:val="Normal"/>
    <w:rsid w:val="008F5E25"/>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rsid w:val="008F5E25"/>
    <w:pPr>
      <w:widowControl/>
      <w:pBdr>
        <w:top w:val="single" w:sz="8" w:space="0" w:color="000000"/>
      </w:pBdr>
      <w:spacing w:before="100" w:after="100"/>
    </w:pPr>
    <w:rPr>
      <w:u w:val="single"/>
      <w:lang w:val="es-ES"/>
    </w:rPr>
  </w:style>
  <w:style w:type="paragraph" w:customStyle="1" w:styleId="xl36">
    <w:name w:val="xl36"/>
    <w:basedOn w:val="Normal"/>
    <w:rsid w:val="008F5E25"/>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rsid w:val="008F5E25"/>
    <w:pPr>
      <w:widowControl/>
      <w:pBdr>
        <w:left w:val="single" w:sz="8" w:space="0" w:color="000000"/>
      </w:pBdr>
      <w:spacing w:before="100" w:after="100"/>
    </w:pPr>
    <w:rPr>
      <w:lang w:val="es-ES"/>
    </w:rPr>
  </w:style>
  <w:style w:type="paragraph" w:customStyle="1" w:styleId="xl38">
    <w:name w:val="xl38"/>
    <w:basedOn w:val="Normal"/>
    <w:rsid w:val="008F5E25"/>
    <w:pPr>
      <w:widowControl/>
      <w:pBdr>
        <w:right w:val="single" w:sz="8" w:space="0" w:color="000000"/>
      </w:pBdr>
      <w:spacing w:before="100" w:after="100"/>
    </w:pPr>
    <w:rPr>
      <w:lang w:val="es-ES"/>
    </w:rPr>
  </w:style>
  <w:style w:type="paragraph" w:customStyle="1" w:styleId="xl39">
    <w:name w:val="xl39"/>
    <w:basedOn w:val="Normal"/>
    <w:rsid w:val="008F5E25"/>
    <w:pPr>
      <w:widowControl/>
      <w:pBdr>
        <w:left w:val="single" w:sz="8" w:space="0" w:color="000000"/>
      </w:pBdr>
      <w:spacing w:before="100" w:after="100"/>
    </w:pPr>
    <w:rPr>
      <w:b/>
      <w:bCs/>
      <w:u w:val="single"/>
      <w:lang w:val="es-ES"/>
    </w:rPr>
  </w:style>
  <w:style w:type="paragraph" w:customStyle="1" w:styleId="xl40">
    <w:name w:val="xl40"/>
    <w:basedOn w:val="Normal"/>
    <w:rsid w:val="008F5E25"/>
    <w:pPr>
      <w:widowControl/>
      <w:pBdr>
        <w:right w:val="single" w:sz="8" w:space="0" w:color="000000"/>
      </w:pBdr>
      <w:spacing w:before="100" w:after="100"/>
    </w:pPr>
    <w:rPr>
      <w:sz w:val="20"/>
      <w:szCs w:val="20"/>
      <w:lang w:val="es-ES"/>
    </w:rPr>
  </w:style>
  <w:style w:type="paragraph" w:customStyle="1" w:styleId="xl41">
    <w:name w:val="xl41"/>
    <w:basedOn w:val="Normal"/>
    <w:rsid w:val="008F5E25"/>
    <w:pPr>
      <w:widowControl/>
      <w:pBdr>
        <w:left w:val="single" w:sz="8" w:space="0" w:color="000000"/>
      </w:pBdr>
      <w:spacing w:before="100" w:after="100"/>
    </w:pPr>
    <w:rPr>
      <w:sz w:val="20"/>
      <w:szCs w:val="20"/>
      <w:lang w:val="es-ES"/>
    </w:rPr>
  </w:style>
  <w:style w:type="paragraph" w:customStyle="1" w:styleId="xl42">
    <w:name w:val="xl42"/>
    <w:basedOn w:val="Normal"/>
    <w:rsid w:val="008F5E25"/>
    <w:pPr>
      <w:widowControl/>
      <w:pBdr>
        <w:right w:val="single" w:sz="8" w:space="0" w:color="000000"/>
      </w:pBdr>
      <w:spacing w:before="100" w:after="100"/>
    </w:pPr>
    <w:rPr>
      <w:sz w:val="20"/>
      <w:szCs w:val="20"/>
      <w:lang w:val="es-ES"/>
    </w:rPr>
  </w:style>
  <w:style w:type="paragraph" w:customStyle="1" w:styleId="xl43">
    <w:name w:val="xl43"/>
    <w:basedOn w:val="Normal"/>
    <w:rsid w:val="008F5E25"/>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rsid w:val="008F5E25"/>
    <w:pPr>
      <w:widowControl/>
      <w:pBdr>
        <w:left w:val="single" w:sz="8" w:space="0" w:color="000000"/>
      </w:pBdr>
      <w:spacing w:before="100" w:after="100"/>
    </w:pPr>
    <w:rPr>
      <w:b/>
      <w:bCs/>
      <w:lang w:val="es-ES"/>
    </w:rPr>
  </w:style>
  <w:style w:type="paragraph" w:customStyle="1" w:styleId="xl45">
    <w:name w:val="xl45"/>
    <w:basedOn w:val="Normal"/>
    <w:rsid w:val="008F5E25"/>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rsid w:val="008F5E25"/>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rsid w:val="008F5E25"/>
    <w:pPr>
      <w:widowControl/>
      <w:pBdr>
        <w:left w:val="single" w:sz="8" w:space="0" w:color="000000"/>
      </w:pBdr>
      <w:spacing w:before="100" w:after="100"/>
    </w:pPr>
    <w:rPr>
      <w:b/>
      <w:bCs/>
      <w:sz w:val="22"/>
      <w:szCs w:val="22"/>
      <w:u w:val="single"/>
      <w:lang w:val="es-ES"/>
    </w:rPr>
  </w:style>
  <w:style w:type="paragraph" w:customStyle="1" w:styleId="xl48">
    <w:name w:val="xl48"/>
    <w:basedOn w:val="Normal"/>
    <w:rsid w:val="008F5E25"/>
    <w:pPr>
      <w:widowControl/>
      <w:pBdr>
        <w:left w:val="single" w:sz="8" w:space="0" w:color="000000"/>
      </w:pBdr>
      <w:spacing w:before="100" w:after="100"/>
    </w:pPr>
    <w:rPr>
      <w:b/>
      <w:bCs/>
      <w:sz w:val="20"/>
      <w:szCs w:val="20"/>
      <w:u w:val="single"/>
      <w:lang w:val="es-ES"/>
    </w:rPr>
  </w:style>
  <w:style w:type="paragraph" w:customStyle="1" w:styleId="xl49">
    <w:name w:val="xl49"/>
    <w:basedOn w:val="Normal"/>
    <w:rsid w:val="008F5E25"/>
    <w:pPr>
      <w:widowControl/>
      <w:pBdr>
        <w:left w:val="single" w:sz="8" w:space="0" w:color="000000"/>
      </w:pBdr>
      <w:spacing w:before="100" w:after="100"/>
    </w:pPr>
    <w:rPr>
      <w:b/>
      <w:bCs/>
      <w:u w:val="single"/>
      <w:lang w:val="es-ES"/>
    </w:rPr>
  </w:style>
  <w:style w:type="paragraph" w:customStyle="1" w:styleId="xl50">
    <w:name w:val="xl50"/>
    <w:basedOn w:val="Normal"/>
    <w:rsid w:val="008F5E25"/>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rsid w:val="008F5E25"/>
    <w:pPr>
      <w:widowControl/>
      <w:pBdr>
        <w:top w:val="single" w:sz="8" w:space="0" w:color="000000"/>
        <w:right w:val="single" w:sz="8" w:space="0" w:color="000000"/>
      </w:pBdr>
      <w:spacing w:before="100" w:after="100"/>
    </w:pPr>
    <w:rPr>
      <w:lang w:val="es-ES"/>
    </w:rPr>
  </w:style>
  <w:style w:type="paragraph" w:customStyle="1" w:styleId="xl52">
    <w:name w:val="xl52"/>
    <w:basedOn w:val="Normal"/>
    <w:rsid w:val="008F5E25"/>
    <w:pPr>
      <w:widowControl/>
      <w:pBdr>
        <w:left w:val="single" w:sz="8" w:space="0" w:color="000000"/>
        <w:bottom w:val="single" w:sz="8" w:space="0" w:color="000000"/>
      </w:pBdr>
      <w:spacing w:before="100" w:after="100"/>
    </w:pPr>
    <w:rPr>
      <w:lang w:val="es-ES"/>
    </w:rPr>
  </w:style>
  <w:style w:type="paragraph" w:customStyle="1" w:styleId="xl53">
    <w:name w:val="xl53"/>
    <w:basedOn w:val="Normal"/>
    <w:rsid w:val="008F5E25"/>
    <w:pPr>
      <w:widowControl/>
      <w:pBdr>
        <w:bottom w:val="single" w:sz="8" w:space="0" w:color="000000"/>
      </w:pBdr>
      <w:spacing w:before="100" w:after="100"/>
    </w:pPr>
    <w:rPr>
      <w:lang w:val="es-ES"/>
    </w:rPr>
  </w:style>
  <w:style w:type="paragraph" w:customStyle="1" w:styleId="xl54">
    <w:name w:val="xl54"/>
    <w:basedOn w:val="Normal"/>
    <w:rsid w:val="008F5E25"/>
    <w:pPr>
      <w:widowControl/>
      <w:pBdr>
        <w:bottom w:val="single" w:sz="8" w:space="0" w:color="000000"/>
        <w:right w:val="single" w:sz="8" w:space="0" w:color="000000"/>
      </w:pBdr>
      <w:spacing w:before="100" w:after="100"/>
    </w:pPr>
    <w:rPr>
      <w:lang w:val="es-ES"/>
    </w:rPr>
  </w:style>
  <w:style w:type="paragraph" w:customStyle="1" w:styleId="xl55">
    <w:name w:val="xl55"/>
    <w:basedOn w:val="Normal"/>
    <w:rsid w:val="008F5E25"/>
    <w:pPr>
      <w:widowControl/>
      <w:spacing w:before="100" w:after="100"/>
    </w:pPr>
    <w:rPr>
      <w:lang w:val="es-ES"/>
    </w:rPr>
  </w:style>
  <w:style w:type="paragraph" w:customStyle="1" w:styleId="xl56">
    <w:name w:val="xl56"/>
    <w:basedOn w:val="Normal"/>
    <w:rsid w:val="008F5E25"/>
    <w:pPr>
      <w:widowControl/>
      <w:pBdr>
        <w:right w:val="single" w:sz="8" w:space="0" w:color="000000"/>
      </w:pBdr>
      <w:spacing w:before="100" w:after="100"/>
    </w:pPr>
    <w:rPr>
      <w:lang w:val="es-ES"/>
    </w:rPr>
  </w:style>
  <w:style w:type="paragraph" w:customStyle="1" w:styleId="xl57">
    <w:name w:val="xl57"/>
    <w:basedOn w:val="Normal"/>
    <w:rsid w:val="008F5E25"/>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rsid w:val="008F5E25"/>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rsid w:val="008F5E25"/>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rsid w:val="008F5E25"/>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rsid w:val="008F5E25"/>
    <w:pPr>
      <w:widowControl/>
      <w:spacing w:before="100" w:after="100"/>
    </w:pPr>
    <w:rPr>
      <w:lang w:val="es-ES"/>
    </w:rPr>
  </w:style>
  <w:style w:type="paragraph" w:customStyle="1" w:styleId="xl62">
    <w:name w:val="xl62"/>
    <w:basedOn w:val="Normal"/>
    <w:rsid w:val="008F5E25"/>
    <w:pPr>
      <w:widowControl/>
      <w:pBdr>
        <w:right w:val="single" w:sz="8" w:space="0" w:color="000000"/>
      </w:pBdr>
      <w:spacing w:before="100" w:after="100"/>
    </w:pPr>
    <w:rPr>
      <w:lang w:val="es-ES"/>
    </w:rPr>
  </w:style>
  <w:style w:type="paragraph" w:customStyle="1" w:styleId="xl63">
    <w:name w:val="xl63"/>
    <w:basedOn w:val="Normal"/>
    <w:rsid w:val="008F5E25"/>
    <w:pPr>
      <w:widowControl/>
      <w:pBdr>
        <w:bottom w:val="single" w:sz="8" w:space="0" w:color="000000"/>
      </w:pBdr>
      <w:spacing w:before="100" w:after="100"/>
    </w:pPr>
    <w:rPr>
      <w:lang w:val="es-ES"/>
    </w:rPr>
  </w:style>
  <w:style w:type="paragraph" w:customStyle="1" w:styleId="xl64">
    <w:name w:val="xl64"/>
    <w:basedOn w:val="Normal"/>
    <w:rsid w:val="008F5E25"/>
    <w:pPr>
      <w:widowControl/>
      <w:pBdr>
        <w:bottom w:val="single" w:sz="8" w:space="0" w:color="000000"/>
        <w:right w:val="single" w:sz="8" w:space="0" w:color="000000"/>
      </w:pBdr>
      <w:spacing w:before="100" w:after="100"/>
    </w:pPr>
    <w:rPr>
      <w:lang w:val="es-ES"/>
    </w:rPr>
  </w:style>
  <w:style w:type="paragraph" w:customStyle="1" w:styleId="xl65">
    <w:name w:val="xl65"/>
    <w:basedOn w:val="Normal"/>
    <w:rsid w:val="008F5E25"/>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rsid w:val="008F5E25"/>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rsid w:val="008F5E25"/>
    <w:pPr>
      <w:widowControl/>
      <w:pBdr>
        <w:top w:val="single" w:sz="8" w:space="0" w:color="000000"/>
      </w:pBdr>
      <w:spacing w:before="100" w:after="100"/>
    </w:pPr>
    <w:rPr>
      <w:lang w:val="es-ES"/>
    </w:rPr>
  </w:style>
  <w:style w:type="paragraph" w:customStyle="1" w:styleId="xl68">
    <w:name w:val="xl68"/>
    <w:basedOn w:val="Normal"/>
    <w:rsid w:val="008F5E25"/>
    <w:pPr>
      <w:widowControl/>
      <w:pBdr>
        <w:top w:val="single" w:sz="8" w:space="0" w:color="000000"/>
        <w:right w:val="single" w:sz="8" w:space="0" w:color="000000"/>
      </w:pBdr>
      <w:spacing w:before="100" w:after="100"/>
    </w:pPr>
    <w:rPr>
      <w:lang w:val="es-ES"/>
    </w:rPr>
  </w:style>
  <w:style w:type="paragraph" w:customStyle="1" w:styleId="xl69">
    <w:name w:val="xl69"/>
    <w:basedOn w:val="Normal"/>
    <w:rsid w:val="008F5E25"/>
    <w:pPr>
      <w:widowControl/>
      <w:pBdr>
        <w:top w:val="single" w:sz="4" w:space="0" w:color="000000"/>
        <w:left w:val="single" w:sz="8" w:space="0" w:color="000000"/>
      </w:pBdr>
      <w:spacing w:before="100" w:after="100"/>
    </w:pPr>
    <w:rPr>
      <w:lang w:val="es-ES"/>
    </w:rPr>
  </w:style>
  <w:style w:type="paragraph" w:customStyle="1" w:styleId="xl70">
    <w:name w:val="xl70"/>
    <w:basedOn w:val="Normal"/>
    <w:rsid w:val="008F5E25"/>
    <w:pPr>
      <w:widowControl/>
      <w:pBdr>
        <w:top w:val="single" w:sz="4" w:space="0" w:color="000000"/>
      </w:pBdr>
      <w:spacing w:before="100" w:after="100"/>
    </w:pPr>
    <w:rPr>
      <w:lang w:val="es-ES"/>
    </w:rPr>
  </w:style>
  <w:style w:type="paragraph" w:customStyle="1" w:styleId="xl71">
    <w:name w:val="xl71"/>
    <w:basedOn w:val="Normal"/>
    <w:rsid w:val="008F5E25"/>
    <w:pPr>
      <w:widowControl/>
      <w:pBdr>
        <w:top w:val="single" w:sz="4" w:space="0" w:color="000000"/>
        <w:right w:val="single" w:sz="4" w:space="0" w:color="000000"/>
      </w:pBdr>
      <w:spacing w:before="100" w:after="100"/>
    </w:pPr>
    <w:rPr>
      <w:lang w:val="es-ES"/>
    </w:rPr>
  </w:style>
  <w:style w:type="paragraph" w:customStyle="1" w:styleId="xl72">
    <w:name w:val="xl72"/>
    <w:basedOn w:val="Normal"/>
    <w:rsid w:val="008F5E25"/>
    <w:pPr>
      <w:widowControl/>
      <w:pBdr>
        <w:left w:val="single" w:sz="8" w:space="0" w:color="000000"/>
        <w:bottom w:val="single" w:sz="8" w:space="0" w:color="000000"/>
      </w:pBdr>
      <w:spacing w:before="100" w:after="100"/>
    </w:pPr>
    <w:rPr>
      <w:lang w:val="es-ES"/>
    </w:rPr>
  </w:style>
  <w:style w:type="paragraph" w:customStyle="1" w:styleId="xl73">
    <w:name w:val="xl73"/>
    <w:basedOn w:val="Normal"/>
    <w:rsid w:val="008F5E25"/>
    <w:pPr>
      <w:widowControl/>
      <w:pBdr>
        <w:bottom w:val="single" w:sz="8" w:space="0" w:color="000000"/>
      </w:pBdr>
      <w:spacing w:before="100" w:after="100"/>
    </w:pPr>
    <w:rPr>
      <w:lang w:val="es-ES"/>
    </w:rPr>
  </w:style>
  <w:style w:type="paragraph" w:customStyle="1" w:styleId="xl74">
    <w:name w:val="xl74"/>
    <w:basedOn w:val="Normal"/>
    <w:rsid w:val="008F5E25"/>
    <w:pPr>
      <w:widowControl/>
      <w:pBdr>
        <w:bottom w:val="single" w:sz="8" w:space="0" w:color="000000"/>
        <w:right w:val="single" w:sz="4" w:space="0" w:color="000000"/>
      </w:pBdr>
      <w:spacing w:before="100" w:after="100"/>
    </w:pPr>
    <w:rPr>
      <w:lang w:val="es-ES"/>
    </w:rPr>
  </w:style>
  <w:style w:type="paragraph" w:customStyle="1" w:styleId="xl75">
    <w:name w:val="xl75"/>
    <w:basedOn w:val="Normal"/>
    <w:rsid w:val="008F5E25"/>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rsid w:val="008F5E25"/>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rsid w:val="008F5E25"/>
    <w:pPr>
      <w:widowControl/>
      <w:spacing w:before="60"/>
      <w:jc w:val="both"/>
    </w:pPr>
    <w:rPr>
      <w:lang w:val="es-AR"/>
    </w:rPr>
  </w:style>
  <w:style w:type="paragraph" w:customStyle="1" w:styleId="EstiloListaconnmerosNegritaCar">
    <w:name w:val="Estilo Lista con números + Negrita Car"/>
    <w:basedOn w:val="Listaconnmeros1"/>
    <w:rsid w:val="008F5E25"/>
  </w:style>
  <w:style w:type="paragraph" w:customStyle="1" w:styleId="EstiloEstiloListaconnmerosNegritaNegrita">
    <w:name w:val="Estilo Estilo Lista con números + Negrita + Negrita"/>
    <w:basedOn w:val="EstiloListaconnmerosNegritaCar"/>
    <w:rsid w:val="008F5E25"/>
  </w:style>
  <w:style w:type="paragraph" w:customStyle="1" w:styleId="font7">
    <w:name w:val="font7"/>
    <w:basedOn w:val="Normal"/>
    <w:rsid w:val="008F5E25"/>
    <w:pPr>
      <w:widowControl/>
      <w:spacing w:before="100" w:after="100"/>
    </w:pPr>
    <w:rPr>
      <w:b/>
      <w:bCs/>
      <w:sz w:val="20"/>
      <w:szCs w:val="20"/>
      <w:u w:val="single"/>
      <w:lang w:val="es-ES"/>
    </w:rPr>
  </w:style>
  <w:style w:type="paragraph" w:customStyle="1" w:styleId="xl33">
    <w:name w:val="xl33"/>
    <w:basedOn w:val="Normal"/>
    <w:rsid w:val="008F5E25"/>
    <w:pPr>
      <w:widowControl/>
      <w:pBdr>
        <w:right w:val="single" w:sz="8" w:space="0" w:color="000000"/>
      </w:pBdr>
      <w:shd w:val="clear" w:color="auto" w:fill="FFFFFF"/>
      <w:spacing w:before="100" w:after="100"/>
    </w:pPr>
    <w:rPr>
      <w:lang w:val="es-ES"/>
    </w:rPr>
  </w:style>
  <w:style w:type="paragraph" w:customStyle="1" w:styleId="font8">
    <w:name w:val="font8"/>
    <w:basedOn w:val="Normal"/>
    <w:rsid w:val="008F5E25"/>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rsid w:val="008F5E25"/>
  </w:style>
  <w:style w:type="paragraph" w:customStyle="1" w:styleId="Textoindependiente21">
    <w:name w:val="Texto independiente 21"/>
    <w:basedOn w:val="Normal"/>
    <w:rsid w:val="008F5E25"/>
    <w:pPr>
      <w:widowControl/>
      <w:jc w:val="both"/>
    </w:pPr>
    <w:rPr>
      <w:b/>
      <w:bCs/>
      <w:u w:val="single"/>
      <w:lang w:val="es-AR"/>
    </w:rPr>
  </w:style>
  <w:style w:type="paragraph" w:customStyle="1" w:styleId="Textoindependiente31">
    <w:name w:val="Texto independiente 31"/>
    <w:basedOn w:val="Normal"/>
    <w:rsid w:val="008F5E25"/>
    <w:pPr>
      <w:widowControl/>
    </w:pPr>
    <w:rPr>
      <w:b/>
      <w:bCs/>
      <w:sz w:val="18"/>
      <w:szCs w:val="18"/>
      <w:lang w:val="es-ES"/>
    </w:rPr>
  </w:style>
  <w:style w:type="paragraph" w:customStyle="1" w:styleId="Contenidodelatabla">
    <w:name w:val="Contenido de la tabla"/>
    <w:basedOn w:val="Normal"/>
    <w:rsid w:val="008F5E25"/>
    <w:pPr>
      <w:widowControl/>
      <w:suppressLineNumbers/>
    </w:pPr>
    <w:rPr>
      <w:lang w:val="es-ES"/>
    </w:rPr>
  </w:style>
  <w:style w:type="paragraph" w:customStyle="1" w:styleId="Encabezadodelatabla">
    <w:name w:val="Encabezado de la tabla"/>
    <w:basedOn w:val="Contenidodelatabla"/>
    <w:rsid w:val="008F5E25"/>
    <w:pPr>
      <w:jc w:val="center"/>
    </w:pPr>
    <w:rPr>
      <w:b/>
      <w:bCs/>
    </w:rPr>
  </w:style>
  <w:style w:type="paragraph" w:customStyle="1" w:styleId="Contenidodelmarco">
    <w:name w:val="Contenido del marco"/>
    <w:basedOn w:val="Textoindependiente"/>
    <w:rsid w:val="008F5E25"/>
    <w:pPr>
      <w:widowControl/>
      <w:spacing w:after="0"/>
      <w:jc w:val="both"/>
    </w:pPr>
    <w:rPr>
      <w:lang w:val="es-AR"/>
    </w:rPr>
  </w:style>
  <w:style w:type="paragraph" w:customStyle="1" w:styleId="Textosinformato2">
    <w:name w:val="Texto sin formato2"/>
    <w:basedOn w:val="Normal"/>
    <w:rsid w:val="008F5E25"/>
    <w:pPr>
      <w:widowControl/>
      <w:autoSpaceDE/>
    </w:pPr>
    <w:rPr>
      <w:rFonts w:ascii="Courier New" w:hAnsi="Courier New" w:cs="Courier New"/>
      <w:sz w:val="20"/>
      <w:szCs w:val="20"/>
      <w:lang w:val="es-ES"/>
    </w:rPr>
  </w:style>
  <w:style w:type="paragraph" w:customStyle="1" w:styleId="Textosinformato1">
    <w:name w:val="Texto sin formato1"/>
    <w:basedOn w:val="Normal"/>
    <w:rsid w:val="008F5E25"/>
    <w:pPr>
      <w:widowControl/>
      <w:autoSpaceDE/>
    </w:pPr>
    <w:rPr>
      <w:rFonts w:ascii="Courier New" w:hAnsi="Courier New" w:cs="Courier New"/>
      <w:sz w:val="20"/>
      <w:szCs w:val="20"/>
      <w:lang w:val="es-ES"/>
    </w:rPr>
  </w:style>
  <w:style w:type="paragraph" w:styleId="Textodeglobo">
    <w:name w:val="Balloon Text"/>
    <w:basedOn w:val="Normal"/>
    <w:rsid w:val="008F5E25"/>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 w:type="paragraph" w:styleId="Prrafodelista">
    <w:name w:val="List Paragraph"/>
    <w:basedOn w:val="Normal"/>
    <w:uiPriority w:val="34"/>
    <w:qFormat/>
    <w:rsid w:val="008709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32BC87-88D5-4A78-A996-5C63B8EEE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15</Pages>
  <Words>1773</Words>
  <Characters>9752</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cp:lastModifiedBy>Maria Belen Cimalando</cp:lastModifiedBy>
  <cp:revision>7</cp:revision>
  <cp:lastPrinted>2021-12-06T13:55:00Z</cp:lastPrinted>
  <dcterms:created xsi:type="dcterms:W3CDTF">2021-01-12T12:16:00Z</dcterms:created>
  <dcterms:modified xsi:type="dcterms:W3CDTF">2021-12-06T13:55:00Z</dcterms:modified>
</cp:coreProperties>
</file>