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14022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94B82" w:rsidRPr="00476AC6" w:rsidRDefault="00C94B8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94B82" w:rsidRPr="00476AC6" w:rsidRDefault="00C94B8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CD3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C66C68" w:rsidP="00954BD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2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81402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E32CD3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954BDA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954BD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954BD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F1604C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PG.SA-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1945-22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F1604C" w:rsidRDefault="00F1604C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>Locación de un inmueble en la localidad de</w:t>
            </w:r>
            <w:r>
              <w:rPr>
                <w:rFonts w:ascii="Times New Roman" w:hAnsi="Times New Roman" w:cs="Times New Roman"/>
                <w:color w:val="auto"/>
              </w:rPr>
              <w:t xml:space="preserve"> Mercedes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 a</w:t>
            </w:r>
            <w:r>
              <w:rPr>
                <w:rFonts w:ascii="Times New Roman" w:hAnsi="Times New Roman" w:cs="Times New Roman"/>
                <w:color w:val="auto"/>
              </w:rPr>
              <w:t xml:space="preserve"> la Defensoría General Departamental y a la Unidad funcional de Defensa N°10 del Departamento Judicial Mercedes. </w:t>
            </w:r>
            <w:r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Pr="00476AC6">
              <w:rPr>
                <w:rFonts w:ascii="Times New Roman" w:hAnsi="Times New Roman" w:cs="Times New Roman"/>
              </w:rPr>
              <w:t>La locación será por el término de treinta y seis (36) meses, con opción a prorroga por doce (12) meses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F1604C" w:rsidRDefault="00F1604C" w:rsidP="00F1604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2A39B8" w:rsidRDefault="0057417D" w:rsidP="00D5555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Hasta el</w:t>
            </w:r>
            <w:r w:rsidR="009946E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D55559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28</w:t>
            </w:r>
            <w:r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653815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de</w:t>
            </w:r>
            <w:r w:rsidR="009946E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mayo</w:t>
            </w:r>
            <w:r w:rsidR="00C2048F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F67169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202</w:t>
            </w:r>
            <w:r w:rsidR="00954BD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4</w:t>
            </w:r>
            <w:r w:rsidR="00151F12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a las</w:t>
            </w:r>
            <w:r w:rsidR="009946E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D55559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11:00</w:t>
            </w:r>
            <w:r w:rsidR="00C2048F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proofErr w:type="spellStart"/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</w:t>
            </w:r>
            <w:r w:rsidR="00653815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s</w:t>
            </w:r>
            <w:proofErr w:type="spellEnd"/>
            <w:r w:rsidR="00653815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F1604C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MERCEDES, CALLE 21 N° 723 DE MERCEDES.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2A39B8" w:rsidRDefault="00082EFB" w:rsidP="00D55559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    </w:t>
            </w:r>
            <w:r w:rsidR="00476AC6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954BD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El día </w:t>
            </w:r>
            <w:r w:rsidR="00D55559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28</w:t>
            </w:r>
            <w:r w:rsidR="00C2048F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476AC6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de 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mayo</w:t>
            </w:r>
            <w:r w:rsidR="00954BDA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de 2024 </w:t>
            </w:r>
            <w:r w:rsidR="00704211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a las </w:t>
            </w:r>
            <w:r w:rsidR="00D55559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11</w:t>
            </w:r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:</w:t>
            </w:r>
            <w:r w:rsidR="00D55559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00</w:t>
            </w:r>
            <w:bookmarkStart w:id="0" w:name="_GoBack"/>
            <w:bookmarkEnd w:id="0"/>
            <w:r w:rsidR="00704211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proofErr w:type="spellStart"/>
            <w:r w:rsidR="002A39B8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</w:t>
            </w:r>
            <w:r w:rsidR="00704211" w:rsidRPr="002A39B8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s</w:t>
            </w:r>
            <w:proofErr w:type="spellEnd"/>
            <w:r w:rsidR="00704211" w:rsidRPr="002A39B8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14022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Pr="004477A4" w:rsidRDefault="00C94B8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C94B82" w:rsidRPr="004477A4" w:rsidRDefault="00C94B8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C94B82" w:rsidRPr="004477A4" w:rsidRDefault="00C94B8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C94B82" w:rsidRPr="004477A4" w:rsidRDefault="00C94B8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1402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19CF62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1402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1402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55559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14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Pr="00FC2D01" w:rsidRDefault="00C94B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C94B82" w:rsidRPr="00FC2D01" w:rsidRDefault="00C94B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C94B82" w:rsidRPr="00FC2D01" w:rsidRDefault="00C94B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Pr="00FC2D01" w:rsidRDefault="00C94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C94B82" w:rsidRPr="00FC2D01" w:rsidRDefault="00C94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94B82" w:rsidRPr="00FC2D01" w:rsidRDefault="00C94B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1402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Pr="004477A4" w:rsidRDefault="00C94B8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C94B82" w:rsidRPr="004477A4" w:rsidRDefault="00C94B8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C94B82" w:rsidRPr="004477A4" w:rsidRDefault="00C94B8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C94B82" w:rsidRPr="004477A4" w:rsidRDefault="00C94B8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94B82" w:rsidRDefault="00C94B8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C94B82" w:rsidRPr="004477A4" w:rsidRDefault="00C94B8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C94B82" w:rsidRPr="004477A4" w:rsidRDefault="00C94B8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C94B82" w:rsidRPr="004477A4" w:rsidRDefault="00C94B8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C94B82" w:rsidRPr="004477A4" w:rsidRDefault="00C94B8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94B82" w:rsidRDefault="00C94B8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1402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Pr="004477A4" w:rsidRDefault="00C94B8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C94B82" w:rsidRPr="004477A4" w:rsidRDefault="00C94B8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C94B82" w:rsidRPr="004477A4" w:rsidRDefault="00C94B8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C94B82" w:rsidRDefault="00C94B8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C94B82" w:rsidRPr="004477A4" w:rsidRDefault="00C94B8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C94B82" w:rsidRPr="004477A4" w:rsidRDefault="00C94B8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94B82" w:rsidRPr="004477A4" w:rsidRDefault="00C94B8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C94B82" w:rsidRDefault="00C94B8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1402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94B82" w:rsidRDefault="00C94B8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1402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94B82" w:rsidRDefault="00C94B8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14022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Pr="004477A4" w:rsidRDefault="00C94B8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94B82" w:rsidRPr="004477A4" w:rsidRDefault="00C94B8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1402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94B82" w:rsidRDefault="00C94B8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1402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4B82" w:rsidRDefault="00C94B8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94B82" w:rsidRDefault="00C94B8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Lic. </w:t>
      </w:r>
      <w:r w:rsidR="00424801">
        <w:rPr>
          <w:rFonts w:ascii="Times New Roman" w:hAnsi="Times New Roman" w:cs="Times New Roman"/>
          <w:lang w:val="es-ES" w:eastAsia="es-ES"/>
        </w:rPr>
        <w:t xml:space="preserve">Dardo </w:t>
      </w:r>
      <w:r>
        <w:rPr>
          <w:rFonts w:ascii="Times New Roman" w:hAnsi="Times New Roman" w:cs="Times New Roman"/>
          <w:lang w:val="es-ES" w:eastAsia="es-ES"/>
        </w:rPr>
        <w:t>Joaquín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424801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424801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424801" w:rsidRDefault="00424801" w:rsidP="00424801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Ing. Guillermo Emir </w:t>
      </w:r>
      <w:proofErr w:type="spellStart"/>
      <w:r>
        <w:rPr>
          <w:rFonts w:ascii="Times New Roman" w:hAnsi="Times New Roman" w:cs="Times New Roman"/>
          <w:lang w:val="es-ES" w:eastAsia="es-ES"/>
        </w:rPr>
        <w:t>Raggio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– Departamento de Arquitectura e Infraestructura de la Procuración General</w:t>
      </w:r>
    </w:p>
    <w:p w:rsidR="00424801" w:rsidRDefault="00424801" w:rsidP="00424801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Arq. Sergio Nicolás Vidal </w:t>
      </w:r>
      <w:proofErr w:type="spellStart"/>
      <w:r>
        <w:rPr>
          <w:rFonts w:ascii="Times New Roman" w:hAnsi="Times New Roman" w:cs="Times New Roman"/>
          <w:lang w:val="es-ES" w:eastAsia="es-ES"/>
        </w:rPr>
        <w:t>Sprauer</w:t>
      </w:r>
      <w:proofErr w:type="spellEnd"/>
      <w:r w:rsidR="00C94B82">
        <w:rPr>
          <w:rFonts w:ascii="Times New Roman" w:hAnsi="Times New Roman" w:cs="Times New Roman"/>
          <w:lang w:val="es-ES" w:eastAsia="es-ES"/>
        </w:rPr>
        <w:t xml:space="preserve"> - Departamento de Arquitectura e Infraestructura de la Procuración General</w:t>
      </w:r>
    </w:p>
    <w:p w:rsidR="00424801" w:rsidRPr="00424801" w:rsidRDefault="00424801" w:rsidP="00424801">
      <w:pPr>
        <w:widowControl/>
        <w:tabs>
          <w:tab w:val="left" w:pos="709"/>
        </w:tabs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Arq. Guido Agustín </w:t>
      </w:r>
      <w:proofErr w:type="spellStart"/>
      <w:r>
        <w:rPr>
          <w:rFonts w:ascii="Times New Roman" w:hAnsi="Times New Roman" w:cs="Times New Roman"/>
          <w:lang w:val="es-ES" w:eastAsia="es-ES"/>
        </w:rPr>
        <w:t>Sacchi</w:t>
      </w:r>
      <w:proofErr w:type="spellEnd"/>
      <w:r w:rsidR="00054C47">
        <w:rPr>
          <w:rFonts w:ascii="Times New Roman" w:hAnsi="Times New Roman" w:cs="Times New Roman"/>
          <w:lang w:val="es-ES" w:eastAsia="es-ES"/>
        </w:rPr>
        <w:t xml:space="preserve"> – Delegación de Arquitectura Mercedes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C94B82" w:rsidRDefault="00C94B82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1402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AF353B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25CE0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F353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1945/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F1" w:rsidRDefault="002106F1" w:rsidP="00AF353B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82" w:rsidRDefault="00C94B82">
      <w:r>
        <w:separator/>
      </w:r>
    </w:p>
  </w:endnote>
  <w:endnote w:type="continuationSeparator" w:id="0">
    <w:p w:rsidR="00C94B82" w:rsidRDefault="00C9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Pr="00AF353B" w:rsidRDefault="00C94B82" w:rsidP="00AF353B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82" w:rsidRDefault="00C94B82">
      <w:r>
        <w:separator/>
      </w:r>
    </w:p>
  </w:footnote>
  <w:footnote w:type="continuationSeparator" w:id="0">
    <w:p w:rsidR="00C94B82" w:rsidRDefault="00C94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>
    <w:pPr>
      <w:jc w:val="right"/>
      <w:rPr>
        <w:b/>
        <w:bCs/>
        <w:sz w:val="20"/>
        <w:szCs w:val="20"/>
      </w:rPr>
    </w:pPr>
  </w:p>
  <w:p w:rsidR="00C94B82" w:rsidRDefault="00C94B8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94B82" w:rsidRDefault="00C94B8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Pr="007C36DC" w:rsidRDefault="00C94B8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B82" w:rsidRDefault="00C94B8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54C47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A39B8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24801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4022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54BDA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25CE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353B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048F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4B82"/>
    <w:rsid w:val="00C97754"/>
    <w:rsid w:val="00CA1DAD"/>
    <w:rsid w:val="00CD10CC"/>
    <w:rsid w:val="00CD47D2"/>
    <w:rsid w:val="00D072BE"/>
    <w:rsid w:val="00D2112A"/>
    <w:rsid w:val="00D52AD2"/>
    <w:rsid w:val="00D54FCD"/>
    <w:rsid w:val="00D55559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2CD3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1604C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oNotEmbedSmartTags/>
  <w:decimalSymbol w:val=","/>
  <w:listSeparator w:val=";"/>
  <w14:docId w14:val="0706128B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F27C9-E735-4022-A10F-A4559A0F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1793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Lucia Pepe</cp:lastModifiedBy>
  <cp:revision>3</cp:revision>
  <cp:lastPrinted>2024-04-08T11:58:00Z</cp:lastPrinted>
  <dcterms:created xsi:type="dcterms:W3CDTF">2024-04-30T13:02:00Z</dcterms:created>
  <dcterms:modified xsi:type="dcterms:W3CDTF">2024-05-02T16:54:00Z</dcterms:modified>
</cp:coreProperties>
</file>