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C2E38" w:rsidRDefault="001C2E38">
      <w:bookmarkStart w:id="0" w:name="_GoBack"/>
      <w:bookmarkEnd w:id="0"/>
    </w:p>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pPr>
                                    <w:jc w:val="center"/>
                                    <w:rPr>
                                      <w:b/>
                                      <w:bCs/>
                                      <w:sz w:val="20"/>
                                      <w:szCs w:val="20"/>
                                    </w:rPr>
                                  </w:pPr>
                                </w:p>
                                <w:p w:rsidR="006C373A" w:rsidRDefault="006C373A">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6C373A" w:rsidRDefault="006C373A">
                            <w:pPr>
                              <w:jc w:val="center"/>
                              <w:rPr>
                                <w:b/>
                                <w:bCs/>
                                <w:sz w:val="20"/>
                                <w:szCs w:val="20"/>
                              </w:rPr>
                            </w:pPr>
                          </w:p>
                          <w:p w:rsidR="006C373A" w:rsidRDefault="006C373A">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6C373A">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8709D9" w:rsidRDefault="006A2A4D">
            <w:pPr>
              <w:snapToGrid w:val="0"/>
              <w:rPr>
                <w:b/>
                <w:bCs/>
                <w:sz w:val="20"/>
                <w:szCs w:val="20"/>
              </w:rPr>
            </w:pPr>
            <w:r>
              <w:rPr>
                <w:b/>
                <w:bCs/>
                <w:sz w:val="20"/>
                <w:szCs w:val="20"/>
              </w:rPr>
              <w:t>60</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709D9">
              <w:rPr>
                <w:b/>
                <w:bCs/>
                <w:sz w:val="20"/>
                <w:szCs w:val="20"/>
              </w:rPr>
              <w:t xml:space="preserve"> 20</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Dec.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6A2A4D">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6A2A4D">
              <w:rPr>
                <w:rFonts w:ascii="Times New Roman" w:eastAsia="Arial" w:hAnsi="Times New Roman" w:cs="Times New Roman"/>
              </w:rPr>
              <w:t>989-19</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653815" w:rsidRPr="00C97754" w:rsidRDefault="00F5349B" w:rsidP="00653815">
            <w:pPr>
              <w:pStyle w:val="Default"/>
              <w:jc w:val="both"/>
              <w:rPr>
                <w:rFonts w:ascii="Times New Roman" w:hAnsi="Times New Roman" w:cs="Times New Roman"/>
                <w:b/>
              </w:rPr>
            </w:pPr>
            <w:r>
              <w:rPr>
                <w:rFonts w:ascii="Times New Roman" w:hAnsi="Times New Roman" w:cs="Times New Roman"/>
                <w:b/>
                <w:color w:val="auto"/>
                <w:sz w:val="22"/>
                <w:szCs w:val="20"/>
              </w:rPr>
              <w:t>Locación de  inmueble</w:t>
            </w:r>
            <w:r w:rsidR="006B45BE">
              <w:rPr>
                <w:rFonts w:ascii="Times New Roman" w:hAnsi="Times New Roman" w:cs="Times New Roman"/>
                <w:b/>
                <w:color w:val="auto"/>
                <w:sz w:val="22"/>
                <w:szCs w:val="20"/>
              </w:rPr>
              <w:t>s</w:t>
            </w:r>
            <w:r>
              <w:rPr>
                <w:rFonts w:ascii="Times New Roman" w:hAnsi="Times New Roman" w:cs="Times New Roman"/>
                <w:b/>
                <w:color w:val="auto"/>
                <w:sz w:val="22"/>
                <w:szCs w:val="20"/>
              </w:rPr>
              <w:t xml:space="preserve"> </w:t>
            </w:r>
            <w:r w:rsidRPr="0062313A">
              <w:rPr>
                <w:rFonts w:ascii="Times New Roman" w:hAnsi="Times New Roman" w:cs="Times New Roman"/>
                <w:b/>
                <w:color w:val="auto"/>
                <w:sz w:val="22"/>
                <w:szCs w:val="20"/>
              </w:rPr>
              <w:t xml:space="preserve">en la localidad de </w:t>
            </w:r>
            <w:r w:rsidR="006A2A4D">
              <w:rPr>
                <w:rFonts w:ascii="Times New Roman" w:hAnsi="Times New Roman" w:cs="Times New Roman"/>
                <w:b/>
                <w:color w:val="auto"/>
                <w:sz w:val="22"/>
                <w:szCs w:val="20"/>
              </w:rPr>
              <w:t>General San Martín</w:t>
            </w:r>
            <w:r w:rsidRPr="0062313A">
              <w:rPr>
                <w:rFonts w:ascii="Times New Roman" w:hAnsi="Times New Roman" w:cs="Times New Roman"/>
                <w:b/>
                <w:color w:val="auto"/>
                <w:sz w:val="22"/>
                <w:szCs w:val="20"/>
              </w:rPr>
              <w:t xml:space="preserve"> con destino </w:t>
            </w:r>
            <w:r w:rsidR="006A2A4D">
              <w:rPr>
                <w:rFonts w:ascii="Times New Roman" w:hAnsi="Times New Roman" w:cs="Times New Roman"/>
                <w:b/>
                <w:sz w:val="22"/>
                <w:szCs w:val="20"/>
              </w:rPr>
              <w:t>a</w:t>
            </w:r>
            <w:r w:rsidR="006A2A4D" w:rsidRPr="007C0C6D">
              <w:rPr>
                <w:rFonts w:ascii="Times New Roman" w:hAnsi="Times New Roman" w:cs="Times New Roman"/>
                <w:b/>
                <w:sz w:val="22"/>
                <w:szCs w:val="20"/>
              </w:rPr>
              <w:t>l</w:t>
            </w:r>
            <w:r w:rsidR="006A2A4D">
              <w:rPr>
                <w:rFonts w:ascii="Times New Roman" w:hAnsi="Times New Roman" w:cs="Times New Roman"/>
                <w:b/>
                <w:sz w:val="22"/>
                <w:szCs w:val="20"/>
              </w:rPr>
              <w:t xml:space="preserve"> Depósito de Efectos y Depósito de Archivo </w:t>
            </w:r>
            <w:r w:rsidR="006A2A4D" w:rsidRPr="007C0C6D">
              <w:rPr>
                <w:rFonts w:ascii="Times New Roman" w:hAnsi="Times New Roman" w:cs="Times New Roman"/>
                <w:b/>
                <w:sz w:val="22"/>
                <w:szCs w:val="20"/>
              </w:rPr>
              <w:t>del Departamento Judicial San Martín</w:t>
            </w:r>
            <w:r w:rsidR="008709D9" w:rsidRPr="00C97754">
              <w:rPr>
                <w:rFonts w:ascii="Times New Roman" w:hAnsi="Times New Roman" w:cs="Times New Roman"/>
                <w:b/>
              </w:rPr>
              <w:t>.</w:t>
            </w:r>
            <w:r w:rsidR="00653815" w:rsidRPr="00C97754">
              <w:rPr>
                <w:rFonts w:ascii="Times New Roman" w:hAnsi="Times New Roman" w:cs="Times New Roman"/>
                <w:b/>
              </w:rPr>
              <w:t xml:space="preserve"> La locación ser</w:t>
            </w:r>
            <w:r w:rsidR="00C12192" w:rsidRPr="00C97754">
              <w:rPr>
                <w:rFonts w:ascii="Times New Roman" w:hAnsi="Times New Roman" w:cs="Times New Roman"/>
                <w:b/>
              </w:rPr>
              <w:t>á por el término de treinta y seis (36</w:t>
            </w:r>
            <w:r w:rsidR="00653815" w:rsidRPr="00C97754">
              <w:rPr>
                <w:rFonts w:ascii="Times New Roman" w:hAnsi="Times New Roman" w:cs="Times New Roman"/>
                <w:b/>
              </w:rPr>
              <w:t>) meses</w:t>
            </w:r>
            <w:r w:rsidR="00C97754">
              <w:rPr>
                <w:rFonts w:ascii="Times New Roman" w:hAnsi="Times New Roman" w:cs="Times New Roman"/>
                <w:b/>
              </w:rPr>
              <w:t>, con opción a prorrogarlo por doce (12) meses más.</w:t>
            </w:r>
          </w:p>
          <w:p w:rsidR="00C51A49" w:rsidRPr="00C97754" w:rsidRDefault="00531214" w:rsidP="00C97754">
            <w:pPr>
              <w:snapToGrid w:val="0"/>
              <w:jc w:val="both"/>
              <w:rPr>
                <w:rFonts w:ascii="Times New Roman" w:hAnsi="Times New Roman" w:cs="Times New Roman"/>
                <w:b/>
              </w:rPr>
            </w:pPr>
            <w:r w:rsidRPr="00181BF6">
              <w:rPr>
                <w:rFonts w:ascii="Times New Roman" w:hAnsi="Times New Roman" w:cs="Times New Roman"/>
                <w:b/>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6A2A4D" w:rsidP="00653815">
            <w:pPr>
              <w:snapToGrid w:val="0"/>
              <w:ind w:left="57" w:right="57"/>
              <w:rPr>
                <w:rFonts w:ascii="Times New Roman" w:eastAsia="Arial" w:hAnsi="Times New Roman" w:cs="Times New Roman"/>
                <w:bCs/>
                <w:sz w:val="20"/>
                <w:szCs w:val="20"/>
              </w:rPr>
            </w:pPr>
            <w:r w:rsidRPr="007C0C6D">
              <w:rPr>
                <w:rFonts w:ascii="Times New Roman" w:hAnsi="Times New Roman" w:cs="Times New Roman"/>
                <w:b/>
                <w:bCs/>
                <w:sz w:val="22"/>
                <w:szCs w:val="20"/>
              </w:rPr>
              <w:t xml:space="preserve">DELEGACIÓN DE ADMINISTRACIÓN DEL DPTO. JUDICIAL DE SAN MARTÍN, </w:t>
            </w:r>
            <w:r w:rsidRPr="007C0C6D">
              <w:rPr>
                <w:rFonts w:ascii="Times New Roman" w:hAnsi="Times New Roman" w:cs="Times New Roman"/>
                <w:b/>
                <w:sz w:val="22"/>
                <w:szCs w:val="20"/>
                <w:lang w:val="es-ES"/>
              </w:rPr>
              <w:t xml:space="preserve">CALLE GRAL. ROCA N° 4765 </w:t>
            </w:r>
            <w:r>
              <w:rPr>
                <w:rFonts w:ascii="Times New Roman" w:hAnsi="Times New Roman" w:cs="Times New Roman"/>
                <w:b/>
                <w:sz w:val="22"/>
                <w:szCs w:val="20"/>
                <w:lang w:val="es-ES"/>
              </w:rPr>
              <w:t xml:space="preserve">PB </w:t>
            </w:r>
            <w:r w:rsidRPr="007C0C6D">
              <w:rPr>
                <w:rFonts w:ascii="Times New Roman" w:hAnsi="Times New Roman" w:cs="Times New Roman"/>
                <w:b/>
                <w:sz w:val="22"/>
                <w:szCs w:val="20"/>
                <w:lang w:val="es-ES"/>
              </w:rPr>
              <w:t>DE VILLA BALLESTER.</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466381" w:rsidRDefault="00F61718" w:rsidP="00F61718">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28</w:t>
            </w:r>
            <w:r w:rsidR="00653815" w:rsidRPr="00466381">
              <w:rPr>
                <w:rFonts w:ascii="Times New Roman" w:eastAsia="Arial" w:hAnsi="Times New Roman" w:cs="Times New Roman"/>
                <w:b/>
                <w:bCs/>
                <w:sz w:val="20"/>
                <w:szCs w:val="20"/>
              </w:rPr>
              <w:t xml:space="preserve"> de</w:t>
            </w:r>
            <w:r w:rsidR="008709D9" w:rsidRPr="00466381">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ENERO</w:t>
            </w:r>
            <w:r w:rsidR="00653815" w:rsidRPr="00466381">
              <w:rPr>
                <w:rFonts w:ascii="Times New Roman" w:eastAsia="Arial" w:hAnsi="Times New Roman" w:cs="Times New Roman"/>
                <w:b/>
                <w:bCs/>
                <w:sz w:val="20"/>
                <w:szCs w:val="20"/>
              </w:rPr>
              <w:t xml:space="preserve"> de</w:t>
            </w:r>
            <w:r w:rsidR="00F5349B">
              <w:rPr>
                <w:rFonts w:ascii="Times New Roman" w:eastAsia="Arial" w:hAnsi="Times New Roman" w:cs="Times New Roman"/>
                <w:b/>
                <w:bCs/>
                <w:sz w:val="20"/>
                <w:szCs w:val="20"/>
              </w:rPr>
              <w:t xml:space="preserve"> 20</w:t>
            </w:r>
            <w:r>
              <w:rPr>
                <w:rFonts w:ascii="Times New Roman" w:eastAsia="Arial" w:hAnsi="Times New Roman" w:cs="Times New Roman"/>
                <w:b/>
                <w:bCs/>
                <w:sz w:val="20"/>
                <w:szCs w:val="20"/>
              </w:rPr>
              <w:t xml:space="preserve">21 </w:t>
            </w:r>
            <w:r w:rsidR="00653815" w:rsidRPr="00466381">
              <w:rPr>
                <w:rFonts w:ascii="Times New Roman" w:eastAsia="Arial" w:hAnsi="Times New Roman" w:cs="Times New Roman"/>
                <w:b/>
                <w:bCs/>
                <w:sz w:val="20"/>
                <w:szCs w:val="20"/>
              </w:rPr>
              <w:t>a las</w:t>
            </w:r>
            <w:r w:rsidR="008709D9" w:rsidRPr="00466381">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10:00</w:t>
            </w:r>
            <w:r w:rsidR="00653815" w:rsidRPr="00466381">
              <w:rPr>
                <w:rFonts w:ascii="Times New Roman" w:eastAsia="Arial" w:hAnsi="Times New Roman" w:cs="Times New Roman"/>
                <w:b/>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Pr="00181BF6" w:rsidRDefault="006A2A4D" w:rsidP="00653815">
            <w:pPr>
              <w:snapToGrid w:val="0"/>
              <w:ind w:left="57" w:right="57"/>
              <w:rPr>
                <w:rFonts w:ascii="Times New Roman" w:eastAsia="Arial" w:hAnsi="Times New Roman" w:cs="Times New Roman"/>
                <w:bCs/>
                <w:sz w:val="20"/>
                <w:szCs w:val="20"/>
              </w:rPr>
            </w:pPr>
            <w:r w:rsidRPr="007C0C6D">
              <w:rPr>
                <w:rFonts w:ascii="Times New Roman" w:hAnsi="Times New Roman" w:cs="Times New Roman"/>
                <w:b/>
                <w:bCs/>
                <w:sz w:val="22"/>
                <w:szCs w:val="20"/>
              </w:rPr>
              <w:t xml:space="preserve">DELEGACIÓN DE ADMINISTRACIÓN DEL DPTO. JUDICIAL DE SAN MARTÍN, </w:t>
            </w:r>
            <w:r w:rsidRPr="007C0C6D">
              <w:rPr>
                <w:rFonts w:ascii="Times New Roman" w:hAnsi="Times New Roman" w:cs="Times New Roman"/>
                <w:b/>
                <w:sz w:val="22"/>
                <w:szCs w:val="20"/>
                <w:lang w:val="es-ES"/>
              </w:rPr>
              <w:t xml:space="preserve">CALLE GRAL. ROCA N° 4765 </w:t>
            </w:r>
            <w:r>
              <w:rPr>
                <w:rFonts w:ascii="Times New Roman" w:hAnsi="Times New Roman" w:cs="Times New Roman"/>
                <w:b/>
                <w:sz w:val="22"/>
                <w:szCs w:val="20"/>
                <w:lang w:val="es-ES"/>
              </w:rPr>
              <w:t xml:space="preserve">PB </w:t>
            </w:r>
            <w:r w:rsidRPr="007C0C6D">
              <w:rPr>
                <w:rFonts w:ascii="Times New Roman" w:hAnsi="Times New Roman" w:cs="Times New Roman"/>
                <w:b/>
                <w:sz w:val="22"/>
                <w:szCs w:val="20"/>
                <w:lang w:val="es-ES"/>
              </w:rPr>
              <w:t>DE VILLA BALLESTER.</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F61718" w:rsidP="00F67169">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          28</w:t>
            </w:r>
            <w:r w:rsidRPr="00466381">
              <w:rPr>
                <w:rFonts w:ascii="Times New Roman" w:eastAsia="Arial" w:hAnsi="Times New Roman" w:cs="Times New Roman"/>
                <w:b/>
                <w:bCs/>
                <w:sz w:val="20"/>
                <w:szCs w:val="20"/>
              </w:rPr>
              <w:t xml:space="preserve"> de </w:t>
            </w:r>
            <w:r>
              <w:rPr>
                <w:rFonts w:ascii="Times New Roman" w:eastAsia="Arial" w:hAnsi="Times New Roman" w:cs="Times New Roman"/>
                <w:b/>
                <w:bCs/>
                <w:sz w:val="20"/>
                <w:szCs w:val="20"/>
              </w:rPr>
              <w:t>ENERO</w:t>
            </w:r>
            <w:r w:rsidRPr="00466381">
              <w:rPr>
                <w:rFonts w:ascii="Times New Roman" w:eastAsia="Arial" w:hAnsi="Times New Roman" w:cs="Times New Roman"/>
                <w:b/>
                <w:bCs/>
                <w:sz w:val="20"/>
                <w:szCs w:val="20"/>
              </w:rPr>
              <w:t xml:space="preserve"> de</w:t>
            </w:r>
            <w:r>
              <w:rPr>
                <w:rFonts w:ascii="Times New Roman" w:eastAsia="Arial" w:hAnsi="Times New Roman" w:cs="Times New Roman"/>
                <w:b/>
                <w:bCs/>
                <w:sz w:val="20"/>
                <w:szCs w:val="20"/>
              </w:rPr>
              <w:t xml:space="preserve"> 2021 </w:t>
            </w:r>
            <w:r w:rsidRPr="00466381">
              <w:rPr>
                <w:rFonts w:ascii="Times New Roman" w:eastAsia="Arial" w:hAnsi="Times New Roman" w:cs="Times New Roman"/>
                <w:b/>
                <w:bCs/>
                <w:sz w:val="20"/>
                <w:szCs w:val="20"/>
              </w:rPr>
              <w:t xml:space="preserve">a las </w:t>
            </w:r>
            <w:r>
              <w:rPr>
                <w:rFonts w:ascii="Times New Roman" w:eastAsia="Arial" w:hAnsi="Times New Roman" w:cs="Times New Roman"/>
                <w:b/>
                <w:bCs/>
                <w:sz w:val="20"/>
                <w:szCs w:val="20"/>
              </w:rPr>
              <w:t>10:00</w:t>
            </w:r>
            <w:r w:rsidRPr="00466381">
              <w:rPr>
                <w:rFonts w:ascii="Times New Roman" w:eastAsia="Arial" w:hAnsi="Times New Roman" w:cs="Times New Roman"/>
                <w:b/>
                <w:bCs/>
                <w:sz w:val="20"/>
                <w:szCs w:val="20"/>
              </w:rPr>
              <w:t xml:space="preserve">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C373A" w:rsidRPr="00926E29" w:rsidRDefault="006C373A"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6C373A" w:rsidRPr="00926E29" w:rsidRDefault="006C373A"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C373A" w:rsidRPr="00926E29" w:rsidRDefault="006C373A"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6C373A" w:rsidRDefault="006C373A"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inc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r w:rsidRPr="00195912">
              <w:rPr>
                <w:bCs/>
                <w:sz w:val="20"/>
                <w:szCs w:val="20"/>
                <w:u w:val="single"/>
              </w:rPr>
              <w:t>Ùnico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p w:rsidR="006C373A" w:rsidRDefault="006C373A" w:rsidP="00AA02A0">
                                  <w:pPr>
                                    <w:rPr>
                                      <w:sz w:val="20"/>
                                      <w:szCs w:val="20"/>
                                    </w:rPr>
                                  </w:pPr>
                                </w:p>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p w:rsidR="006C373A" w:rsidRDefault="006C373A" w:rsidP="00AA02A0">
                            <w:pPr>
                              <w:rPr>
                                <w:sz w:val="20"/>
                                <w:szCs w:val="20"/>
                              </w:rPr>
                            </w:pPr>
                          </w:p>
                          <w:p w:rsidR="006C373A" w:rsidRDefault="006C373A"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C0164D">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pPr>
                                    <w:jc w:val="center"/>
                                    <w:rPr>
                                      <w:b/>
                                      <w:bCs/>
                                      <w:sz w:val="28"/>
                                      <w:szCs w:val="28"/>
                                    </w:rPr>
                                  </w:pPr>
                                  <w:r w:rsidRPr="00926E29">
                                    <w:rPr>
                                      <w:b/>
                                      <w:bCs/>
                                      <w:sz w:val="28"/>
                                      <w:szCs w:val="28"/>
                                    </w:rPr>
                                    <w:t>ANEXO B</w:t>
                                  </w:r>
                                </w:p>
                                <w:p w:rsidR="006C373A" w:rsidRDefault="006C373A">
                                  <w:pPr>
                                    <w:jc w:val="center"/>
                                    <w:rPr>
                                      <w:b/>
                                      <w:bCs/>
                                      <w:sz w:val="20"/>
                                      <w:szCs w:val="20"/>
                                    </w:rPr>
                                  </w:pPr>
                                </w:p>
                                <w:p w:rsidR="006C373A" w:rsidRPr="00926E29" w:rsidRDefault="006C373A">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6C373A" w:rsidRPr="00926E29" w:rsidRDefault="006C373A">
                            <w:pPr>
                              <w:jc w:val="center"/>
                              <w:rPr>
                                <w:b/>
                                <w:bCs/>
                                <w:sz w:val="28"/>
                                <w:szCs w:val="28"/>
                              </w:rPr>
                            </w:pPr>
                            <w:r w:rsidRPr="00926E29">
                              <w:rPr>
                                <w:b/>
                                <w:bCs/>
                                <w:sz w:val="28"/>
                                <w:szCs w:val="28"/>
                              </w:rPr>
                              <w:t>ANEXO B</w:t>
                            </w:r>
                          </w:p>
                          <w:p w:rsidR="006C373A" w:rsidRDefault="006C373A">
                            <w:pPr>
                              <w:jc w:val="center"/>
                              <w:rPr>
                                <w:b/>
                                <w:bCs/>
                                <w:sz w:val="20"/>
                                <w:szCs w:val="20"/>
                              </w:rPr>
                            </w:pPr>
                          </w:p>
                          <w:p w:rsidR="006C373A" w:rsidRPr="00926E29" w:rsidRDefault="006C373A">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pPr>
                                    <w:jc w:val="center"/>
                                    <w:rPr>
                                      <w:b/>
                                      <w:bCs/>
                                      <w:sz w:val="28"/>
                                      <w:szCs w:val="28"/>
                                      <w:u w:val="single"/>
                                    </w:rPr>
                                  </w:pPr>
                                  <w:r w:rsidRPr="00926E29">
                                    <w:rPr>
                                      <w:b/>
                                      <w:bCs/>
                                      <w:sz w:val="28"/>
                                      <w:szCs w:val="28"/>
                                    </w:rPr>
                                    <w:t>ANEXO C</w:t>
                                  </w:r>
                                </w:p>
                                <w:p w:rsidR="006C373A" w:rsidRPr="00926E29" w:rsidRDefault="006C373A">
                                  <w:pPr>
                                    <w:jc w:val="center"/>
                                    <w:rPr>
                                      <w:b/>
                                      <w:bCs/>
                                      <w:sz w:val="28"/>
                                      <w:szCs w:val="28"/>
                                      <w:u w:val="single"/>
                                    </w:rPr>
                                  </w:pPr>
                                </w:p>
                                <w:p w:rsidR="006C373A" w:rsidRPr="00926E29" w:rsidRDefault="006C373A">
                                  <w:pPr>
                                    <w:jc w:val="center"/>
                                    <w:rPr>
                                      <w:b/>
                                      <w:bCs/>
                                      <w:u w:val="single"/>
                                    </w:rPr>
                                  </w:pPr>
                                  <w:r w:rsidRPr="00926E29">
                                    <w:rPr>
                                      <w:b/>
                                      <w:bCs/>
                                      <w:u w:val="single"/>
                                    </w:rPr>
                                    <w:t>APODERADOS - DECLARACION JURADA</w:t>
                                  </w:r>
                                </w:p>
                                <w:p w:rsidR="006C373A" w:rsidRPr="00926E29" w:rsidRDefault="006C373A">
                                  <w:pPr>
                                    <w:jc w:val="center"/>
                                    <w:rPr>
                                      <w:b/>
                                      <w:bCs/>
                                      <w:sz w:val="28"/>
                                      <w:szCs w:val="28"/>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6C373A" w:rsidRPr="00926E29" w:rsidRDefault="006C373A">
                            <w:pPr>
                              <w:jc w:val="center"/>
                              <w:rPr>
                                <w:b/>
                                <w:bCs/>
                                <w:sz w:val="28"/>
                                <w:szCs w:val="28"/>
                                <w:u w:val="single"/>
                              </w:rPr>
                            </w:pPr>
                            <w:r w:rsidRPr="00926E29">
                              <w:rPr>
                                <w:b/>
                                <w:bCs/>
                                <w:sz w:val="28"/>
                                <w:szCs w:val="28"/>
                              </w:rPr>
                              <w:t>ANEXO C</w:t>
                            </w:r>
                          </w:p>
                          <w:p w:rsidR="006C373A" w:rsidRPr="00926E29" w:rsidRDefault="006C373A">
                            <w:pPr>
                              <w:jc w:val="center"/>
                              <w:rPr>
                                <w:b/>
                                <w:bCs/>
                                <w:sz w:val="28"/>
                                <w:szCs w:val="28"/>
                                <w:u w:val="single"/>
                              </w:rPr>
                            </w:pPr>
                          </w:p>
                          <w:p w:rsidR="006C373A" w:rsidRPr="00926E29" w:rsidRDefault="006C373A">
                            <w:pPr>
                              <w:jc w:val="center"/>
                              <w:rPr>
                                <w:b/>
                                <w:bCs/>
                                <w:u w:val="single"/>
                              </w:rPr>
                            </w:pPr>
                            <w:r w:rsidRPr="00926E29">
                              <w:rPr>
                                <w:b/>
                                <w:bCs/>
                                <w:u w:val="single"/>
                              </w:rPr>
                              <w:t>APODERADOS - DECLARACION JURADA</w:t>
                            </w:r>
                          </w:p>
                          <w:p w:rsidR="006C373A" w:rsidRPr="00926E29" w:rsidRDefault="006C373A">
                            <w:pPr>
                              <w:jc w:val="center"/>
                              <w:rPr>
                                <w:b/>
                                <w:bCs/>
                                <w:sz w:val="28"/>
                                <w:szCs w:val="28"/>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rsidP="00E07F58">
                                  <w:pPr>
                                    <w:jc w:val="center"/>
                                    <w:rPr>
                                      <w:b/>
                                      <w:bCs/>
                                      <w:sz w:val="28"/>
                                      <w:szCs w:val="28"/>
                                      <w:u w:val="single"/>
                                    </w:rPr>
                                  </w:pPr>
                                  <w:r w:rsidRPr="00926E29">
                                    <w:rPr>
                                      <w:b/>
                                      <w:bCs/>
                                      <w:sz w:val="28"/>
                                      <w:szCs w:val="28"/>
                                      <w:u w:val="single"/>
                                    </w:rPr>
                                    <w:t>ANEXO D</w:t>
                                  </w:r>
                                </w:p>
                                <w:p w:rsidR="006C373A" w:rsidRPr="00926E29" w:rsidRDefault="006C373A" w:rsidP="00E07F58">
                                  <w:pPr>
                                    <w:jc w:val="center"/>
                                    <w:rPr>
                                      <w:b/>
                                      <w:bCs/>
                                      <w:sz w:val="28"/>
                                      <w:szCs w:val="28"/>
                                      <w:u w:val="single"/>
                                    </w:rPr>
                                  </w:pPr>
                                </w:p>
                                <w:p w:rsidR="006C373A" w:rsidRPr="00926E29" w:rsidRDefault="006C373A"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6C373A" w:rsidRPr="00926E29" w:rsidRDefault="006C373A" w:rsidP="00E07F58">
                            <w:pPr>
                              <w:jc w:val="center"/>
                              <w:rPr>
                                <w:b/>
                                <w:bCs/>
                                <w:sz w:val="28"/>
                                <w:szCs w:val="28"/>
                                <w:u w:val="single"/>
                              </w:rPr>
                            </w:pPr>
                            <w:r w:rsidRPr="00926E29">
                              <w:rPr>
                                <w:b/>
                                <w:bCs/>
                                <w:sz w:val="28"/>
                                <w:szCs w:val="28"/>
                                <w:u w:val="single"/>
                              </w:rPr>
                              <w:t>ANEXO D</w:t>
                            </w:r>
                          </w:p>
                          <w:p w:rsidR="006C373A" w:rsidRPr="00926E29" w:rsidRDefault="006C373A" w:rsidP="00E07F58">
                            <w:pPr>
                              <w:jc w:val="center"/>
                              <w:rPr>
                                <w:b/>
                                <w:bCs/>
                                <w:sz w:val="28"/>
                                <w:szCs w:val="28"/>
                                <w:u w:val="single"/>
                              </w:rPr>
                            </w:pPr>
                          </w:p>
                          <w:p w:rsidR="006C373A" w:rsidRPr="00926E29" w:rsidRDefault="006C373A"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776075" w:rsidRDefault="006C373A"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6C373A" w:rsidRPr="00776075" w:rsidRDefault="006C373A"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Conte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iii) aprobación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Cra. Laura Andrea Pizzuto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Comisión de Preadjudicación:</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Dr. Gabriel Teófilo Rouillet</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Dr. Gabriel Toigo</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Lic. Bruno Paolucci</w:t>
      </w:r>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ii)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La Plata,………….. de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6B45BE" w:rsidRPr="0062313A" w:rsidTr="002F2267">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6B45BE" w:rsidRPr="0062313A" w:rsidRDefault="006B45BE" w:rsidP="002F2267">
            <w:pPr>
              <w:snapToGrid w:val="0"/>
              <w:ind w:left="-152" w:firstLine="152"/>
              <w:jc w:val="center"/>
              <w:rPr>
                <w:b/>
                <w:bCs/>
                <w:sz w:val="28"/>
              </w:rPr>
            </w:pPr>
            <w:r w:rsidRPr="0062313A">
              <w:rPr>
                <w:b/>
                <w:bCs/>
                <w:sz w:val="28"/>
              </w:rPr>
              <w:lastRenderedPageBreak/>
              <w:t>PLIEGO DE BASES Y CONDICIONES</w:t>
            </w:r>
          </w:p>
          <w:p w:rsidR="006B45BE" w:rsidRDefault="006B45BE" w:rsidP="002F2267">
            <w:pPr>
              <w:snapToGrid w:val="0"/>
              <w:jc w:val="center"/>
              <w:rPr>
                <w:b/>
                <w:bCs/>
                <w:sz w:val="32"/>
                <w:szCs w:val="28"/>
              </w:rPr>
            </w:pPr>
            <w:r w:rsidRPr="0062313A">
              <w:rPr>
                <w:b/>
                <w:bCs/>
                <w:sz w:val="32"/>
                <w:szCs w:val="28"/>
              </w:rPr>
              <w:t>PLANILLA DE COTIZACION</w:t>
            </w:r>
            <w:r>
              <w:rPr>
                <w:b/>
                <w:bCs/>
                <w:sz w:val="32"/>
                <w:szCs w:val="28"/>
              </w:rPr>
              <w:t xml:space="preserve"> 1</w:t>
            </w:r>
          </w:p>
          <w:p w:rsidR="006B45BE" w:rsidRPr="0062313A" w:rsidRDefault="006B45BE" w:rsidP="002F2267">
            <w:pPr>
              <w:snapToGrid w:val="0"/>
              <w:jc w:val="center"/>
              <w:rPr>
                <w:b/>
                <w:bCs/>
                <w:sz w:val="32"/>
                <w:szCs w:val="28"/>
              </w:rPr>
            </w:pPr>
            <w:r w:rsidRPr="007D0FE7">
              <w:rPr>
                <w:b/>
                <w:bCs/>
                <w:sz w:val="32"/>
                <w:szCs w:val="28"/>
                <w:u w:val="single"/>
              </w:rPr>
              <w:t>Depósito de Efectos</w:t>
            </w:r>
            <w:r>
              <w:rPr>
                <w:b/>
                <w:bCs/>
                <w:sz w:val="32"/>
                <w:szCs w:val="28"/>
              </w:rPr>
              <w:t>.</w:t>
            </w:r>
          </w:p>
          <w:p w:rsidR="006B45BE" w:rsidRPr="0062313A" w:rsidRDefault="006B45BE" w:rsidP="002F2267">
            <w:pPr>
              <w:snapToGrid w:val="0"/>
              <w:rPr>
                <w:b/>
                <w:bCs/>
              </w:rPr>
            </w:pPr>
          </w:p>
        </w:tc>
      </w:tr>
      <w:tr w:rsidR="006B45BE" w:rsidRPr="0062313A" w:rsidTr="002F2267">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6B45BE" w:rsidRPr="0062313A" w:rsidRDefault="006B45BE" w:rsidP="006B45BE">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6B45BE" w:rsidRPr="0062313A" w:rsidRDefault="006B45BE" w:rsidP="002F2267">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6B45BE" w:rsidRPr="0062313A" w:rsidRDefault="006B45BE" w:rsidP="002F2267">
            <w:pPr>
              <w:snapToGrid w:val="0"/>
              <w:rPr>
                <w:rFonts w:eastAsia="Arial"/>
                <w:sz w:val="20"/>
                <w:szCs w:val="20"/>
              </w:rPr>
            </w:pPr>
            <w:r w:rsidRPr="0062313A">
              <w:rPr>
                <w:sz w:val="20"/>
                <w:szCs w:val="20"/>
              </w:rPr>
              <w:t> </w:t>
            </w:r>
          </w:p>
        </w:tc>
      </w:tr>
      <w:tr w:rsidR="006B45BE" w:rsidRPr="0062313A" w:rsidTr="002F2267">
        <w:trPr>
          <w:trHeight w:val="175"/>
          <w:jc w:val="center"/>
        </w:trPr>
        <w:tc>
          <w:tcPr>
            <w:tcW w:w="1545" w:type="dxa"/>
            <w:gridSpan w:val="2"/>
            <w:tcBorders>
              <w:left w:val="single" w:sz="4" w:space="0" w:color="auto"/>
              <w:bottom w:val="single" w:sz="4" w:space="0" w:color="000000"/>
            </w:tcBorders>
            <w:shd w:val="clear" w:color="auto" w:fill="auto"/>
            <w:vAlign w:val="bottom"/>
          </w:tcPr>
          <w:p w:rsidR="006B45BE" w:rsidRPr="0062313A" w:rsidRDefault="006B45BE" w:rsidP="002F2267">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6B45BE" w:rsidRPr="0062313A" w:rsidRDefault="006B45BE" w:rsidP="002F2267">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6B45BE" w:rsidRPr="0062313A" w:rsidRDefault="006B45BE" w:rsidP="002F2267">
            <w:pPr>
              <w:snapToGrid w:val="0"/>
              <w:spacing w:line="360" w:lineRule="auto"/>
              <w:ind w:right="151"/>
              <w:jc w:val="center"/>
              <w:rPr>
                <w:b/>
                <w:sz w:val="23"/>
                <w:szCs w:val="23"/>
              </w:rPr>
            </w:pPr>
            <w:r>
              <w:rPr>
                <w:b/>
                <w:sz w:val="23"/>
                <w:szCs w:val="23"/>
              </w:rPr>
              <w:t>60</w:t>
            </w:r>
          </w:p>
        </w:tc>
        <w:tc>
          <w:tcPr>
            <w:tcW w:w="2776" w:type="dxa"/>
            <w:tcBorders>
              <w:bottom w:val="single" w:sz="4" w:space="0" w:color="000000"/>
            </w:tcBorders>
            <w:shd w:val="clear" w:color="auto" w:fill="auto"/>
            <w:vAlign w:val="bottom"/>
          </w:tcPr>
          <w:p w:rsidR="006B45BE" w:rsidRPr="0062313A" w:rsidRDefault="006B45BE" w:rsidP="002F2267">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6B45BE" w:rsidRPr="0062313A" w:rsidRDefault="006B45BE" w:rsidP="002F226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6B45BE" w:rsidRPr="0062313A" w:rsidRDefault="006B45BE" w:rsidP="002F2267">
            <w:pPr>
              <w:snapToGrid w:val="0"/>
              <w:rPr>
                <w:rFonts w:eastAsia="Arial"/>
                <w:sz w:val="20"/>
                <w:szCs w:val="20"/>
              </w:rPr>
            </w:pPr>
            <w:r w:rsidRPr="0062313A">
              <w:rPr>
                <w:sz w:val="20"/>
                <w:szCs w:val="20"/>
              </w:rPr>
              <w:t> </w:t>
            </w:r>
          </w:p>
        </w:tc>
      </w:tr>
      <w:tr w:rsidR="006B45BE" w:rsidRPr="0062313A" w:rsidTr="002F2267">
        <w:trPr>
          <w:trHeight w:val="287"/>
          <w:jc w:val="center"/>
        </w:trPr>
        <w:tc>
          <w:tcPr>
            <w:tcW w:w="1545" w:type="dxa"/>
            <w:gridSpan w:val="2"/>
            <w:tcBorders>
              <w:left w:val="single" w:sz="4" w:space="0" w:color="auto"/>
              <w:bottom w:val="single" w:sz="4" w:space="0" w:color="000000"/>
            </w:tcBorders>
            <w:shd w:val="clear" w:color="auto" w:fill="auto"/>
            <w:vAlign w:val="bottom"/>
          </w:tcPr>
          <w:p w:rsidR="006B45BE" w:rsidRPr="0062313A" w:rsidRDefault="006B45BE" w:rsidP="002F2267">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6B45BE" w:rsidRPr="0062313A" w:rsidRDefault="006B45BE" w:rsidP="002F2267">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6B45BE" w:rsidRPr="0062313A" w:rsidRDefault="006B45BE" w:rsidP="002F2267">
            <w:pPr>
              <w:snapToGrid w:val="0"/>
              <w:spacing w:line="360" w:lineRule="auto"/>
              <w:ind w:right="151"/>
              <w:jc w:val="center"/>
              <w:rPr>
                <w:b/>
                <w:sz w:val="23"/>
                <w:szCs w:val="23"/>
              </w:rPr>
            </w:pPr>
            <w:r w:rsidRPr="0062313A">
              <w:rPr>
                <w:b/>
                <w:sz w:val="23"/>
                <w:szCs w:val="23"/>
              </w:rPr>
              <w:t>20</w:t>
            </w:r>
            <w:r>
              <w:rPr>
                <w:b/>
                <w:sz w:val="23"/>
                <w:szCs w:val="23"/>
              </w:rPr>
              <w:t>20</w:t>
            </w:r>
          </w:p>
        </w:tc>
        <w:tc>
          <w:tcPr>
            <w:tcW w:w="2776" w:type="dxa"/>
            <w:tcBorders>
              <w:bottom w:val="single" w:sz="4" w:space="0" w:color="000000"/>
            </w:tcBorders>
            <w:shd w:val="clear" w:color="auto" w:fill="auto"/>
            <w:vAlign w:val="bottom"/>
          </w:tcPr>
          <w:p w:rsidR="006B45BE" w:rsidRPr="0062313A" w:rsidRDefault="006B45BE" w:rsidP="002F2267">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6B45BE" w:rsidRPr="0062313A" w:rsidRDefault="006B45BE" w:rsidP="002F226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6B45BE" w:rsidRPr="0062313A" w:rsidRDefault="006B45BE" w:rsidP="002F2267">
            <w:pPr>
              <w:snapToGrid w:val="0"/>
              <w:rPr>
                <w:rFonts w:eastAsia="Arial"/>
                <w:sz w:val="20"/>
                <w:szCs w:val="20"/>
              </w:rPr>
            </w:pPr>
            <w:r w:rsidRPr="0062313A">
              <w:rPr>
                <w:sz w:val="20"/>
                <w:szCs w:val="20"/>
              </w:rPr>
              <w:t> </w:t>
            </w:r>
          </w:p>
        </w:tc>
      </w:tr>
      <w:tr w:rsidR="006B45BE" w:rsidRPr="0062313A" w:rsidTr="002F2267">
        <w:trPr>
          <w:trHeight w:val="385"/>
          <w:jc w:val="center"/>
        </w:trPr>
        <w:tc>
          <w:tcPr>
            <w:tcW w:w="1545" w:type="dxa"/>
            <w:gridSpan w:val="2"/>
            <w:tcBorders>
              <w:left w:val="single" w:sz="4" w:space="0" w:color="auto"/>
              <w:bottom w:val="single" w:sz="4" w:space="0" w:color="000000"/>
            </w:tcBorders>
            <w:shd w:val="clear" w:color="auto" w:fill="auto"/>
            <w:vAlign w:val="bottom"/>
          </w:tcPr>
          <w:p w:rsidR="006B45BE" w:rsidRPr="0062313A" w:rsidRDefault="006B45BE" w:rsidP="002F2267">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6B45BE" w:rsidRPr="0062313A" w:rsidRDefault="006B45BE" w:rsidP="002F2267">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6B45BE" w:rsidRPr="0062313A" w:rsidRDefault="006B45BE" w:rsidP="002F2267">
            <w:pPr>
              <w:snapToGrid w:val="0"/>
              <w:spacing w:line="360" w:lineRule="auto"/>
              <w:ind w:right="151"/>
              <w:jc w:val="center"/>
              <w:rPr>
                <w:rFonts w:eastAsia="Arial"/>
                <w:b/>
                <w:sz w:val="23"/>
                <w:szCs w:val="23"/>
              </w:rPr>
            </w:pPr>
            <w:r w:rsidRPr="0062313A">
              <w:rPr>
                <w:rFonts w:eastAsia="Arial"/>
                <w:b/>
                <w:sz w:val="23"/>
                <w:szCs w:val="23"/>
              </w:rPr>
              <w:t>PG.SA-</w:t>
            </w:r>
            <w:r>
              <w:rPr>
                <w:rFonts w:eastAsia="Arial"/>
                <w:b/>
                <w:sz w:val="23"/>
                <w:szCs w:val="23"/>
              </w:rPr>
              <w:t>989</w:t>
            </w:r>
            <w:r w:rsidRPr="0062313A">
              <w:rPr>
                <w:rFonts w:eastAsia="Arial"/>
                <w:b/>
                <w:sz w:val="23"/>
                <w:szCs w:val="23"/>
              </w:rPr>
              <w:t>-19</w:t>
            </w:r>
          </w:p>
        </w:tc>
        <w:tc>
          <w:tcPr>
            <w:tcW w:w="2776" w:type="dxa"/>
            <w:tcBorders>
              <w:bottom w:val="single" w:sz="4" w:space="0" w:color="000000"/>
            </w:tcBorders>
            <w:shd w:val="clear" w:color="auto" w:fill="auto"/>
            <w:vAlign w:val="bottom"/>
          </w:tcPr>
          <w:p w:rsidR="006B45BE" w:rsidRPr="0062313A" w:rsidRDefault="006B45BE" w:rsidP="002F2267">
            <w:pPr>
              <w:snapToGrid w:val="0"/>
              <w:ind w:right="151"/>
              <w:rPr>
                <w:sz w:val="22"/>
                <w:szCs w:val="22"/>
              </w:rPr>
            </w:pPr>
          </w:p>
        </w:tc>
        <w:tc>
          <w:tcPr>
            <w:tcW w:w="1030" w:type="dxa"/>
            <w:tcBorders>
              <w:bottom w:val="single" w:sz="4" w:space="0" w:color="000000"/>
            </w:tcBorders>
            <w:shd w:val="clear" w:color="auto" w:fill="auto"/>
            <w:vAlign w:val="bottom"/>
          </w:tcPr>
          <w:p w:rsidR="006B45BE" w:rsidRPr="0062313A" w:rsidRDefault="006B45BE" w:rsidP="002F226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6B45BE" w:rsidRPr="0062313A" w:rsidRDefault="006B45BE" w:rsidP="002F2267">
            <w:pPr>
              <w:snapToGrid w:val="0"/>
              <w:rPr>
                <w:sz w:val="20"/>
                <w:szCs w:val="20"/>
              </w:rPr>
            </w:pPr>
            <w:r w:rsidRPr="0062313A">
              <w:rPr>
                <w:sz w:val="20"/>
                <w:szCs w:val="20"/>
              </w:rPr>
              <w:t> </w:t>
            </w:r>
          </w:p>
        </w:tc>
      </w:tr>
      <w:tr w:rsidR="006B45BE" w:rsidRPr="0062313A" w:rsidTr="002F2267">
        <w:trPr>
          <w:trHeight w:val="70"/>
          <w:jc w:val="center"/>
        </w:trPr>
        <w:tc>
          <w:tcPr>
            <w:tcW w:w="9310" w:type="dxa"/>
            <w:gridSpan w:val="7"/>
            <w:tcBorders>
              <w:left w:val="single" w:sz="4" w:space="0" w:color="auto"/>
            </w:tcBorders>
            <w:shd w:val="clear" w:color="auto" w:fill="auto"/>
            <w:vAlign w:val="bottom"/>
          </w:tcPr>
          <w:p w:rsidR="006B45BE" w:rsidRPr="0062313A" w:rsidRDefault="006B45BE" w:rsidP="002F2267">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6B45BE" w:rsidRPr="0062313A" w:rsidRDefault="006B45BE" w:rsidP="002F2267">
            <w:pPr>
              <w:snapToGrid w:val="0"/>
              <w:rPr>
                <w:rFonts w:eastAsia="Arial"/>
              </w:rPr>
            </w:pPr>
            <w:r w:rsidRPr="0062313A">
              <w:rPr>
                <w:sz w:val="20"/>
                <w:szCs w:val="20"/>
              </w:rPr>
              <w:t> </w:t>
            </w:r>
          </w:p>
        </w:tc>
      </w:tr>
      <w:tr w:rsidR="006B45BE" w:rsidRPr="0062313A" w:rsidTr="002F2267">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6B45BE" w:rsidRPr="0062313A" w:rsidRDefault="006B45BE" w:rsidP="002F2267">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6B45BE" w:rsidRPr="0062313A" w:rsidRDefault="006B45BE" w:rsidP="002F2267">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6B45BE" w:rsidRPr="0062313A" w:rsidRDefault="006B45BE" w:rsidP="002F2267">
            <w:pPr>
              <w:snapToGrid w:val="0"/>
              <w:rPr>
                <w:rFonts w:eastAsia="Arial"/>
                <w:sz w:val="20"/>
                <w:szCs w:val="20"/>
              </w:rPr>
            </w:pPr>
            <w:r w:rsidRPr="0062313A">
              <w:rPr>
                <w:sz w:val="20"/>
                <w:szCs w:val="20"/>
              </w:rPr>
              <w:t> </w:t>
            </w:r>
          </w:p>
        </w:tc>
      </w:tr>
      <w:tr w:rsidR="006B45BE" w:rsidRPr="0062313A" w:rsidTr="002F2267">
        <w:trPr>
          <w:trHeight w:val="271"/>
          <w:jc w:val="center"/>
        </w:trPr>
        <w:tc>
          <w:tcPr>
            <w:tcW w:w="1944" w:type="dxa"/>
            <w:gridSpan w:val="4"/>
            <w:tcBorders>
              <w:left w:val="single" w:sz="4" w:space="0" w:color="auto"/>
              <w:bottom w:val="single" w:sz="4" w:space="0" w:color="000000"/>
            </w:tcBorders>
            <w:shd w:val="clear" w:color="auto" w:fill="auto"/>
            <w:vAlign w:val="bottom"/>
          </w:tcPr>
          <w:p w:rsidR="006B45BE" w:rsidRPr="0062313A" w:rsidRDefault="006B45BE" w:rsidP="002F2267">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6B45BE" w:rsidRPr="0062313A" w:rsidRDefault="006B45BE" w:rsidP="002F2267">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6B45BE" w:rsidRPr="0062313A" w:rsidRDefault="006B45BE" w:rsidP="002F2267">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6B45BE" w:rsidRPr="0062313A" w:rsidRDefault="006B45BE" w:rsidP="002F2267">
            <w:pPr>
              <w:snapToGrid w:val="0"/>
              <w:rPr>
                <w:rFonts w:eastAsia="Arial"/>
                <w:sz w:val="20"/>
                <w:szCs w:val="20"/>
              </w:rPr>
            </w:pPr>
            <w:r w:rsidRPr="0062313A">
              <w:rPr>
                <w:sz w:val="20"/>
                <w:szCs w:val="20"/>
              </w:rPr>
              <w:t> </w:t>
            </w:r>
          </w:p>
        </w:tc>
      </w:tr>
      <w:tr w:rsidR="006B45BE" w:rsidRPr="0062313A" w:rsidTr="002F2267">
        <w:trPr>
          <w:trHeight w:val="271"/>
          <w:jc w:val="center"/>
        </w:trPr>
        <w:tc>
          <w:tcPr>
            <w:tcW w:w="1212" w:type="dxa"/>
            <w:tcBorders>
              <w:left w:val="single" w:sz="4" w:space="0" w:color="auto"/>
              <w:bottom w:val="single" w:sz="4" w:space="0" w:color="000000"/>
            </w:tcBorders>
            <w:shd w:val="clear" w:color="auto" w:fill="auto"/>
            <w:vAlign w:val="bottom"/>
          </w:tcPr>
          <w:p w:rsidR="006B45BE" w:rsidRPr="0062313A" w:rsidRDefault="006B45BE" w:rsidP="002F2267">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6B45BE" w:rsidRPr="0062313A" w:rsidRDefault="006B45BE" w:rsidP="002F2267">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6B45BE" w:rsidRPr="0062313A" w:rsidRDefault="006B45BE" w:rsidP="002F2267">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6B45BE" w:rsidRPr="0062313A" w:rsidRDefault="006B45BE" w:rsidP="002F226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6B45BE" w:rsidRPr="0062313A" w:rsidRDefault="006B45BE" w:rsidP="002F2267">
            <w:pPr>
              <w:snapToGrid w:val="0"/>
              <w:rPr>
                <w:sz w:val="20"/>
                <w:szCs w:val="20"/>
              </w:rPr>
            </w:pPr>
            <w:r w:rsidRPr="0062313A">
              <w:rPr>
                <w:sz w:val="20"/>
                <w:szCs w:val="20"/>
              </w:rPr>
              <w:t> </w:t>
            </w:r>
          </w:p>
        </w:tc>
      </w:tr>
      <w:tr w:rsidR="006B45BE" w:rsidRPr="0062313A" w:rsidTr="002F2267">
        <w:trPr>
          <w:trHeight w:val="271"/>
          <w:jc w:val="center"/>
        </w:trPr>
        <w:tc>
          <w:tcPr>
            <w:tcW w:w="9310" w:type="dxa"/>
            <w:gridSpan w:val="7"/>
            <w:tcBorders>
              <w:left w:val="single" w:sz="4" w:space="0" w:color="auto"/>
            </w:tcBorders>
            <w:shd w:val="clear" w:color="auto" w:fill="auto"/>
            <w:vAlign w:val="bottom"/>
          </w:tcPr>
          <w:p w:rsidR="006B45BE" w:rsidRPr="0062313A" w:rsidRDefault="006B45BE" w:rsidP="002F2267">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6B45BE" w:rsidRPr="0062313A" w:rsidRDefault="006B45BE" w:rsidP="002F2267">
            <w:pPr>
              <w:snapToGrid w:val="0"/>
              <w:rPr>
                <w:rFonts w:eastAsia="Arial"/>
              </w:rPr>
            </w:pPr>
            <w:r w:rsidRPr="0062313A">
              <w:rPr>
                <w:sz w:val="20"/>
                <w:szCs w:val="20"/>
              </w:rPr>
              <w:t> </w:t>
            </w:r>
          </w:p>
        </w:tc>
      </w:tr>
      <w:tr w:rsidR="006B45BE" w:rsidRPr="0062313A" w:rsidTr="002F2267">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6B45BE" w:rsidRPr="0062313A" w:rsidRDefault="006B45BE" w:rsidP="002F2267">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6B45BE" w:rsidRPr="0062313A" w:rsidRDefault="006B45BE" w:rsidP="002F2267">
            <w:pPr>
              <w:snapToGrid w:val="0"/>
              <w:rPr>
                <w:rFonts w:eastAsia="Arial"/>
                <w:sz w:val="20"/>
                <w:szCs w:val="20"/>
              </w:rPr>
            </w:pPr>
            <w:r w:rsidRPr="0062313A">
              <w:rPr>
                <w:sz w:val="20"/>
                <w:szCs w:val="20"/>
              </w:rPr>
              <w:t> </w:t>
            </w:r>
          </w:p>
        </w:tc>
      </w:tr>
      <w:tr w:rsidR="006B45BE" w:rsidRPr="0062313A" w:rsidTr="002F2267">
        <w:trPr>
          <w:trHeight w:val="283"/>
          <w:jc w:val="center"/>
        </w:trPr>
        <w:tc>
          <w:tcPr>
            <w:tcW w:w="5504" w:type="dxa"/>
            <w:gridSpan w:val="5"/>
            <w:tcBorders>
              <w:left w:val="single" w:sz="4" w:space="0" w:color="auto"/>
              <w:bottom w:val="single" w:sz="4" w:space="0" w:color="000000"/>
            </w:tcBorders>
            <w:shd w:val="clear" w:color="auto" w:fill="auto"/>
            <w:vAlign w:val="bottom"/>
          </w:tcPr>
          <w:p w:rsidR="006B45BE" w:rsidRPr="0062313A" w:rsidRDefault="006B45BE" w:rsidP="002F2267">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6B45BE" w:rsidRPr="0062313A" w:rsidRDefault="006B45BE" w:rsidP="002F2267">
            <w:pPr>
              <w:snapToGrid w:val="0"/>
              <w:ind w:right="151"/>
              <w:rPr>
                <w:sz w:val="22"/>
                <w:szCs w:val="22"/>
              </w:rPr>
            </w:pPr>
            <w:r w:rsidRPr="0062313A">
              <w:rPr>
                <w:sz w:val="22"/>
                <w:szCs w:val="22"/>
              </w:rPr>
              <w:t xml:space="preserve"> CUIT/CUIL:</w:t>
            </w:r>
          </w:p>
        </w:tc>
      </w:tr>
      <w:tr w:rsidR="006B45BE" w:rsidRPr="0062313A" w:rsidTr="002F2267">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6B45BE" w:rsidRPr="0062313A" w:rsidRDefault="006B45BE" w:rsidP="002F2267">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6B45BE" w:rsidRPr="0062313A" w:rsidRDefault="006B45BE" w:rsidP="002F2267">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6B45BE" w:rsidRPr="0062313A" w:rsidRDefault="006B45BE" w:rsidP="002F2267">
            <w:pPr>
              <w:snapToGrid w:val="0"/>
              <w:rPr>
                <w:sz w:val="20"/>
                <w:szCs w:val="20"/>
              </w:rPr>
            </w:pPr>
          </w:p>
        </w:tc>
      </w:tr>
      <w:tr w:rsidR="006B45BE" w:rsidRPr="0062313A" w:rsidTr="002F2267">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6B45BE" w:rsidRPr="0062313A" w:rsidRDefault="006B45BE" w:rsidP="002F2267">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6B45BE" w:rsidRPr="0062313A" w:rsidRDefault="006B45BE" w:rsidP="002F2267">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6B45BE" w:rsidRPr="0062313A" w:rsidRDefault="006B45BE" w:rsidP="002F2267">
            <w:pPr>
              <w:snapToGrid w:val="0"/>
              <w:rPr>
                <w:sz w:val="20"/>
                <w:szCs w:val="20"/>
              </w:rPr>
            </w:pPr>
          </w:p>
        </w:tc>
      </w:tr>
      <w:tr w:rsidR="006B45BE" w:rsidRPr="0062313A" w:rsidTr="002F2267">
        <w:trPr>
          <w:trHeight w:val="283"/>
          <w:jc w:val="center"/>
        </w:trPr>
        <w:tc>
          <w:tcPr>
            <w:tcW w:w="5504" w:type="dxa"/>
            <w:gridSpan w:val="5"/>
            <w:tcBorders>
              <w:left w:val="single" w:sz="4" w:space="0" w:color="auto"/>
              <w:bottom w:val="single" w:sz="4" w:space="0" w:color="000000"/>
            </w:tcBorders>
            <w:shd w:val="clear" w:color="auto" w:fill="auto"/>
            <w:vAlign w:val="bottom"/>
          </w:tcPr>
          <w:p w:rsidR="006B45BE" w:rsidRPr="0062313A" w:rsidRDefault="006B45BE" w:rsidP="002F2267">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6B45BE" w:rsidRPr="0062313A" w:rsidRDefault="006B45BE" w:rsidP="002F2267">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6B45BE" w:rsidRPr="0062313A" w:rsidRDefault="006B45BE" w:rsidP="002F2267">
            <w:pPr>
              <w:snapToGrid w:val="0"/>
              <w:rPr>
                <w:sz w:val="20"/>
                <w:szCs w:val="20"/>
              </w:rPr>
            </w:pPr>
          </w:p>
        </w:tc>
      </w:tr>
      <w:tr w:rsidR="006B45BE" w:rsidRPr="0062313A" w:rsidTr="002F2267">
        <w:trPr>
          <w:trHeight w:val="283"/>
          <w:jc w:val="center"/>
        </w:trPr>
        <w:tc>
          <w:tcPr>
            <w:tcW w:w="9310" w:type="dxa"/>
            <w:gridSpan w:val="7"/>
            <w:tcBorders>
              <w:left w:val="single" w:sz="4" w:space="0" w:color="auto"/>
            </w:tcBorders>
            <w:shd w:val="clear" w:color="auto" w:fill="auto"/>
            <w:vAlign w:val="bottom"/>
          </w:tcPr>
          <w:p w:rsidR="006B45BE" w:rsidRPr="0062313A" w:rsidRDefault="006B45BE" w:rsidP="002F2267">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6B45BE" w:rsidRPr="0062313A" w:rsidRDefault="006B45BE" w:rsidP="002F2267">
            <w:pPr>
              <w:snapToGrid w:val="0"/>
              <w:rPr>
                <w:rFonts w:eastAsia="Arial"/>
                <w:sz w:val="20"/>
                <w:szCs w:val="20"/>
              </w:rPr>
            </w:pPr>
            <w:r w:rsidRPr="0062313A">
              <w:rPr>
                <w:sz w:val="20"/>
                <w:szCs w:val="20"/>
              </w:rPr>
              <w:t> </w:t>
            </w:r>
          </w:p>
        </w:tc>
      </w:tr>
      <w:tr w:rsidR="006B45BE" w:rsidRPr="0062313A" w:rsidTr="002F2267">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6B45BE" w:rsidRPr="0062313A" w:rsidRDefault="006B45BE" w:rsidP="002F2267">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6B45BE" w:rsidRPr="0062313A" w:rsidRDefault="006B45BE" w:rsidP="002F2267">
            <w:pPr>
              <w:snapToGrid w:val="0"/>
              <w:rPr>
                <w:sz w:val="20"/>
                <w:szCs w:val="20"/>
              </w:rPr>
            </w:pPr>
            <w:r w:rsidRPr="0062313A">
              <w:rPr>
                <w:sz w:val="20"/>
                <w:szCs w:val="20"/>
              </w:rPr>
              <w:t> </w:t>
            </w:r>
          </w:p>
        </w:tc>
      </w:tr>
      <w:tr w:rsidR="006B45BE" w:rsidRPr="0062313A" w:rsidTr="002F2267">
        <w:trPr>
          <w:trHeight w:val="271"/>
          <w:jc w:val="center"/>
        </w:trPr>
        <w:tc>
          <w:tcPr>
            <w:tcW w:w="9346" w:type="dxa"/>
            <w:gridSpan w:val="8"/>
            <w:tcBorders>
              <w:left w:val="single" w:sz="4" w:space="0" w:color="auto"/>
              <w:right w:val="single" w:sz="4" w:space="0" w:color="auto"/>
            </w:tcBorders>
            <w:shd w:val="clear" w:color="auto" w:fill="auto"/>
            <w:vAlign w:val="bottom"/>
          </w:tcPr>
          <w:p w:rsidR="006B45BE" w:rsidRPr="0062313A" w:rsidRDefault="006B45BE" w:rsidP="002F2267">
            <w:pPr>
              <w:snapToGrid w:val="0"/>
              <w:ind w:right="151"/>
              <w:rPr>
                <w:sz w:val="20"/>
                <w:szCs w:val="20"/>
              </w:rPr>
            </w:pPr>
          </w:p>
        </w:tc>
      </w:tr>
      <w:tr w:rsidR="006B45BE" w:rsidRPr="0062313A" w:rsidTr="002F2267">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6B45BE" w:rsidRPr="0062313A" w:rsidTr="002F2267">
              <w:trPr>
                <w:cantSplit/>
                <w:trHeight w:val="2117"/>
                <w:jc w:val="center"/>
              </w:trPr>
              <w:tc>
                <w:tcPr>
                  <w:tcW w:w="9776" w:type="dxa"/>
                  <w:vAlign w:val="bottom"/>
                  <w:hideMark/>
                </w:tcPr>
                <w:p w:rsidR="006B45BE" w:rsidRPr="0062313A" w:rsidRDefault="006B45BE" w:rsidP="006B45BE">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6B45BE" w:rsidRPr="0062313A" w:rsidTr="002F2267">
              <w:trPr>
                <w:cantSplit/>
                <w:trHeight w:val="1823"/>
                <w:jc w:val="center"/>
              </w:trPr>
              <w:tc>
                <w:tcPr>
                  <w:tcW w:w="9776" w:type="dxa"/>
                  <w:vAlign w:val="bottom"/>
                </w:tcPr>
                <w:p w:rsidR="006B45BE" w:rsidRPr="0062313A" w:rsidRDefault="006B45BE" w:rsidP="002F2267">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6B45BE" w:rsidRPr="0062313A" w:rsidRDefault="006B45BE" w:rsidP="002F2267">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  ESTABLECIDA EN LAS ESPECIFICACIONES TECNICAS (programas de necesidades I, II y III), SE DEBERÁ PRESENTAR UNA PLANILLA DE COTIZACIÓN POR CADA UNA. </w:t>
            </w:r>
          </w:p>
        </w:tc>
      </w:tr>
      <w:tr w:rsidR="006B45BE" w:rsidRPr="0062313A" w:rsidTr="002F2267">
        <w:trPr>
          <w:trHeight w:val="197"/>
          <w:jc w:val="center"/>
        </w:trPr>
        <w:tc>
          <w:tcPr>
            <w:tcW w:w="9310" w:type="dxa"/>
            <w:gridSpan w:val="7"/>
            <w:tcBorders>
              <w:left w:val="single" w:sz="4" w:space="0" w:color="auto"/>
              <w:bottom w:val="single" w:sz="8" w:space="0" w:color="000000"/>
            </w:tcBorders>
            <w:shd w:val="clear" w:color="auto" w:fill="auto"/>
            <w:vAlign w:val="bottom"/>
          </w:tcPr>
          <w:p w:rsidR="006B45BE" w:rsidRPr="0062313A" w:rsidRDefault="006B45BE" w:rsidP="002F2267">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6B45BE" w:rsidRPr="0062313A" w:rsidRDefault="006B45BE" w:rsidP="002F2267">
            <w:pPr>
              <w:snapToGrid w:val="0"/>
              <w:rPr>
                <w:rFonts w:eastAsia="Arial"/>
                <w:sz w:val="20"/>
                <w:szCs w:val="20"/>
              </w:rPr>
            </w:pPr>
            <w:r w:rsidRPr="0062313A">
              <w:rPr>
                <w:sz w:val="20"/>
                <w:szCs w:val="20"/>
              </w:rPr>
              <w:t> </w:t>
            </w:r>
          </w:p>
        </w:tc>
      </w:tr>
      <w:tr w:rsidR="006B45BE" w:rsidRPr="0062313A" w:rsidTr="002F2267">
        <w:trPr>
          <w:trHeight w:val="640"/>
          <w:jc w:val="center"/>
        </w:trPr>
        <w:tc>
          <w:tcPr>
            <w:tcW w:w="9346" w:type="dxa"/>
            <w:gridSpan w:val="8"/>
            <w:tcBorders>
              <w:left w:val="single" w:sz="4" w:space="0" w:color="auto"/>
              <w:right w:val="single" w:sz="4" w:space="0" w:color="auto"/>
            </w:tcBorders>
            <w:shd w:val="clear" w:color="auto" w:fill="auto"/>
            <w:vAlign w:val="bottom"/>
          </w:tcPr>
          <w:p w:rsidR="006B45BE" w:rsidRPr="0062313A" w:rsidRDefault="006B45BE" w:rsidP="002F2267">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6B45BE" w:rsidRPr="0062313A" w:rsidTr="002F2267">
        <w:trPr>
          <w:trHeight w:val="271"/>
          <w:jc w:val="center"/>
        </w:trPr>
        <w:tc>
          <w:tcPr>
            <w:tcW w:w="9310" w:type="dxa"/>
            <w:gridSpan w:val="7"/>
            <w:tcBorders>
              <w:left w:val="single" w:sz="4" w:space="0" w:color="auto"/>
            </w:tcBorders>
            <w:shd w:val="clear" w:color="auto" w:fill="auto"/>
            <w:vAlign w:val="bottom"/>
          </w:tcPr>
          <w:p w:rsidR="006B45BE" w:rsidRPr="0062313A" w:rsidRDefault="006B45BE" w:rsidP="002F2267">
            <w:pPr>
              <w:snapToGrid w:val="0"/>
              <w:ind w:right="151"/>
              <w:rPr>
                <w:sz w:val="20"/>
                <w:szCs w:val="20"/>
              </w:rPr>
            </w:pPr>
          </w:p>
          <w:p w:rsidR="006B45BE" w:rsidRPr="0062313A" w:rsidRDefault="006B45BE" w:rsidP="002F2267">
            <w:pPr>
              <w:snapToGrid w:val="0"/>
              <w:ind w:right="151"/>
              <w:rPr>
                <w:sz w:val="20"/>
                <w:szCs w:val="20"/>
              </w:rPr>
            </w:pPr>
          </w:p>
          <w:p w:rsidR="006B45BE" w:rsidRPr="0062313A" w:rsidRDefault="006B45BE" w:rsidP="002F2267">
            <w:pPr>
              <w:snapToGrid w:val="0"/>
              <w:ind w:right="142"/>
              <w:rPr>
                <w:sz w:val="20"/>
                <w:szCs w:val="20"/>
              </w:rPr>
            </w:pPr>
          </w:p>
        </w:tc>
        <w:tc>
          <w:tcPr>
            <w:tcW w:w="36" w:type="dxa"/>
            <w:tcBorders>
              <w:right w:val="single" w:sz="4" w:space="0" w:color="auto"/>
            </w:tcBorders>
            <w:shd w:val="clear" w:color="auto" w:fill="auto"/>
            <w:vAlign w:val="bottom"/>
          </w:tcPr>
          <w:p w:rsidR="006B45BE" w:rsidRPr="0062313A" w:rsidRDefault="006B45BE" w:rsidP="002F2267">
            <w:pPr>
              <w:snapToGrid w:val="0"/>
              <w:ind w:right="142"/>
              <w:rPr>
                <w:sz w:val="20"/>
                <w:szCs w:val="20"/>
              </w:rPr>
            </w:pPr>
            <w:r w:rsidRPr="0062313A">
              <w:rPr>
                <w:sz w:val="20"/>
                <w:szCs w:val="20"/>
              </w:rPr>
              <w:t> </w:t>
            </w:r>
          </w:p>
        </w:tc>
      </w:tr>
      <w:tr w:rsidR="006B45BE" w:rsidRPr="0062313A" w:rsidTr="002F2267">
        <w:trPr>
          <w:trHeight w:val="271"/>
          <w:jc w:val="center"/>
        </w:trPr>
        <w:tc>
          <w:tcPr>
            <w:tcW w:w="9346" w:type="dxa"/>
            <w:gridSpan w:val="8"/>
            <w:tcBorders>
              <w:left w:val="single" w:sz="4" w:space="0" w:color="auto"/>
              <w:right w:val="single" w:sz="4" w:space="0" w:color="auto"/>
            </w:tcBorders>
            <w:shd w:val="clear" w:color="auto" w:fill="auto"/>
            <w:vAlign w:val="bottom"/>
          </w:tcPr>
          <w:p w:rsidR="006B45BE" w:rsidRPr="0062313A" w:rsidRDefault="006B45BE" w:rsidP="002F2267">
            <w:pPr>
              <w:ind w:right="151"/>
              <w:rPr>
                <w:sz w:val="20"/>
                <w:szCs w:val="20"/>
              </w:rPr>
            </w:pPr>
            <w:r w:rsidRPr="0062313A">
              <w:rPr>
                <w:rFonts w:eastAsia="Arial"/>
                <w:sz w:val="20"/>
                <w:szCs w:val="20"/>
              </w:rPr>
              <w:t xml:space="preserve"> </w:t>
            </w:r>
            <w:r w:rsidRPr="0062313A">
              <w:rPr>
                <w:sz w:val="20"/>
                <w:szCs w:val="20"/>
              </w:rPr>
              <w:t>-----------------------------------------------------------------------------------------------------------------------------------------</w:t>
            </w:r>
          </w:p>
          <w:p w:rsidR="006B45BE" w:rsidRPr="0062313A" w:rsidRDefault="006B45BE" w:rsidP="002F2267">
            <w:pPr>
              <w:ind w:right="151"/>
              <w:jc w:val="center"/>
              <w:rPr>
                <w:sz w:val="20"/>
                <w:szCs w:val="20"/>
              </w:rPr>
            </w:pPr>
            <w:r w:rsidRPr="0062313A">
              <w:rPr>
                <w:sz w:val="20"/>
                <w:szCs w:val="20"/>
              </w:rPr>
              <w:t>Firma y aclaración del/los oferente/s</w:t>
            </w:r>
          </w:p>
        </w:tc>
      </w:tr>
      <w:tr w:rsidR="006B45BE" w:rsidRPr="0062313A" w:rsidTr="002F2267">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6B45BE" w:rsidRPr="0062313A" w:rsidRDefault="006B45BE" w:rsidP="002F2267">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6B45BE" w:rsidRPr="0062313A" w:rsidRDefault="006B45BE" w:rsidP="002F2267">
            <w:pPr>
              <w:snapToGrid w:val="0"/>
              <w:rPr>
                <w:sz w:val="20"/>
                <w:szCs w:val="20"/>
              </w:rPr>
            </w:pPr>
          </w:p>
        </w:tc>
      </w:tr>
    </w:tbl>
    <w:p w:rsidR="00B678C8" w:rsidRDefault="00B678C8"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p w:rsidR="006B45BE" w:rsidRDefault="006B45BE" w:rsidP="006B45BE">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6B45BE" w:rsidRPr="0062313A" w:rsidTr="002F2267">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6B45BE" w:rsidRPr="0062313A" w:rsidRDefault="006B45BE" w:rsidP="002F2267">
            <w:pPr>
              <w:snapToGrid w:val="0"/>
              <w:ind w:left="-152" w:firstLine="152"/>
              <w:jc w:val="center"/>
              <w:rPr>
                <w:b/>
                <w:bCs/>
                <w:sz w:val="28"/>
              </w:rPr>
            </w:pPr>
            <w:r w:rsidRPr="0062313A">
              <w:rPr>
                <w:b/>
                <w:bCs/>
                <w:sz w:val="28"/>
              </w:rPr>
              <w:lastRenderedPageBreak/>
              <w:t>PLIEGO DE BASES Y CONDICIONES</w:t>
            </w:r>
          </w:p>
          <w:p w:rsidR="006B45BE" w:rsidRDefault="006B45BE" w:rsidP="002F2267">
            <w:pPr>
              <w:snapToGrid w:val="0"/>
              <w:jc w:val="center"/>
              <w:rPr>
                <w:b/>
                <w:bCs/>
                <w:sz w:val="32"/>
                <w:szCs w:val="28"/>
              </w:rPr>
            </w:pPr>
            <w:r w:rsidRPr="0062313A">
              <w:rPr>
                <w:b/>
                <w:bCs/>
                <w:sz w:val="32"/>
                <w:szCs w:val="28"/>
              </w:rPr>
              <w:t>PLANILLA DE COTIZACION</w:t>
            </w:r>
            <w:r>
              <w:rPr>
                <w:b/>
                <w:bCs/>
                <w:sz w:val="32"/>
                <w:szCs w:val="28"/>
              </w:rPr>
              <w:t xml:space="preserve"> 2</w:t>
            </w:r>
          </w:p>
          <w:p w:rsidR="006B45BE" w:rsidRPr="0062313A" w:rsidRDefault="006B45BE" w:rsidP="002F2267">
            <w:pPr>
              <w:snapToGrid w:val="0"/>
              <w:jc w:val="center"/>
              <w:rPr>
                <w:b/>
                <w:bCs/>
                <w:sz w:val="32"/>
                <w:szCs w:val="28"/>
              </w:rPr>
            </w:pPr>
            <w:r w:rsidRPr="007D0FE7">
              <w:rPr>
                <w:b/>
                <w:bCs/>
                <w:sz w:val="32"/>
                <w:szCs w:val="28"/>
                <w:u w:val="single"/>
              </w:rPr>
              <w:t>Depósito de Efectos</w:t>
            </w:r>
            <w:r>
              <w:rPr>
                <w:b/>
                <w:bCs/>
                <w:sz w:val="32"/>
                <w:szCs w:val="28"/>
                <w:u w:val="single"/>
              </w:rPr>
              <w:t xml:space="preserve"> y Depósito de Archivo.</w:t>
            </w:r>
          </w:p>
          <w:p w:rsidR="006B45BE" w:rsidRPr="0062313A" w:rsidRDefault="006B45BE" w:rsidP="002F2267">
            <w:pPr>
              <w:snapToGrid w:val="0"/>
              <w:rPr>
                <w:b/>
                <w:bCs/>
              </w:rPr>
            </w:pPr>
          </w:p>
        </w:tc>
      </w:tr>
      <w:tr w:rsidR="006B45BE" w:rsidRPr="0062313A" w:rsidTr="002F2267">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6B45BE" w:rsidRPr="0062313A" w:rsidRDefault="006B45BE" w:rsidP="006B45BE">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6B45BE" w:rsidRPr="0062313A" w:rsidRDefault="006B45BE" w:rsidP="002F2267">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6B45BE" w:rsidRPr="0062313A" w:rsidRDefault="006B45BE" w:rsidP="002F2267">
            <w:pPr>
              <w:snapToGrid w:val="0"/>
              <w:rPr>
                <w:rFonts w:eastAsia="Arial"/>
                <w:sz w:val="20"/>
                <w:szCs w:val="20"/>
              </w:rPr>
            </w:pPr>
            <w:r w:rsidRPr="0062313A">
              <w:rPr>
                <w:sz w:val="20"/>
                <w:szCs w:val="20"/>
              </w:rPr>
              <w:t> </w:t>
            </w:r>
          </w:p>
        </w:tc>
      </w:tr>
      <w:tr w:rsidR="006B45BE" w:rsidRPr="0062313A" w:rsidTr="002F2267">
        <w:trPr>
          <w:trHeight w:val="175"/>
          <w:jc w:val="center"/>
        </w:trPr>
        <w:tc>
          <w:tcPr>
            <w:tcW w:w="1545" w:type="dxa"/>
            <w:gridSpan w:val="2"/>
            <w:tcBorders>
              <w:left w:val="single" w:sz="4" w:space="0" w:color="auto"/>
              <w:bottom w:val="single" w:sz="4" w:space="0" w:color="000000"/>
            </w:tcBorders>
            <w:shd w:val="clear" w:color="auto" w:fill="auto"/>
            <w:vAlign w:val="bottom"/>
          </w:tcPr>
          <w:p w:rsidR="006B45BE" w:rsidRPr="0062313A" w:rsidRDefault="006B45BE" w:rsidP="002F2267">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6B45BE" w:rsidRPr="0062313A" w:rsidRDefault="006B45BE" w:rsidP="002F2267">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6B45BE" w:rsidRPr="0062313A" w:rsidRDefault="006B45BE" w:rsidP="002F2267">
            <w:pPr>
              <w:snapToGrid w:val="0"/>
              <w:spacing w:line="360" w:lineRule="auto"/>
              <w:ind w:right="151"/>
              <w:jc w:val="center"/>
              <w:rPr>
                <w:b/>
                <w:sz w:val="23"/>
                <w:szCs w:val="23"/>
              </w:rPr>
            </w:pPr>
            <w:r>
              <w:rPr>
                <w:b/>
                <w:sz w:val="23"/>
                <w:szCs w:val="23"/>
              </w:rPr>
              <w:t>60</w:t>
            </w:r>
          </w:p>
        </w:tc>
        <w:tc>
          <w:tcPr>
            <w:tcW w:w="2776" w:type="dxa"/>
            <w:tcBorders>
              <w:bottom w:val="single" w:sz="4" w:space="0" w:color="000000"/>
            </w:tcBorders>
            <w:shd w:val="clear" w:color="auto" w:fill="auto"/>
            <w:vAlign w:val="bottom"/>
          </w:tcPr>
          <w:p w:rsidR="006B45BE" w:rsidRPr="0062313A" w:rsidRDefault="006B45BE" w:rsidP="002F2267">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6B45BE" w:rsidRPr="0062313A" w:rsidRDefault="006B45BE" w:rsidP="002F226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6B45BE" w:rsidRPr="0062313A" w:rsidRDefault="006B45BE" w:rsidP="002F2267">
            <w:pPr>
              <w:snapToGrid w:val="0"/>
              <w:rPr>
                <w:rFonts w:eastAsia="Arial"/>
                <w:sz w:val="20"/>
                <w:szCs w:val="20"/>
              </w:rPr>
            </w:pPr>
            <w:r w:rsidRPr="0062313A">
              <w:rPr>
                <w:sz w:val="20"/>
                <w:szCs w:val="20"/>
              </w:rPr>
              <w:t> </w:t>
            </w:r>
          </w:p>
        </w:tc>
      </w:tr>
      <w:tr w:rsidR="006B45BE" w:rsidRPr="0062313A" w:rsidTr="002F2267">
        <w:trPr>
          <w:trHeight w:val="287"/>
          <w:jc w:val="center"/>
        </w:trPr>
        <w:tc>
          <w:tcPr>
            <w:tcW w:w="1545" w:type="dxa"/>
            <w:gridSpan w:val="2"/>
            <w:tcBorders>
              <w:left w:val="single" w:sz="4" w:space="0" w:color="auto"/>
              <w:bottom w:val="single" w:sz="4" w:space="0" w:color="000000"/>
            </w:tcBorders>
            <w:shd w:val="clear" w:color="auto" w:fill="auto"/>
            <w:vAlign w:val="bottom"/>
          </w:tcPr>
          <w:p w:rsidR="006B45BE" w:rsidRPr="0062313A" w:rsidRDefault="006B45BE" w:rsidP="002F2267">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6B45BE" w:rsidRPr="0062313A" w:rsidRDefault="006B45BE" w:rsidP="002F2267">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6B45BE" w:rsidRPr="0062313A" w:rsidRDefault="006B45BE" w:rsidP="002F2267">
            <w:pPr>
              <w:snapToGrid w:val="0"/>
              <w:spacing w:line="360" w:lineRule="auto"/>
              <w:ind w:right="151"/>
              <w:jc w:val="center"/>
              <w:rPr>
                <w:b/>
                <w:sz w:val="23"/>
                <w:szCs w:val="23"/>
              </w:rPr>
            </w:pPr>
            <w:r w:rsidRPr="0062313A">
              <w:rPr>
                <w:b/>
                <w:sz w:val="23"/>
                <w:szCs w:val="23"/>
              </w:rPr>
              <w:t>20</w:t>
            </w:r>
            <w:r>
              <w:rPr>
                <w:b/>
                <w:sz w:val="23"/>
                <w:szCs w:val="23"/>
              </w:rPr>
              <w:t>20</w:t>
            </w:r>
          </w:p>
        </w:tc>
        <w:tc>
          <w:tcPr>
            <w:tcW w:w="2776" w:type="dxa"/>
            <w:tcBorders>
              <w:bottom w:val="single" w:sz="4" w:space="0" w:color="000000"/>
            </w:tcBorders>
            <w:shd w:val="clear" w:color="auto" w:fill="auto"/>
            <w:vAlign w:val="bottom"/>
          </w:tcPr>
          <w:p w:rsidR="006B45BE" w:rsidRPr="0062313A" w:rsidRDefault="006B45BE" w:rsidP="002F2267">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6B45BE" w:rsidRPr="0062313A" w:rsidRDefault="006B45BE" w:rsidP="002F226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6B45BE" w:rsidRPr="0062313A" w:rsidRDefault="006B45BE" w:rsidP="002F2267">
            <w:pPr>
              <w:snapToGrid w:val="0"/>
              <w:rPr>
                <w:rFonts w:eastAsia="Arial"/>
                <w:sz w:val="20"/>
                <w:szCs w:val="20"/>
              </w:rPr>
            </w:pPr>
            <w:r w:rsidRPr="0062313A">
              <w:rPr>
                <w:sz w:val="20"/>
                <w:szCs w:val="20"/>
              </w:rPr>
              <w:t> </w:t>
            </w:r>
          </w:p>
        </w:tc>
      </w:tr>
      <w:tr w:rsidR="006B45BE" w:rsidRPr="0062313A" w:rsidTr="002F2267">
        <w:trPr>
          <w:trHeight w:val="385"/>
          <w:jc w:val="center"/>
        </w:trPr>
        <w:tc>
          <w:tcPr>
            <w:tcW w:w="1545" w:type="dxa"/>
            <w:gridSpan w:val="2"/>
            <w:tcBorders>
              <w:left w:val="single" w:sz="4" w:space="0" w:color="auto"/>
              <w:bottom w:val="single" w:sz="4" w:space="0" w:color="000000"/>
            </w:tcBorders>
            <w:shd w:val="clear" w:color="auto" w:fill="auto"/>
            <w:vAlign w:val="bottom"/>
          </w:tcPr>
          <w:p w:rsidR="006B45BE" w:rsidRPr="0062313A" w:rsidRDefault="006B45BE" w:rsidP="002F2267">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6B45BE" w:rsidRPr="0062313A" w:rsidRDefault="006B45BE" w:rsidP="002F2267">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6B45BE" w:rsidRPr="0062313A" w:rsidRDefault="006B45BE" w:rsidP="002F2267">
            <w:pPr>
              <w:snapToGrid w:val="0"/>
              <w:spacing w:line="360" w:lineRule="auto"/>
              <w:ind w:right="151"/>
              <w:jc w:val="center"/>
              <w:rPr>
                <w:rFonts w:eastAsia="Arial"/>
                <w:b/>
                <w:sz w:val="23"/>
                <w:szCs w:val="23"/>
              </w:rPr>
            </w:pPr>
            <w:r w:rsidRPr="0062313A">
              <w:rPr>
                <w:rFonts w:eastAsia="Arial"/>
                <w:b/>
                <w:sz w:val="23"/>
                <w:szCs w:val="23"/>
              </w:rPr>
              <w:t>PG.SA-</w:t>
            </w:r>
            <w:r>
              <w:rPr>
                <w:rFonts w:eastAsia="Arial"/>
                <w:b/>
                <w:sz w:val="23"/>
                <w:szCs w:val="23"/>
              </w:rPr>
              <w:t>989</w:t>
            </w:r>
            <w:r w:rsidRPr="0062313A">
              <w:rPr>
                <w:rFonts w:eastAsia="Arial"/>
                <w:b/>
                <w:sz w:val="23"/>
                <w:szCs w:val="23"/>
              </w:rPr>
              <w:t>-19</w:t>
            </w:r>
          </w:p>
        </w:tc>
        <w:tc>
          <w:tcPr>
            <w:tcW w:w="2776" w:type="dxa"/>
            <w:tcBorders>
              <w:bottom w:val="single" w:sz="4" w:space="0" w:color="000000"/>
            </w:tcBorders>
            <w:shd w:val="clear" w:color="auto" w:fill="auto"/>
            <w:vAlign w:val="bottom"/>
          </w:tcPr>
          <w:p w:rsidR="006B45BE" w:rsidRPr="0062313A" w:rsidRDefault="006B45BE" w:rsidP="002F2267">
            <w:pPr>
              <w:snapToGrid w:val="0"/>
              <w:ind w:right="151"/>
              <w:rPr>
                <w:sz w:val="22"/>
                <w:szCs w:val="22"/>
              </w:rPr>
            </w:pPr>
          </w:p>
        </w:tc>
        <w:tc>
          <w:tcPr>
            <w:tcW w:w="1030" w:type="dxa"/>
            <w:tcBorders>
              <w:bottom w:val="single" w:sz="4" w:space="0" w:color="000000"/>
            </w:tcBorders>
            <w:shd w:val="clear" w:color="auto" w:fill="auto"/>
            <w:vAlign w:val="bottom"/>
          </w:tcPr>
          <w:p w:rsidR="006B45BE" w:rsidRPr="0062313A" w:rsidRDefault="006B45BE" w:rsidP="002F226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6B45BE" w:rsidRPr="0062313A" w:rsidRDefault="006B45BE" w:rsidP="002F2267">
            <w:pPr>
              <w:snapToGrid w:val="0"/>
              <w:rPr>
                <w:sz w:val="20"/>
                <w:szCs w:val="20"/>
              </w:rPr>
            </w:pPr>
            <w:r w:rsidRPr="0062313A">
              <w:rPr>
                <w:sz w:val="20"/>
                <w:szCs w:val="20"/>
              </w:rPr>
              <w:t> </w:t>
            </w:r>
          </w:p>
        </w:tc>
      </w:tr>
      <w:tr w:rsidR="006B45BE" w:rsidRPr="0062313A" w:rsidTr="002F2267">
        <w:trPr>
          <w:trHeight w:val="70"/>
          <w:jc w:val="center"/>
        </w:trPr>
        <w:tc>
          <w:tcPr>
            <w:tcW w:w="9310" w:type="dxa"/>
            <w:gridSpan w:val="7"/>
            <w:tcBorders>
              <w:left w:val="single" w:sz="4" w:space="0" w:color="auto"/>
            </w:tcBorders>
            <w:shd w:val="clear" w:color="auto" w:fill="auto"/>
            <w:vAlign w:val="bottom"/>
          </w:tcPr>
          <w:p w:rsidR="006B45BE" w:rsidRPr="0062313A" w:rsidRDefault="006B45BE" w:rsidP="002F2267">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6B45BE" w:rsidRPr="0062313A" w:rsidRDefault="006B45BE" w:rsidP="002F2267">
            <w:pPr>
              <w:snapToGrid w:val="0"/>
              <w:rPr>
                <w:rFonts w:eastAsia="Arial"/>
              </w:rPr>
            </w:pPr>
            <w:r w:rsidRPr="0062313A">
              <w:rPr>
                <w:sz w:val="20"/>
                <w:szCs w:val="20"/>
              </w:rPr>
              <w:t> </w:t>
            </w:r>
          </w:p>
        </w:tc>
      </w:tr>
      <w:tr w:rsidR="006B45BE" w:rsidRPr="0062313A" w:rsidTr="002F2267">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6B45BE" w:rsidRPr="0062313A" w:rsidRDefault="006B45BE" w:rsidP="002F2267">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6B45BE" w:rsidRPr="0062313A" w:rsidRDefault="006B45BE" w:rsidP="002F2267">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6B45BE" w:rsidRPr="0062313A" w:rsidRDefault="006B45BE" w:rsidP="002F2267">
            <w:pPr>
              <w:snapToGrid w:val="0"/>
              <w:rPr>
                <w:rFonts w:eastAsia="Arial"/>
                <w:sz w:val="20"/>
                <w:szCs w:val="20"/>
              </w:rPr>
            </w:pPr>
            <w:r w:rsidRPr="0062313A">
              <w:rPr>
                <w:sz w:val="20"/>
                <w:szCs w:val="20"/>
              </w:rPr>
              <w:t> </w:t>
            </w:r>
          </w:p>
        </w:tc>
      </w:tr>
      <w:tr w:rsidR="006B45BE" w:rsidRPr="0062313A" w:rsidTr="002F2267">
        <w:trPr>
          <w:trHeight w:val="271"/>
          <w:jc w:val="center"/>
        </w:trPr>
        <w:tc>
          <w:tcPr>
            <w:tcW w:w="1944" w:type="dxa"/>
            <w:gridSpan w:val="4"/>
            <w:tcBorders>
              <w:left w:val="single" w:sz="4" w:space="0" w:color="auto"/>
              <w:bottom w:val="single" w:sz="4" w:space="0" w:color="000000"/>
            </w:tcBorders>
            <w:shd w:val="clear" w:color="auto" w:fill="auto"/>
            <w:vAlign w:val="bottom"/>
          </w:tcPr>
          <w:p w:rsidR="006B45BE" w:rsidRPr="0062313A" w:rsidRDefault="006B45BE" w:rsidP="002F2267">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6B45BE" w:rsidRPr="0062313A" w:rsidRDefault="006B45BE" w:rsidP="002F2267">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6B45BE" w:rsidRPr="0062313A" w:rsidRDefault="006B45BE" w:rsidP="002F2267">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6B45BE" w:rsidRPr="0062313A" w:rsidRDefault="006B45BE" w:rsidP="002F2267">
            <w:pPr>
              <w:snapToGrid w:val="0"/>
              <w:rPr>
                <w:rFonts w:eastAsia="Arial"/>
                <w:sz w:val="20"/>
                <w:szCs w:val="20"/>
              </w:rPr>
            </w:pPr>
            <w:r w:rsidRPr="0062313A">
              <w:rPr>
                <w:sz w:val="20"/>
                <w:szCs w:val="20"/>
              </w:rPr>
              <w:t> </w:t>
            </w:r>
          </w:p>
        </w:tc>
      </w:tr>
      <w:tr w:rsidR="006B45BE" w:rsidRPr="0062313A" w:rsidTr="002F2267">
        <w:trPr>
          <w:trHeight w:val="271"/>
          <w:jc w:val="center"/>
        </w:trPr>
        <w:tc>
          <w:tcPr>
            <w:tcW w:w="1212" w:type="dxa"/>
            <w:tcBorders>
              <w:left w:val="single" w:sz="4" w:space="0" w:color="auto"/>
              <w:bottom w:val="single" w:sz="4" w:space="0" w:color="000000"/>
            </w:tcBorders>
            <w:shd w:val="clear" w:color="auto" w:fill="auto"/>
            <w:vAlign w:val="bottom"/>
          </w:tcPr>
          <w:p w:rsidR="006B45BE" w:rsidRPr="0062313A" w:rsidRDefault="006B45BE" w:rsidP="002F2267">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6B45BE" w:rsidRPr="0062313A" w:rsidRDefault="006B45BE" w:rsidP="002F2267">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6B45BE" w:rsidRPr="0062313A" w:rsidRDefault="006B45BE" w:rsidP="002F2267">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6B45BE" w:rsidRPr="0062313A" w:rsidRDefault="006B45BE" w:rsidP="002F2267">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6B45BE" w:rsidRPr="0062313A" w:rsidRDefault="006B45BE" w:rsidP="002F2267">
            <w:pPr>
              <w:snapToGrid w:val="0"/>
              <w:rPr>
                <w:sz w:val="20"/>
                <w:szCs w:val="20"/>
              </w:rPr>
            </w:pPr>
            <w:r w:rsidRPr="0062313A">
              <w:rPr>
                <w:sz w:val="20"/>
                <w:szCs w:val="20"/>
              </w:rPr>
              <w:t> </w:t>
            </w:r>
          </w:p>
        </w:tc>
      </w:tr>
      <w:tr w:rsidR="006B45BE" w:rsidRPr="0062313A" w:rsidTr="002F2267">
        <w:trPr>
          <w:trHeight w:val="271"/>
          <w:jc w:val="center"/>
        </w:trPr>
        <w:tc>
          <w:tcPr>
            <w:tcW w:w="9310" w:type="dxa"/>
            <w:gridSpan w:val="7"/>
            <w:tcBorders>
              <w:left w:val="single" w:sz="4" w:space="0" w:color="auto"/>
            </w:tcBorders>
            <w:shd w:val="clear" w:color="auto" w:fill="auto"/>
            <w:vAlign w:val="bottom"/>
          </w:tcPr>
          <w:p w:rsidR="006B45BE" w:rsidRPr="0062313A" w:rsidRDefault="006B45BE" w:rsidP="002F2267">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6B45BE" w:rsidRPr="0062313A" w:rsidRDefault="006B45BE" w:rsidP="002F2267">
            <w:pPr>
              <w:snapToGrid w:val="0"/>
              <w:rPr>
                <w:rFonts w:eastAsia="Arial"/>
              </w:rPr>
            </w:pPr>
            <w:r w:rsidRPr="0062313A">
              <w:rPr>
                <w:sz w:val="20"/>
                <w:szCs w:val="20"/>
              </w:rPr>
              <w:t> </w:t>
            </w:r>
          </w:p>
        </w:tc>
      </w:tr>
      <w:tr w:rsidR="006B45BE" w:rsidRPr="0062313A" w:rsidTr="002F2267">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6B45BE" w:rsidRPr="0062313A" w:rsidRDefault="006B45BE" w:rsidP="002F2267">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6B45BE" w:rsidRPr="0062313A" w:rsidRDefault="006B45BE" w:rsidP="002F2267">
            <w:pPr>
              <w:snapToGrid w:val="0"/>
              <w:rPr>
                <w:rFonts w:eastAsia="Arial"/>
                <w:sz w:val="20"/>
                <w:szCs w:val="20"/>
              </w:rPr>
            </w:pPr>
            <w:r w:rsidRPr="0062313A">
              <w:rPr>
                <w:sz w:val="20"/>
                <w:szCs w:val="20"/>
              </w:rPr>
              <w:t> </w:t>
            </w:r>
          </w:p>
        </w:tc>
      </w:tr>
      <w:tr w:rsidR="006B45BE" w:rsidRPr="0062313A" w:rsidTr="002F2267">
        <w:trPr>
          <w:trHeight w:val="283"/>
          <w:jc w:val="center"/>
        </w:trPr>
        <w:tc>
          <w:tcPr>
            <w:tcW w:w="5504" w:type="dxa"/>
            <w:gridSpan w:val="5"/>
            <w:tcBorders>
              <w:left w:val="single" w:sz="4" w:space="0" w:color="auto"/>
              <w:bottom w:val="single" w:sz="4" w:space="0" w:color="000000"/>
            </w:tcBorders>
            <w:shd w:val="clear" w:color="auto" w:fill="auto"/>
            <w:vAlign w:val="bottom"/>
          </w:tcPr>
          <w:p w:rsidR="006B45BE" w:rsidRPr="0062313A" w:rsidRDefault="006B45BE" w:rsidP="002F2267">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6B45BE" w:rsidRPr="0062313A" w:rsidRDefault="006B45BE" w:rsidP="002F2267">
            <w:pPr>
              <w:snapToGrid w:val="0"/>
              <w:ind w:right="151"/>
              <w:rPr>
                <w:sz w:val="22"/>
                <w:szCs w:val="22"/>
              </w:rPr>
            </w:pPr>
            <w:r w:rsidRPr="0062313A">
              <w:rPr>
                <w:sz w:val="22"/>
                <w:szCs w:val="22"/>
              </w:rPr>
              <w:t xml:space="preserve"> CUIT/CUIL:</w:t>
            </w:r>
          </w:p>
        </w:tc>
      </w:tr>
      <w:tr w:rsidR="006B45BE" w:rsidRPr="0062313A" w:rsidTr="002F2267">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6B45BE" w:rsidRPr="0062313A" w:rsidRDefault="006B45BE" w:rsidP="002F2267">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6B45BE" w:rsidRPr="0062313A" w:rsidRDefault="006B45BE" w:rsidP="002F2267">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6B45BE" w:rsidRPr="0062313A" w:rsidRDefault="006B45BE" w:rsidP="002F2267">
            <w:pPr>
              <w:snapToGrid w:val="0"/>
              <w:rPr>
                <w:sz w:val="20"/>
                <w:szCs w:val="20"/>
              </w:rPr>
            </w:pPr>
          </w:p>
        </w:tc>
      </w:tr>
      <w:tr w:rsidR="006B45BE" w:rsidRPr="0062313A" w:rsidTr="002F2267">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6B45BE" w:rsidRPr="0062313A" w:rsidRDefault="006B45BE" w:rsidP="002F2267">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6B45BE" w:rsidRPr="0062313A" w:rsidRDefault="006B45BE" w:rsidP="002F2267">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6B45BE" w:rsidRPr="0062313A" w:rsidRDefault="006B45BE" w:rsidP="002F2267">
            <w:pPr>
              <w:snapToGrid w:val="0"/>
              <w:rPr>
                <w:sz w:val="20"/>
                <w:szCs w:val="20"/>
              </w:rPr>
            </w:pPr>
          </w:p>
        </w:tc>
      </w:tr>
      <w:tr w:rsidR="006B45BE" w:rsidRPr="0062313A" w:rsidTr="002F2267">
        <w:trPr>
          <w:trHeight w:val="283"/>
          <w:jc w:val="center"/>
        </w:trPr>
        <w:tc>
          <w:tcPr>
            <w:tcW w:w="5504" w:type="dxa"/>
            <w:gridSpan w:val="5"/>
            <w:tcBorders>
              <w:left w:val="single" w:sz="4" w:space="0" w:color="auto"/>
              <w:bottom w:val="single" w:sz="4" w:space="0" w:color="000000"/>
            </w:tcBorders>
            <w:shd w:val="clear" w:color="auto" w:fill="auto"/>
            <w:vAlign w:val="bottom"/>
          </w:tcPr>
          <w:p w:rsidR="006B45BE" w:rsidRPr="0062313A" w:rsidRDefault="006B45BE" w:rsidP="002F2267">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6B45BE" w:rsidRPr="0062313A" w:rsidRDefault="006B45BE" w:rsidP="002F2267">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6B45BE" w:rsidRPr="0062313A" w:rsidRDefault="006B45BE" w:rsidP="002F2267">
            <w:pPr>
              <w:snapToGrid w:val="0"/>
              <w:rPr>
                <w:sz w:val="20"/>
                <w:szCs w:val="20"/>
              </w:rPr>
            </w:pPr>
          </w:p>
        </w:tc>
      </w:tr>
      <w:tr w:rsidR="006B45BE" w:rsidRPr="0062313A" w:rsidTr="002F2267">
        <w:trPr>
          <w:trHeight w:val="283"/>
          <w:jc w:val="center"/>
        </w:trPr>
        <w:tc>
          <w:tcPr>
            <w:tcW w:w="9310" w:type="dxa"/>
            <w:gridSpan w:val="7"/>
            <w:tcBorders>
              <w:left w:val="single" w:sz="4" w:space="0" w:color="auto"/>
            </w:tcBorders>
            <w:shd w:val="clear" w:color="auto" w:fill="auto"/>
            <w:vAlign w:val="bottom"/>
          </w:tcPr>
          <w:p w:rsidR="006B45BE" w:rsidRPr="0062313A" w:rsidRDefault="006B45BE" w:rsidP="002F2267">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6B45BE" w:rsidRPr="0062313A" w:rsidRDefault="006B45BE" w:rsidP="002F2267">
            <w:pPr>
              <w:snapToGrid w:val="0"/>
              <w:rPr>
                <w:rFonts w:eastAsia="Arial"/>
                <w:sz w:val="20"/>
                <w:szCs w:val="20"/>
              </w:rPr>
            </w:pPr>
            <w:r w:rsidRPr="0062313A">
              <w:rPr>
                <w:sz w:val="20"/>
                <w:szCs w:val="20"/>
              </w:rPr>
              <w:t> </w:t>
            </w:r>
          </w:p>
        </w:tc>
      </w:tr>
      <w:tr w:rsidR="006B45BE" w:rsidRPr="0062313A" w:rsidTr="002F2267">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6B45BE" w:rsidRPr="0062313A" w:rsidRDefault="006B45BE" w:rsidP="002F2267">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6B45BE" w:rsidRPr="0062313A" w:rsidRDefault="006B45BE" w:rsidP="002F2267">
            <w:pPr>
              <w:snapToGrid w:val="0"/>
              <w:rPr>
                <w:sz w:val="20"/>
                <w:szCs w:val="20"/>
              </w:rPr>
            </w:pPr>
            <w:r w:rsidRPr="0062313A">
              <w:rPr>
                <w:sz w:val="20"/>
                <w:szCs w:val="20"/>
              </w:rPr>
              <w:t> </w:t>
            </w:r>
          </w:p>
        </w:tc>
      </w:tr>
      <w:tr w:rsidR="006B45BE" w:rsidRPr="0062313A" w:rsidTr="002F2267">
        <w:trPr>
          <w:trHeight w:val="271"/>
          <w:jc w:val="center"/>
        </w:trPr>
        <w:tc>
          <w:tcPr>
            <w:tcW w:w="9346" w:type="dxa"/>
            <w:gridSpan w:val="8"/>
            <w:tcBorders>
              <w:left w:val="single" w:sz="4" w:space="0" w:color="auto"/>
              <w:right w:val="single" w:sz="4" w:space="0" w:color="auto"/>
            </w:tcBorders>
            <w:shd w:val="clear" w:color="auto" w:fill="auto"/>
            <w:vAlign w:val="bottom"/>
          </w:tcPr>
          <w:p w:rsidR="006B45BE" w:rsidRPr="0062313A" w:rsidRDefault="006B45BE" w:rsidP="002F2267">
            <w:pPr>
              <w:snapToGrid w:val="0"/>
              <w:ind w:right="151"/>
              <w:rPr>
                <w:sz w:val="20"/>
                <w:szCs w:val="20"/>
              </w:rPr>
            </w:pPr>
          </w:p>
        </w:tc>
      </w:tr>
      <w:tr w:rsidR="006B45BE" w:rsidRPr="0062313A" w:rsidTr="002F2267">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6B45BE" w:rsidRPr="0062313A" w:rsidTr="002F2267">
              <w:trPr>
                <w:cantSplit/>
                <w:trHeight w:val="2117"/>
                <w:jc w:val="center"/>
              </w:trPr>
              <w:tc>
                <w:tcPr>
                  <w:tcW w:w="9776" w:type="dxa"/>
                  <w:vAlign w:val="bottom"/>
                  <w:hideMark/>
                </w:tcPr>
                <w:p w:rsidR="006B45BE" w:rsidRPr="0062313A" w:rsidRDefault="006B45BE" w:rsidP="006B45BE">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6B45BE" w:rsidRPr="0062313A" w:rsidTr="002F2267">
              <w:trPr>
                <w:cantSplit/>
                <w:trHeight w:val="1823"/>
                <w:jc w:val="center"/>
              </w:trPr>
              <w:tc>
                <w:tcPr>
                  <w:tcW w:w="9776" w:type="dxa"/>
                  <w:vAlign w:val="bottom"/>
                </w:tcPr>
                <w:p w:rsidR="006B45BE" w:rsidRPr="0062313A" w:rsidRDefault="006B45BE" w:rsidP="002F2267">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6B45BE" w:rsidRPr="0062313A" w:rsidRDefault="006B45BE" w:rsidP="002F2267">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  ESTABLECIDA EN LAS ESPECIFICACIONES TECNICAS (programas de necesidades I, II y III), SE DEBERÁ PRESENTAR UNA PLANILLA DE COTIZACIÓN POR CADA UNA. </w:t>
            </w:r>
          </w:p>
        </w:tc>
      </w:tr>
      <w:tr w:rsidR="006B45BE" w:rsidRPr="0062313A" w:rsidTr="002F2267">
        <w:trPr>
          <w:trHeight w:val="197"/>
          <w:jc w:val="center"/>
        </w:trPr>
        <w:tc>
          <w:tcPr>
            <w:tcW w:w="9310" w:type="dxa"/>
            <w:gridSpan w:val="7"/>
            <w:tcBorders>
              <w:left w:val="single" w:sz="4" w:space="0" w:color="auto"/>
              <w:bottom w:val="single" w:sz="8" w:space="0" w:color="000000"/>
            </w:tcBorders>
            <w:shd w:val="clear" w:color="auto" w:fill="auto"/>
            <w:vAlign w:val="bottom"/>
          </w:tcPr>
          <w:p w:rsidR="006B45BE" w:rsidRPr="0062313A" w:rsidRDefault="006B45BE" w:rsidP="002F2267">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6B45BE" w:rsidRPr="0062313A" w:rsidRDefault="006B45BE" w:rsidP="002F2267">
            <w:pPr>
              <w:snapToGrid w:val="0"/>
              <w:rPr>
                <w:rFonts w:eastAsia="Arial"/>
                <w:sz w:val="20"/>
                <w:szCs w:val="20"/>
              </w:rPr>
            </w:pPr>
            <w:r w:rsidRPr="0062313A">
              <w:rPr>
                <w:sz w:val="20"/>
                <w:szCs w:val="20"/>
              </w:rPr>
              <w:t> </w:t>
            </w:r>
          </w:p>
        </w:tc>
      </w:tr>
      <w:tr w:rsidR="006B45BE" w:rsidRPr="0062313A" w:rsidTr="002F2267">
        <w:trPr>
          <w:trHeight w:val="640"/>
          <w:jc w:val="center"/>
        </w:trPr>
        <w:tc>
          <w:tcPr>
            <w:tcW w:w="9346" w:type="dxa"/>
            <w:gridSpan w:val="8"/>
            <w:tcBorders>
              <w:left w:val="single" w:sz="4" w:space="0" w:color="auto"/>
              <w:right w:val="single" w:sz="4" w:space="0" w:color="auto"/>
            </w:tcBorders>
            <w:shd w:val="clear" w:color="auto" w:fill="auto"/>
            <w:vAlign w:val="bottom"/>
          </w:tcPr>
          <w:p w:rsidR="006B45BE" w:rsidRPr="0062313A" w:rsidRDefault="006B45BE" w:rsidP="002F2267">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6B45BE" w:rsidRPr="0062313A" w:rsidTr="002F2267">
        <w:trPr>
          <w:trHeight w:val="271"/>
          <w:jc w:val="center"/>
        </w:trPr>
        <w:tc>
          <w:tcPr>
            <w:tcW w:w="9310" w:type="dxa"/>
            <w:gridSpan w:val="7"/>
            <w:tcBorders>
              <w:left w:val="single" w:sz="4" w:space="0" w:color="auto"/>
            </w:tcBorders>
            <w:shd w:val="clear" w:color="auto" w:fill="auto"/>
            <w:vAlign w:val="bottom"/>
          </w:tcPr>
          <w:p w:rsidR="006B45BE" w:rsidRPr="0062313A" w:rsidRDefault="006B45BE" w:rsidP="002F2267">
            <w:pPr>
              <w:snapToGrid w:val="0"/>
              <w:ind w:right="151"/>
              <w:rPr>
                <w:sz w:val="20"/>
                <w:szCs w:val="20"/>
              </w:rPr>
            </w:pPr>
          </w:p>
          <w:p w:rsidR="006B45BE" w:rsidRPr="0062313A" w:rsidRDefault="006B45BE" w:rsidP="002F2267">
            <w:pPr>
              <w:snapToGrid w:val="0"/>
              <w:ind w:right="151"/>
              <w:rPr>
                <w:sz w:val="20"/>
                <w:szCs w:val="20"/>
              </w:rPr>
            </w:pPr>
          </w:p>
          <w:p w:rsidR="006B45BE" w:rsidRPr="0062313A" w:rsidRDefault="006B45BE" w:rsidP="002F2267">
            <w:pPr>
              <w:snapToGrid w:val="0"/>
              <w:ind w:right="142"/>
              <w:rPr>
                <w:sz w:val="20"/>
                <w:szCs w:val="20"/>
              </w:rPr>
            </w:pPr>
          </w:p>
        </w:tc>
        <w:tc>
          <w:tcPr>
            <w:tcW w:w="36" w:type="dxa"/>
            <w:tcBorders>
              <w:right w:val="single" w:sz="4" w:space="0" w:color="auto"/>
            </w:tcBorders>
            <w:shd w:val="clear" w:color="auto" w:fill="auto"/>
            <w:vAlign w:val="bottom"/>
          </w:tcPr>
          <w:p w:rsidR="006B45BE" w:rsidRPr="0062313A" w:rsidRDefault="006B45BE" w:rsidP="002F2267">
            <w:pPr>
              <w:snapToGrid w:val="0"/>
              <w:ind w:right="142"/>
              <w:rPr>
                <w:sz w:val="20"/>
                <w:szCs w:val="20"/>
              </w:rPr>
            </w:pPr>
            <w:r w:rsidRPr="0062313A">
              <w:rPr>
                <w:sz w:val="20"/>
                <w:szCs w:val="20"/>
              </w:rPr>
              <w:t> </w:t>
            </w:r>
          </w:p>
        </w:tc>
      </w:tr>
      <w:tr w:rsidR="006B45BE" w:rsidRPr="0062313A" w:rsidTr="002F2267">
        <w:trPr>
          <w:trHeight w:val="271"/>
          <w:jc w:val="center"/>
        </w:trPr>
        <w:tc>
          <w:tcPr>
            <w:tcW w:w="9346" w:type="dxa"/>
            <w:gridSpan w:val="8"/>
            <w:tcBorders>
              <w:left w:val="single" w:sz="4" w:space="0" w:color="auto"/>
              <w:right w:val="single" w:sz="4" w:space="0" w:color="auto"/>
            </w:tcBorders>
            <w:shd w:val="clear" w:color="auto" w:fill="auto"/>
            <w:vAlign w:val="bottom"/>
          </w:tcPr>
          <w:p w:rsidR="006B45BE" w:rsidRPr="0062313A" w:rsidRDefault="006B45BE" w:rsidP="002F2267">
            <w:pPr>
              <w:ind w:right="151"/>
              <w:rPr>
                <w:sz w:val="20"/>
                <w:szCs w:val="20"/>
              </w:rPr>
            </w:pPr>
            <w:r w:rsidRPr="0062313A">
              <w:rPr>
                <w:rFonts w:eastAsia="Arial"/>
                <w:sz w:val="20"/>
                <w:szCs w:val="20"/>
              </w:rPr>
              <w:t xml:space="preserve"> </w:t>
            </w:r>
            <w:r w:rsidRPr="0062313A">
              <w:rPr>
                <w:sz w:val="20"/>
                <w:szCs w:val="20"/>
              </w:rPr>
              <w:t>-----------------------------------------------------------------------------------------------------------------------------------------</w:t>
            </w:r>
          </w:p>
          <w:p w:rsidR="006B45BE" w:rsidRPr="0062313A" w:rsidRDefault="006B45BE" w:rsidP="002F2267">
            <w:pPr>
              <w:ind w:right="151"/>
              <w:jc w:val="center"/>
              <w:rPr>
                <w:sz w:val="20"/>
                <w:szCs w:val="20"/>
              </w:rPr>
            </w:pPr>
            <w:r w:rsidRPr="0062313A">
              <w:rPr>
                <w:sz w:val="20"/>
                <w:szCs w:val="20"/>
              </w:rPr>
              <w:t>Firma y aclaración del/los oferente/s</w:t>
            </w:r>
          </w:p>
        </w:tc>
      </w:tr>
      <w:tr w:rsidR="006B45BE" w:rsidRPr="0062313A" w:rsidTr="002F2267">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6B45BE" w:rsidRPr="0062313A" w:rsidRDefault="006B45BE" w:rsidP="002F2267">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6B45BE" w:rsidRPr="0062313A" w:rsidRDefault="006B45BE" w:rsidP="002F2267">
            <w:pPr>
              <w:snapToGrid w:val="0"/>
              <w:rPr>
                <w:sz w:val="20"/>
                <w:szCs w:val="20"/>
              </w:rPr>
            </w:pPr>
          </w:p>
        </w:tc>
      </w:tr>
    </w:tbl>
    <w:p w:rsidR="006B45BE" w:rsidRDefault="006B45BE" w:rsidP="006B45BE">
      <w:pPr>
        <w:widowControl/>
        <w:suppressAutoHyphens w:val="0"/>
        <w:autoSpaceDE/>
      </w:pPr>
    </w:p>
    <w:sectPr w:rsidR="006B45BE"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F27" w:rsidRDefault="00C74F27">
      <w:r>
        <w:separator/>
      </w:r>
    </w:p>
  </w:endnote>
  <w:endnote w:type="continuationSeparator" w:id="0">
    <w:p w:rsidR="00C74F27" w:rsidRDefault="00C74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pPr>
      <w:pStyle w:val="Piedepgina"/>
      <w:jc w:val="center"/>
      <w:rPr>
        <w:b/>
        <w:bCs/>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pPr>
      <w:pStyle w:val="Piedepgina"/>
      <w:jc w:val="center"/>
      <w:rPr>
        <w:b/>
        <w:bCs/>
        <w:sz w:val="20"/>
        <w:szCs w:val="20"/>
      </w:rPr>
    </w:pPr>
  </w:p>
  <w:p w:rsidR="006C373A" w:rsidRDefault="006C373A">
    <w:pPr>
      <w:pStyle w:val="Piedepgina"/>
      <w:jc w:val="center"/>
      <w:rPr>
        <w:b/>
        <w:bCs/>
        <w:sz w:val="20"/>
        <w:szCs w:val="20"/>
      </w:rPr>
    </w:pPr>
  </w:p>
  <w:p w:rsidR="006C373A" w:rsidRDefault="006C373A">
    <w:pPr>
      <w:pStyle w:val="Piedepgina"/>
      <w:jc w:val="center"/>
      <w:rPr>
        <w:b/>
        <w:bCs/>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F27" w:rsidRDefault="00C74F27">
      <w:r>
        <w:separator/>
      </w:r>
    </w:p>
  </w:footnote>
  <w:footnote w:type="continuationSeparator" w:id="0">
    <w:p w:rsidR="00C74F27" w:rsidRDefault="00C74F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pPr>
      <w:jc w:val="right"/>
      <w:rPr>
        <w:b/>
        <w:bCs/>
        <w:sz w:val="20"/>
        <w:szCs w:val="20"/>
      </w:rPr>
    </w:pPr>
  </w:p>
  <w:p w:rsidR="006C373A" w:rsidRDefault="006C373A">
    <w:pPr>
      <w:pStyle w:val="Encabezado"/>
      <w:ind w:right="-1035"/>
      <w:jc w:val="right"/>
      <w:rPr>
        <w:sz w:val="18"/>
        <w:szCs w:val="18"/>
      </w:rPr>
    </w:pPr>
    <w:r>
      <w:rPr>
        <w:rFonts w:eastAsia="Arial"/>
        <w:sz w:val="18"/>
        <w:szCs w:val="18"/>
      </w:rPr>
      <w:t xml:space="preserve"> </w:t>
    </w:r>
  </w:p>
  <w:p w:rsidR="006C373A" w:rsidRDefault="006C373A">
    <w:pPr>
      <w:pStyle w:val="Encabezado"/>
      <w:ind w:right="-1035"/>
      <w:jc w:val="right"/>
      <w:rPr>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Pr="00237328" w:rsidRDefault="006C373A" w:rsidP="00237328">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15:restartNumberingAfterBreak="0">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15:restartNumberingAfterBreak="0">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15:restartNumberingAfterBreak="0">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15:restartNumberingAfterBreak="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15:restartNumberingAfterBreak="0">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15:restartNumberingAfterBreak="0">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15:restartNumberingAfterBreak="0">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670E7"/>
    <w:rsid w:val="000B6366"/>
    <w:rsid w:val="000D10E8"/>
    <w:rsid w:val="000D490D"/>
    <w:rsid w:val="001104E7"/>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93417"/>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66381"/>
    <w:rsid w:val="00476387"/>
    <w:rsid w:val="004764F4"/>
    <w:rsid w:val="004843C4"/>
    <w:rsid w:val="004C4F01"/>
    <w:rsid w:val="004C5F7E"/>
    <w:rsid w:val="004D16D6"/>
    <w:rsid w:val="004D5F99"/>
    <w:rsid w:val="004E3AD0"/>
    <w:rsid w:val="004E3C3C"/>
    <w:rsid w:val="004F2ECA"/>
    <w:rsid w:val="004F76BE"/>
    <w:rsid w:val="005144DB"/>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53815"/>
    <w:rsid w:val="00665083"/>
    <w:rsid w:val="00693755"/>
    <w:rsid w:val="006A00B0"/>
    <w:rsid w:val="006A2A4D"/>
    <w:rsid w:val="006A4A53"/>
    <w:rsid w:val="006B45BE"/>
    <w:rsid w:val="006C0D7C"/>
    <w:rsid w:val="006C12C1"/>
    <w:rsid w:val="006C373A"/>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45EC"/>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522E5"/>
    <w:rsid w:val="00AA02A0"/>
    <w:rsid w:val="00AA0540"/>
    <w:rsid w:val="00AF4C25"/>
    <w:rsid w:val="00AF7C0B"/>
    <w:rsid w:val="00B113C8"/>
    <w:rsid w:val="00B27F39"/>
    <w:rsid w:val="00B41B49"/>
    <w:rsid w:val="00B678C8"/>
    <w:rsid w:val="00B72782"/>
    <w:rsid w:val="00B8381A"/>
    <w:rsid w:val="00B9358F"/>
    <w:rsid w:val="00BA5C15"/>
    <w:rsid w:val="00BB2B4C"/>
    <w:rsid w:val="00BD0135"/>
    <w:rsid w:val="00BD02F6"/>
    <w:rsid w:val="00BE287E"/>
    <w:rsid w:val="00BE594D"/>
    <w:rsid w:val="00C0164D"/>
    <w:rsid w:val="00C12192"/>
    <w:rsid w:val="00C23023"/>
    <w:rsid w:val="00C30F6C"/>
    <w:rsid w:val="00C45B60"/>
    <w:rsid w:val="00C45C63"/>
    <w:rsid w:val="00C50022"/>
    <w:rsid w:val="00C51A49"/>
    <w:rsid w:val="00C55376"/>
    <w:rsid w:val="00C565AC"/>
    <w:rsid w:val="00C610AD"/>
    <w:rsid w:val="00C74F27"/>
    <w:rsid w:val="00C87C8D"/>
    <w:rsid w:val="00C97754"/>
    <w:rsid w:val="00CA1DAD"/>
    <w:rsid w:val="00CD10CC"/>
    <w:rsid w:val="00CD47D2"/>
    <w:rsid w:val="00D072BE"/>
    <w:rsid w:val="00D2112A"/>
    <w:rsid w:val="00D52AD2"/>
    <w:rsid w:val="00D73214"/>
    <w:rsid w:val="00D85577"/>
    <w:rsid w:val="00DA7EF2"/>
    <w:rsid w:val="00DB5644"/>
    <w:rsid w:val="00DD4224"/>
    <w:rsid w:val="00DE22A0"/>
    <w:rsid w:val="00DE32A6"/>
    <w:rsid w:val="00E07F58"/>
    <w:rsid w:val="00E22963"/>
    <w:rsid w:val="00E2733C"/>
    <w:rsid w:val="00E34D18"/>
    <w:rsid w:val="00E41B95"/>
    <w:rsid w:val="00E616AE"/>
    <w:rsid w:val="00E67302"/>
    <w:rsid w:val="00E72E33"/>
    <w:rsid w:val="00E829E8"/>
    <w:rsid w:val="00E91943"/>
    <w:rsid w:val="00EA2148"/>
    <w:rsid w:val="00EB1C13"/>
    <w:rsid w:val="00ED68BA"/>
    <w:rsid w:val="00EE1BED"/>
    <w:rsid w:val="00F0697E"/>
    <w:rsid w:val="00F3185D"/>
    <w:rsid w:val="00F40FE7"/>
    <w:rsid w:val="00F5349B"/>
    <w:rsid w:val="00F61718"/>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74E03-1704-4705-8D8A-6CE442460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2052</Words>
  <Characters>11286</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Leonel Federico Alet</cp:lastModifiedBy>
  <cp:revision>2</cp:revision>
  <cp:lastPrinted>2021-01-04T12:43:00Z</cp:lastPrinted>
  <dcterms:created xsi:type="dcterms:W3CDTF">2021-01-04T13:24:00Z</dcterms:created>
  <dcterms:modified xsi:type="dcterms:W3CDTF">2021-01-04T13:24:00Z</dcterms:modified>
</cp:coreProperties>
</file>