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638" w:type="dxa"/>
        <w:tblInd w:w="137" w:type="dxa"/>
        <w:tblLayout w:type="fixed"/>
        <w:tblCellMar>
          <w:left w:w="0" w:type="dxa"/>
          <w:right w:w="0" w:type="dxa"/>
        </w:tblCellMar>
        <w:tblLook w:val="0000" w:firstRow="0" w:lastRow="0" w:firstColumn="0" w:lastColumn="0" w:noHBand="0" w:noVBand="0"/>
      </w:tblPr>
      <w:tblGrid>
        <w:gridCol w:w="797"/>
        <w:gridCol w:w="870"/>
        <w:gridCol w:w="61"/>
        <w:gridCol w:w="191"/>
        <w:gridCol w:w="2046"/>
        <w:gridCol w:w="553"/>
        <w:gridCol w:w="907"/>
        <w:gridCol w:w="552"/>
        <w:gridCol w:w="566"/>
        <w:gridCol w:w="720"/>
        <w:gridCol w:w="516"/>
        <w:gridCol w:w="1213"/>
        <w:gridCol w:w="19"/>
        <w:gridCol w:w="627"/>
      </w:tblGrid>
      <w:tr w:rsidR="00B678C8" w:rsidTr="00617677">
        <w:trPr>
          <w:trHeight w:hRule="exact" w:val="195"/>
        </w:trPr>
        <w:tc>
          <w:tcPr>
            <w:tcW w:w="797"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pPr>
                                    <w:jc w:val="center"/>
                                    <w:rPr>
                                      <w:b/>
                                      <w:bCs/>
                                      <w:sz w:val="20"/>
                                      <w:szCs w:val="20"/>
                                    </w:rPr>
                                  </w:pPr>
                                </w:p>
                                <w:p w:rsidR="00617677" w:rsidRDefault="00617677">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617677" w:rsidRDefault="00617677">
                            <w:pPr>
                              <w:jc w:val="center"/>
                              <w:rPr>
                                <w:b/>
                                <w:bCs/>
                                <w:sz w:val="20"/>
                                <w:szCs w:val="20"/>
                              </w:rPr>
                            </w:pPr>
                          </w:p>
                          <w:p w:rsidR="00617677" w:rsidRDefault="00617677">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516" w:type="dxa"/>
            <w:tcBorders>
              <w:top w:val="single" w:sz="4" w:space="0" w:color="000000"/>
            </w:tcBorders>
            <w:shd w:val="clear" w:color="auto" w:fill="auto"/>
            <w:vAlign w:val="bottom"/>
          </w:tcPr>
          <w:p w:rsidR="001C2E38" w:rsidRDefault="001C2E38">
            <w:pPr>
              <w:snapToGrid w:val="0"/>
              <w:rPr>
                <w:sz w:val="16"/>
                <w:szCs w:val="16"/>
              </w:rPr>
            </w:pPr>
          </w:p>
        </w:tc>
        <w:tc>
          <w:tcPr>
            <w:tcW w:w="1232"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617677">
        <w:trPr>
          <w:trHeight w:val="445"/>
        </w:trPr>
        <w:tc>
          <w:tcPr>
            <w:tcW w:w="797"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617677">
        <w:trPr>
          <w:trHeight w:val="234"/>
        </w:trPr>
        <w:tc>
          <w:tcPr>
            <w:tcW w:w="797"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617677">
        <w:trPr>
          <w:trHeight w:val="275"/>
        </w:trPr>
        <w:tc>
          <w:tcPr>
            <w:tcW w:w="3965"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617677">
        <w:trPr>
          <w:trHeight w:val="209"/>
        </w:trPr>
        <w:tc>
          <w:tcPr>
            <w:tcW w:w="797"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617677">
        <w:trPr>
          <w:trHeight w:val="275"/>
        </w:trPr>
        <w:tc>
          <w:tcPr>
            <w:tcW w:w="9638"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617677">
        <w:trPr>
          <w:trHeight w:val="315"/>
        </w:trPr>
        <w:tc>
          <w:tcPr>
            <w:tcW w:w="1667"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143A6A" w:rsidP="00143A6A">
            <w:pPr>
              <w:snapToGrid w:val="0"/>
              <w:rPr>
                <w:rFonts w:ascii="Times New Roman" w:hAnsi="Times New Roman" w:cs="Times New Roman"/>
                <w:b/>
                <w:bCs/>
                <w:sz w:val="20"/>
                <w:szCs w:val="20"/>
              </w:rPr>
            </w:pPr>
            <w:r>
              <w:rPr>
                <w:rFonts w:ascii="Times New Roman" w:eastAsia="Arial" w:hAnsi="Times New Roman" w:cs="Times New Roman"/>
              </w:rPr>
              <w:t>CONTRATACION DIRECTA</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516" w:type="dxa"/>
            <w:tcBorders>
              <w:bottom w:val="single" w:sz="4" w:space="0" w:color="000000"/>
            </w:tcBorders>
            <w:shd w:val="clear" w:color="auto" w:fill="auto"/>
            <w:vAlign w:val="bottom"/>
          </w:tcPr>
          <w:p w:rsidR="001C2E38" w:rsidRPr="008709D9" w:rsidRDefault="00BD02F6">
            <w:pPr>
              <w:snapToGrid w:val="0"/>
              <w:rPr>
                <w:b/>
                <w:bCs/>
                <w:sz w:val="20"/>
                <w:szCs w:val="20"/>
              </w:rPr>
            </w:pPr>
            <w:r>
              <w:rPr>
                <w:b/>
                <w:bCs/>
                <w:sz w:val="20"/>
                <w:szCs w:val="20"/>
              </w:rPr>
              <w:t xml:space="preserve"> </w:t>
            </w:r>
            <w:r w:rsidR="00E72373">
              <w:rPr>
                <w:b/>
                <w:bCs/>
                <w:sz w:val="20"/>
                <w:szCs w:val="20"/>
              </w:rPr>
              <w:t>47</w:t>
            </w:r>
          </w:p>
        </w:tc>
        <w:tc>
          <w:tcPr>
            <w:tcW w:w="1232"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r w:rsidR="008709D9">
              <w:rPr>
                <w:b/>
                <w:bCs/>
                <w:sz w:val="20"/>
                <w:szCs w:val="20"/>
              </w:rPr>
              <w:t xml:space="preserve"> 20</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617677">
        <w:trPr>
          <w:trHeight w:val="315"/>
        </w:trPr>
        <w:tc>
          <w:tcPr>
            <w:tcW w:w="1667"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617677">
        <w:trPr>
          <w:trHeight w:val="315"/>
        </w:trPr>
        <w:tc>
          <w:tcPr>
            <w:tcW w:w="1667"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BD02F6">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8709D9">
              <w:rPr>
                <w:rFonts w:ascii="Times New Roman" w:eastAsia="Arial" w:hAnsi="Times New Roman" w:cs="Times New Roman"/>
              </w:rPr>
              <w:t>-</w:t>
            </w:r>
            <w:r w:rsidR="00617677">
              <w:rPr>
                <w:rFonts w:ascii="Times New Roman" w:eastAsia="Arial" w:hAnsi="Times New Roman" w:cs="Times New Roman"/>
              </w:rPr>
              <w:t>1888</w:t>
            </w:r>
            <w:r w:rsidR="008709D9">
              <w:rPr>
                <w:rFonts w:ascii="Times New Roman" w:eastAsia="Arial" w:hAnsi="Times New Roman" w:cs="Times New Roman"/>
              </w:rPr>
              <w:t>-19</w:t>
            </w:r>
          </w:p>
        </w:tc>
      </w:tr>
      <w:tr w:rsidR="00B678C8" w:rsidTr="00617677">
        <w:trPr>
          <w:trHeight w:val="195"/>
        </w:trPr>
        <w:tc>
          <w:tcPr>
            <w:tcW w:w="797"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617677">
        <w:trPr>
          <w:trHeight w:val="275"/>
        </w:trPr>
        <w:tc>
          <w:tcPr>
            <w:tcW w:w="9638"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RPr="00617677" w:rsidTr="00617677">
        <w:trPr>
          <w:cantSplit/>
          <w:trHeight w:val="315"/>
        </w:trPr>
        <w:tc>
          <w:tcPr>
            <w:tcW w:w="9638"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617677" w:rsidRDefault="00C51A49">
            <w:pPr>
              <w:snapToGrid w:val="0"/>
              <w:jc w:val="both"/>
              <w:rPr>
                <w:rFonts w:ascii="Times New Roman" w:hAnsi="Times New Roman" w:cs="Times New Roman"/>
                <w:b/>
              </w:rPr>
            </w:pPr>
            <w:r w:rsidRPr="00617677">
              <w:rPr>
                <w:rFonts w:ascii="Times New Roman" w:eastAsia="Arial" w:hAnsi="Times New Roman" w:cs="Times New Roman"/>
              </w:rPr>
              <w:t xml:space="preserve"> </w:t>
            </w:r>
          </w:p>
          <w:p w:rsidR="00C51A49" w:rsidRPr="00617677" w:rsidRDefault="00BD02F6" w:rsidP="00DB2F4E">
            <w:pPr>
              <w:pStyle w:val="Default"/>
              <w:jc w:val="both"/>
              <w:rPr>
                <w:rFonts w:ascii="Times New Roman" w:hAnsi="Times New Roman" w:cs="Times New Roman"/>
                <w:b/>
              </w:rPr>
            </w:pPr>
            <w:r w:rsidRPr="00617677">
              <w:rPr>
                <w:rFonts w:ascii="Times New Roman" w:hAnsi="Times New Roman" w:cs="Times New Roman"/>
                <w:b/>
                <w:color w:val="auto"/>
              </w:rPr>
              <w:t xml:space="preserve">Locación de  inmuebles en la localidad de </w:t>
            </w:r>
            <w:r w:rsidR="00617677" w:rsidRPr="00617677">
              <w:rPr>
                <w:rFonts w:ascii="Times New Roman" w:hAnsi="Times New Roman" w:cs="Times New Roman"/>
                <w:b/>
                <w:color w:val="auto"/>
              </w:rPr>
              <w:t>Pil</w:t>
            </w:r>
            <w:r w:rsidR="00617677">
              <w:rPr>
                <w:rFonts w:ascii="Times New Roman" w:hAnsi="Times New Roman" w:cs="Times New Roman"/>
                <w:b/>
                <w:color w:val="auto"/>
              </w:rPr>
              <w:t>a</w:t>
            </w:r>
            <w:r w:rsidR="00617677" w:rsidRPr="00617677">
              <w:rPr>
                <w:rFonts w:ascii="Times New Roman" w:hAnsi="Times New Roman" w:cs="Times New Roman"/>
                <w:b/>
                <w:color w:val="auto"/>
              </w:rPr>
              <w:t xml:space="preserve">r </w:t>
            </w:r>
            <w:r w:rsidR="00617677">
              <w:rPr>
                <w:rFonts w:ascii="Times New Roman" w:hAnsi="Times New Roman" w:cs="Times New Roman"/>
                <w:b/>
                <w:color w:val="auto"/>
              </w:rPr>
              <w:t>con destino</w:t>
            </w:r>
            <w:r w:rsidRPr="00617677">
              <w:rPr>
                <w:rFonts w:ascii="Times New Roman" w:hAnsi="Times New Roman" w:cs="Times New Roman"/>
                <w:b/>
                <w:color w:val="auto"/>
              </w:rPr>
              <w:t xml:space="preserve"> </w:t>
            </w:r>
            <w:r w:rsidR="00617677" w:rsidRPr="00617677">
              <w:rPr>
                <w:rFonts w:ascii="Times New Roman" w:hAnsi="Times New Roman" w:cs="Times New Roman"/>
                <w:b/>
              </w:rPr>
              <w:t>al Área Social de la Defensoría General, la Unidad de Defensa del Fuero de Familia, la Unidad de Defensa del Fuero Penal Juvenil y la Unidad de Defensa Penal</w:t>
            </w:r>
            <w:r w:rsidR="0023787E">
              <w:rPr>
                <w:rFonts w:ascii="Times New Roman" w:hAnsi="Times New Roman" w:cs="Times New Roman"/>
                <w:b/>
              </w:rPr>
              <w:t>.</w:t>
            </w:r>
            <w:r w:rsidR="00617677" w:rsidRPr="00617677">
              <w:rPr>
                <w:rFonts w:ascii="Times New Roman" w:hAnsi="Times New Roman" w:cs="Times New Roman"/>
                <w:b/>
              </w:rPr>
              <w:t xml:space="preserve"> </w:t>
            </w:r>
            <w:r w:rsidR="00653815" w:rsidRPr="00617677">
              <w:rPr>
                <w:rFonts w:ascii="Times New Roman" w:hAnsi="Times New Roman" w:cs="Times New Roman"/>
                <w:b/>
              </w:rPr>
              <w:t>La locación ser</w:t>
            </w:r>
            <w:r w:rsidR="00C12192" w:rsidRPr="00617677">
              <w:rPr>
                <w:rFonts w:ascii="Times New Roman" w:hAnsi="Times New Roman" w:cs="Times New Roman"/>
                <w:b/>
              </w:rPr>
              <w:t>á por el término de treinta y seis (36</w:t>
            </w:r>
            <w:r w:rsidR="00653815" w:rsidRPr="00617677">
              <w:rPr>
                <w:rFonts w:ascii="Times New Roman" w:hAnsi="Times New Roman" w:cs="Times New Roman"/>
                <w:b/>
              </w:rPr>
              <w:t>) meses</w:t>
            </w:r>
            <w:r w:rsidR="00DB2F4E" w:rsidRPr="00617677">
              <w:rPr>
                <w:rFonts w:ascii="Times New Roman" w:hAnsi="Times New Roman" w:cs="Times New Roman"/>
                <w:b/>
              </w:rPr>
              <w:t>,  con opción a prorrogarlo por doce (12) meses más.</w:t>
            </w:r>
          </w:p>
          <w:p w:rsidR="00C51A49" w:rsidRPr="00617677" w:rsidRDefault="00C51A49">
            <w:pPr>
              <w:snapToGrid w:val="0"/>
              <w:rPr>
                <w:rFonts w:ascii="Times New Roman" w:hAnsi="Times New Roman" w:cs="Times New Roman"/>
              </w:rPr>
            </w:pPr>
            <w:r w:rsidRPr="00617677">
              <w:rPr>
                <w:rFonts w:ascii="Times New Roman" w:hAnsi="Times New Roman" w:cs="Times New Roman"/>
              </w:rPr>
              <w:t> </w:t>
            </w:r>
          </w:p>
        </w:tc>
      </w:tr>
      <w:tr w:rsidR="00B678C8" w:rsidTr="00617677">
        <w:trPr>
          <w:trHeight w:val="195"/>
        </w:trPr>
        <w:tc>
          <w:tcPr>
            <w:tcW w:w="797"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617677">
        <w:trPr>
          <w:trHeight w:val="263"/>
        </w:trPr>
        <w:tc>
          <w:tcPr>
            <w:tcW w:w="3965"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617677">
        <w:trPr>
          <w:trHeight w:val="209"/>
        </w:trPr>
        <w:tc>
          <w:tcPr>
            <w:tcW w:w="797"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617677">
        <w:trPr>
          <w:trHeight w:val="275"/>
        </w:trPr>
        <w:tc>
          <w:tcPr>
            <w:tcW w:w="5425"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617677">
        <w:trPr>
          <w:cantSplit/>
          <w:trHeight w:val="342"/>
        </w:trPr>
        <w:tc>
          <w:tcPr>
            <w:tcW w:w="5425"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617677" w:rsidRDefault="00617677" w:rsidP="00617677">
            <w:pPr>
              <w:snapToGrid w:val="0"/>
              <w:ind w:left="57" w:right="57"/>
              <w:rPr>
                <w:b/>
                <w:bCs/>
                <w:sz w:val="16"/>
                <w:szCs w:val="16"/>
              </w:rPr>
            </w:pPr>
            <w:r>
              <w:rPr>
                <w:b/>
                <w:bCs/>
                <w:sz w:val="16"/>
                <w:szCs w:val="16"/>
              </w:rPr>
              <w:t>DELEGACIÓN DE ADMINISTRACIÓN DEL DPTO. JUDICIAL DE SAN ISIDRO, CALLE ITUZAINGÓ N° 256 DE LA CIUDAD DE SAN ISIDRO.</w:t>
            </w:r>
          </w:p>
          <w:p w:rsidR="00582749" w:rsidRPr="00181BF6" w:rsidRDefault="00582749" w:rsidP="00653815">
            <w:pPr>
              <w:snapToGrid w:val="0"/>
              <w:ind w:left="57" w:right="57"/>
              <w:rPr>
                <w:rFonts w:ascii="Times New Roman" w:eastAsia="Arial" w:hAnsi="Times New Roman" w:cs="Times New Roman"/>
                <w:bCs/>
                <w:sz w:val="20"/>
                <w:szCs w:val="20"/>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181BF6" w:rsidRDefault="00B9774A" w:rsidP="00772544">
            <w:pPr>
              <w:snapToGrid w:val="0"/>
              <w:jc w:val="center"/>
              <w:rPr>
                <w:rFonts w:ascii="Times New Roman" w:eastAsia="Arial" w:hAnsi="Times New Roman" w:cs="Times New Roman"/>
                <w:bCs/>
                <w:sz w:val="20"/>
                <w:szCs w:val="20"/>
              </w:rPr>
            </w:pPr>
            <w:r>
              <w:rPr>
                <w:rFonts w:ascii="Times New Roman" w:eastAsia="Arial" w:hAnsi="Times New Roman" w:cs="Times New Roman"/>
                <w:bCs/>
                <w:sz w:val="20"/>
                <w:szCs w:val="20"/>
              </w:rPr>
              <w:t>Hasta el día 19</w:t>
            </w:r>
            <w:r w:rsidR="00653815">
              <w:rPr>
                <w:rFonts w:ascii="Times New Roman" w:eastAsia="Arial" w:hAnsi="Times New Roman" w:cs="Times New Roman"/>
                <w:bCs/>
                <w:sz w:val="20"/>
                <w:szCs w:val="20"/>
              </w:rPr>
              <w:t xml:space="preserve"> de</w:t>
            </w:r>
            <w:r>
              <w:rPr>
                <w:rFonts w:ascii="Times New Roman" w:eastAsia="Arial" w:hAnsi="Times New Roman" w:cs="Times New Roman"/>
                <w:bCs/>
                <w:sz w:val="20"/>
                <w:szCs w:val="20"/>
              </w:rPr>
              <w:t xml:space="preserve"> enero</w:t>
            </w:r>
            <w:r w:rsidR="00653815" w:rsidRPr="00181BF6">
              <w:rPr>
                <w:rFonts w:ascii="Times New Roman" w:eastAsia="Arial" w:hAnsi="Times New Roman" w:cs="Times New Roman"/>
                <w:bCs/>
                <w:sz w:val="20"/>
                <w:szCs w:val="20"/>
              </w:rPr>
              <w:t xml:space="preserve"> </w:t>
            </w:r>
            <w:proofErr w:type="spellStart"/>
            <w:r w:rsidR="00653815">
              <w:rPr>
                <w:rFonts w:ascii="Times New Roman" w:eastAsia="Arial" w:hAnsi="Times New Roman" w:cs="Times New Roman"/>
                <w:bCs/>
                <w:sz w:val="20"/>
                <w:szCs w:val="20"/>
              </w:rPr>
              <w:t>de</w:t>
            </w:r>
            <w:proofErr w:type="spellEnd"/>
            <w:r>
              <w:rPr>
                <w:rFonts w:ascii="Times New Roman" w:eastAsia="Arial" w:hAnsi="Times New Roman" w:cs="Times New Roman"/>
                <w:bCs/>
                <w:sz w:val="20"/>
                <w:szCs w:val="20"/>
              </w:rPr>
              <w:t xml:space="preserve"> 2021</w:t>
            </w:r>
            <w:r w:rsidR="00653815">
              <w:rPr>
                <w:rFonts w:ascii="Times New Roman" w:eastAsia="Arial" w:hAnsi="Times New Roman" w:cs="Times New Roman"/>
                <w:bCs/>
                <w:sz w:val="20"/>
                <w:szCs w:val="20"/>
              </w:rPr>
              <w:t xml:space="preserve"> a las</w:t>
            </w:r>
            <w:r>
              <w:rPr>
                <w:rFonts w:ascii="Times New Roman" w:eastAsia="Arial" w:hAnsi="Times New Roman" w:cs="Times New Roman"/>
                <w:bCs/>
                <w:sz w:val="20"/>
                <w:szCs w:val="20"/>
              </w:rPr>
              <w:t xml:space="preserve"> 10:00</w:t>
            </w:r>
            <w:r w:rsidR="00653815">
              <w:rPr>
                <w:rFonts w:ascii="Times New Roman" w:eastAsia="Arial" w:hAnsi="Times New Roman" w:cs="Times New Roman"/>
                <w:bCs/>
                <w:sz w:val="20"/>
                <w:szCs w:val="20"/>
              </w:rPr>
              <w:t xml:space="preserve"> Hs.</w:t>
            </w:r>
          </w:p>
        </w:tc>
      </w:tr>
      <w:tr w:rsidR="001C2E38" w:rsidTr="00617677">
        <w:trPr>
          <w:trHeight w:val="621"/>
        </w:trPr>
        <w:tc>
          <w:tcPr>
            <w:tcW w:w="9638"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617677">
        <w:trPr>
          <w:cantSplit/>
          <w:trHeight w:val="263"/>
        </w:trPr>
        <w:tc>
          <w:tcPr>
            <w:tcW w:w="3965"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617677">
        <w:trPr>
          <w:trHeight w:val="209"/>
        </w:trPr>
        <w:tc>
          <w:tcPr>
            <w:tcW w:w="797"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617677">
        <w:trPr>
          <w:trHeight w:val="275"/>
        </w:trPr>
        <w:tc>
          <w:tcPr>
            <w:tcW w:w="5425"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617677">
        <w:trPr>
          <w:cantSplit/>
          <w:trHeight w:val="342"/>
        </w:trPr>
        <w:tc>
          <w:tcPr>
            <w:tcW w:w="5425" w:type="dxa"/>
            <w:gridSpan w:val="7"/>
            <w:tcBorders>
              <w:left w:val="single" w:sz="4" w:space="0" w:color="000000"/>
              <w:bottom w:val="single" w:sz="8" w:space="0" w:color="000000"/>
            </w:tcBorders>
            <w:shd w:val="clear" w:color="auto" w:fill="auto"/>
            <w:vAlign w:val="center"/>
          </w:tcPr>
          <w:p w:rsidR="00617677" w:rsidRDefault="00617677" w:rsidP="00617677">
            <w:pPr>
              <w:snapToGrid w:val="0"/>
              <w:ind w:left="57" w:right="57"/>
              <w:rPr>
                <w:b/>
                <w:bCs/>
                <w:sz w:val="16"/>
                <w:szCs w:val="16"/>
              </w:rPr>
            </w:pPr>
            <w:r>
              <w:rPr>
                <w:b/>
                <w:bCs/>
                <w:sz w:val="16"/>
                <w:szCs w:val="16"/>
              </w:rPr>
              <w:t>DELEGACIÓN DE ADMINISTRACIÓN DEL DPTO. JUDICIAL DE SAN ISIDRO, CALLE ITUZAINGÓ N° 256 DE LA CIUDAD DE SAN ISIDRO.</w:t>
            </w:r>
          </w:p>
          <w:p w:rsidR="00582749" w:rsidRPr="00181BF6" w:rsidRDefault="00582749" w:rsidP="00653815">
            <w:pPr>
              <w:snapToGrid w:val="0"/>
              <w:ind w:left="57" w:right="57"/>
              <w:rPr>
                <w:rFonts w:ascii="Times New Roman" w:eastAsia="Arial" w:hAnsi="Times New Roman" w:cs="Times New Roman"/>
                <w:bCs/>
                <w:sz w:val="20"/>
                <w:szCs w:val="20"/>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4C5F7E" w:rsidP="00F67169">
            <w:pPr>
              <w:snapToGrid w:val="0"/>
              <w:rPr>
                <w:rFonts w:ascii="Times New Roman" w:eastAsia="Arial" w:hAnsi="Times New Roman" w:cs="Times New Roman"/>
                <w:bCs/>
                <w:sz w:val="20"/>
                <w:szCs w:val="20"/>
              </w:rPr>
            </w:pPr>
            <w:r>
              <w:rPr>
                <w:rFonts w:ascii="Times New Roman" w:eastAsia="Arial" w:hAnsi="Times New Roman" w:cs="Times New Roman"/>
                <w:bCs/>
                <w:sz w:val="20"/>
                <w:szCs w:val="20"/>
              </w:rPr>
              <w:t xml:space="preserve"> </w:t>
            </w:r>
            <w:r w:rsidR="00B9774A">
              <w:rPr>
                <w:rFonts w:ascii="Times New Roman" w:eastAsia="Arial" w:hAnsi="Times New Roman" w:cs="Times New Roman"/>
                <w:bCs/>
                <w:sz w:val="20"/>
                <w:szCs w:val="20"/>
              </w:rPr>
              <w:t>El  día 19</w:t>
            </w:r>
            <w:bookmarkStart w:id="0" w:name="_GoBack"/>
            <w:bookmarkEnd w:id="0"/>
            <w:r w:rsidR="00B9774A">
              <w:rPr>
                <w:rFonts w:ascii="Times New Roman" w:eastAsia="Arial" w:hAnsi="Times New Roman" w:cs="Times New Roman"/>
                <w:bCs/>
                <w:sz w:val="20"/>
                <w:szCs w:val="20"/>
              </w:rPr>
              <w:t xml:space="preserve"> de enero</w:t>
            </w:r>
            <w:r w:rsidR="00F67169" w:rsidRPr="00181BF6">
              <w:rPr>
                <w:rFonts w:ascii="Times New Roman" w:eastAsia="Arial" w:hAnsi="Times New Roman" w:cs="Times New Roman"/>
                <w:bCs/>
                <w:sz w:val="20"/>
                <w:szCs w:val="20"/>
              </w:rPr>
              <w:t xml:space="preserve"> </w:t>
            </w:r>
            <w:r w:rsidR="00B9774A">
              <w:rPr>
                <w:rFonts w:ascii="Times New Roman" w:eastAsia="Arial" w:hAnsi="Times New Roman" w:cs="Times New Roman"/>
                <w:bCs/>
                <w:sz w:val="20"/>
                <w:szCs w:val="20"/>
              </w:rPr>
              <w:t>de 2021 a las 10:00</w:t>
            </w:r>
            <w:r w:rsidR="00F67169">
              <w:rPr>
                <w:rFonts w:ascii="Times New Roman" w:eastAsia="Arial" w:hAnsi="Times New Roman" w:cs="Times New Roman"/>
                <w:bCs/>
                <w:sz w:val="20"/>
                <w:szCs w:val="20"/>
              </w:rPr>
              <w:t xml:space="preserve"> Hs</w:t>
            </w:r>
          </w:p>
        </w:tc>
      </w:tr>
      <w:tr w:rsidR="00B678C8" w:rsidTr="00617677">
        <w:trPr>
          <w:cantSplit/>
          <w:trHeight w:val="209"/>
        </w:trPr>
        <w:tc>
          <w:tcPr>
            <w:tcW w:w="1728"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617677">
        <w:trPr>
          <w:cantSplit/>
          <w:trHeight w:val="221"/>
        </w:trPr>
        <w:tc>
          <w:tcPr>
            <w:tcW w:w="9638"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617677">
        <w:trPr>
          <w:trHeight w:val="503"/>
        </w:trPr>
        <w:tc>
          <w:tcPr>
            <w:tcW w:w="797"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51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213"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Pr="00926E29" w:rsidRDefault="00617677"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617677" w:rsidRPr="00926E29" w:rsidRDefault="00617677"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617677" w:rsidRPr="00926E29" w:rsidRDefault="00617677"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617677" w:rsidRPr="00926E29" w:rsidRDefault="00617677"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617677" w:rsidRDefault="00617677"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617677" w:rsidRDefault="00617677"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617677" w:rsidRDefault="00617677"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617677" w:rsidRDefault="00617677"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617677" w:rsidRDefault="00617677"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617677" w:rsidRDefault="00617677"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617677" w:rsidRDefault="00617677"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617677" w:rsidRDefault="00617677"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617677" w:rsidRDefault="00617677"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617677" w:rsidRDefault="00617677"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p w:rsidR="00617677" w:rsidRDefault="00617677" w:rsidP="00AA02A0">
                                  <w:pPr>
                                    <w:rPr>
                                      <w:sz w:val="20"/>
                                      <w:szCs w:val="20"/>
                                    </w:rPr>
                                  </w:pPr>
                                </w:p>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617677" w:rsidRDefault="00617677" w:rsidP="00AA02A0">
                            <w:pPr>
                              <w:rPr>
                                <w:sz w:val="20"/>
                                <w:szCs w:val="20"/>
                              </w:rPr>
                            </w:pPr>
                          </w:p>
                          <w:p w:rsidR="00617677" w:rsidRDefault="00617677" w:rsidP="00AA02A0">
                            <w:pPr>
                              <w:rPr>
                                <w:sz w:val="20"/>
                                <w:szCs w:val="20"/>
                              </w:rPr>
                            </w:pPr>
                          </w:p>
                          <w:p w:rsidR="00617677" w:rsidRDefault="00617677"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617677" w:rsidRDefault="00617677"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617677" w:rsidRDefault="00617677"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617677" w:rsidRDefault="00617677"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617677" w:rsidRDefault="00617677"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617677" w:rsidRDefault="00617677"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617677" w:rsidRDefault="00617677"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617677" w:rsidRDefault="00617677"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617677" w:rsidRDefault="00617677"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617677" w:rsidRDefault="00617677"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B9774A">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Pr="00926E29" w:rsidRDefault="00617677">
                                  <w:pPr>
                                    <w:jc w:val="center"/>
                                    <w:rPr>
                                      <w:b/>
                                      <w:bCs/>
                                      <w:sz w:val="28"/>
                                      <w:szCs w:val="28"/>
                                    </w:rPr>
                                  </w:pPr>
                                  <w:r w:rsidRPr="00926E29">
                                    <w:rPr>
                                      <w:b/>
                                      <w:bCs/>
                                      <w:sz w:val="28"/>
                                      <w:szCs w:val="28"/>
                                    </w:rPr>
                                    <w:t>ANEXO B</w:t>
                                  </w:r>
                                </w:p>
                                <w:p w:rsidR="00617677" w:rsidRDefault="00617677">
                                  <w:pPr>
                                    <w:jc w:val="center"/>
                                    <w:rPr>
                                      <w:b/>
                                      <w:bCs/>
                                      <w:sz w:val="20"/>
                                      <w:szCs w:val="20"/>
                                    </w:rPr>
                                  </w:pPr>
                                </w:p>
                                <w:p w:rsidR="00617677" w:rsidRPr="00926E29" w:rsidRDefault="00617677">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617677" w:rsidRPr="00926E29" w:rsidRDefault="00617677">
                            <w:pPr>
                              <w:jc w:val="center"/>
                              <w:rPr>
                                <w:b/>
                                <w:bCs/>
                                <w:sz w:val="28"/>
                                <w:szCs w:val="28"/>
                              </w:rPr>
                            </w:pPr>
                            <w:r w:rsidRPr="00926E29">
                              <w:rPr>
                                <w:b/>
                                <w:bCs/>
                                <w:sz w:val="28"/>
                                <w:szCs w:val="28"/>
                              </w:rPr>
                              <w:t>ANEXO B</w:t>
                            </w:r>
                          </w:p>
                          <w:p w:rsidR="00617677" w:rsidRDefault="00617677">
                            <w:pPr>
                              <w:jc w:val="center"/>
                              <w:rPr>
                                <w:b/>
                                <w:bCs/>
                                <w:sz w:val="20"/>
                                <w:szCs w:val="20"/>
                              </w:rPr>
                            </w:pPr>
                          </w:p>
                          <w:p w:rsidR="00617677" w:rsidRPr="00926E29" w:rsidRDefault="00617677">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proofErr w:type="spellStart"/>
            <w:r>
              <w:rPr>
                <w:b/>
                <w:bCs/>
                <w:sz w:val="16"/>
                <w:szCs w:val="16"/>
              </w:rPr>
              <w:t>Nomina</w:t>
            </w:r>
            <w:proofErr w:type="spellEnd"/>
            <w:r>
              <w:rPr>
                <w:b/>
                <w:bCs/>
                <w:sz w:val="16"/>
                <w:szCs w:val="16"/>
              </w:rPr>
              <w:t xml:space="preserve">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Pr="00926E29" w:rsidRDefault="00617677">
                                  <w:pPr>
                                    <w:jc w:val="center"/>
                                    <w:rPr>
                                      <w:b/>
                                      <w:bCs/>
                                      <w:sz w:val="28"/>
                                      <w:szCs w:val="28"/>
                                      <w:u w:val="single"/>
                                    </w:rPr>
                                  </w:pPr>
                                  <w:r w:rsidRPr="00926E29">
                                    <w:rPr>
                                      <w:b/>
                                      <w:bCs/>
                                      <w:sz w:val="28"/>
                                      <w:szCs w:val="28"/>
                                    </w:rPr>
                                    <w:t>ANEXO C</w:t>
                                  </w:r>
                                </w:p>
                                <w:p w:rsidR="00617677" w:rsidRPr="00926E29" w:rsidRDefault="00617677">
                                  <w:pPr>
                                    <w:jc w:val="center"/>
                                    <w:rPr>
                                      <w:b/>
                                      <w:bCs/>
                                      <w:sz w:val="28"/>
                                      <w:szCs w:val="28"/>
                                      <w:u w:val="single"/>
                                    </w:rPr>
                                  </w:pPr>
                                </w:p>
                                <w:p w:rsidR="00617677" w:rsidRPr="00926E29" w:rsidRDefault="00617677">
                                  <w:pPr>
                                    <w:jc w:val="center"/>
                                    <w:rPr>
                                      <w:b/>
                                      <w:bCs/>
                                      <w:u w:val="single"/>
                                    </w:rPr>
                                  </w:pPr>
                                  <w:r w:rsidRPr="00926E29">
                                    <w:rPr>
                                      <w:b/>
                                      <w:bCs/>
                                      <w:u w:val="single"/>
                                    </w:rPr>
                                    <w:t>APODERADOS - DECLARACION JURADA</w:t>
                                  </w:r>
                                </w:p>
                                <w:p w:rsidR="00617677" w:rsidRPr="00926E29" w:rsidRDefault="00617677">
                                  <w:pPr>
                                    <w:jc w:val="center"/>
                                    <w:rPr>
                                      <w:b/>
                                      <w:bCs/>
                                      <w:sz w:val="28"/>
                                      <w:szCs w:val="28"/>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617677" w:rsidRPr="00926E29" w:rsidRDefault="00617677">
                            <w:pPr>
                              <w:jc w:val="center"/>
                              <w:rPr>
                                <w:b/>
                                <w:bCs/>
                                <w:sz w:val="28"/>
                                <w:szCs w:val="28"/>
                                <w:u w:val="single"/>
                              </w:rPr>
                            </w:pPr>
                            <w:r w:rsidRPr="00926E29">
                              <w:rPr>
                                <w:b/>
                                <w:bCs/>
                                <w:sz w:val="28"/>
                                <w:szCs w:val="28"/>
                              </w:rPr>
                              <w:t>ANEXO C</w:t>
                            </w:r>
                          </w:p>
                          <w:p w:rsidR="00617677" w:rsidRPr="00926E29" w:rsidRDefault="00617677">
                            <w:pPr>
                              <w:jc w:val="center"/>
                              <w:rPr>
                                <w:b/>
                                <w:bCs/>
                                <w:sz w:val="28"/>
                                <w:szCs w:val="28"/>
                                <w:u w:val="single"/>
                              </w:rPr>
                            </w:pPr>
                          </w:p>
                          <w:p w:rsidR="00617677" w:rsidRPr="00926E29" w:rsidRDefault="00617677">
                            <w:pPr>
                              <w:jc w:val="center"/>
                              <w:rPr>
                                <w:b/>
                                <w:bCs/>
                                <w:u w:val="single"/>
                              </w:rPr>
                            </w:pPr>
                            <w:r w:rsidRPr="00926E29">
                              <w:rPr>
                                <w:b/>
                                <w:bCs/>
                                <w:u w:val="single"/>
                              </w:rPr>
                              <w:t>APODERADOS - DECLARACION JURADA</w:t>
                            </w:r>
                          </w:p>
                          <w:p w:rsidR="00617677" w:rsidRPr="00926E29" w:rsidRDefault="00617677">
                            <w:pPr>
                              <w:jc w:val="center"/>
                              <w:rPr>
                                <w:b/>
                                <w:bCs/>
                                <w:sz w:val="28"/>
                                <w:szCs w:val="28"/>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 xml:space="preserve">Nombre y Apellido,   Poderdante </w:t>
            </w:r>
            <w:proofErr w:type="spellStart"/>
            <w:r>
              <w:rPr>
                <w:b/>
                <w:bCs/>
                <w:sz w:val="20"/>
                <w:szCs w:val="20"/>
              </w:rPr>
              <w:t>ó</w:t>
            </w:r>
            <w:proofErr w:type="spellEnd"/>
            <w:r>
              <w:rPr>
                <w:b/>
                <w:bCs/>
                <w:sz w:val="20"/>
                <w:szCs w:val="20"/>
              </w:rPr>
              <w:t xml:space="preserve">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Pr="00926E29" w:rsidRDefault="00617677" w:rsidP="00E07F58">
                                  <w:pPr>
                                    <w:jc w:val="center"/>
                                    <w:rPr>
                                      <w:b/>
                                      <w:bCs/>
                                      <w:sz w:val="28"/>
                                      <w:szCs w:val="28"/>
                                      <w:u w:val="single"/>
                                    </w:rPr>
                                  </w:pPr>
                                  <w:r w:rsidRPr="00926E29">
                                    <w:rPr>
                                      <w:b/>
                                      <w:bCs/>
                                      <w:sz w:val="28"/>
                                      <w:szCs w:val="28"/>
                                      <w:u w:val="single"/>
                                    </w:rPr>
                                    <w:t>ANEXO D</w:t>
                                  </w:r>
                                </w:p>
                                <w:p w:rsidR="00617677" w:rsidRPr="00926E29" w:rsidRDefault="00617677" w:rsidP="00E07F58">
                                  <w:pPr>
                                    <w:jc w:val="center"/>
                                    <w:rPr>
                                      <w:b/>
                                      <w:bCs/>
                                      <w:sz w:val="28"/>
                                      <w:szCs w:val="28"/>
                                      <w:u w:val="single"/>
                                    </w:rPr>
                                  </w:pPr>
                                </w:p>
                                <w:p w:rsidR="00617677" w:rsidRPr="00926E29" w:rsidRDefault="00617677"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617677" w:rsidRPr="00926E29" w:rsidRDefault="00617677" w:rsidP="00E07F58">
                            <w:pPr>
                              <w:jc w:val="center"/>
                              <w:rPr>
                                <w:b/>
                                <w:bCs/>
                                <w:sz w:val="28"/>
                                <w:szCs w:val="28"/>
                                <w:u w:val="single"/>
                              </w:rPr>
                            </w:pPr>
                            <w:r w:rsidRPr="00926E29">
                              <w:rPr>
                                <w:b/>
                                <w:bCs/>
                                <w:sz w:val="28"/>
                                <w:szCs w:val="28"/>
                                <w:u w:val="single"/>
                              </w:rPr>
                              <w:t>ANEXO D</w:t>
                            </w:r>
                          </w:p>
                          <w:p w:rsidR="00617677" w:rsidRPr="00926E29" w:rsidRDefault="00617677" w:rsidP="00E07F58">
                            <w:pPr>
                              <w:jc w:val="center"/>
                              <w:rPr>
                                <w:b/>
                                <w:bCs/>
                                <w:sz w:val="28"/>
                                <w:szCs w:val="28"/>
                                <w:u w:val="single"/>
                              </w:rPr>
                            </w:pPr>
                          </w:p>
                          <w:p w:rsidR="00617677" w:rsidRPr="00926E29" w:rsidRDefault="00617677"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617677" w:rsidRDefault="00617677"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617677" w:rsidRDefault="00617677"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Pr="00776075" w:rsidRDefault="00617677"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617677" w:rsidRPr="00776075" w:rsidRDefault="00617677"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617677" w:rsidRDefault="00617677"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617677" w:rsidRDefault="00617677"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 xml:space="preserve">iii) </w:t>
      </w:r>
      <w:proofErr w:type="gramStart"/>
      <w:r w:rsidRPr="0098506F">
        <w:rPr>
          <w:rFonts w:ascii="Times New Roman" w:hAnsi="Times New Roman" w:cs="Times New Roman"/>
          <w:lang w:val="es-ES" w:eastAsia="es-ES"/>
        </w:rPr>
        <w:t>aprobación</w:t>
      </w:r>
      <w:proofErr w:type="gramEnd"/>
      <w:r w:rsidRPr="0098506F">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Cr. Luis María Benítez – 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proofErr w:type="spellStart"/>
      <w:r>
        <w:rPr>
          <w:rFonts w:ascii="Times New Roman" w:hAnsi="Times New Roman" w:cs="Times New Roman"/>
          <w:lang w:val="es-ES" w:eastAsia="es-ES"/>
        </w:rPr>
        <w:t>Cra</w:t>
      </w:r>
      <w:proofErr w:type="spellEnd"/>
      <w:r>
        <w:rPr>
          <w:rFonts w:ascii="Times New Roman" w:hAnsi="Times New Roman" w:cs="Times New Roman"/>
          <w:lang w:val="es-ES" w:eastAsia="es-ES"/>
        </w:rPr>
        <w:t xml:space="preserve">. Laura Andrea </w:t>
      </w:r>
      <w:proofErr w:type="spellStart"/>
      <w:r>
        <w:rPr>
          <w:rFonts w:ascii="Times New Roman" w:hAnsi="Times New Roman" w:cs="Times New Roman"/>
          <w:lang w:val="es-ES" w:eastAsia="es-ES"/>
        </w:rPr>
        <w:t>Pizzuto</w:t>
      </w:r>
      <w:proofErr w:type="spellEnd"/>
      <w:r>
        <w:rPr>
          <w:rFonts w:ascii="Times New Roman" w:hAnsi="Times New Roman" w:cs="Times New Roman"/>
          <w:lang w:val="es-ES" w:eastAsia="es-ES"/>
        </w:rPr>
        <w:t xml:space="preserve"> –Subjefe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 xml:space="preserve">Comisión de </w:t>
      </w:r>
      <w:proofErr w:type="spellStart"/>
      <w:r>
        <w:rPr>
          <w:rFonts w:ascii="Times New Roman" w:hAnsi="Times New Roman" w:cs="Times New Roman"/>
          <w:u w:val="single"/>
          <w:lang w:val="es-ES" w:eastAsia="es-ES"/>
        </w:rPr>
        <w:t>Preadjudicación</w:t>
      </w:r>
      <w:proofErr w:type="spellEnd"/>
      <w:r>
        <w:rPr>
          <w:rFonts w:ascii="Times New Roman" w:hAnsi="Times New Roman" w:cs="Times New Roman"/>
          <w:u w:val="single"/>
          <w:lang w:val="es-ES" w:eastAsia="es-ES"/>
        </w:rPr>
        <w:t>:</w:t>
      </w:r>
      <w:r>
        <w:rPr>
          <w:rFonts w:ascii="Times New Roman" w:hAnsi="Times New Roman" w:cs="Times New Roman"/>
          <w:lang w:val="es-ES" w:eastAsia="es-ES"/>
        </w:rPr>
        <w:t xml:space="preserve"> </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Teófilo </w:t>
      </w:r>
      <w:proofErr w:type="spellStart"/>
      <w:r>
        <w:rPr>
          <w:rFonts w:ascii="Times New Roman" w:hAnsi="Times New Roman" w:cs="Times New Roman"/>
          <w:lang w:val="es-ES" w:eastAsia="es-ES" w:bidi="es-ES"/>
        </w:rPr>
        <w:t>Rouillet</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w:t>
      </w:r>
      <w:proofErr w:type="spellStart"/>
      <w:r>
        <w:rPr>
          <w:rFonts w:ascii="Times New Roman" w:hAnsi="Times New Roman" w:cs="Times New Roman"/>
          <w:lang w:val="es-ES" w:eastAsia="es-ES" w:bidi="es-ES"/>
        </w:rPr>
        <w:t>Toigo</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Lic. Bruno </w:t>
      </w:r>
      <w:proofErr w:type="spellStart"/>
      <w:r>
        <w:rPr>
          <w:rFonts w:ascii="Times New Roman" w:hAnsi="Times New Roman" w:cs="Times New Roman"/>
          <w:lang w:val="es-ES" w:eastAsia="es-ES" w:bidi="es-ES"/>
        </w:rPr>
        <w:t>Paolucci</w:t>
      </w:r>
      <w:proofErr w:type="spellEnd"/>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w:t>
      </w:r>
      <w:proofErr w:type="gramEnd"/>
      <w:r>
        <w:rPr>
          <w:rFonts w:ascii="Times New Roman" w:hAnsi="Times New Roman" w:cs="Times New Roman"/>
          <w:lang w:val="es-ES" w:eastAsia="es-ES" w:bidi="es-ES"/>
        </w:rPr>
        <w:t>)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ii</w:t>
      </w:r>
      <w:proofErr w:type="gramEnd"/>
      <w:r>
        <w:rPr>
          <w:rFonts w:ascii="Times New Roman" w:hAnsi="Times New Roman" w:cs="Times New Roman"/>
          <w:lang w:val="es-ES" w:eastAsia="es-ES" w:bidi="es-ES"/>
        </w:rPr>
        <w:t>)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w:t>
      </w:r>
      <w:r>
        <w:rPr>
          <w:rFonts w:ascii="Times New Roman" w:hAnsi="Times New Roman" w:cs="Times New Roman"/>
          <w:lang w:val="es-ES" w:eastAsia="es-ES"/>
        </w:rPr>
        <w:lastRenderedPageBreak/>
        <w:t xml:space="preserve">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Plata,………….. </w:t>
      </w:r>
      <w:proofErr w:type="gramStart"/>
      <w:r>
        <w:rPr>
          <w:rFonts w:ascii="Times New Roman" w:hAnsi="Times New Roman" w:cs="Times New Roman"/>
          <w:lang w:val="es-ES" w:eastAsia="es-ES"/>
        </w:rPr>
        <w:t>de</w:t>
      </w:r>
      <w:proofErr w:type="gramEnd"/>
      <w:r>
        <w:rPr>
          <w:rFonts w:ascii="Times New Roman" w:hAnsi="Times New Roman" w:cs="Times New Roman"/>
          <w:lang w:val="es-ES" w:eastAsia="es-ES"/>
        </w:rPr>
        <w:t xml:space="preserv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678C8" w:rsidRDefault="00B678C8" w:rsidP="00BD02F6">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BD02F6" w:rsidRPr="0062313A" w:rsidTr="00617677">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BD02F6" w:rsidRPr="0062313A" w:rsidRDefault="00BD02F6" w:rsidP="00617677">
            <w:pPr>
              <w:snapToGrid w:val="0"/>
              <w:ind w:left="-152" w:firstLine="152"/>
              <w:jc w:val="center"/>
              <w:rPr>
                <w:b/>
                <w:bCs/>
                <w:sz w:val="28"/>
              </w:rPr>
            </w:pPr>
            <w:r w:rsidRPr="0062313A">
              <w:rPr>
                <w:b/>
                <w:bCs/>
                <w:sz w:val="28"/>
              </w:rPr>
              <w:lastRenderedPageBreak/>
              <w:t>PLIEGO DE BASES Y CONDICIONES</w:t>
            </w:r>
          </w:p>
          <w:p w:rsidR="00BD02F6" w:rsidRDefault="00BD02F6" w:rsidP="00617677">
            <w:pPr>
              <w:snapToGrid w:val="0"/>
              <w:jc w:val="center"/>
              <w:rPr>
                <w:b/>
                <w:bCs/>
                <w:sz w:val="32"/>
                <w:szCs w:val="28"/>
              </w:rPr>
            </w:pPr>
            <w:r w:rsidRPr="0062313A">
              <w:rPr>
                <w:b/>
                <w:bCs/>
                <w:sz w:val="32"/>
                <w:szCs w:val="28"/>
              </w:rPr>
              <w:t>PLANILLA DE COTIZACION</w:t>
            </w:r>
            <w:r>
              <w:rPr>
                <w:b/>
                <w:bCs/>
                <w:sz w:val="32"/>
                <w:szCs w:val="28"/>
              </w:rPr>
              <w:t xml:space="preserve"> 1</w:t>
            </w:r>
          </w:p>
          <w:p w:rsidR="00BD02F6" w:rsidRPr="0062313A" w:rsidRDefault="00617677" w:rsidP="00617677">
            <w:pPr>
              <w:snapToGrid w:val="0"/>
              <w:jc w:val="center"/>
              <w:rPr>
                <w:b/>
                <w:bCs/>
              </w:rPr>
            </w:pPr>
            <w:r>
              <w:rPr>
                <w:b/>
                <w:bCs/>
                <w:sz w:val="20"/>
                <w:szCs w:val="20"/>
              </w:rPr>
              <w:t>AREA SOCIAL DE LA DEFENSORÍA GENERAL</w:t>
            </w:r>
          </w:p>
        </w:tc>
      </w:tr>
      <w:tr w:rsidR="00BD02F6" w:rsidRPr="0062313A" w:rsidTr="00617677">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143A6A">
            <w:pPr>
              <w:snapToGrid w:val="0"/>
              <w:ind w:right="151"/>
              <w:rPr>
                <w:sz w:val="22"/>
                <w:szCs w:val="22"/>
              </w:rPr>
            </w:pPr>
            <w:r w:rsidRPr="0062313A">
              <w:rPr>
                <w:rFonts w:eastAsia="Arial"/>
                <w:sz w:val="22"/>
                <w:szCs w:val="22"/>
              </w:rPr>
              <w:t xml:space="preserve"> </w:t>
            </w:r>
            <w:r w:rsidRPr="0062313A">
              <w:rPr>
                <w:b/>
                <w:bCs/>
                <w:sz w:val="22"/>
                <w:szCs w:val="22"/>
              </w:rPr>
              <w:t>Dato</w:t>
            </w:r>
            <w:r w:rsidR="00143A6A">
              <w:rPr>
                <w:b/>
                <w:bCs/>
                <w:sz w:val="22"/>
                <w:szCs w:val="22"/>
              </w:rPr>
              <w:t>s de la Contratación Directa</w:t>
            </w:r>
            <w:r w:rsidRPr="0062313A">
              <w:rPr>
                <w:b/>
                <w:bCs/>
                <w:sz w:val="22"/>
                <w:szCs w:val="22"/>
              </w:rPr>
              <w:t xml:space="preserve">: </w:t>
            </w:r>
          </w:p>
        </w:tc>
        <w:tc>
          <w:tcPr>
            <w:tcW w:w="1030" w:type="dxa"/>
            <w:tcBorders>
              <w:top w:val="single" w:sz="4" w:space="0" w:color="000000"/>
              <w:bottom w:val="single" w:sz="4" w:space="0" w:color="000000"/>
            </w:tcBorders>
            <w:shd w:val="clear" w:color="auto" w:fill="auto"/>
            <w:vAlign w:val="bottom"/>
          </w:tcPr>
          <w:p w:rsidR="00BD02F6" w:rsidRPr="0062313A" w:rsidRDefault="00BD02F6" w:rsidP="00617677">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175"/>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617677">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BD02F6" w:rsidRPr="0062313A" w:rsidRDefault="00BD02F6" w:rsidP="00617677">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BD02F6" w:rsidRPr="0062313A" w:rsidRDefault="00617677" w:rsidP="00617677">
            <w:pPr>
              <w:snapToGrid w:val="0"/>
              <w:spacing w:line="360" w:lineRule="auto"/>
              <w:ind w:right="151"/>
              <w:jc w:val="center"/>
              <w:rPr>
                <w:b/>
                <w:sz w:val="23"/>
                <w:szCs w:val="23"/>
              </w:rPr>
            </w:pPr>
            <w:r>
              <w:rPr>
                <w:b/>
                <w:sz w:val="23"/>
                <w:szCs w:val="23"/>
              </w:rPr>
              <w:t>47</w:t>
            </w:r>
          </w:p>
        </w:tc>
        <w:tc>
          <w:tcPr>
            <w:tcW w:w="2776" w:type="dxa"/>
            <w:tcBorders>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BD02F6" w:rsidRPr="0062313A" w:rsidRDefault="00BD02F6" w:rsidP="00617677">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287"/>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BD02F6" w:rsidRPr="0062313A" w:rsidRDefault="00BD02F6" w:rsidP="00617677">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BD02F6" w:rsidRPr="0062313A" w:rsidRDefault="00BD02F6" w:rsidP="00617677">
            <w:pPr>
              <w:snapToGrid w:val="0"/>
              <w:spacing w:line="360" w:lineRule="auto"/>
              <w:ind w:right="151"/>
              <w:jc w:val="center"/>
              <w:rPr>
                <w:b/>
                <w:sz w:val="23"/>
                <w:szCs w:val="23"/>
              </w:rPr>
            </w:pPr>
            <w:r w:rsidRPr="0062313A">
              <w:rPr>
                <w:b/>
                <w:sz w:val="23"/>
                <w:szCs w:val="23"/>
              </w:rPr>
              <w:t>20</w:t>
            </w:r>
            <w:r>
              <w:rPr>
                <w:b/>
                <w:sz w:val="23"/>
                <w:szCs w:val="23"/>
              </w:rPr>
              <w:t>20</w:t>
            </w:r>
          </w:p>
        </w:tc>
        <w:tc>
          <w:tcPr>
            <w:tcW w:w="2776" w:type="dxa"/>
            <w:tcBorders>
              <w:bottom w:val="single" w:sz="4" w:space="0" w:color="000000"/>
            </w:tcBorders>
            <w:shd w:val="clear" w:color="auto" w:fill="auto"/>
            <w:vAlign w:val="bottom"/>
          </w:tcPr>
          <w:p w:rsidR="00BD02F6" w:rsidRPr="0062313A" w:rsidRDefault="00BD02F6" w:rsidP="00617677">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BD02F6" w:rsidRPr="0062313A" w:rsidRDefault="00BD02F6" w:rsidP="00617677">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385"/>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617677">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399" w:type="dxa"/>
            <w:gridSpan w:val="2"/>
            <w:tcBorders>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BD02F6" w:rsidRPr="0062313A" w:rsidRDefault="00BD02F6" w:rsidP="00617677">
            <w:pPr>
              <w:snapToGrid w:val="0"/>
              <w:spacing w:line="360" w:lineRule="auto"/>
              <w:ind w:right="151"/>
              <w:jc w:val="center"/>
              <w:rPr>
                <w:rFonts w:eastAsia="Arial"/>
                <w:b/>
                <w:sz w:val="23"/>
                <w:szCs w:val="23"/>
              </w:rPr>
            </w:pPr>
            <w:r w:rsidRPr="0062313A">
              <w:rPr>
                <w:rFonts w:eastAsia="Arial"/>
                <w:b/>
                <w:sz w:val="23"/>
                <w:szCs w:val="23"/>
              </w:rPr>
              <w:t>PG.SA-</w:t>
            </w:r>
            <w:r w:rsidR="00617677">
              <w:rPr>
                <w:rFonts w:eastAsia="Arial"/>
                <w:b/>
                <w:sz w:val="23"/>
                <w:szCs w:val="23"/>
              </w:rPr>
              <w:t>1888</w:t>
            </w:r>
            <w:r w:rsidRPr="0062313A">
              <w:rPr>
                <w:rFonts w:eastAsia="Arial"/>
                <w:b/>
                <w:sz w:val="23"/>
                <w:szCs w:val="23"/>
              </w:rPr>
              <w:t>-19</w:t>
            </w:r>
          </w:p>
        </w:tc>
        <w:tc>
          <w:tcPr>
            <w:tcW w:w="2776" w:type="dxa"/>
            <w:tcBorders>
              <w:bottom w:val="single" w:sz="4" w:space="0" w:color="000000"/>
            </w:tcBorders>
            <w:shd w:val="clear" w:color="auto" w:fill="auto"/>
            <w:vAlign w:val="bottom"/>
          </w:tcPr>
          <w:p w:rsidR="00BD02F6" w:rsidRPr="0062313A" w:rsidRDefault="00BD02F6" w:rsidP="00617677">
            <w:pPr>
              <w:snapToGrid w:val="0"/>
              <w:ind w:right="151"/>
              <w:rPr>
                <w:sz w:val="22"/>
                <w:szCs w:val="22"/>
              </w:rPr>
            </w:pPr>
          </w:p>
        </w:tc>
        <w:tc>
          <w:tcPr>
            <w:tcW w:w="1030" w:type="dxa"/>
            <w:tcBorders>
              <w:bottom w:val="single" w:sz="4" w:space="0" w:color="000000"/>
            </w:tcBorders>
            <w:shd w:val="clear" w:color="auto" w:fill="auto"/>
            <w:vAlign w:val="bottom"/>
          </w:tcPr>
          <w:p w:rsidR="00BD02F6" w:rsidRPr="0062313A" w:rsidRDefault="00BD02F6" w:rsidP="00617677">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sz w:val="20"/>
                <w:szCs w:val="20"/>
              </w:rPr>
            </w:pPr>
            <w:r w:rsidRPr="0062313A">
              <w:rPr>
                <w:sz w:val="20"/>
                <w:szCs w:val="20"/>
              </w:rPr>
              <w:t> </w:t>
            </w:r>
          </w:p>
        </w:tc>
      </w:tr>
      <w:tr w:rsidR="00BD02F6" w:rsidRPr="0062313A" w:rsidTr="00617677">
        <w:trPr>
          <w:trHeight w:val="70"/>
          <w:jc w:val="center"/>
        </w:trPr>
        <w:tc>
          <w:tcPr>
            <w:tcW w:w="9310" w:type="dxa"/>
            <w:gridSpan w:val="7"/>
            <w:tcBorders>
              <w:left w:val="single" w:sz="4" w:space="0" w:color="auto"/>
            </w:tcBorders>
            <w:shd w:val="clear" w:color="auto" w:fill="auto"/>
            <w:vAlign w:val="bottom"/>
          </w:tcPr>
          <w:p w:rsidR="00BD02F6" w:rsidRPr="0062313A" w:rsidRDefault="00BD02F6" w:rsidP="00617677">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BD02F6" w:rsidRPr="0062313A" w:rsidRDefault="00BD02F6" w:rsidP="00617677">
            <w:pPr>
              <w:snapToGrid w:val="0"/>
              <w:rPr>
                <w:rFonts w:eastAsia="Arial"/>
              </w:rPr>
            </w:pPr>
            <w:r w:rsidRPr="0062313A">
              <w:rPr>
                <w:sz w:val="20"/>
                <w:szCs w:val="20"/>
              </w:rPr>
              <w:t> </w:t>
            </w:r>
          </w:p>
        </w:tc>
      </w:tr>
      <w:tr w:rsidR="00BD02F6" w:rsidRPr="0062313A" w:rsidTr="00617677">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617677">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BD02F6" w:rsidRPr="0062313A" w:rsidRDefault="00BD02F6" w:rsidP="00617677">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271"/>
          <w:jc w:val="center"/>
        </w:trPr>
        <w:tc>
          <w:tcPr>
            <w:tcW w:w="1944" w:type="dxa"/>
            <w:gridSpan w:val="4"/>
            <w:tcBorders>
              <w:left w:val="single" w:sz="4" w:space="0" w:color="auto"/>
              <w:bottom w:val="single" w:sz="4" w:space="0" w:color="000000"/>
            </w:tcBorders>
            <w:shd w:val="clear" w:color="auto" w:fill="auto"/>
            <w:vAlign w:val="bottom"/>
          </w:tcPr>
          <w:p w:rsidR="00BD02F6" w:rsidRPr="0062313A" w:rsidRDefault="00BD02F6" w:rsidP="00617677">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030" w:type="dxa"/>
            <w:tcBorders>
              <w:bottom w:val="single" w:sz="4" w:space="0" w:color="000000"/>
            </w:tcBorders>
            <w:shd w:val="clear" w:color="auto" w:fill="auto"/>
            <w:vAlign w:val="bottom"/>
          </w:tcPr>
          <w:p w:rsidR="00BD02F6" w:rsidRPr="0062313A" w:rsidRDefault="00BD02F6" w:rsidP="00617677">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271"/>
          <w:jc w:val="center"/>
        </w:trPr>
        <w:tc>
          <w:tcPr>
            <w:tcW w:w="1212" w:type="dxa"/>
            <w:tcBorders>
              <w:left w:val="single" w:sz="4" w:space="0" w:color="auto"/>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BD02F6" w:rsidRPr="0062313A" w:rsidRDefault="00BD02F6" w:rsidP="00617677">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rFonts w:eastAsia="Arial"/>
                <w:sz w:val="22"/>
                <w:szCs w:val="22"/>
              </w:rPr>
              <w:t xml:space="preserve"> </w:t>
            </w:r>
            <w:r w:rsidRPr="0062313A">
              <w:rPr>
                <w:sz w:val="22"/>
                <w:szCs w:val="22"/>
              </w:rPr>
              <w:t xml:space="preserve">Calle 50 Nº 889/91 piso 1º La Plata  </w:t>
            </w:r>
          </w:p>
        </w:tc>
        <w:tc>
          <w:tcPr>
            <w:tcW w:w="1030" w:type="dxa"/>
            <w:tcBorders>
              <w:bottom w:val="single" w:sz="4" w:space="0" w:color="000000"/>
            </w:tcBorders>
            <w:shd w:val="clear" w:color="auto" w:fill="auto"/>
            <w:vAlign w:val="bottom"/>
          </w:tcPr>
          <w:p w:rsidR="00BD02F6" w:rsidRPr="0062313A" w:rsidRDefault="00BD02F6" w:rsidP="00617677">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sz w:val="20"/>
                <w:szCs w:val="20"/>
              </w:rPr>
            </w:pPr>
            <w:r w:rsidRPr="0062313A">
              <w:rPr>
                <w:sz w:val="20"/>
                <w:szCs w:val="20"/>
              </w:rPr>
              <w:t> </w:t>
            </w:r>
          </w:p>
        </w:tc>
      </w:tr>
      <w:tr w:rsidR="00BD02F6" w:rsidRPr="0062313A" w:rsidTr="00617677">
        <w:trPr>
          <w:trHeight w:val="271"/>
          <w:jc w:val="center"/>
        </w:trPr>
        <w:tc>
          <w:tcPr>
            <w:tcW w:w="9310" w:type="dxa"/>
            <w:gridSpan w:val="7"/>
            <w:tcBorders>
              <w:left w:val="single" w:sz="4" w:space="0" w:color="auto"/>
            </w:tcBorders>
            <w:shd w:val="clear" w:color="auto" w:fill="auto"/>
            <w:vAlign w:val="bottom"/>
          </w:tcPr>
          <w:p w:rsidR="00BD02F6" w:rsidRPr="0062313A" w:rsidRDefault="00BD02F6" w:rsidP="00617677">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BD02F6" w:rsidRPr="0062313A" w:rsidRDefault="00BD02F6" w:rsidP="00617677">
            <w:pPr>
              <w:snapToGrid w:val="0"/>
              <w:rPr>
                <w:rFonts w:eastAsia="Arial"/>
              </w:rPr>
            </w:pPr>
            <w:r w:rsidRPr="0062313A">
              <w:rPr>
                <w:sz w:val="20"/>
                <w:szCs w:val="20"/>
              </w:rPr>
              <w:t> </w:t>
            </w:r>
          </w:p>
        </w:tc>
      </w:tr>
      <w:tr w:rsidR="00BD02F6" w:rsidRPr="0062313A" w:rsidTr="00617677">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617677">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283"/>
          <w:jc w:val="center"/>
        </w:trPr>
        <w:tc>
          <w:tcPr>
            <w:tcW w:w="5504" w:type="dxa"/>
            <w:gridSpan w:val="5"/>
            <w:tcBorders>
              <w:left w:val="single" w:sz="4" w:space="0" w:color="auto"/>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BD02F6" w:rsidRPr="0062313A" w:rsidRDefault="00BD02F6" w:rsidP="00617677">
            <w:pPr>
              <w:snapToGrid w:val="0"/>
              <w:ind w:right="151"/>
              <w:rPr>
                <w:sz w:val="22"/>
                <w:szCs w:val="22"/>
              </w:rPr>
            </w:pPr>
            <w:r w:rsidRPr="0062313A">
              <w:rPr>
                <w:sz w:val="22"/>
                <w:szCs w:val="22"/>
              </w:rPr>
              <w:t xml:space="preserve"> CUIT/CUIL:</w:t>
            </w:r>
          </w:p>
        </w:tc>
      </w:tr>
      <w:tr w:rsidR="00BD02F6" w:rsidRPr="0062313A" w:rsidTr="00617677">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617677">
            <w:pPr>
              <w:snapToGrid w:val="0"/>
              <w:ind w:right="151"/>
              <w:rPr>
                <w:rFonts w:eastAsia="Arial"/>
                <w:sz w:val="22"/>
                <w:szCs w:val="22"/>
              </w:rPr>
            </w:pPr>
            <w:r w:rsidRPr="0062313A">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617677">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sz w:val="20"/>
                <w:szCs w:val="20"/>
              </w:rPr>
            </w:pPr>
          </w:p>
        </w:tc>
      </w:tr>
      <w:tr w:rsidR="00BD02F6" w:rsidRPr="0062313A" w:rsidTr="00617677">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617677">
            <w:pPr>
              <w:snapToGrid w:val="0"/>
              <w:ind w:right="151"/>
              <w:rPr>
                <w:rFonts w:eastAsia="Arial"/>
                <w:sz w:val="22"/>
                <w:szCs w:val="22"/>
              </w:rPr>
            </w:pPr>
            <w:r w:rsidRPr="0062313A">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617677">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sz w:val="20"/>
                <w:szCs w:val="20"/>
              </w:rPr>
            </w:pPr>
          </w:p>
        </w:tc>
      </w:tr>
      <w:tr w:rsidR="00BD02F6" w:rsidRPr="0062313A" w:rsidTr="00617677">
        <w:trPr>
          <w:trHeight w:val="283"/>
          <w:jc w:val="center"/>
        </w:trPr>
        <w:tc>
          <w:tcPr>
            <w:tcW w:w="5504" w:type="dxa"/>
            <w:gridSpan w:val="5"/>
            <w:tcBorders>
              <w:left w:val="single" w:sz="4" w:space="0" w:color="auto"/>
              <w:bottom w:val="single" w:sz="4" w:space="0" w:color="000000"/>
            </w:tcBorders>
            <w:shd w:val="clear" w:color="auto" w:fill="auto"/>
            <w:vAlign w:val="bottom"/>
          </w:tcPr>
          <w:p w:rsidR="00BD02F6" w:rsidRPr="0062313A" w:rsidRDefault="00BD02F6" w:rsidP="00617677">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BD02F6" w:rsidRPr="0062313A" w:rsidRDefault="00BD02F6" w:rsidP="00617677">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sz w:val="20"/>
                <w:szCs w:val="20"/>
              </w:rPr>
            </w:pPr>
          </w:p>
        </w:tc>
      </w:tr>
      <w:tr w:rsidR="00BD02F6" w:rsidRPr="0062313A" w:rsidTr="00617677">
        <w:trPr>
          <w:trHeight w:val="283"/>
          <w:jc w:val="center"/>
        </w:trPr>
        <w:tc>
          <w:tcPr>
            <w:tcW w:w="9310" w:type="dxa"/>
            <w:gridSpan w:val="7"/>
            <w:tcBorders>
              <w:left w:val="single" w:sz="4" w:space="0" w:color="auto"/>
            </w:tcBorders>
            <w:shd w:val="clear" w:color="auto" w:fill="auto"/>
            <w:vAlign w:val="bottom"/>
          </w:tcPr>
          <w:p w:rsidR="00BD02F6" w:rsidRPr="0062313A" w:rsidRDefault="00BD02F6" w:rsidP="00617677">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17677">
            <w:pPr>
              <w:snapToGrid w:val="0"/>
              <w:rPr>
                <w:sz w:val="20"/>
                <w:szCs w:val="20"/>
              </w:rPr>
            </w:pPr>
            <w:r w:rsidRPr="0062313A">
              <w:rPr>
                <w:sz w:val="20"/>
                <w:szCs w:val="20"/>
              </w:rPr>
              <w:t> </w:t>
            </w:r>
          </w:p>
        </w:tc>
      </w:tr>
      <w:tr w:rsidR="00BD02F6" w:rsidRPr="0062313A" w:rsidTr="00617677">
        <w:trPr>
          <w:trHeight w:val="271"/>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617677">
            <w:pPr>
              <w:snapToGrid w:val="0"/>
              <w:ind w:right="151"/>
              <w:rPr>
                <w:sz w:val="20"/>
                <w:szCs w:val="20"/>
              </w:rPr>
            </w:pPr>
          </w:p>
        </w:tc>
      </w:tr>
      <w:tr w:rsidR="00BD02F6" w:rsidRPr="0062313A" w:rsidTr="00617677">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BD02F6" w:rsidRPr="0062313A" w:rsidTr="00617677">
              <w:trPr>
                <w:cantSplit/>
                <w:trHeight w:val="2117"/>
                <w:jc w:val="center"/>
              </w:trPr>
              <w:tc>
                <w:tcPr>
                  <w:tcW w:w="9776" w:type="dxa"/>
                  <w:vAlign w:val="bottom"/>
                  <w:hideMark/>
                </w:tcPr>
                <w:p w:rsidR="00BD02F6" w:rsidRPr="0062313A" w:rsidRDefault="00BD02F6" w:rsidP="00BD02F6">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BD02F6" w:rsidRPr="0062313A" w:rsidTr="00617677">
              <w:trPr>
                <w:cantSplit/>
                <w:trHeight w:val="1823"/>
                <w:jc w:val="center"/>
              </w:trPr>
              <w:tc>
                <w:tcPr>
                  <w:tcW w:w="9776" w:type="dxa"/>
                  <w:vAlign w:val="bottom"/>
                </w:tcPr>
                <w:p w:rsidR="00BD02F6" w:rsidRPr="0062313A" w:rsidRDefault="00BD02F6" w:rsidP="00617677">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BD02F6" w:rsidRPr="0062313A" w:rsidRDefault="00BD02F6" w:rsidP="00617677">
            <w:pPr>
              <w:snapToGrid w:val="0"/>
              <w:ind w:left="132" w:right="151" w:firstLine="10"/>
              <w:jc w:val="both"/>
              <w:rPr>
                <w:i/>
                <w:sz w:val="20"/>
                <w:szCs w:val="20"/>
              </w:rPr>
            </w:pPr>
            <w:r w:rsidRPr="0062313A">
              <w:rPr>
                <w:b/>
                <w:i/>
                <w:sz w:val="20"/>
                <w:szCs w:val="20"/>
                <w:u w:val="single"/>
              </w:rPr>
              <w:t>NOTA:</w:t>
            </w:r>
            <w:r w:rsidRPr="0062313A">
              <w:rPr>
                <w:i/>
                <w:sz w:val="20"/>
                <w:szCs w:val="20"/>
              </w:rPr>
              <w:t xml:space="preserve"> EN CASO DE COTIZAR POR MÁS DE UNA ALTERNATIVA  ESTABLECIDA EN LAS ESPECIFICACIONES TECNICAS (p</w:t>
            </w:r>
            <w:r w:rsidR="00152F3F">
              <w:rPr>
                <w:i/>
                <w:sz w:val="20"/>
                <w:szCs w:val="20"/>
              </w:rPr>
              <w:t xml:space="preserve">rogramas de necesidades I, II, </w:t>
            </w:r>
            <w:r w:rsidRPr="0062313A">
              <w:rPr>
                <w:i/>
                <w:sz w:val="20"/>
                <w:szCs w:val="20"/>
              </w:rPr>
              <w:t>III</w:t>
            </w:r>
            <w:r w:rsidR="00152F3F">
              <w:rPr>
                <w:i/>
                <w:sz w:val="20"/>
                <w:szCs w:val="20"/>
              </w:rPr>
              <w:t xml:space="preserve"> y IV</w:t>
            </w:r>
            <w:r w:rsidRPr="0062313A">
              <w:rPr>
                <w:i/>
                <w:sz w:val="20"/>
                <w:szCs w:val="20"/>
              </w:rPr>
              <w:t xml:space="preserve">), SE DEBERÁ PRESENTAR UNA PLANILLA DE COTIZACIÓN POR CADA UNA. </w:t>
            </w:r>
          </w:p>
        </w:tc>
      </w:tr>
      <w:tr w:rsidR="00BD02F6" w:rsidRPr="0062313A" w:rsidTr="00617677">
        <w:trPr>
          <w:trHeight w:val="197"/>
          <w:jc w:val="center"/>
        </w:trPr>
        <w:tc>
          <w:tcPr>
            <w:tcW w:w="9310" w:type="dxa"/>
            <w:gridSpan w:val="7"/>
            <w:tcBorders>
              <w:left w:val="single" w:sz="4" w:space="0" w:color="auto"/>
              <w:bottom w:val="single" w:sz="8" w:space="0" w:color="000000"/>
            </w:tcBorders>
            <w:shd w:val="clear" w:color="auto" w:fill="auto"/>
            <w:vAlign w:val="bottom"/>
          </w:tcPr>
          <w:p w:rsidR="00BD02F6" w:rsidRPr="0062313A" w:rsidRDefault="00BD02F6" w:rsidP="00617677">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640"/>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617677">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BD02F6" w:rsidRPr="0062313A" w:rsidTr="00617677">
        <w:trPr>
          <w:trHeight w:val="271"/>
          <w:jc w:val="center"/>
        </w:trPr>
        <w:tc>
          <w:tcPr>
            <w:tcW w:w="9310" w:type="dxa"/>
            <w:gridSpan w:val="7"/>
            <w:tcBorders>
              <w:left w:val="single" w:sz="4" w:space="0" w:color="auto"/>
            </w:tcBorders>
            <w:shd w:val="clear" w:color="auto" w:fill="auto"/>
            <w:vAlign w:val="bottom"/>
          </w:tcPr>
          <w:p w:rsidR="00BD02F6" w:rsidRPr="0062313A" w:rsidRDefault="00BD02F6" w:rsidP="00617677">
            <w:pPr>
              <w:snapToGrid w:val="0"/>
              <w:ind w:right="151"/>
              <w:rPr>
                <w:sz w:val="20"/>
                <w:szCs w:val="20"/>
              </w:rPr>
            </w:pPr>
          </w:p>
          <w:p w:rsidR="00BD02F6" w:rsidRPr="0062313A" w:rsidRDefault="00BD02F6" w:rsidP="00617677">
            <w:pPr>
              <w:snapToGrid w:val="0"/>
              <w:ind w:right="151"/>
              <w:rPr>
                <w:sz w:val="20"/>
                <w:szCs w:val="20"/>
              </w:rPr>
            </w:pPr>
          </w:p>
          <w:p w:rsidR="00BD02F6" w:rsidRPr="0062313A" w:rsidRDefault="00BD02F6" w:rsidP="00617677">
            <w:pPr>
              <w:snapToGrid w:val="0"/>
              <w:ind w:right="142"/>
              <w:rPr>
                <w:sz w:val="20"/>
                <w:szCs w:val="20"/>
              </w:rPr>
            </w:pPr>
          </w:p>
        </w:tc>
        <w:tc>
          <w:tcPr>
            <w:tcW w:w="36" w:type="dxa"/>
            <w:tcBorders>
              <w:right w:val="single" w:sz="4" w:space="0" w:color="auto"/>
            </w:tcBorders>
            <w:shd w:val="clear" w:color="auto" w:fill="auto"/>
            <w:vAlign w:val="bottom"/>
          </w:tcPr>
          <w:p w:rsidR="00BD02F6" w:rsidRPr="0062313A" w:rsidRDefault="00BD02F6" w:rsidP="00617677">
            <w:pPr>
              <w:snapToGrid w:val="0"/>
              <w:ind w:right="142"/>
              <w:rPr>
                <w:sz w:val="20"/>
                <w:szCs w:val="20"/>
              </w:rPr>
            </w:pPr>
            <w:r w:rsidRPr="0062313A">
              <w:rPr>
                <w:sz w:val="20"/>
                <w:szCs w:val="20"/>
              </w:rPr>
              <w:t> </w:t>
            </w:r>
          </w:p>
        </w:tc>
      </w:tr>
      <w:tr w:rsidR="00BD02F6" w:rsidRPr="0062313A" w:rsidTr="00617677">
        <w:trPr>
          <w:trHeight w:val="271"/>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617677">
            <w:pPr>
              <w:ind w:right="151"/>
              <w:rPr>
                <w:sz w:val="20"/>
                <w:szCs w:val="20"/>
              </w:rPr>
            </w:pPr>
            <w:r w:rsidRPr="0062313A">
              <w:rPr>
                <w:rFonts w:eastAsia="Arial"/>
                <w:sz w:val="20"/>
                <w:szCs w:val="20"/>
              </w:rPr>
              <w:t xml:space="preserve"> </w:t>
            </w:r>
            <w:r w:rsidRPr="0062313A">
              <w:rPr>
                <w:sz w:val="20"/>
                <w:szCs w:val="20"/>
              </w:rPr>
              <w:t>-----------------------------------------------------------------------------------------------------------------------------------------</w:t>
            </w:r>
          </w:p>
          <w:p w:rsidR="00BD02F6" w:rsidRPr="0062313A" w:rsidRDefault="00BD02F6" w:rsidP="00617677">
            <w:pPr>
              <w:ind w:right="151"/>
              <w:jc w:val="center"/>
              <w:rPr>
                <w:sz w:val="20"/>
                <w:szCs w:val="20"/>
              </w:rPr>
            </w:pPr>
            <w:r w:rsidRPr="0062313A">
              <w:rPr>
                <w:sz w:val="20"/>
                <w:szCs w:val="20"/>
              </w:rPr>
              <w:t>Firma y aclaración del/los oferente/s</w:t>
            </w:r>
          </w:p>
        </w:tc>
      </w:tr>
      <w:tr w:rsidR="00BD02F6" w:rsidRPr="0062313A" w:rsidTr="00617677">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BD02F6" w:rsidRPr="0062313A" w:rsidRDefault="00BD02F6" w:rsidP="00617677">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BD02F6" w:rsidRPr="0062313A" w:rsidRDefault="00BD02F6" w:rsidP="00617677">
            <w:pPr>
              <w:snapToGrid w:val="0"/>
              <w:rPr>
                <w:sz w:val="20"/>
                <w:szCs w:val="20"/>
              </w:rPr>
            </w:pPr>
          </w:p>
        </w:tc>
      </w:tr>
    </w:tbl>
    <w:p w:rsidR="00B678C8" w:rsidRDefault="00B678C8"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D02F6">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BD02F6" w:rsidRPr="004C6291" w:rsidTr="00617677">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BD02F6" w:rsidRPr="0062313A" w:rsidRDefault="00BD02F6" w:rsidP="00617677">
            <w:pPr>
              <w:snapToGrid w:val="0"/>
              <w:ind w:left="-152" w:firstLine="152"/>
              <w:jc w:val="center"/>
              <w:rPr>
                <w:b/>
                <w:bCs/>
                <w:sz w:val="28"/>
              </w:rPr>
            </w:pPr>
            <w:r w:rsidRPr="0062313A">
              <w:rPr>
                <w:b/>
                <w:bCs/>
                <w:sz w:val="28"/>
              </w:rPr>
              <w:lastRenderedPageBreak/>
              <w:t>PLIEGO DE BASES Y CONDICIONES</w:t>
            </w:r>
          </w:p>
          <w:p w:rsidR="00BD02F6" w:rsidRDefault="00BD02F6" w:rsidP="00617677">
            <w:pPr>
              <w:snapToGrid w:val="0"/>
              <w:jc w:val="center"/>
              <w:rPr>
                <w:b/>
                <w:bCs/>
                <w:sz w:val="32"/>
                <w:szCs w:val="28"/>
              </w:rPr>
            </w:pPr>
            <w:r w:rsidRPr="0062313A">
              <w:rPr>
                <w:b/>
                <w:bCs/>
                <w:sz w:val="32"/>
                <w:szCs w:val="28"/>
              </w:rPr>
              <w:t>PLANILLA DE COTIZACION</w:t>
            </w:r>
            <w:r>
              <w:rPr>
                <w:b/>
                <w:bCs/>
                <w:sz w:val="32"/>
                <w:szCs w:val="28"/>
              </w:rPr>
              <w:t xml:space="preserve"> 2</w:t>
            </w:r>
          </w:p>
          <w:p w:rsidR="00BD02F6" w:rsidRPr="004C6291" w:rsidRDefault="00152F3F" w:rsidP="00617677">
            <w:pPr>
              <w:snapToGrid w:val="0"/>
              <w:jc w:val="center"/>
              <w:rPr>
                <w:b/>
                <w:bCs/>
                <w:u w:val="single"/>
              </w:rPr>
            </w:pPr>
            <w:r>
              <w:rPr>
                <w:b/>
                <w:bCs/>
                <w:sz w:val="20"/>
                <w:szCs w:val="20"/>
              </w:rPr>
              <w:t>UNIDAD DE DEFESA DEL FUERO DE FAMILIA</w:t>
            </w:r>
          </w:p>
        </w:tc>
      </w:tr>
      <w:tr w:rsidR="00BD02F6" w:rsidRPr="0062313A" w:rsidTr="00617677">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143A6A">
            <w:pPr>
              <w:snapToGrid w:val="0"/>
              <w:ind w:right="151"/>
              <w:rPr>
                <w:sz w:val="22"/>
                <w:szCs w:val="22"/>
              </w:rPr>
            </w:pPr>
            <w:r w:rsidRPr="0062313A">
              <w:rPr>
                <w:rFonts w:eastAsia="Arial"/>
                <w:sz w:val="22"/>
                <w:szCs w:val="22"/>
              </w:rPr>
              <w:t xml:space="preserve"> </w:t>
            </w:r>
            <w:r w:rsidRPr="0062313A">
              <w:rPr>
                <w:b/>
                <w:bCs/>
                <w:sz w:val="22"/>
                <w:szCs w:val="22"/>
              </w:rPr>
              <w:t>Dato</w:t>
            </w:r>
            <w:r w:rsidR="00143A6A">
              <w:rPr>
                <w:b/>
                <w:bCs/>
                <w:sz w:val="22"/>
                <w:szCs w:val="22"/>
              </w:rPr>
              <w:t>s de la Contratación Directa</w:t>
            </w:r>
            <w:r w:rsidRPr="0062313A">
              <w:rPr>
                <w:b/>
                <w:bCs/>
                <w:sz w:val="22"/>
                <w:szCs w:val="22"/>
              </w:rPr>
              <w:t xml:space="preserve">: </w:t>
            </w:r>
          </w:p>
        </w:tc>
        <w:tc>
          <w:tcPr>
            <w:tcW w:w="1030" w:type="dxa"/>
            <w:tcBorders>
              <w:top w:val="single" w:sz="4" w:space="0" w:color="000000"/>
              <w:bottom w:val="single" w:sz="4" w:space="0" w:color="000000"/>
            </w:tcBorders>
            <w:shd w:val="clear" w:color="auto" w:fill="auto"/>
            <w:vAlign w:val="bottom"/>
          </w:tcPr>
          <w:p w:rsidR="00BD02F6" w:rsidRPr="0062313A" w:rsidRDefault="00BD02F6" w:rsidP="00617677">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175"/>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617677">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BD02F6" w:rsidRPr="0062313A" w:rsidRDefault="00BD02F6" w:rsidP="00617677">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BD02F6" w:rsidRPr="0062313A" w:rsidRDefault="00152F3F" w:rsidP="00617677">
            <w:pPr>
              <w:snapToGrid w:val="0"/>
              <w:spacing w:line="360" w:lineRule="auto"/>
              <w:ind w:right="151"/>
              <w:jc w:val="center"/>
              <w:rPr>
                <w:b/>
                <w:sz w:val="23"/>
                <w:szCs w:val="23"/>
              </w:rPr>
            </w:pPr>
            <w:r>
              <w:rPr>
                <w:b/>
                <w:sz w:val="23"/>
                <w:szCs w:val="23"/>
              </w:rPr>
              <w:t>47</w:t>
            </w:r>
          </w:p>
        </w:tc>
        <w:tc>
          <w:tcPr>
            <w:tcW w:w="2776" w:type="dxa"/>
            <w:tcBorders>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BD02F6" w:rsidRPr="0062313A" w:rsidRDefault="00BD02F6" w:rsidP="00617677">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287"/>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BD02F6" w:rsidRPr="0062313A" w:rsidRDefault="00BD02F6" w:rsidP="00617677">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BD02F6" w:rsidRPr="0062313A" w:rsidRDefault="00BD02F6" w:rsidP="00617677">
            <w:pPr>
              <w:snapToGrid w:val="0"/>
              <w:spacing w:line="360" w:lineRule="auto"/>
              <w:ind w:right="151"/>
              <w:jc w:val="center"/>
              <w:rPr>
                <w:b/>
                <w:sz w:val="23"/>
                <w:szCs w:val="23"/>
              </w:rPr>
            </w:pPr>
            <w:r w:rsidRPr="0062313A">
              <w:rPr>
                <w:b/>
                <w:sz w:val="23"/>
                <w:szCs w:val="23"/>
              </w:rPr>
              <w:t>20</w:t>
            </w:r>
            <w:r>
              <w:rPr>
                <w:b/>
                <w:sz w:val="23"/>
                <w:szCs w:val="23"/>
              </w:rPr>
              <w:t>20</w:t>
            </w:r>
          </w:p>
        </w:tc>
        <w:tc>
          <w:tcPr>
            <w:tcW w:w="2776" w:type="dxa"/>
            <w:tcBorders>
              <w:bottom w:val="single" w:sz="4" w:space="0" w:color="000000"/>
            </w:tcBorders>
            <w:shd w:val="clear" w:color="auto" w:fill="auto"/>
            <w:vAlign w:val="bottom"/>
          </w:tcPr>
          <w:p w:rsidR="00BD02F6" w:rsidRPr="0062313A" w:rsidRDefault="00BD02F6" w:rsidP="00617677">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BD02F6" w:rsidRPr="0062313A" w:rsidRDefault="00BD02F6" w:rsidP="00617677">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385"/>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617677">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399" w:type="dxa"/>
            <w:gridSpan w:val="2"/>
            <w:tcBorders>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BD02F6" w:rsidRPr="0062313A" w:rsidRDefault="00BD02F6" w:rsidP="00617677">
            <w:pPr>
              <w:snapToGrid w:val="0"/>
              <w:spacing w:line="360" w:lineRule="auto"/>
              <w:ind w:right="151"/>
              <w:jc w:val="center"/>
              <w:rPr>
                <w:rFonts w:eastAsia="Arial"/>
                <w:b/>
                <w:sz w:val="23"/>
                <w:szCs w:val="23"/>
              </w:rPr>
            </w:pPr>
            <w:r w:rsidRPr="0062313A">
              <w:rPr>
                <w:rFonts w:eastAsia="Arial"/>
                <w:b/>
                <w:sz w:val="23"/>
                <w:szCs w:val="23"/>
              </w:rPr>
              <w:t>PG.SA-</w:t>
            </w:r>
            <w:r w:rsidR="00152F3F">
              <w:rPr>
                <w:rFonts w:eastAsia="Arial"/>
                <w:b/>
                <w:sz w:val="23"/>
                <w:szCs w:val="23"/>
              </w:rPr>
              <w:t>1888</w:t>
            </w:r>
            <w:r w:rsidRPr="0062313A">
              <w:rPr>
                <w:rFonts w:eastAsia="Arial"/>
                <w:b/>
                <w:sz w:val="23"/>
                <w:szCs w:val="23"/>
              </w:rPr>
              <w:t>-19</w:t>
            </w:r>
          </w:p>
        </w:tc>
        <w:tc>
          <w:tcPr>
            <w:tcW w:w="2776" w:type="dxa"/>
            <w:tcBorders>
              <w:bottom w:val="single" w:sz="4" w:space="0" w:color="000000"/>
            </w:tcBorders>
            <w:shd w:val="clear" w:color="auto" w:fill="auto"/>
            <w:vAlign w:val="bottom"/>
          </w:tcPr>
          <w:p w:rsidR="00BD02F6" w:rsidRPr="0062313A" w:rsidRDefault="00BD02F6" w:rsidP="00617677">
            <w:pPr>
              <w:snapToGrid w:val="0"/>
              <w:ind w:right="151"/>
              <w:rPr>
                <w:sz w:val="22"/>
                <w:szCs w:val="22"/>
              </w:rPr>
            </w:pPr>
          </w:p>
        </w:tc>
        <w:tc>
          <w:tcPr>
            <w:tcW w:w="1030" w:type="dxa"/>
            <w:tcBorders>
              <w:bottom w:val="single" w:sz="4" w:space="0" w:color="000000"/>
            </w:tcBorders>
            <w:shd w:val="clear" w:color="auto" w:fill="auto"/>
            <w:vAlign w:val="bottom"/>
          </w:tcPr>
          <w:p w:rsidR="00BD02F6" w:rsidRPr="0062313A" w:rsidRDefault="00BD02F6" w:rsidP="00617677">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sz w:val="20"/>
                <w:szCs w:val="20"/>
              </w:rPr>
            </w:pPr>
            <w:r w:rsidRPr="0062313A">
              <w:rPr>
                <w:sz w:val="20"/>
                <w:szCs w:val="20"/>
              </w:rPr>
              <w:t> </w:t>
            </w:r>
          </w:p>
        </w:tc>
      </w:tr>
      <w:tr w:rsidR="00BD02F6" w:rsidRPr="0062313A" w:rsidTr="00617677">
        <w:trPr>
          <w:trHeight w:val="70"/>
          <w:jc w:val="center"/>
        </w:trPr>
        <w:tc>
          <w:tcPr>
            <w:tcW w:w="9310" w:type="dxa"/>
            <w:gridSpan w:val="7"/>
            <w:tcBorders>
              <w:left w:val="single" w:sz="4" w:space="0" w:color="auto"/>
            </w:tcBorders>
            <w:shd w:val="clear" w:color="auto" w:fill="auto"/>
            <w:vAlign w:val="bottom"/>
          </w:tcPr>
          <w:p w:rsidR="00BD02F6" w:rsidRPr="0062313A" w:rsidRDefault="00BD02F6" w:rsidP="00617677">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BD02F6" w:rsidRPr="0062313A" w:rsidRDefault="00BD02F6" w:rsidP="00617677">
            <w:pPr>
              <w:snapToGrid w:val="0"/>
              <w:rPr>
                <w:rFonts w:eastAsia="Arial"/>
              </w:rPr>
            </w:pPr>
            <w:r w:rsidRPr="0062313A">
              <w:rPr>
                <w:sz w:val="20"/>
                <w:szCs w:val="20"/>
              </w:rPr>
              <w:t> </w:t>
            </w:r>
          </w:p>
        </w:tc>
      </w:tr>
      <w:tr w:rsidR="00BD02F6" w:rsidRPr="0062313A" w:rsidTr="00617677">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617677">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BD02F6" w:rsidRPr="0062313A" w:rsidRDefault="00BD02F6" w:rsidP="00617677">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271"/>
          <w:jc w:val="center"/>
        </w:trPr>
        <w:tc>
          <w:tcPr>
            <w:tcW w:w="1944" w:type="dxa"/>
            <w:gridSpan w:val="4"/>
            <w:tcBorders>
              <w:left w:val="single" w:sz="4" w:space="0" w:color="auto"/>
              <w:bottom w:val="single" w:sz="4" w:space="0" w:color="000000"/>
            </w:tcBorders>
            <w:shd w:val="clear" w:color="auto" w:fill="auto"/>
            <w:vAlign w:val="bottom"/>
          </w:tcPr>
          <w:p w:rsidR="00BD02F6" w:rsidRPr="0062313A" w:rsidRDefault="00BD02F6" w:rsidP="00617677">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030" w:type="dxa"/>
            <w:tcBorders>
              <w:bottom w:val="single" w:sz="4" w:space="0" w:color="000000"/>
            </w:tcBorders>
            <w:shd w:val="clear" w:color="auto" w:fill="auto"/>
            <w:vAlign w:val="bottom"/>
          </w:tcPr>
          <w:p w:rsidR="00BD02F6" w:rsidRPr="0062313A" w:rsidRDefault="00BD02F6" w:rsidP="00617677">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271"/>
          <w:jc w:val="center"/>
        </w:trPr>
        <w:tc>
          <w:tcPr>
            <w:tcW w:w="1212" w:type="dxa"/>
            <w:tcBorders>
              <w:left w:val="single" w:sz="4" w:space="0" w:color="auto"/>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BD02F6" w:rsidRPr="0062313A" w:rsidRDefault="00BD02F6" w:rsidP="00617677">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rFonts w:eastAsia="Arial"/>
                <w:sz w:val="22"/>
                <w:szCs w:val="22"/>
              </w:rPr>
              <w:t xml:space="preserve"> </w:t>
            </w:r>
            <w:r w:rsidRPr="0062313A">
              <w:rPr>
                <w:sz w:val="22"/>
                <w:szCs w:val="22"/>
              </w:rPr>
              <w:t xml:space="preserve">Calle 50 Nº 889/91 piso 1º La Plata  </w:t>
            </w:r>
          </w:p>
        </w:tc>
        <w:tc>
          <w:tcPr>
            <w:tcW w:w="1030" w:type="dxa"/>
            <w:tcBorders>
              <w:bottom w:val="single" w:sz="4" w:space="0" w:color="000000"/>
            </w:tcBorders>
            <w:shd w:val="clear" w:color="auto" w:fill="auto"/>
            <w:vAlign w:val="bottom"/>
          </w:tcPr>
          <w:p w:rsidR="00BD02F6" w:rsidRPr="0062313A" w:rsidRDefault="00BD02F6" w:rsidP="00617677">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sz w:val="20"/>
                <w:szCs w:val="20"/>
              </w:rPr>
            </w:pPr>
            <w:r w:rsidRPr="0062313A">
              <w:rPr>
                <w:sz w:val="20"/>
                <w:szCs w:val="20"/>
              </w:rPr>
              <w:t> </w:t>
            </w:r>
          </w:p>
        </w:tc>
      </w:tr>
      <w:tr w:rsidR="00BD02F6" w:rsidRPr="0062313A" w:rsidTr="00617677">
        <w:trPr>
          <w:trHeight w:val="271"/>
          <w:jc w:val="center"/>
        </w:trPr>
        <w:tc>
          <w:tcPr>
            <w:tcW w:w="9310" w:type="dxa"/>
            <w:gridSpan w:val="7"/>
            <w:tcBorders>
              <w:left w:val="single" w:sz="4" w:space="0" w:color="auto"/>
            </w:tcBorders>
            <w:shd w:val="clear" w:color="auto" w:fill="auto"/>
            <w:vAlign w:val="bottom"/>
          </w:tcPr>
          <w:p w:rsidR="00BD02F6" w:rsidRPr="0062313A" w:rsidRDefault="00BD02F6" w:rsidP="00617677">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BD02F6" w:rsidRPr="0062313A" w:rsidRDefault="00BD02F6" w:rsidP="00617677">
            <w:pPr>
              <w:snapToGrid w:val="0"/>
              <w:rPr>
                <w:rFonts w:eastAsia="Arial"/>
              </w:rPr>
            </w:pPr>
            <w:r w:rsidRPr="0062313A">
              <w:rPr>
                <w:sz w:val="20"/>
                <w:szCs w:val="20"/>
              </w:rPr>
              <w:t> </w:t>
            </w:r>
          </w:p>
        </w:tc>
      </w:tr>
      <w:tr w:rsidR="00BD02F6" w:rsidRPr="0062313A" w:rsidTr="00617677">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617677">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283"/>
          <w:jc w:val="center"/>
        </w:trPr>
        <w:tc>
          <w:tcPr>
            <w:tcW w:w="5504" w:type="dxa"/>
            <w:gridSpan w:val="5"/>
            <w:tcBorders>
              <w:left w:val="single" w:sz="4" w:space="0" w:color="auto"/>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BD02F6" w:rsidRPr="0062313A" w:rsidRDefault="00BD02F6" w:rsidP="00617677">
            <w:pPr>
              <w:snapToGrid w:val="0"/>
              <w:ind w:right="151"/>
              <w:rPr>
                <w:sz w:val="22"/>
                <w:szCs w:val="22"/>
              </w:rPr>
            </w:pPr>
            <w:r w:rsidRPr="0062313A">
              <w:rPr>
                <w:sz w:val="22"/>
                <w:szCs w:val="22"/>
              </w:rPr>
              <w:t xml:space="preserve"> CUIT/CUIL:</w:t>
            </w:r>
          </w:p>
        </w:tc>
      </w:tr>
      <w:tr w:rsidR="00BD02F6" w:rsidRPr="0062313A" w:rsidTr="00617677">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617677">
            <w:pPr>
              <w:snapToGrid w:val="0"/>
              <w:ind w:right="151"/>
              <w:rPr>
                <w:rFonts w:eastAsia="Arial"/>
                <w:sz w:val="22"/>
                <w:szCs w:val="22"/>
              </w:rPr>
            </w:pPr>
            <w:r w:rsidRPr="0062313A">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617677">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sz w:val="20"/>
                <w:szCs w:val="20"/>
              </w:rPr>
            </w:pPr>
          </w:p>
        </w:tc>
      </w:tr>
      <w:tr w:rsidR="00BD02F6" w:rsidRPr="0062313A" w:rsidTr="00617677">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617677">
            <w:pPr>
              <w:snapToGrid w:val="0"/>
              <w:ind w:right="151"/>
              <w:rPr>
                <w:rFonts w:eastAsia="Arial"/>
                <w:sz w:val="22"/>
                <w:szCs w:val="22"/>
              </w:rPr>
            </w:pPr>
            <w:r w:rsidRPr="0062313A">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617677">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sz w:val="20"/>
                <w:szCs w:val="20"/>
              </w:rPr>
            </w:pPr>
          </w:p>
        </w:tc>
      </w:tr>
      <w:tr w:rsidR="00BD02F6" w:rsidRPr="0062313A" w:rsidTr="00617677">
        <w:trPr>
          <w:trHeight w:val="283"/>
          <w:jc w:val="center"/>
        </w:trPr>
        <w:tc>
          <w:tcPr>
            <w:tcW w:w="5504" w:type="dxa"/>
            <w:gridSpan w:val="5"/>
            <w:tcBorders>
              <w:left w:val="single" w:sz="4" w:space="0" w:color="auto"/>
              <w:bottom w:val="single" w:sz="4" w:space="0" w:color="000000"/>
            </w:tcBorders>
            <w:shd w:val="clear" w:color="auto" w:fill="auto"/>
            <w:vAlign w:val="bottom"/>
          </w:tcPr>
          <w:p w:rsidR="00BD02F6" w:rsidRPr="0062313A" w:rsidRDefault="00BD02F6" w:rsidP="00617677">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BD02F6" w:rsidRPr="0062313A" w:rsidRDefault="00BD02F6" w:rsidP="00617677">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sz w:val="20"/>
                <w:szCs w:val="20"/>
              </w:rPr>
            </w:pPr>
          </w:p>
        </w:tc>
      </w:tr>
      <w:tr w:rsidR="00BD02F6" w:rsidRPr="0062313A" w:rsidTr="00617677">
        <w:trPr>
          <w:trHeight w:val="283"/>
          <w:jc w:val="center"/>
        </w:trPr>
        <w:tc>
          <w:tcPr>
            <w:tcW w:w="9310" w:type="dxa"/>
            <w:gridSpan w:val="7"/>
            <w:tcBorders>
              <w:left w:val="single" w:sz="4" w:space="0" w:color="auto"/>
            </w:tcBorders>
            <w:shd w:val="clear" w:color="auto" w:fill="auto"/>
            <w:vAlign w:val="bottom"/>
          </w:tcPr>
          <w:p w:rsidR="00BD02F6" w:rsidRPr="0062313A" w:rsidRDefault="00BD02F6" w:rsidP="00617677">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17677">
            <w:pPr>
              <w:snapToGrid w:val="0"/>
              <w:rPr>
                <w:sz w:val="20"/>
                <w:szCs w:val="20"/>
              </w:rPr>
            </w:pPr>
            <w:r w:rsidRPr="0062313A">
              <w:rPr>
                <w:sz w:val="20"/>
                <w:szCs w:val="20"/>
              </w:rPr>
              <w:t> </w:t>
            </w:r>
          </w:p>
        </w:tc>
      </w:tr>
      <w:tr w:rsidR="00BD02F6" w:rsidRPr="0062313A" w:rsidTr="00617677">
        <w:trPr>
          <w:trHeight w:val="271"/>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617677">
            <w:pPr>
              <w:snapToGrid w:val="0"/>
              <w:ind w:right="151"/>
              <w:rPr>
                <w:sz w:val="20"/>
                <w:szCs w:val="20"/>
              </w:rPr>
            </w:pPr>
          </w:p>
        </w:tc>
      </w:tr>
      <w:tr w:rsidR="00BD02F6" w:rsidRPr="0062313A" w:rsidTr="00617677">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BD02F6" w:rsidRPr="0062313A" w:rsidTr="00617677">
              <w:trPr>
                <w:cantSplit/>
                <w:trHeight w:val="2117"/>
                <w:jc w:val="center"/>
              </w:trPr>
              <w:tc>
                <w:tcPr>
                  <w:tcW w:w="9776" w:type="dxa"/>
                  <w:vAlign w:val="bottom"/>
                  <w:hideMark/>
                </w:tcPr>
                <w:p w:rsidR="00BD02F6" w:rsidRPr="0062313A" w:rsidRDefault="00BD02F6" w:rsidP="00BD02F6">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BD02F6" w:rsidRPr="0062313A" w:rsidTr="00617677">
              <w:trPr>
                <w:cantSplit/>
                <w:trHeight w:val="1823"/>
                <w:jc w:val="center"/>
              </w:trPr>
              <w:tc>
                <w:tcPr>
                  <w:tcW w:w="9776" w:type="dxa"/>
                  <w:vAlign w:val="bottom"/>
                </w:tcPr>
                <w:p w:rsidR="00BD02F6" w:rsidRPr="0062313A" w:rsidRDefault="00BD02F6" w:rsidP="00617677">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BD02F6" w:rsidRPr="0062313A" w:rsidRDefault="00BD02F6" w:rsidP="00617677">
            <w:pPr>
              <w:snapToGrid w:val="0"/>
              <w:ind w:left="132" w:right="151" w:firstLine="10"/>
              <w:jc w:val="both"/>
              <w:rPr>
                <w:i/>
                <w:sz w:val="20"/>
                <w:szCs w:val="20"/>
              </w:rPr>
            </w:pPr>
            <w:r w:rsidRPr="0062313A">
              <w:rPr>
                <w:b/>
                <w:i/>
                <w:sz w:val="20"/>
                <w:szCs w:val="20"/>
                <w:u w:val="single"/>
              </w:rPr>
              <w:t>NOTA:</w:t>
            </w:r>
            <w:r w:rsidRPr="0062313A">
              <w:rPr>
                <w:i/>
                <w:sz w:val="20"/>
                <w:szCs w:val="20"/>
              </w:rPr>
              <w:t xml:space="preserve"> EN CASO DE COTIZAR POR MÁS DE UNA ALTERNATIVA  ESTABLECIDA EN LAS ESPECIFICACIONES TECNICAS (</w:t>
            </w:r>
            <w:r w:rsidR="00152F3F">
              <w:rPr>
                <w:i/>
                <w:sz w:val="20"/>
                <w:szCs w:val="20"/>
              </w:rPr>
              <w:t>programas de necesidades I, II,</w:t>
            </w:r>
            <w:r w:rsidRPr="0062313A">
              <w:rPr>
                <w:i/>
                <w:sz w:val="20"/>
                <w:szCs w:val="20"/>
              </w:rPr>
              <w:t xml:space="preserve"> III</w:t>
            </w:r>
            <w:r w:rsidR="00152F3F">
              <w:rPr>
                <w:i/>
                <w:sz w:val="20"/>
                <w:szCs w:val="20"/>
              </w:rPr>
              <w:t xml:space="preserve"> y IV</w:t>
            </w:r>
            <w:r w:rsidRPr="0062313A">
              <w:rPr>
                <w:i/>
                <w:sz w:val="20"/>
                <w:szCs w:val="20"/>
              </w:rPr>
              <w:t xml:space="preserve">), SE DEBERÁ PRESENTAR UNA PLANILLA DE COTIZACIÓN POR CADA UNA. </w:t>
            </w:r>
          </w:p>
        </w:tc>
      </w:tr>
      <w:tr w:rsidR="00BD02F6" w:rsidRPr="0062313A" w:rsidTr="00617677">
        <w:trPr>
          <w:trHeight w:val="197"/>
          <w:jc w:val="center"/>
        </w:trPr>
        <w:tc>
          <w:tcPr>
            <w:tcW w:w="9310" w:type="dxa"/>
            <w:gridSpan w:val="7"/>
            <w:tcBorders>
              <w:left w:val="single" w:sz="4" w:space="0" w:color="auto"/>
              <w:bottom w:val="single" w:sz="8" w:space="0" w:color="000000"/>
            </w:tcBorders>
            <w:shd w:val="clear" w:color="auto" w:fill="auto"/>
            <w:vAlign w:val="bottom"/>
          </w:tcPr>
          <w:p w:rsidR="00BD02F6" w:rsidRPr="0062313A" w:rsidRDefault="00BD02F6" w:rsidP="00617677">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640"/>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617677">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BD02F6" w:rsidRPr="0062313A" w:rsidTr="00617677">
        <w:trPr>
          <w:trHeight w:val="271"/>
          <w:jc w:val="center"/>
        </w:trPr>
        <w:tc>
          <w:tcPr>
            <w:tcW w:w="9310" w:type="dxa"/>
            <w:gridSpan w:val="7"/>
            <w:tcBorders>
              <w:left w:val="single" w:sz="4" w:space="0" w:color="auto"/>
            </w:tcBorders>
            <w:shd w:val="clear" w:color="auto" w:fill="auto"/>
            <w:vAlign w:val="bottom"/>
          </w:tcPr>
          <w:p w:rsidR="00BD02F6" w:rsidRPr="0062313A" w:rsidRDefault="00BD02F6" w:rsidP="00617677">
            <w:pPr>
              <w:snapToGrid w:val="0"/>
              <w:ind w:right="151"/>
              <w:rPr>
                <w:sz w:val="20"/>
                <w:szCs w:val="20"/>
              </w:rPr>
            </w:pPr>
          </w:p>
          <w:p w:rsidR="00BD02F6" w:rsidRPr="0062313A" w:rsidRDefault="00BD02F6" w:rsidP="00617677">
            <w:pPr>
              <w:snapToGrid w:val="0"/>
              <w:ind w:right="151"/>
              <w:rPr>
                <w:sz w:val="20"/>
                <w:szCs w:val="20"/>
              </w:rPr>
            </w:pPr>
          </w:p>
          <w:p w:rsidR="00BD02F6" w:rsidRPr="0062313A" w:rsidRDefault="00BD02F6" w:rsidP="00617677">
            <w:pPr>
              <w:snapToGrid w:val="0"/>
              <w:ind w:right="142"/>
              <w:rPr>
                <w:sz w:val="20"/>
                <w:szCs w:val="20"/>
              </w:rPr>
            </w:pPr>
          </w:p>
        </w:tc>
        <w:tc>
          <w:tcPr>
            <w:tcW w:w="36" w:type="dxa"/>
            <w:tcBorders>
              <w:right w:val="single" w:sz="4" w:space="0" w:color="auto"/>
            </w:tcBorders>
            <w:shd w:val="clear" w:color="auto" w:fill="auto"/>
            <w:vAlign w:val="bottom"/>
          </w:tcPr>
          <w:p w:rsidR="00BD02F6" w:rsidRPr="0062313A" w:rsidRDefault="00BD02F6" w:rsidP="00617677">
            <w:pPr>
              <w:snapToGrid w:val="0"/>
              <w:ind w:right="142"/>
              <w:rPr>
                <w:sz w:val="20"/>
                <w:szCs w:val="20"/>
              </w:rPr>
            </w:pPr>
            <w:r w:rsidRPr="0062313A">
              <w:rPr>
                <w:sz w:val="20"/>
                <w:szCs w:val="20"/>
              </w:rPr>
              <w:t> </w:t>
            </w:r>
          </w:p>
        </w:tc>
      </w:tr>
      <w:tr w:rsidR="00BD02F6" w:rsidRPr="0062313A" w:rsidTr="00617677">
        <w:trPr>
          <w:trHeight w:val="271"/>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617677">
            <w:pPr>
              <w:ind w:right="151"/>
              <w:rPr>
                <w:sz w:val="20"/>
                <w:szCs w:val="20"/>
              </w:rPr>
            </w:pPr>
            <w:r w:rsidRPr="0062313A">
              <w:rPr>
                <w:rFonts w:eastAsia="Arial"/>
                <w:sz w:val="20"/>
                <w:szCs w:val="20"/>
              </w:rPr>
              <w:t xml:space="preserve"> </w:t>
            </w:r>
            <w:r w:rsidRPr="0062313A">
              <w:rPr>
                <w:sz w:val="20"/>
                <w:szCs w:val="20"/>
              </w:rPr>
              <w:t>-----------------------------------------------------------------------------------------------------------------------------------------</w:t>
            </w:r>
          </w:p>
          <w:p w:rsidR="00BD02F6" w:rsidRPr="0062313A" w:rsidRDefault="00BD02F6" w:rsidP="00617677">
            <w:pPr>
              <w:ind w:right="151"/>
              <w:jc w:val="center"/>
              <w:rPr>
                <w:sz w:val="20"/>
                <w:szCs w:val="20"/>
              </w:rPr>
            </w:pPr>
            <w:r w:rsidRPr="0062313A">
              <w:rPr>
                <w:sz w:val="20"/>
                <w:szCs w:val="20"/>
              </w:rPr>
              <w:t>Firma y aclaración del/los oferente/s</w:t>
            </w:r>
          </w:p>
        </w:tc>
      </w:tr>
      <w:tr w:rsidR="00BD02F6" w:rsidRPr="0062313A" w:rsidTr="00617677">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BD02F6" w:rsidRPr="0062313A" w:rsidRDefault="00BD02F6" w:rsidP="00617677">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BD02F6" w:rsidRPr="0062313A" w:rsidRDefault="00BD02F6" w:rsidP="00617677">
            <w:pPr>
              <w:snapToGrid w:val="0"/>
              <w:rPr>
                <w:sz w:val="20"/>
                <w:szCs w:val="20"/>
              </w:rPr>
            </w:pPr>
          </w:p>
        </w:tc>
      </w:tr>
    </w:tbl>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678C8" w:rsidRDefault="00B678C8" w:rsidP="00BD02F6">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BD02F6" w:rsidRPr="0062313A" w:rsidTr="00617677">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BD02F6" w:rsidRPr="0062313A" w:rsidRDefault="00BD02F6" w:rsidP="00617677">
            <w:pPr>
              <w:snapToGrid w:val="0"/>
              <w:ind w:left="-152" w:firstLine="152"/>
              <w:jc w:val="center"/>
              <w:rPr>
                <w:b/>
                <w:bCs/>
                <w:sz w:val="28"/>
              </w:rPr>
            </w:pPr>
            <w:r w:rsidRPr="0062313A">
              <w:rPr>
                <w:b/>
                <w:bCs/>
                <w:sz w:val="28"/>
              </w:rPr>
              <w:lastRenderedPageBreak/>
              <w:t>PLIEGO DE BASES Y CONDICIONES</w:t>
            </w:r>
          </w:p>
          <w:p w:rsidR="00BD02F6" w:rsidRDefault="00BD02F6" w:rsidP="00617677">
            <w:pPr>
              <w:snapToGrid w:val="0"/>
              <w:jc w:val="center"/>
              <w:rPr>
                <w:b/>
                <w:bCs/>
                <w:sz w:val="32"/>
                <w:szCs w:val="28"/>
              </w:rPr>
            </w:pPr>
            <w:r w:rsidRPr="0062313A">
              <w:rPr>
                <w:b/>
                <w:bCs/>
                <w:sz w:val="32"/>
                <w:szCs w:val="28"/>
              </w:rPr>
              <w:t>PLANILLA DE COTIZACION</w:t>
            </w:r>
            <w:r>
              <w:rPr>
                <w:b/>
                <w:bCs/>
                <w:sz w:val="32"/>
                <w:szCs w:val="28"/>
              </w:rPr>
              <w:t xml:space="preserve"> 3</w:t>
            </w:r>
          </w:p>
          <w:p w:rsidR="00BD02F6" w:rsidRPr="0062313A" w:rsidRDefault="00152F3F" w:rsidP="00152F3F">
            <w:pPr>
              <w:snapToGrid w:val="0"/>
              <w:jc w:val="center"/>
              <w:rPr>
                <w:b/>
                <w:bCs/>
              </w:rPr>
            </w:pPr>
            <w:r>
              <w:rPr>
                <w:b/>
                <w:bCs/>
                <w:sz w:val="20"/>
                <w:szCs w:val="20"/>
              </w:rPr>
              <w:t>UNIDAD DE DEFENSA DEL FUERO PENAL JUVENIL</w:t>
            </w:r>
          </w:p>
        </w:tc>
      </w:tr>
      <w:tr w:rsidR="00BD02F6" w:rsidRPr="0062313A" w:rsidTr="00617677">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143A6A">
            <w:pPr>
              <w:snapToGrid w:val="0"/>
              <w:ind w:right="151"/>
              <w:rPr>
                <w:sz w:val="22"/>
                <w:szCs w:val="22"/>
              </w:rPr>
            </w:pPr>
            <w:r w:rsidRPr="0062313A">
              <w:rPr>
                <w:rFonts w:eastAsia="Arial"/>
                <w:sz w:val="22"/>
                <w:szCs w:val="22"/>
              </w:rPr>
              <w:t xml:space="preserve"> </w:t>
            </w:r>
            <w:r w:rsidRPr="0062313A">
              <w:rPr>
                <w:b/>
                <w:bCs/>
                <w:sz w:val="22"/>
                <w:szCs w:val="22"/>
              </w:rPr>
              <w:t>Dato</w:t>
            </w:r>
            <w:r w:rsidR="00143A6A">
              <w:rPr>
                <w:b/>
                <w:bCs/>
                <w:sz w:val="22"/>
                <w:szCs w:val="22"/>
              </w:rPr>
              <w:t>s de la Contratación Directa</w:t>
            </w:r>
            <w:r w:rsidRPr="0062313A">
              <w:rPr>
                <w:b/>
                <w:bCs/>
                <w:sz w:val="22"/>
                <w:szCs w:val="22"/>
              </w:rPr>
              <w:t xml:space="preserve">: </w:t>
            </w:r>
          </w:p>
        </w:tc>
        <w:tc>
          <w:tcPr>
            <w:tcW w:w="1030" w:type="dxa"/>
            <w:tcBorders>
              <w:top w:val="single" w:sz="4" w:space="0" w:color="000000"/>
              <w:bottom w:val="single" w:sz="4" w:space="0" w:color="000000"/>
            </w:tcBorders>
            <w:shd w:val="clear" w:color="auto" w:fill="auto"/>
            <w:vAlign w:val="bottom"/>
          </w:tcPr>
          <w:p w:rsidR="00BD02F6" w:rsidRPr="0062313A" w:rsidRDefault="00BD02F6" w:rsidP="00617677">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175"/>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617677">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BD02F6" w:rsidRPr="0062313A" w:rsidRDefault="00BD02F6" w:rsidP="00617677">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BD02F6" w:rsidRPr="0062313A" w:rsidRDefault="00152F3F" w:rsidP="00617677">
            <w:pPr>
              <w:snapToGrid w:val="0"/>
              <w:spacing w:line="360" w:lineRule="auto"/>
              <w:ind w:right="151"/>
              <w:jc w:val="center"/>
              <w:rPr>
                <w:b/>
                <w:sz w:val="23"/>
                <w:szCs w:val="23"/>
              </w:rPr>
            </w:pPr>
            <w:r>
              <w:rPr>
                <w:b/>
                <w:sz w:val="23"/>
                <w:szCs w:val="23"/>
              </w:rPr>
              <w:t>47</w:t>
            </w:r>
          </w:p>
        </w:tc>
        <w:tc>
          <w:tcPr>
            <w:tcW w:w="2776" w:type="dxa"/>
            <w:tcBorders>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BD02F6" w:rsidRPr="0062313A" w:rsidRDefault="00BD02F6" w:rsidP="00617677">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287"/>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BD02F6" w:rsidRPr="0062313A" w:rsidRDefault="00BD02F6" w:rsidP="00617677">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BD02F6" w:rsidRPr="0062313A" w:rsidRDefault="00BD02F6" w:rsidP="00617677">
            <w:pPr>
              <w:snapToGrid w:val="0"/>
              <w:spacing w:line="360" w:lineRule="auto"/>
              <w:ind w:right="151"/>
              <w:jc w:val="center"/>
              <w:rPr>
                <w:b/>
                <w:sz w:val="23"/>
                <w:szCs w:val="23"/>
              </w:rPr>
            </w:pPr>
            <w:r w:rsidRPr="0062313A">
              <w:rPr>
                <w:b/>
                <w:sz w:val="23"/>
                <w:szCs w:val="23"/>
              </w:rPr>
              <w:t>20</w:t>
            </w:r>
            <w:r>
              <w:rPr>
                <w:b/>
                <w:sz w:val="23"/>
                <w:szCs w:val="23"/>
              </w:rPr>
              <w:t>20</w:t>
            </w:r>
          </w:p>
        </w:tc>
        <w:tc>
          <w:tcPr>
            <w:tcW w:w="2776" w:type="dxa"/>
            <w:tcBorders>
              <w:bottom w:val="single" w:sz="4" w:space="0" w:color="000000"/>
            </w:tcBorders>
            <w:shd w:val="clear" w:color="auto" w:fill="auto"/>
            <w:vAlign w:val="bottom"/>
          </w:tcPr>
          <w:p w:rsidR="00BD02F6" w:rsidRPr="0062313A" w:rsidRDefault="00BD02F6" w:rsidP="00617677">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BD02F6" w:rsidRPr="0062313A" w:rsidRDefault="00BD02F6" w:rsidP="00617677">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385"/>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617677">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399" w:type="dxa"/>
            <w:gridSpan w:val="2"/>
            <w:tcBorders>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BD02F6" w:rsidRPr="0062313A" w:rsidRDefault="00BD02F6" w:rsidP="00617677">
            <w:pPr>
              <w:snapToGrid w:val="0"/>
              <w:spacing w:line="360" w:lineRule="auto"/>
              <w:ind w:right="151"/>
              <w:jc w:val="center"/>
              <w:rPr>
                <w:rFonts w:eastAsia="Arial"/>
                <w:b/>
                <w:sz w:val="23"/>
                <w:szCs w:val="23"/>
              </w:rPr>
            </w:pPr>
            <w:r w:rsidRPr="0062313A">
              <w:rPr>
                <w:rFonts w:eastAsia="Arial"/>
                <w:b/>
                <w:sz w:val="23"/>
                <w:szCs w:val="23"/>
              </w:rPr>
              <w:t>PG.SA-</w:t>
            </w:r>
            <w:r w:rsidR="00152F3F">
              <w:rPr>
                <w:rFonts w:eastAsia="Arial"/>
                <w:b/>
                <w:sz w:val="23"/>
                <w:szCs w:val="23"/>
              </w:rPr>
              <w:t>1888</w:t>
            </w:r>
            <w:r w:rsidRPr="0062313A">
              <w:rPr>
                <w:rFonts w:eastAsia="Arial"/>
                <w:b/>
                <w:sz w:val="23"/>
                <w:szCs w:val="23"/>
              </w:rPr>
              <w:t>-19</w:t>
            </w:r>
          </w:p>
        </w:tc>
        <w:tc>
          <w:tcPr>
            <w:tcW w:w="2776" w:type="dxa"/>
            <w:tcBorders>
              <w:bottom w:val="single" w:sz="4" w:space="0" w:color="000000"/>
            </w:tcBorders>
            <w:shd w:val="clear" w:color="auto" w:fill="auto"/>
            <w:vAlign w:val="bottom"/>
          </w:tcPr>
          <w:p w:rsidR="00BD02F6" w:rsidRPr="0062313A" w:rsidRDefault="00BD02F6" w:rsidP="00617677">
            <w:pPr>
              <w:snapToGrid w:val="0"/>
              <w:ind w:right="151"/>
              <w:rPr>
                <w:sz w:val="22"/>
                <w:szCs w:val="22"/>
              </w:rPr>
            </w:pPr>
          </w:p>
        </w:tc>
        <w:tc>
          <w:tcPr>
            <w:tcW w:w="1030" w:type="dxa"/>
            <w:tcBorders>
              <w:bottom w:val="single" w:sz="4" w:space="0" w:color="000000"/>
            </w:tcBorders>
            <w:shd w:val="clear" w:color="auto" w:fill="auto"/>
            <w:vAlign w:val="bottom"/>
          </w:tcPr>
          <w:p w:rsidR="00BD02F6" w:rsidRPr="0062313A" w:rsidRDefault="00BD02F6" w:rsidP="00617677">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sz w:val="20"/>
                <w:szCs w:val="20"/>
              </w:rPr>
            </w:pPr>
            <w:r w:rsidRPr="0062313A">
              <w:rPr>
                <w:sz w:val="20"/>
                <w:szCs w:val="20"/>
              </w:rPr>
              <w:t> </w:t>
            </w:r>
          </w:p>
        </w:tc>
      </w:tr>
      <w:tr w:rsidR="00BD02F6" w:rsidRPr="0062313A" w:rsidTr="00617677">
        <w:trPr>
          <w:trHeight w:val="70"/>
          <w:jc w:val="center"/>
        </w:trPr>
        <w:tc>
          <w:tcPr>
            <w:tcW w:w="9310" w:type="dxa"/>
            <w:gridSpan w:val="7"/>
            <w:tcBorders>
              <w:left w:val="single" w:sz="4" w:space="0" w:color="auto"/>
            </w:tcBorders>
            <w:shd w:val="clear" w:color="auto" w:fill="auto"/>
            <w:vAlign w:val="bottom"/>
          </w:tcPr>
          <w:p w:rsidR="00BD02F6" w:rsidRPr="0062313A" w:rsidRDefault="00BD02F6" w:rsidP="00617677">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BD02F6" w:rsidRPr="0062313A" w:rsidRDefault="00BD02F6" w:rsidP="00617677">
            <w:pPr>
              <w:snapToGrid w:val="0"/>
              <w:rPr>
                <w:rFonts w:eastAsia="Arial"/>
              </w:rPr>
            </w:pPr>
            <w:r w:rsidRPr="0062313A">
              <w:rPr>
                <w:sz w:val="20"/>
                <w:szCs w:val="20"/>
              </w:rPr>
              <w:t> </w:t>
            </w:r>
          </w:p>
        </w:tc>
      </w:tr>
      <w:tr w:rsidR="00BD02F6" w:rsidRPr="0062313A" w:rsidTr="00617677">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617677">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BD02F6" w:rsidRPr="0062313A" w:rsidRDefault="00BD02F6" w:rsidP="00617677">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271"/>
          <w:jc w:val="center"/>
        </w:trPr>
        <w:tc>
          <w:tcPr>
            <w:tcW w:w="1944" w:type="dxa"/>
            <w:gridSpan w:val="4"/>
            <w:tcBorders>
              <w:left w:val="single" w:sz="4" w:space="0" w:color="auto"/>
              <w:bottom w:val="single" w:sz="4" w:space="0" w:color="000000"/>
            </w:tcBorders>
            <w:shd w:val="clear" w:color="auto" w:fill="auto"/>
            <w:vAlign w:val="bottom"/>
          </w:tcPr>
          <w:p w:rsidR="00BD02F6" w:rsidRPr="0062313A" w:rsidRDefault="00BD02F6" w:rsidP="00617677">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030" w:type="dxa"/>
            <w:tcBorders>
              <w:bottom w:val="single" w:sz="4" w:space="0" w:color="000000"/>
            </w:tcBorders>
            <w:shd w:val="clear" w:color="auto" w:fill="auto"/>
            <w:vAlign w:val="bottom"/>
          </w:tcPr>
          <w:p w:rsidR="00BD02F6" w:rsidRPr="0062313A" w:rsidRDefault="00BD02F6" w:rsidP="00617677">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271"/>
          <w:jc w:val="center"/>
        </w:trPr>
        <w:tc>
          <w:tcPr>
            <w:tcW w:w="1212" w:type="dxa"/>
            <w:tcBorders>
              <w:left w:val="single" w:sz="4" w:space="0" w:color="auto"/>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BD02F6" w:rsidRPr="0062313A" w:rsidRDefault="00BD02F6" w:rsidP="00617677">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rFonts w:eastAsia="Arial"/>
                <w:sz w:val="22"/>
                <w:szCs w:val="22"/>
              </w:rPr>
              <w:t xml:space="preserve"> </w:t>
            </w:r>
            <w:r w:rsidRPr="0062313A">
              <w:rPr>
                <w:sz w:val="22"/>
                <w:szCs w:val="22"/>
              </w:rPr>
              <w:t xml:space="preserve">Calle 50 Nº 889/91 piso 1º La Plata  </w:t>
            </w:r>
          </w:p>
        </w:tc>
        <w:tc>
          <w:tcPr>
            <w:tcW w:w="1030" w:type="dxa"/>
            <w:tcBorders>
              <w:bottom w:val="single" w:sz="4" w:space="0" w:color="000000"/>
            </w:tcBorders>
            <w:shd w:val="clear" w:color="auto" w:fill="auto"/>
            <w:vAlign w:val="bottom"/>
          </w:tcPr>
          <w:p w:rsidR="00BD02F6" w:rsidRPr="0062313A" w:rsidRDefault="00BD02F6" w:rsidP="00617677">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sz w:val="20"/>
                <w:szCs w:val="20"/>
              </w:rPr>
            </w:pPr>
            <w:r w:rsidRPr="0062313A">
              <w:rPr>
                <w:sz w:val="20"/>
                <w:szCs w:val="20"/>
              </w:rPr>
              <w:t> </w:t>
            </w:r>
          </w:p>
        </w:tc>
      </w:tr>
      <w:tr w:rsidR="00BD02F6" w:rsidRPr="0062313A" w:rsidTr="00617677">
        <w:trPr>
          <w:trHeight w:val="271"/>
          <w:jc w:val="center"/>
        </w:trPr>
        <w:tc>
          <w:tcPr>
            <w:tcW w:w="9310" w:type="dxa"/>
            <w:gridSpan w:val="7"/>
            <w:tcBorders>
              <w:left w:val="single" w:sz="4" w:space="0" w:color="auto"/>
            </w:tcBorders>
            <w:shd w:val="clear" w:color="auto" w:fill="auto"/>
            <w:vAlign w:val="bottom"/>
          </w:tcPr>
          <w:p w:rsidR="00BD02F6" w:rsidRPr="0062313A" w:rsidRDefault="00BD02F6" w:rsidP="00617677">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BD02F6" w:rsidRPr="0062313A" w:rsidRDefault="00BD02F6" w:rsidP="00617677">
            <w:pPr>
              <w:snapToGrid w:val="0"/>
              <w:rPr>
                <w:rFonts w:eastAsia="Arial"/>
              </w:rPr>
            </w:pPr>
            <w:r w:rsidRPr="0062313A">
              <w:rPr>
                <w:sz w:val="20"/>
                <w:szCs w:val="20"/>
              </w:rPr>
              <w:t> </w:t>
            </w:r>
          </w:p>
        </w:tc>
      </w:tr>
      <w:tr w:rsidR="00BD02F6" w:rsidRPr="0062313A" w:rsidTr="00617677">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617677">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283"/>
          <w:jc w:val="center"/>
        </w:trPr>
        <w:tc>
          <w:tcPr>
            <w:tcW w:w="5504" w:type="dxa"/>
            <w:gridSpan w:val="5"/>
            <w:tcBorders>
              <w:left w:val="single" w:sz="4" w:space="0" w:color="auto"/>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BD02F6" w:rsidRPr="0062313A" w:rsidRDefault="00BD02F6" w:rsidP="00617677">
            <w:pPr>
              <w:snapToGrid w:val="0"/>
              <w:ind w:right="151"/>
              <w:rPr>
                <w:sz w:val="22"/>
                <w:szCs w:val="22"/>
              </w:rPr>
            </w:pPr>
            <w:r w:rsidRPr="0062313A">
              <w:rPr>
                <w:sz w:val="22"/>
                <w:szCs w:val="22"/>
              </w:rPr>
              <w:t xml:space="preserve"> CUIT/CUIL:</w:t>
            </w:r>
          </w:p>
        </w:tc>
      </w:tr>
      <w:tr w:rsidR="00BD02F6" w:rsidRPr="0062313A" w:rsidTr="00617677">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617677">
            <w:pPr>
              <w:snapToGrid w:val="0"/>
              <w:ind w:right="151"/>
              <w:rPr>
                <w:rFonts w:eastAsia="Arial"/>
                <w:sz w:val="22"/>
                <w:szCs w:val="22"/>
              </w:rPr>
            </w:pPr>
            <w:r w:rsidRPr="0062313A">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617677">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sz w:val="20"/>
                <w:szCs w:val="20"/>
              </w:rPr>
            </w:pPr>
          </w:p>
        </w:tc>
      </w:tr>
      <w:tr w:rsidR="00BD02F6" w:rsidRPr="0062313A" w:rsidTr="00617677">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617677">
            <w:pPr>
              <w:snapToGrid w:val="0"/>
              <w:ind w:right="151"/>
              <w:rPr>
                <w:rFonts w:eastAsia="Arial"/>
                <w:sz w:val="22"/>
                <w:szCs w:val="22"/>
              </w:rPr>
            </w:pPr>
            <w:r w:rsidRPr="0062313A">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617677">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sz w:val="20"/>
                <w:szCs w:val="20"/>
              </w:rPr>
            </w:pPr>
          </w:p>
        </w:tc>
      </w:tr>
      <w:tr w:rsidR="00BD02F6" w:rsidRPr="0062313A" w:rsidTr="00617677">
        <w:trPr>
          <w:trHeight w:val="283"/>
          <w:jc w:val="center"/>
        </w:trPr>
        <w:tc>
          <w:tcPr>
            <w:tcW w:w="5504" w:type="dxa"/>
            <w:gridSpan w:val="5"/>
            <w:tcBorders>
              <w:left w:val="single" w:sz="4" w:space="0" w:color="auto"/>
              <w:bottom w:val="single" w:sz="4" w:space="0" w:color="000000"/>
            </w:tcBorders>
            <w:shd w:val="clear" w:color="auto" w:fill="auto"/>
            <w:vAlign w:val="bottom"/>
          </w:tcPr>
          <w:p w:rsidR="00BD02F6" w:rsidRPr="0062313A" w:rsidRDefault="00BD02F6" w:rsidP="00617677">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BD02F6" w:rsidRPr="0062313A" w:rsidRDefault="00BD02F6" w:rsidP="00617677">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sz w:val="20"/>
                <w:szCs w:val="20"/>
              </w:rPr>
            </w:pPr>
          </w:p>
        </w:tc>
      </w:tr>
      <w:tr w:rsidR="00BD02F6" w:rsidRPr="0062313A" w:rsidTr="00617677">
        <w:trPr>
          <w:trHeight w:val="283"/>
          <w:jc w:val="center"/>
        </w:trPr>
        <w:tc>
          <w:tcPr>
            <w:tcW w:w="9310" w:type="dxa"/>
            <w:gridSpan w:val="7"/>
            <w:tcBorders>
              <w:left w:val="single" w:sz="4" w:space="0" w:color="auto"/>
            </w:tcBorders>
            <w:shd w:val="clear" w:color="auto" w:fill="auto"/>
            <w:vAlign w:val="bottom"/>
          </w:tcPr>
          <w:p w:rsidR="00BD02F6" w:rsidRPr="0062313A" w:rsidRDefault="00BD02F6" w:rsidP="00617677">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17677">
            <w:pPr>
              <w:snapToGrid w:val="0"/>
              <w:rPr>
                <w:sz w:val="20"/>
                <w:szCs w:val="20"/>
              </w:rPr>
            </w:pPr>
            <w:r w:rsidRPr="0062313A">
              <w:rPr>
                <w:sz w:val="20"/>
                <w:szCs w:val="20"/>
              </w:rPr>
              <w:t> </w:t>
            </w:r>
          </w:p>
        </w:tc>
      </w:tr>
      <w:tr w:rsidR="00BD02F6" w:rsidRPr="0062313A" w:rsidTr="00617677">
        <w:trPr>
          <w:trHeight w:val="271"/>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617677">
            <w:pPr>
              <w:snapToGrid w:val="0"/>
              <w:ind w:right="151"/>
              <w:rPr>
                <w:sz w:val="20"/>
                <w:szCs w:val="20"/>
              </w:rPr>
            </w:pPr>
          </w:p>
        </w:tc>
      </w:tr>
      <w:tr w:rsidR="00BD02F6" w:rsidRPr="0062313A" w:rsidTr="00617677">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BD02F6" w:rsidRPr="0062313A" w:rsidTr="00617677">
              <w:trPr>
                <w:cantSplit/>
                <w:trHeight w:val="2117"/>
                <w:jc w:val="center"/>
              </w:trPr>
              <w:tc>
                <w:tcPr>
                  <w:tcW w:w="9776" w:type="dxa"/>
                  <w:vAlign w:val="bottom"/>
                  <w:hideMark/>
                </w:tcPr>
                <w:p w:rsidR="00BD02F6" w:rsidRPr="0062313A" w:rsidRDefault="00BD02F6" w:rsidP="00BD02F6">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BD02F6" w:rsidRPr="0062313A" w:rsidTr="00617677">
              <w:trPr>
                <w:cantSplit/>
                <w:trHeight w:val="1823"/>
                <w:jc w:val="center"/>
              </w:trPr>
              <w:tc>
                <w:tcPr>
                  <w:tcW w:w="9776" w:type="dxa"/>
                  <w:vAlign w:val="bottom"/>
                </w:tcPr>
                <w:p w:rsidR="00BD02F6" w:rsidRPr="0062313A" w:rsidRDefault="00BD02F6" w:rsidP="00617677">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BD02F6" w:rsidRPr="0062313A" w:rsidRDefault="00BD02F6" w:rsidP="00617677">
            <w:pPr>
              <w:snapToGrid w:val="0"/>
              <w:ind w:left="132" w:right="151" w:firstLine="10"/>
              <w:jc w:val="both"/>
              <w:rPr>
                <w:i/>
                <w:sz w:val="20"/>
                <w:szCs w:val="20"/>
              </w:rPr>
            </w:pPr>
            <w:r w:rsidRPr="0062313A">
              <w:rPr>
                <w:b/>
                <w:i/>
                <w:sz w:val="20"/>
                <w:szCs w:val="20"/>
                <w:u w:val="single"/>
              </w:rPr>
              <w:t>NOTA:</w:t>
            </w:r>
            <w:r w:rsidRPr="0062313A">
              <w:rPr>
                <w:i/>
                <w:sz w:val="20"/>
                <w:szCs w:val="20"/>
              </w:rPr>
              <w:t xml:space="preserve"> EN CASO DE COTIZAR POR MÁS DE UNA ALTERNATIVA  ESTABLECIDA EN LAS ESPECIFICACIONES TECNICAS (</w:t>
            </w:r>
            <w:r w:rsidR="00152F3F">
              <w:rPr>
                <w:i/>
                <w:sz w:val="20"/>
                <w:szCs w:val="20"/>
              </w:rPr>
              <w:t>programas de necesidades I, II,</w:t>
            </w:r>
            <w:r w:rsidRPr="0062313A">
              <w:rPr>
                <w:i/>
                <w:sz w:val="20"/>
                <w:szCs w:val="20"/>
              </w:rPr>
              <w:t xml:space="preserve"> III</w:t>
            </w:r>
            <w:r w:rsidR="00152F3F">
              <w:rPr>
                <w:i/>
                <w:sz w:val="20"/>
                <w:szCs w:val="20"/>
              </w:rPr>
              <w:t xml:space="preserve"> y IV</w:t>
            </w:r>
            <w:r w:rsidRPr="0062313A">
              <w:rPr>
                <w:i/>
                <w:sz w:val="20"/>
                <w:szCs w:val="20"/>
              </w:rPr>
              <w:t xml:space="preserve">), SE DEBERÁ PRESENTAR UNA PLANILLA DE COTIZACIÓN POR CADA UNA. </w:t>
            </w:r>
          </w:p>
        </w:tc>
      </w:tr>
      <w:tr w:rsidR="00BD02F6" w:rsidRPr="0062313A" w:rsidTr="00617677">
        <w:trPr>
          <w:trHeight w:val="197"/>
          <w:jc w:val="center"/>
        </w:trPr>
        <w:tc>
          <w:tcPr>
            <w:tcW w:w="9310" w:type="dxa"/>
            <w:gridSpan w:val="7"/>
            <w:tcBorders>
              <w:left w:val="single" w:sz="4" w:space="0" w:color="auto"/>
              <w:bottom w:val="single" w:sz="8" w:space="0" w:color="000000"/>
            </w:tcBorders>
            <w:shd w:val="clear" w:color="auto" w:fill="auto"/>
            <w:vAlign w:val="bottom"/>
          </w:tcPr>
          <w:p w:rsidR="00BD02F6" w:rsidRPr="0062313A" w:rsidRDefault="00BD02F6" w:rsidP="00617677">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640"/>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617677">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BD02F6" w:rsidRPr="0062313A" w:rsidTr="00617677">
        <w:trPr>
          <w:trHeight w:val="271"/>
          <w:jc w:val="center"/>
        </w:trPr>
        <w:tc>
          <w:tcPr>
            <w:tcW w:w="9310" w:type="dxa"/>
            <w:gridSpan w:val="7"/>
            <w:tcBorders>
              <w:left w:val="single" w:sz="4" w:space="0" w:color="auto"/>
            </w:tcBorders>
            <w:shd w:val="clear" w:color="auto" w:fill="auto"/>
            <w:vAlign w:val="bottom"/>
          </w:tcPr>
          <w:p w:rsidR="00BD02F6" w:rsidRPr="0062313A" w:rsidRDefault="00BD02F6" w:rsidP="00617677">
            <w:pPr>
              <w:snapToGrid w:val="0"/>
              <w:ind w:right="151"/>
              <w:rPr>
                <w:sz w:val="20"/>
                <w:szCs w:val="20"/>
              </w:rPr>
            </w:pPr>
          </w:p>
          <w:p w:rsidR="00BD02F6" w:rsidRPr="0062313A" w:rsidRDefault="00BD02F6" w:rsidP="00617677">
            <w:pPr>
              <w:snapToGrid w:val="0"/>
              <w:ind w:right="151"/>
              <w:rPr>
                <w:sz w:val="20"/>
                <w:szCs w:val="20"/>
              </w:rPr>
            </w:pPr>
          </w:p>
          <w:p w:rsidR="00BD02F6" w:rsidRPr="0062313A" w:rsidRDefault="00BD02F6" w:rsidP="00617677">
            <w:pPr>
              <w:snapToGrid w:val="0"/>
              <w:ind w:right="142"/>
              <w:rPr>
                <w:sz w:val="20"/>
                <w:szCs w:val="20"/>
              </w:rPr>
            </w:pPr>
          </w:p>
        </w:tc>
        <w:tc>
          <w:tcPr>
            <w:tcW w:w="36" w:type="dxa"/>
            <w:tcBorders>
              <w:right w:val="single" w:sz="4" w:space="0" w:color="auto"/>
            </w:tcBorders>
            <w:shd w:val="clear" w:color="auto" w:fill="auto"/>
            <w:vAlign w:val="bottom"/>
          </w:tcPr>
          <w:p w:rsidR="00BD02F6" w:rsidRPr="0062313A" w:rsidRDefault="00BD02F6" w:rsidP="00617677">
            <w:pPr>
              <w:snapToGrid w:val="0"/>
              <w:ind w:right="142"/>
              <w:rPr>
                <w:sz w:val="20"/>
                <w:szCs w:val="20"/>
              </w:rPr>
            </w:pPr>
            <w:r w:rsidRPr="0062313A">
              <w:rPr>
                <w:sz w:val="20"/>
                <w:szCs w:val="20"/>
              </w:rPr>
              <w:t> </w:t>
            </w:r>
          </w:p>
        </w:tc>
      </w:tr>
      <w:tr w:rsidR="00BD02F6" w:rsidRPr="0062313A" w:rsidTr="00617677">
        <w:trPr>
          <w:trHeight w:val="271"/>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617677">
            <w:pPr>
              <w:ind w:right="151"/>
              <w:rPr>
                <w:sz w:val="20"/>
                <w:szCs w:val="20"/>
              </w:rPr>
            </w:pPr>
            <w:r w:rsidRPr="0062313A">
              <w:rPr>
                <w:rFonts w:eastAsia="Arial"/>
                <w:sz w:val="20"/>
                <w:szCs w:val="20"/>
              </w:rPr>
              <w:t xml:space="preserve"> </w:t>
            </w:r>
            <w:r w:rsidRPr="0062313A">
              <w:rPr>
                <w:sz w:val="20"/>
                <w:szCs w:val="20"/>
              </w:rPr>
              <w:t>-----------------------------------------------------------------------------------------------------------------------------------------</w:t>
            </w:r>
          </w:p>
          <w:p w:rsidR="00BD02F6" w:rsidRPr="0062313A" w:rsidRDefault="00BD02F6" w:rsidP="00617677">
            <w:pPr>
              <w:ind w:right="151"/>
              <w:jc w:val="center"/>
              <w:rPr>
                <w:sz w:val="20"/>
                <w:szCs w:val="20"/>
              </w:rPr>
            </w:pPr>
            <w:r w:rsidRPr="0062313A">
              <w:rPr>
                <w:sz w:val="20"/>
                <w:szCs w:val="20"/>
              </w:rPr>
              <w:t>Firma y aclaración del/los oferente/s</w:t>
            </w:r>
          </w:p>
        </w:tc>
      </w:tr>
      <w:tr w:rsidR="00BD02F6" w:rsidRPr="0062313A" w:rsidTr="00617677">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BD02F6" w:rsidRPr="0062313A" w:rsidRDefault="00BD02F6" w:rsidP="00617677">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BD02F6" w:rsidRPr="0062313A" w:rsidRDefault="00BD02F6" w:rsidP="00617677">
            <w:pPr>
              <w:snapToGrid w:val="0"/>
              <w:rPr>
                <w:sz w:val="20"/>
                <w:szCs w:val="20"/>
              </w:rPr>
            </w:pPr>
          </w:p>
        </w:tc>
      </w:tr>
    </w:tbl>
    <w:p w:rsidR="001C2E38" w:rsidRDefault="001C2E38">
      <w:pPr>
        <w:pageBreakBefore/>
        <w:rPr>
          <w:sz w:val="20"/>
          <w:szCs w:val="20"/>
        </w:rPr>
      </w:pPr>
    </w:p>
    <w:p w:rsidR="001C2E38" w:rsidRDefault="001C2E38">
      <w:pPr>
        <w:ind w:right="-54"/>
        <w:jc w:val="both"/>
        <w:rPr>
          <w:sz w:val="20"/>
          <w:szCs w:val="20"/>
        </w:rPr>
      </w:pPr>
    </w:p>
    <w:p w:rsidR="001C2E38" w:rsidRDefault="001C2E38"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p w:rsidR="00152F3F" w:rsidRDefault="00152F3F" w:rsidP="006C12C1">
      <w:pPr>
        <w:pStyle w:val="Epgrafe1"/>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152F3F" w:rsidRPr="0062313A" w:rsidTr="00783DA9">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152F3F" w:rsidRPr="0062313A" w:rsidRDefault="00152F3F" w:rsidP="00783DA9">
            <w:pPr>
              <w:snapToGrid w:val="0"/>
              <w:ind w:left="-152" w:firstLine="152"/>
              <w:jc w:val="center"/>
              <w:rPr>
                <w:b/>
                <w:bCs/>
                <w:sz w:val="28"/>
              </w:rPr>
            </w:pPr>
            <w:r w:rsidRPr="0062313A">
              <w:rPr>
                <w:b/>
                <w:bCs/>
                <w:sz w:val="28"/>
              </w:rPr>
              <w:lastRenderedPageBreak/>
              <w:t>PLIEGO DE BASES Y CONDICIONES</w:t>
            </w:r>
          </w:p>
          <w:p w:rsidR="00152F3F" w:rsidRDefault="00152F3F" w:rsidP="00783DA9">
            <w:pPr>
              <w:snapToGrid w:val="0"/>
              <w:jc w:val="center"/>
              <w:rPr>
                <w:b/>
                <w:bCs/>
                <w:sz w:val="32"/>
                <w:szCs w:val="28"/>
              </w:rPr>
            </w:pPr>
            <w:r w:rsidRPr="0062313A">
              <w:rPr>
                <w:b/>
                <w:bCs/>
                <w:sz w:val="32"/>
                <w:szCs w:val="28"/>
              </w:rPr>
              <w:t>PLANILLA DE COTIZACION</w:t>
            </w:r>
            <w:r>
              <w:rPr>
                <w:b/>
                <w:bCs/>
                <w:sz w:val="32"/>
                <w:szCs w:val="28"/>
              </w:rPr>
              <w:t xml:space="preserve"> 4</w:t>
            </w:r>
          </w:p>
          <w:p w:rsidR="00152F3F" w:rsidRPr="0062313A" w:rsidRDefault="00152F3F" w:rsidP="00783DA9">
            <w:pPr>
              <w:snapToGrid w:val="0"/>
              <w:jc w:val="center"/>
              <w:rPr>
                <w:b/>
                <w:bCs/>
              </w:rPr>
            </w:pPr>
            <w:r>
              <w:rPr>
                <w:b/>
                <w:bCs/>
                <w:sz w:val="20"/>
                <w:szCs w:val="20"/>
              </w:rPr>
              <w:t>UNIDAD DE DEFENSA PENAL</w:t>
            </w:r>
          </w:p>
        </w:tc>
      </w:tr>
      <w:tr w:rsidR="00152F3F" w:rsidRPr="0062313A" w:rsidTr="00783DA9">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152F3F" w:rsidRPr="0062313A" w:rsidRDefault="00152F3F" w:rsidP="00783DA9">
            <w:pPr>
              <w:snapToGrid w:val="0"/>
              <w:ind w:right="151"/>
              <w:rPr>
                <w:sz w:val="22"/>
                <w:szCs w:val="22"/>
              </w:rPr>
            </w:pPr>
            <w:r w:rsidRPr="0062313A">
              <w:rPr>
                <w:rFonts w:eastAsia="Arial"/>
                <w:sz w:val="22"/>
                <w:szCs w:val="22"/>
              </w:rPr>
              <w:t xml:space="preserve"> </w:t>
            </w:r>
            <w:r w:rsidRPr="0062313A">
              <w:rPr>
                <w:b/>
                <w:bCs/>
                <w:sz w:val="22"/>
                <w:szCs w:val="22"/>
              </w:rPr>
              <w:t>Dato</w:t>
            </w:r>
            <w:r>
              <w:rPr>
                <w:b/>
                <w:bCs/>
                <w:sz w:val="22"/>
                <w:szCs w:val="22"/>
              </w:rPr>
              <w:t>s de la Contratación Directa</w:t>
            </w:r>
            <w:r w:rsidRPr="0062313A">
              <w:rPr>
                <w:b/>
                <w:bCs/>
                <w:sz w:val="22"/>
                <w:szCs w:val="22"/>
              </w:rPr>
              <w:t xml:space="preserve">: </w:t>
            </w:r>
          </w:p>
        </w:tc>
        <w:tc>
          <w:tcPr>
            <w:tcW w:w="1030" w:type="dxa"/>
            <w:tcBorders>
              <w:top w:val="single" w:sz="4" w:space="0" w:color="000000"/>
              <w:bottom w:val="single" w:sz="4" w:space="0" w:color="000000"/>
            </w:tcBorders>
            <w:shd w:val="clear" w:color="auto" w:fill="auto"/>
            <w:vAlign w:val="bottom"/>
          </w:tcPr>
          <w:p w:rsidR="00152F3F" w:rsidRPr="0062313A" w:rsidRDefault="00152F3F" w:rsidP="00783DA9">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152F3F" w:rsidRPr="0062313A" w:rsidRDefault="00152F3F" w:rsidP="00783DA9">
            <w:pPr>
              <w:snapToGrid w:val="0"/>
              <w:rPr>
                <w:rFonts w:eastAsia="Arial"/>
                <w:sz w:val="20"/>
                <w:szCs w:val="20"/>
              </w:rPr>
            </w:pPr>
            <w:r w:rsidRPr="0062313A">
              <w:rPr>
                <w:sz w:val="20"/>
                <w:szCs w:val="20"/>
              </w:rPr>
              <w:t> </w:t>
            </w:r>
          </w:p>
        </w:tc>
      </w:tr>
      <w:tr w:rsidR="00152F3F" w:rsidRPr="0062313A" w:rsidTr="00783DA9">
        <w:trPr>
          <w:trHeight w:val="175"/>
          <w:jc w:val="center"/>
        </w:trPr>
        <w:tc>
          <w:tcPr>
            <w:tcW w:w="1545" w:type="dxa"/>
            <w:gridSpan w:val="2"/>
            <w:tcBorders>
              <w:left w:val="single" w:sz="4" w:space="0" w:color="auto"/>
              <w:bottom w:val="single" w:sz="4" w:space="0" w:color="000000"/>
            </w:tcBorders>
            <w:shd w:val="clear" w:color="auto" w:fill="auto"/>
            <w:vAlign w:val="bottom"/>
          </w:tcPr>
          <w:p w:rsidR="00152F3F" w:rsidRPr="0062313A" w:rsidRDefault="00152F3F" w:rsidP="00783DA9">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152F3F" w:rsidRPr="0062313A" w:rsidRDefault="00152F3F" w:rsidP="00783DA9">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152F3F" w:rsidRPr="0062313A" w:rsidRDefault="00152F3F" w:rsidP="00783DA9">
            <w:pPr>
              <w:snapToGrid w:val="0"/>
              <w:spacing w:line="360" w:lineRule="auto"/>
              <w:ind w:right="151"/>
              <w:jc w:val="center"/>
              <w:rPr>
                <w:b/>
                <w:sz w:val="23"/>
                <w:szCs w:val="23"/>
              </w:rPr>
            </w:pPr>
            <w:r>
              <w:rPr>
                <w:b/>
                <w:sz w:val="23"/>
                <w:szCs w:val="23"/>
              </w:rPr>
              <w:t>47</w:t>
            </w:r>
          </w:p>
        </w:tc>
        <w:tc>
          <w:tcPr>
            <w:tcW w:w="2776" w:type="dxa"/>
            <w:tcBorders>
              <w:bottom w:val="single" w:sz="4" w:space="0" w:color="000000"/>
            </w:tcBorders>
            <w:shd w:val="clear" w:color="auto" w:fill="auto"/>
            <w:vAlign w:val="bottom"/>
          </w:tcPr>
          <w:p w:rsidR="00152F3F" w:rsidRPr="0062313A" w:rsidRDefault="00152F3F" w:rsidP="00783DA9">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152F3F" w:rsidRPr="0062313A" w:rsidRDefault="00152F3F" w:rsidP="00783DA9">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152F3F" w:rsidRPr="0062313A" w:rsidRDefault="00152F3F" w:rsidP="00783DA9">
            <w:pPr>
              <w:snapToGrid w:val="0"/>
              <w:rPr>
                <w:rFonts w:eastAsia="Arial"/>
                <w:sz w:val="20"/>
                <w:szCs w:val="20"/>
              </w:rPr>
            </w:pPr>
            <w:r w:rsidRPr="0062313A">
              <w:rPr>
                <w:sz w:val="20"/>
                <w:szCs w:val="20"/>
              </w:rPr>
              <w:t> </w:t>
            </w:r>
          </w:p>
        </w:tc>
      </w:tr>
      <w:tr w:rsidR="00152F3F" w:rsidRPr="0062313A" w:rsidTr="00783DA9">
        <w:trPr>
          <w:trHeight w:val="287"/>
          <w:jc w:val="center"/>
        </w:trPr>
        <w:tc>
          <w:tcPr>
            <w:tcW w:w="1545" w:type="dxa"/>
            <w:gridSpan w:val="2"/>
            <w:tcBorders>
              <w:left w:val="single" w:sz="4" w:space="0" w:color="auto"/>
              <w:bottom w:val="single" w:sz="4" w:space="0" w:color="000000"/>
            </w:tcBorders>
            <w:shd w:val="clear" w:color="auto" w:fill="auto"/>
            <w:vAlign w:val="bottom"/>
          </w:tcPr>
          <w:p w:rsidR="00152F3F" w:rsidRPr="0062313A" w:rsidRDefault="00152F3F" w:rsidP="00783DA9">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152F3F" w:rsidRPr="0062313A" w:rsidRDefault="00152F3F" w:rsidP="00783DA9">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152F3F" w:rsidRPr="0062313A" w:rsidRDefault="00152F3F" w:rsidP="00783DA9">
            <w:pPr>
              <w:snapToGrid w:val="0"/>
              <w:spacing w:line="360" w:lineRule="auto"/>
              <w:ind w:right="151"/>
              <w:jc w:val="center"/>
              <w:rPr>
                <w:b/>
                <w:sz w:val="23"/>
                <w:szCs w:val="23"/>
              </w:rPr>
            </w:pPr>
            <w:r w:rsidRPr="0062313A">
              <w:rPr>
                <w:b/>
                <w:sz w:val="23"/>
                <w:szCs w:val="23"/>
              </w:rPr>
              <w:t>20</w:t>
            </w:r>
            <w:r>
              <w:rPr>
                <w:b/>
                <w:sz w:val="23"/>
                <w:szCs w:val="23"/>
              </w:rPr>
              <w:t>20</w:t>
            </w:r>
          </w:p>
        </w:tc>
        <w:tc>
          <w:tcPr>
            <w:tcW w:w="2776" w:type="dxa"/>
            <w:tcBorders>
              <w:bottom w:val="single" w:sz="4" w:space="0" w:color="000000"/>
            </w:tcBorders>
            <w:shd w:val="clear" w:color="auto" w:fill="auto"/>
            <w:vAlign w:val="bottom"/>
          </w:tcPr>
          <w:p w:rsidR="00152F3F" w:rsidRPr="0062313A" w:rsidRDefault="00152F3F" w:rsidP="00783DA9">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152F3F" w:rsidRPr="0062313A" w:rsidRDefault="00152F3F" w:rsidP="00783DA9">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152F3F" w:rsidRPr="0062313A" w:rsidRDefault="00152F3F" w:rsidP="00783DA9">
            <w:pPr>
              <w:snapToGrid w:val="0"/>
              <w:rPr>
                <w:rFonts w:eastAsia="Arial"/>
                <w:sz w:val="20"/>
                <w:szCs w:val="20"/>
              </w:rPr>
            </w:pPr>
            <w:r w:rsidRPr="0062313A">
              <w:rPr>
                <w:sz w:val="20"/>
                <w:szCs w:val="20"/>
              </w:rPr>
              <w:t> </w:t>
            </w:r>
          </w:p>
        </w:tc>
      </w:tr>
      <w:tr w:rsidR="00152F3F" w:rsidRPr="0062313A" w:rsidTr="00783DA9">
        <w:trPr>
          <w:trHeight w:val="385"/>
          <w:jc w:val="center"/>
        </w:trPr>
        <w:tc>
          <w:tcPr>
            <w:tcW w:w="1545" w:type="dxa"/>
            <w:gridSpan w:val="2"/>
            <w:tcBorders>
              <w:left w:val="single" w:sz="4" w:space="0" w:color="auto"/>
              <w:bottom w:val="single" w:sz="4" w:space="0" w:color="000000"/>
            </w:tcBorders>
            <w:shd w:val="clear" w:color="auto" w:fill="auto"/>
            <w:vAlign w:val="bottom"/>
          </w:tcPr>
          <w:p w:rsidR="00152F3F" w:rsidRPr="0062313A" w:rsidRDefault="00152F3F" w:rsidP="00783DA9">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399" w:type="dxa"/>
            <w:gridSpan w:val="2"/>
            <w:tcBorders>
              <w:bottom w:val="single" w:sz="4" w:space="0" w:color="000000"/>
            </w:tcBorders>
            <w:shd w:val="clear" w:color="auto" w:fill="auto"/>
            <w:vAlign w:val="bottom"/>
          </w:tcPr>
          <w:p w:rsidR="00152F3F" w:rsidRPr="0062313A" w:rsidRDefault="00152F3F" w:rsidP="00783DA9">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152F3F" w:rsidRPr="0062313A" w:rsidRDefault="00152F3F" w:rsidP="00783DA9">
            <w:pPr>
              <w:snapToGrid w:val="0"/>
              <w:spacing w:line="360" w:lineRule="auto"/>
              <w:ind w:right="151"/>
              <w:jc w:val="center"/>
              <w:rPr>
                <w:rFonts w:eastAsia="Arial"/>
                <w:b/>
                <w:sz w:val="23"/>
                <w:szCs w:val="23"/>
              </w:rPr>
            </w:pPr>
            <w:r w:rsidRPr="0062313A">
              <w:rPr>
                <w:rFonts w:eastAsia="Arial"/>
                <w:b/>
                <w:sz w:val="23"/>
                <w:szCs w:val="23"/>
              </w:rPr>
              <w:t>PG.SA-</w:t>
            </w:r>
            <w:r>
              <w:rPr>
                <w:rFonts w:eastAsia="Arial"/>
                <w:b/>
                <w:sz w:val="23"/>
                <w:szCs w:val="23"/>
              </w:rPr>
              <w:t>1888</w:t>
            </w:r>
            <w:r w:rsidRPr="0062313A">
              <w:rPr>
                <w:rFonts w:eastAsia="Arial"/>
                <w:b/>
                <w:sz w:val="23"/>
                <w:szCs w:val="23"/>
              </w:rPr>
              <w:t>-19</w:t>
            </w:r>
          </w:p>
        </w:tc>
        <w:tc>
          <w:tcPr>
            <w:tcW w:w="2776" w:type="dxa"/>
            <w:tcBorders>
              <w:bottom w:val="single" w:sz="4" w:space="0" w:color="000000"/>
            </w:tcBorders>
            <w:shd w:val="clear" w:color="auto" w:fill="auto"/>
            <w:vAlign w:val="bottom"/>
          </w:tcPr>
          <w:p w:rsidR="00152F3F" w:rsidRPr="0062313A" w:rsidRDefault="00152F3F" w:rsidP="00783DA9">
            <w:pPr>
              <w:snapToGrid w:val="0"/>
              <w:ind w:right="151"/>
              <w:rPr>
                <w:sz w:val="22"/>
                <w:szCs w:val="22"/>
              </w:rPr>
            </w:pPr>
          </w:p>
        </w:tc>
        <w:tc>
          <w:tcPr>
            <w:tcW w:w="1030" w:type="dxa"/>
            <w:tcBorders>
              <w:bottom w:val="single" w:sz="4" w:space="0" w:color="000000"/>
            </w:tcBorders>
            <w:shd w:val="clear" w:color="auto" w:fill="auto"/>
            <w:vAlign w:val="bottom"/>
          </w:tcPr>
          <w:p w:rsidR="00152F3F" w:rsidRPr="0062313A" w:rsidRDefault="00152F3F" w:rsidP="00783DA9">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152F3F" w:rsidRPr="0062313A" w:rsidRDefault="00152F3F" w:rsidP="00783DA9">
            <w:pPr>
              <w:snapToGrid w:val="0"/>
              <w:rPr>
                <w:sz w:val="20"/>
                <w:szCs w:val="20"/>
              </w:rPr>
            </w:pPr>
            <w:r w:rsidRPr="0062313A">
              <w:rPr>
                <w:sz w:val="20"/>
                <w:szCs w:val="20"/>
              </w:rPr>
              <w:t> </w:t>
            </w:r>
          </w:p>
        </w:tc>
      </w:tr>
      <w:tr w:rsidR="00152F3F" w:rsidRPr="0062313A" w:rsidTr="00783DA9">
        <w:trPr>
          <w:trHeight w:val="70"/>
          <w:jc w:val="center"/>
        </w:trPr>
        <w:tc>
          <w:tcPr>
            <w:tcW w:w="9310" w:type="dxa"/>
            <w:gridSpan w:val="7"/>
            <w:tcBorders>
              <w:left w:val="single" w:sz="4" w:space="0" w:color="auto"/>
            </w:tcBorders>
            <w:shd w:val="clear" w:color="auto" w:fill="auto"/>
            <w:vAlign w:val="bottom"/>
          </w:tcPr>
          <w:p w:rsidR="00152F3F" w:rsidRPr="0062313A" w:rsidRDefault="00152F3F" w:rsidP="00783DA9">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152F3F" w:rsidRPr="0062313A" w:rsidRDefault="00152F3F" w:rsidP="00783DA9">
            <w:pPr>
              <w:snapToGrid w:val="0"/>
              <w:rPr>
                <w:rFonts w:eastAsia="Arial"/>
              </w:rPr>
            </w:pPr>
            <w:r w:rsidRPr="0062313A">
              <w:rPr>
                <w:sz w:val="20"/>
                <w:szCs w:val="20"/>
              </w:rPr>
              <w:t> </w:t>
            </w:r>
          </w:p>
        </w:tc>
      </w:tr>
      <w:tr w:rsidR="00152F3F" w:rsidRPr="0062313A" w:rsidTr="00783DA9">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152F3F" w:rsidRPr="0062313A" w:rsidRDefault="00152F3F" w:rsidP="00783DA9">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152F3F" w:rsidRPr="0062313A" w:rsidRDefault="00152F3F" w:rsidP="00783DA9">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152F3F" w:rsidRPr="0062313A" w:rsidRDefault="00152F3F" w:rsidP="00783DA9">
            <w:pPr>
              <w:snapToGrid w:val="0"/>
              <w:rPr>
                <w:rFonts w:eastAsia="Arial"/>
                <w:sz w:val="20"/>
                <w:szCs w:val="20"/>
              </w:rPr>
            </w:pPr>
            <w:r w:rsidRPr="0062313A">
              <w:rPr>
                <w:sz w:val="20"/>
                <w:szCs w:val="20"/>
              </w:rPr>
              <w:t> </w:t>
            </w:r>
          </w:p>
        </w:tc>
      </w:tr>
      <w:tr w:rsidR="00152F3F" w:rsidRPr="0062313A" w:rsidTr="00783DA9">
        <w:trPr>
          <w:trHeight w:val="271"/>
          <w:jc w:val="center"/>
        </w:trPr>
        <w:tc>
          <w:tcPr>
            <w:tcW w:w="1944" w:type="dxa"/>
            <w:gridSpan w:val="4"/>
            <w:tcBorders>
              <w:left w:val="single" w:sz="4" w:space="0" w:color="auto"/>
              <w:bottom w:val="single" w:sz="4" w:space="0" w:color="000000"/>
            </w:tcBorders>
            <w:shd w:val="clear" w:color="auto" w:fill="auto"/>
            <w:vAlign w:val="bottom"/>
          </w:tcPr>
          <w:p w:rsidR="00152F3F" w:rsidRPr="0062313A" w:rsidRDefault="00152F3F" w:rsidP="00783DA9">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152F3F" w:rsidRPr="0062313A" w:rsidRDefault="00152F3F" w:rsidP="00783DA9">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030" w:type="dxa"/>
            <w:tcBorders>
              <w:bottom w:val="single" w:sz="4" w:space="0" w:color="000000"/>
            </w:tcBorders>
            <w:shd w:val="clear" w:color="auto" w:fill="auto"/>
            <w:vAlign w:val="bottom"/>
          </w:tcPr>
          <w:p w:rsidR="00152F3F" w:rsidRPr="0062313A" w:rsidRDefault="00152F3F" w:rsidP="00783DA9">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152F3F" w:rsidRPr="0062313A" w:rsidRDefault="00152F3F" w:rsidP="00783DA9">
            <w:pPr>
              <w:snapToGrid w:val="0"/>
              <w:rPr>
                <w:rFonts w:eastAsia="Arial"/>
                <w:sz w:val="20"/>
                <w:szCs w:val="20"/>
              </w:rPr>
            </w:pPr>
            <w:r w:rsidRPr="0062313A">
              <w:rPr>
                <w:sz w:val="20"/>
                <w:szCs w:val="20"/>
              </w:rPr>
              <w:t> </w:t>
            </w:r>
          </w:p>
        </w:tc>
      </w:tr>
      <w:tr w:rsidR="00152F3F" w:rsidRPr="0062313A" w:rsidTr="00783DA9">
        <w:trPr>
          <w:trHeight w:val="271"/>
          <w:jc w:val="center"/>
        </w:trPr>
        <w:tc>
          <w:tcPr>
            <w:tcW w:w="1212" w:type="dxa"/>
            <w:tcBorders>
              <w:left w:val="single" w:sz="4" w:space="0" w:color="auto"/>
              <w:bottom w:val="single" w:sz="4" w:space="0" w:color="000000"/>
            </w:tcBorders>
            <w:shd w:val="clear" w:color="auto" w:fill="auto"/>
            <w:vAlign w:val="bottom"/>
          </w:tcPr>
          <w:p w:rsidR="00152F3F" w:rsidRPr="0062313A" w:rsidRDefault="00152F3F" w:rsidP="00783DA9">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152F3F" w:rsidRPr="0062313A" w:rsidRDefault="00152F3F" w:rsidP="00783DA9">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152F3F" w:rsidRPr="0062313A" w:rsidRDefault="00152F3F" w:rsidP="00783DA9">
            <w:pPr>
              <w:snapToGrid w:val="0"/>
              <w:ind w:right="151"/>
              <w:rPr>
                <w:sz w:val="22"/>
                <w:szCs w:val="22"/>
              </w:rPr>
            </w:pPr>
            <w:r w:rsidRPr="0062313A">
              <w:rPr>
                <w:rFonts w:eastAsia="Arial"/>
                <w:sz w:val="22"/>
                <w:szCs w:val="22"/>
              </w:rPr>
              <w:t xml:space="preserve"> </w:t>
            </w:r>
            <w:r w:rsidRPr="0062313A">
              <w:rPr>
                <w:sz w:val="22"/>
                <w:szCs w:val="22"/>
              </w:rPr>
              <w:t xml:space="preserve">Calle 50 Nº 889/91 piso 1º La Plata  </w:t>
            </w:r>
          </w:p>
        </w:tc>
        <w:tc>
          <w:tcPr>
            <w:tcW w:w="1030" w:type="dxa"/>
            <w:tcBorders>
              <w:bottom w:val="single" w:sz="4" w:space="0" w:color="000000"/>
            </w:tcBorders>
            <w:shd w:val="clear" w:color="auto" w:fill="auto"/>
            <w:vAlign w:val="bottom"/>
          </w:tcPr>
          <w:p w:rsidR="00152F3F" w:rsidRPr="0062313A" w:rsidRDefault="00152F3F" w:rsidP="00783DA9">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152F3F" w:rsidRPr="0062313A" w:rsidRDefault="00152F3F" w:rsidP="00783DA9">
            <w:pPr>
              <w:snapToGrid w:val="0"/>
              <w:rPr>
                <w:sz w:val="20"/>
                <w:szCs w:val="20"/>
              </w:rPr>
            </w:pPr>
            <w:r w:rsidRPr="0062313A">
              <w:rPr>
                <w:sz w:val="20"/>
                <w:szCs w:val="20"/>
              </w:rPr>
              <w:t> </w:t>
            </w:r>
          </w:p>
        </w:tc>
      </w:tr>
      <w:tr w:rsidR="00152F3F" w:rsidRPr="0062313A" w:rsidTr="00783DA9">
        <w:trPr>
          <w:trHeight w:val="271"/>
          <w:jc w:val="center"/>
        </w:trPr>
        <w:tc>
          <w:tcPr>
            <w:tcW w:w="9310" w:type="dxa"/>
            <w:gridSpan w:val="7"/>
            <w:tcBorders>
              <w:left w:val="single" w:sz="4" w:space="0" w:color="auto"/>
            </w:tcBorders>
            <w:shd w:val="clear" w:color="auto" w:fill="auto"/>
            <w:vAlign w:val="bottom"/>
          </w:tcPr>
          <w:p w:rsidR="00152F3F" w:rsidRPr="0062313A" w:rsidRDefault="00152F3F" w:rsidP="00783DA9">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152F3F" w:rsidRPr="0062313A" w:rsidRDefault="00152F3F" w:rsidP="00783DA9">
            <w:pPr>
              <w:snapToGrid w:val="0"/>
              <w:rPr>
                <w:rFonts w:eastAsia="Arial"/>
              </w:rPr>
            </w:pPr>
            <w:r w:rsidRPr="0062313A">
              <w:rPr>
                <w:sz w:val="20"/>
                <w:szCs w:val="20"/>
              </w:rPr>
              <w:t> </w:t>
            </w:r>
          </w:p>
        </w:tc>
      </w:tr>
      <w:tr w:rsidR="00152F3F" w:rsidRPr="0062313A" w:rsidTr="00783DA9">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52F3F" w:rsidRPr="0062313A" w:rsidRDefault="00152F3F" w:rsidP="00783DA9">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152F3F" w:rsidRPr="0062313A" w:rsidRDefault="00152F3F" w:rsidP="00783DA9">
            <w:pPr>
              <w:snapToGrid w:val="0"/>
              <w:rPr>
                <w:rFonts w:eastAsia="Arial"/>
                <w:sz w:val="20"/>
                <w:szCs w:val="20"/>
              </w:rPr>
            </w:pPr>
            <w:r w:rsidRPr="0062313A">
              <w:rPr>
                <w:sz w:val="20"/>
                <w:szCs w:val="20"/>
              </w:rPr>
              <w:t> </w:t>
            </w:r>
          </w:p>
        </w:tc>
      </w:tr>
      <w:tr w:rsidR="00152F3F" w:rsidRPr="0062313A" w:rsidTr="00783DA9">
        <w:trPr>
          <w:trHeight w:val="283"/>
          <w:jc w:val="center"/>
        </w:trPr>
        <w:tc>
          <w:tcPr>
            <w:tcW w:w="5504" w:type="dxa"/>
            <w:gridSpan w:val="5"/>
            <w:tcBorders>
              <w:left w:val="single" w:sz="4" w:space="0" w:color="auto"/>
              <w:bottom w:val="single" w:sz="4" w:space="0" w:color="000000"/>
            </w:tcBorders>
            <w:shd w:val="clear" w:color="auto" w:fill="auto"/>
            <w:vAlign w:val="bottom"/>
          </w:tcPr>
          <w:p w:rsidR="00152F3F" w:rsidRPr="0062313A" w:rsidRDefault="00152F3F" w:rsidP="00783DA9">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152F3F" w:rsidRPr="0062313A" w:rsidRDefault="00152F3F" w:rsidP="00783DA9">
            <w:pPr>
              <w:snapToGrid w:val="0"/>
              <w:ind w:right="151"/>
              <w:rPr>
                <w:sz w:val="22"/>
                <w:szCs w:val="22"/>
              </w:rPr>
            </w:pPr>
            <w:r w:rsidRPr="0062313A">
              <w:rPr>
                <w:sz w:val="22"/>
                <w:szCs w:val="22"/>
              </w:rPr>
              <w:t xml:space="preserve"> CUIT/CUIL:</w:t>
            </w:r>
          </w:p>
        </w:tc>
      </w:tr>
      <w:tr w:rsidR="00152F3F" w:rsidRPr="0062313A" w:rsidTr="00783DA9">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152F3F" w:rsidRPr="0062313A" w:rsidRDefault="00152F3F" w:rsidP="00783DA9">
            <w:pPr>
              <w:snapToGrid w:val="0"/>
              <w:ind w:right="151"/>
              <w:rPr>
                <w:rFonts w:eastAsia="Arial"/>
                <w:sz w:val="22"/>
                <w:szCs w:val="22"/>
              </w:rPr>
            </w:pPr>
            <w:r w:rsidRPr="0062313A">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152F3F" w:rsidRPr="0062313A" w:rsidRDefault="00152F3F" w:rsidP="00783DA9">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152F3F" w:rsidRPr="0062313A" w:rsidRDefault="00152F3F" w:rsidP="00783DA9">
            <w:pPr>
              <w:snapToGrid w:val="0"/>
              <w:rPr>
                <w:sz w:val="20"/>
                <w:szCs w:val="20"/>
              </w:rPr>
            </w:pPr>
          </w:p>
        </w:tc>
      </w:tr>
      <w:tr w:rsidR="00152F3F" w:rsidRPr="0062313A" w:rsidTr="00783DA9">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152F3F" w:rsidRPr="0062313A" w:rsidRDefault="00152F3F" w:rsidP="00783DA9">
            <w:pPr>
              <w:snapToGrid w:val="0"/>
              <w:ind w:right="151"/>
              <w:rPr>
                <w:rFonts w:eastAsia="Arial"/>
                <w:sz w:val="22"/>
                <w:szCs w:val="22"/>
              </w:rPr>
            </w:pPr>
            <w:r w:rsidRPr="0062313A">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152F3F" w:rsidRPr="0062313A" w:rsidRDefault="00152F3F" w:rsidP="00783DA9">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152F3F" w:rsidRPr="0062313A" w:rsidRDefault="00152F3F" w:rsidP="00783DA9">
            <w:pPr>
              <w:snapToGrid w:val="0"/>
              <w:rPr>
                <w:sz w:val="20"/>
                <w:szCs w:val="20"/>
              </w:rPr>
            </w:pPr>
          </w:p>
        </w:tc>
      </w:tr>
      <w:tr w:rsidR="00152F3F" w:rsidRPr="0062313A" w:rsidTr="00783DA9">
        <w:trPr>
          <w:trHeight w:val="283"/>
          <w:jc w:val="center"/>
        </w:trPr>
        <w:tc>
          <w:tcPr>
            <w:tcW w:w="5504" w:type="dxa"/>
            <w:gridSpan w:val="5"/>
            <w:tcBorders>
              <w:left w:val="single" w:sz="4" w:space="0" w:color="auto"/>
              <w:bottom w:val="single" w:sz="4" w:space="0" w:color="000000"/>
            </w:tcBorders>
            <w:shd w:val="clear" w:color="auto" w:fill="auto"/>
            <w:vAlign w:val="bottom"/>
          </w:tcPr>
          <w:p w:rsidR="00152F3F" w:rsidRPr="0062313A" w:rsidRDefault="00152F3F" w:rsidP="00783DA9">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152F3F" w:rsidRPr="0062313A" w:rsidRDefault="00152F3F" w:rsidP="00783DA9">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152F3F" w:rsidRPr="0062313A" w:rsidRDefault="00152F3F" w:rsidP="00783DA9">
            <w:pPr>
              <w:snapToGrid w:val="0"/>
              <w:rPr>
                <w:sz w:val="20"/>
                <w:szCs w:val="20"/>
              </w:rPr>
            </w:pPr>
          </w:p>
        </w:tc>
      </w:tr>
      <w:tr w:rsidR="00152F3F" w:rsidRPr="0062313A" w:rsidTr="00783DA9">
        <w:trPr>
          <w:trHeight w:val="283"/>
          <w:jc w:val="center"/>
        </w:trPr>
        <w:tc>
          <w:tcPr>
            <w:tcW w:w="9310" w:type="dxa"/>
            <w:gridSpan w:val="7"/>
            <w:tcBorders>
              <w:left w:val="single" w:sz="4" w:space="0" w:color="auto"/>
            </w:tcBorders>
            <w:shd w:val="clear" w:color="auto" w:fill="auto"/>
            <w:vAlign w:val="bottom"/>
          </w:tcPr>
          <w:p w:rsidR="00152F3F" w:rsidRPr="0062313A" w:rsidRDefault="00152F3F" w:rsidP="00783DA9">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152F3F" w:rsidRPr="0062313A" w:rsidRDefault="00152F3F" w:rsidP="00783DA9">
            <w:pPr>
              <w:snapToGrid w:val="0"/>
              <w:rPr>
                <w:rFonts w:eastAsia="Arial"/>
                <w:sz w:val="20"/>
                <w:szCs w:val="20"/>
              </w:rPr>
            </w:pPr>
            <w:r w:rsidRPr="0062313A">
              <w:rPr>
                <w:sz w:val="20"/>
                <w:szCs w:val="20"/>
              </w:rPr>
              <w:t> </w:t>
            </w:r>
          </w:p>
        </w:tc>
      </w:tr>
      <w:tr w:rsidR="00152F3F" w:rsidRPr="0062313A" w:rsidTr="00783DA9">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52F3F" w:rsidRPr="0062313A" w:rsidRDefault="00152F3F" w:rsidP="00783DA9">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152F3F" w:rsidRPr="0062313A" w:rsidRDefault="00152F3F" w:rsidP="00783DA9">
            <w:pPr>
              <w:snapToGrid w:val="0"/>
              <w:rPr>
                <w:sz w:val="20"/>
                <w:szCs w:val="20"/>
              </w:rPr>
            </w:pPr>
            <w:r w:rsidRPr="0062313A">
              <w:rPr>
                <w:sz w:val="20"/>
                <w:szCs w:val="20"/>
              </w:rPr>
              <w:t> </w:t>
            </w:r>
          </w:p>
        </w:tc>
      </w:tr>
      <w:tr w:rsidR="00152F3F" w:rsidRPr="0062313A" w:rsidTr="00783DA9">
        <w:trPr>
          <w:trHeight w:val="271"/>
          <w:jc w:val="center"/>
        </w:trPr>
        <w:tc>
          <w:tcPr>
            <w:tcW w:w="9346" w:type="dxa"/>
            <w:gridSpan w:val="8"/>
            <w:tcBorders>
              <w:left w:val="single" w:sz="4" w:space="0" w:color="auto"/>
              <w:right w:val="single" w:sz="4" w:space="0" w:color="auto"/>
            </w:tcBorders>
            <w:shd w:val="clear" w:color="auto" w:fill="auto"/>
            <w:vAlign w:val="bottom"/>
          </w:tcPr>
          <w:p w:rsidR="00152F3F" w:rsidRPr="0062313A" w:rsidRDefault="00152F3F" w:rsidP="00783DA9">
            <w:pPr>
              <w:snapToGrid w:val="0"/>
              <w:ind w:right="151"/>
              <w:rPr>
                <w:sz w:val="20"/>
                <w:szCs w:val="20"/>
              </w:rPr>
            </w:pPr>
          </w:p>
        </w:tc>
      </w:tr>
      <w:tr w:rsidR="00152F3F" w:rsidRPr="0062313A" w:rsidTr="00783DA9">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152F3F" w:rsidRPr="0062313A" w:rsidTr="00783DA9">
              <w:trPr>
                <w:cantSplit/>
                <w:trHeight w:val="2117"/>
                <w:jc w:val="center"/>
              </w:trPr>
              <w:tc>
                <w:tcPr>
                  <w:tcW w:w="9776" w:type="dxa"/>
                  <w:vAlign w:val="bottom"/>
                  <w:hideMark/>
                </w:tcPr>
                <w:p w:rsidR="00152F3F" w:rsidRPr="0062313A" w:rsidRDefault="00152F3F" w:rsidP="00783DA9">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152F3F" w:rsidRPr="0062313A" w:rsidTr="00783DA9">
              <w:trPr>
                <w:cantSplit/>
                <w:trHeight w:val="1823"/>
                <w:jc w:val="center"/>
              </w:trPr>
              <w:tc>
                <w:tcPr>
                  <w:tcW w:w="9776" w:type="dxa"/>
                  <w:vAlign w:val="bottom"/>
                </w:tcPr>
                <w:p w:rsidR="00152F3F" w:rsidRPr="0062313A" w:rsidRDefault="00152F3F" w:rsidP="00783DA9">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152F3F" w:rsidRPr="0062313A" w:rsidRDefault="00152F3F" w:rsidP="00783DA9">
            <w:pPr>
              <w:snapToGrid w:val="0"/>
              <w:ind w:left="132" w:right="151" w:firstLine="10"/>
              <w:jc w:val="both"/>
              <w:rPr>
                <w:i/>
                <w:sz w:val="20"/>
                <w:szCs w:val="20"/>
              </w:rPr>
            </w:pPr>
            <w:r w:rsidRPr="0062313A">
              <w:rPr>
                <w:b/>
                <w:i/>
                <w:sz w:val="20"/>
                <w:szCs w:val="20"/>
                <w:u w:val="single"/>
              </w:rPr>
              <w:t>NOTA:</w:t>
            </w:r>
            <w:r w:rsidRPr="0062313A">
              <w:rPr>
                <w:i/>
                <w:sz w:val="20"/>
                <w:szCs w:val="20"/>
              </w:rPr>
              <w:t xml:space="preserve"> EN CASO DE COTIZAR POR MÁS DE UNA ALTERNATIVA  ESTABLECIDA EN LAS ESPECIFICACIONES TECNICAS (</w:t>
            </w:r>
            <w:r>
              <w:rPr>
                <w:i/>
                <w:sz w:val="20"/>
                <w:szCs w:val="20"/>
              </w:rPr>
              <w:t>programas de necesidades I, II,</w:t>
            </w:r>
            <w:r w:rsidRPr="0062313A">
              <w:rPr>
                <w:i/>
                <w:sz w:val="20"/>
                <w:szCs w:val="20"/>
              </w:rPr>
              <w:t xml:space="preserve"> III</w:t>
            </w:r>
            <w:r>
              <w:rPr>
                <w:i/>
                <w:sz w:val="20"/>
                <w:szCs w:val="20"/>
              </w:rPr>
              <w:t xml:space="preserve"> y IV</w:t>
            </w:r>
            <w:r w:rsidRPr="0062313A">
              <w:rPr>
                <w:i/>
                <w:sz w:val="20"/>
                <w:szCs w:val="20"/>
              </w:rPr>
              <w:t xml:space="preserve">), SE DEBERÁ PRESENTAR UNA PLANILLA DE COTIZACIÓN POR CADA UNA. </w:t>
            </w:r>
          </w:p>
        </w:tc>
      </w:tr>
      <w:tr w:rsidR="00152F3F" w:rsidRPr="0062313A" w:rsidTr="00783DA9">
        <w:trPr>
          <w:trHeight w:val="197"/>
          <w:jc w:val="center"/>
        </w:trPr>
        <w:tc>
          <w:tcPr>
            <w:tcW w:w="9310" w:type="dxa"/>
            <w:gridSpan w:val="7"/>
            <w:tcBorders>
              <w:left w:val="single" w:sz="4" w:space="0" w:color="auto"/>
              <w:bottom w:val="single" w:sz="8" w:space="0" w:color="000000"/>
            </w:tcBorders>
            <w:shd w:val="clear" w:color="auto" w:fill="auto"/>
            <w:vAlign w:val="bottom"/>
          </w:tcPr>
          <w:p w:rsidR="00152F3F" w:rsidRPr="0062313A" w:rsidRDefault="00152F3F" w:rsidP="00783DA9">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152F3F" w:rsidRPr="0062313A" w:rsidRDefault="00152F3F" w:rsidP="00783DA9">
            <w:pPr>
              <w:snapToGrid w:val="0"/>
              <w:rPr>
                <w:rFonts w:eastAsia="Arial"/>
                <w:sz w:val="20"/>
                <w:szCs w:val="20"/>
              </w:rPr>
            </w:pPr>
            <w:r w:rsidRPr="0062313A">
              <w:rPr>
                <w:sz w:val="20"/>
                <w:szCs w:val="20"/>
              </w:rPr>
              <w:t> </w:t>
            </w:r>
          </w:p>
        </w:tc>
      </w:tr>
      <w:tr w:rsidR="00152F3F" w:rsidRPr="0062313A" w:rsidTr="00783DA9">
        <w:trPr>
          <w:trHeight w:val="640"/>
          <w:jc w:val="center"/>
        </w:trPr>
        <w:tc>
          <w:tcPr>
            <w:tcW w:w="9346" w:type="dxa"/>
            <w:gridSpan w:val="8"/>
            <w:tcBorders>
              <w:left w:val="single" w:sz="4" w:space="0" w:color="auto"/>
              <w:right w:val="single" w:sz="4" w:space="0" w:color="auto"/>
            </w:tcBorders>
            <w:shd w:val="clear" w:color="auto" w:fill="auto"/>
            <w:vAlign w:val="bottom"/>
          </w:tcPr>
          <w:p w:rsidR="00152F3F" w:rsidRPr="0062313A" w:rsidRDefault="00152F3F" w:rsidP="00783DA9">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152F3F" w:rsidRPr="0062313A" w:rsidTr="00783DA9">
        <w:trPr>
          <w:trHeight w:val="271"/>
          <w:jc w:val="center"/>
        </w:trPr>
        <w:tc>
          <w:tcPr>
            <w:tcW w:w="9310" w:type="dxa"/>
            <w:gridSpan w:val="7"/>
            <w:tcBorders>
              <w:left w:val="single" w:sz="4" w:space="0" w:color="auto"/>
            </w:tcBorders>
            <w:shd w:val="clear" w:color="auto" w:fill="auto"/>
            <w:vAlign w:val="bottom"/>
          </w:tcPr>
          <w:p w:rsidR="00152F3F" w:rsidRPr="0062313A" w:rsidRDefault="00152F3F" w:rsidP="00783DA9">
            <w:pPr>
              <w:snapToGrid w:val="0"/>
              <w:ind w:right="151"/>
              <w:rPr>
                <w:sz w:val="20"/>
                <w:szCs w:val="20"/>
              </w:rPr>
            </w:pPr>
          </w:p>
          <w:p w:rsidR="00152F3F" w:rsidRPr="0062313A" w:rsidRDefault="00152F3F" w:rsidP="00783DA9">
            <w:pPr>
              <w:snapToGrid w:val="0"/>
              <w:ind w:right="151"/>
              <w:rPr>
                <w:sz w:val="20"/>
                <w:szCs w:val="20"/>
              </w:rPr>
            </w:pPr>
          </w:p>
          <w:p w:rsidR="00152F3F" w:rsidRPr="0062313A" w:rsidRDefault="00152F3F" w:rsidP="00783DA9">
            <w:pPr>
              <w:snapToGrid w:val="0"/>
              <w:ind w:right="142"/>
              <w:rPr>
                <w:sz w:val="20"/>
                <w:szCs w:val="20"/>
              </w:rPr>
            </w:pPr>
          </w:p>
        </w:tc>
        <w:tc>
          <w:tcPr>
            <w:tcW w:w="36" w:type="dxa"/>
            <w:tcBorders>
              <w:right w:val="single" w:sz="4" w:space="0" w:color="auto"/>
            </w:tcBorders>
            <w:shd w:val="clear" w:color="auto" w:fill="auto"/>
            <w:vAlign w:val="bottom"/>
          </w:tcPr>
          <w:p w:rsidR="00152F3F" w:rsidRPr="0062313A" w:rsidRDefault="00152F3F" w:rsidP="00783DA9">
            <w:pPr>
              <w:snapToGrid w:val="0"/>
              <w:ind w:right="142"/>
              <w:rPr>
                <w:sz w:val="20"/>
                <w:szCs w:val="20"/>
              </w:rPr>
            </w:pPr>
            <w:r w:rsidRPr="0062313A">
              <w:rPr>
                <w:sz w:val="20"/>
                <w:szCs w:val="20"/>
              </w:rPr>
              <w:t> </w:t>
            </w:r>
          </w:p>
        </w:tc>
      </w:tr>
      <w:tr w:rsidR="00152F3F" w:rsidRPr="0062313A" w:rsidTr="00783DA9">
        <w:trPr>
          <w:trHeight w:val="271"/>
          <w:jc w:val="center"/>
        </w:trPr>
        <w:tc>
          <w:tcPr>
            <w:tcW w:w="9346" w:type="dxa"/>
            <w:gridSpan w:val="8"/>
            <w:tcBorders>
              <w:left w:val="single" w:sz="4" w:space="0" w:color="auto"/>
              <w:right w:val="single" w:sz="4" w:space="0" w:color="auto"/>
            </w:tcBorders>
            <w:shd w:val="clear" w:color="auto" w:fill="auto"/>
            <w:vAlign w:val="bottom"/>
          </w:tcPr>
          <w:p w:rsidR="00152F3F" w:rsidRPr="0062313A" w:rsidRDefault="00152F3F" w:rsidP="00783DA9">
            <w:pPr>
              <w:ind w:right="151"/>
              <w:rPr>
                <w:sz w:val="20"/>
                <w:szCs w:val="20"/>
              </w:rPr>
            </w:pPr>
            <w:r w:rsidRPr="0062313A">
              <w:rPr>
                <w:rFonts w:eastAsia="Arial"/>
                <w:sz w:val="20"/>
                <w:szCs w:val="20"/>
              </w:rPr>
              <w:t xml:space="preserve"> </w:t>
            </w:r>
            <w:r w:rsidRPr="0062313A">
              <w:rPr>
                <w:sz w:val="20"/>
                <w:szCs w:val="20"/>
              </w:rPr>
              <w:t>-----------------------------------------------------------------------------------------------------------------------------------------</w:t>
            </w:r>
          </w:p>
          <w:p w:rsidR="00152F3F" w:rsidRPr="0062313A" w:rsidRDefault="00152F3F" w:rsidP="00783DA9">
            <w:pPr>
              <w:ind w:right="151"/>
              <w:jc w:val="center"/>
              <w:rPr>
                <w:sz w:val="20"/>
                <w:szCs w:val="20"/>
              </w:rPr>
            </w:pPr>
            <w:r w:rsidRPr="0062313A">
              <w:rPr>
                <w:sz w:val="20"/>
                <w:szCs w:val="20"/>
              </w:rPr>
              <w:t>Firma y aclaración del/los oferente/s</w:t>
            </w:r>
          </w:p>
        </w:tc>
      </w:tr>
      <w:tr w:rsidR="00152F3F" w:rsidRPr="0062313A" w:rsidTr="00783DA9">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152F3F" w:rsidRPr="0062313A" w:rsidRDefault="00152F3F" w:rsidP="00783DA9">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152F3F" w:rsidRPr="0062313A" w:rsidRDefault="00152F3F" w:rsidP="00783DA9">
            <w:pPr>
              <w:snapToGrid w:val="0"/>
              <w:rPr>
                <w:sz w:val="20"/>
                <w:szCs w:val="20"/>
              </w:rPr>
            </w:pPr>
          </w:p>
        </w:tc>
      </w:tr>
    </w:tbl>
    <w:p w:rsidR="00152F3F" w:rsidRDefault="00152F3F" w:rsidP="006C12C1">
      <w:pPr>
        <w:pStyle w:val="Epgrafe1"/>
      </w:pPr>
    </w:p>
    <w:sectPr w:rsidR="00152F3F"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677" w:rsidRDefault="00617677">
      <w:r>
        <w:separator/>
      </w:r>
    </w:p>
  </w:endnote>
  <w:endnote w:type="continuationSeparator" w:id="0">
    <w:p w:rsidR="00617677" w:rsidRDefault="00617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677" w:rsidRDefault="00617677">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677" w:rsidRDefault="0061767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677" w:rsidRDefault="00617677">
    <w:pPr>
      <w:pStyle w:val="Piedepgina"/>
      <w:jc w:val="center"/>
      <w:rPr>
        <w:b/>
        <w:bCs/>
        <w:sz w:val="20"/>
        <w:szCs w:val="20"/>
      </w:rPr>
    </w:pPr>
  </w:p>
  <w:p w:rsidR="00617677" w:rsidRDefault="00617677">
    <w:pPr>
      <w:pStyle w:val="Piedepgina"/>
      <w:jc w:val="center"/>
      <w:rPr>
        <w:b/>
        <w:bCs/>
        <w:sz w:val="20"/>
        <w:szCs w:val="20"/>
      </w:rPr>
    </w:pPr>
  </w:p>
  <w:p w:rsidR="00617677" w:rsidRDefault="00617677">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677" w:rsidRDefault="0061767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677" w:rsidRDefault="00617677">
      <w:r>
        <w:separator/>
      </w:r>
    </w:p>
  </w:footnote>
  <w:footnote w:type="continuationSeparator" w:id="0">
    <w:p w:rsidR="00617677" w:rsidRDefault="006176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677" w:rsidRDefault="00617677">
    <w:pPr>
      <w:jc w:val="right"/>
      <w:rPr>
        <w:b/>
        <w:bCs/>
        <w:sz w:val="20"/>
        <w:szCs w:val="20"/>
      </w:rPr>
    </w:pPr>
  </w:p>
  <w:p w:rsidR="00617677" w:rsidRDefault="00617677">
    <w:pPr>
      <w:pStyle w:val="Encabezado"/>
      <w:ind w:right="-1035"/>
      <w:jc w:val="right"/>
      <w:rPr>
        <w:sz w:val="18"/>
        <w:szCs w:val="18"/>
      </w:rPr>
    </w:pPr>
    <w:r>
      <w:rPr>
        <w:rFonts w:eastAsia="Arial"/>
        <w:sz w:val="18"/>
        <w:szCs w:val="18"/>
      </w:rPr>
      <w:t xml:space="preserve"> </w:t>
    </w:r>
  </w:p>
  <w:p w:rsidR="00617677" w:rsidRDefault="00617677">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677" w:rsidRDefault="0061767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677" w:rsidRPr="00237328" w:rsidRDefault="00617677"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677" w:rsidRDefault="0061767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B6366"/>
    <w:rsid w:val="000D10E8"/>
    <w:rsid w:val="000D490D"/>
    <w:rsid w:val="001104E7"/>
    <w:rsid w:val="00143A20"/>
    <w:rsid w:val="00143A6A"/>
    <w:rsid w:val="00152F3F"/>
    <w:rsid w:val="00173597"/>
    <w:rsid w:val="00180B6A"/>
    <w:rsid w:val="00181BF6"/>
    <w:rsid w:val="001823AE"/>
    <w:rsid w:val="00194ACC"/>
    <w:rsid w:val="00195912"/>
    <w:rsid w:val="001C2E38"/>
    <w:rsid w:val="00200BDD"/>
    <w:rsid w:val="00202479"/>
    <w:rsid w:val="00224B25"/>
    <w:rsid w:val="00227E88"/>
    <w:rsid w:val="00237328"/>
    <w:rsid w:val="0023787E"/>
    <w:rsid w:val="00270CAE"/>
    <w:rsid w:val="002714A7"/>
    <w:rsid w:val="00286827"/>
    <w:rsid w:val="00287E39"/>
    <w:rsid w:val="002A1545"/>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76387"/>
    <w:rsid w:val="004764F4"/>
    <w:rsid w:val="004843C4"/>
    <w:rsid w:val="004C4F01"/>
    <w:rsid w:val="004C5F7E"/>
    <w:rsid w:val="004D16D6"/>
    <w:rsid w:val="004D5F99"/>
    <w:rsid w:val="004E3AD0"/>
    <w:rsid w:val="004E3C3C"/>
    <w:rsid w:val="004F2ECA"/>
    <w:rsid w:val="004F76BE"/>
    <w:rsid w:val="00531214"/>
    <w:rsid w:val="00537B6F"/>
    <w:rsid w:val="005610AE"/>
    <w:rsid w:val="005767BE"/>
    <w:rsid w:val="00582749"/>
    <w:rsid w:val="00582DF7"/>
    <w:rsid w:val="0058763F"/>
    <w:rsid w:val="005928B9"/>
    <w:rsid w:val="005B2BB8"/>
    <w:rsid w:val="005C30D8"/>
    <w:rsid w:val="005F00CF"/>
    <w:rsid w:val="005F76AC"/>
    <w:rsid w:val="00604193"/>
    <w:rsid w:val="0061628E"/>
    <w:rsid w:val="00617677"/>
    <w:rsid w:val="00653815"/>
    <w:rsid w:val="00665083"/>
    <w:rsid w:val="00693755"/>
    <w:rsid w:val="006A00B0"/>
    <w:rsid w:val="006A4A53"/>
    <w:rsid w:val="006C0D7C"/>
    <w:rsid w:val="006C12C1"/>
    <w:rsid w:val="006D0EB0"/>
    <w:rsid w:val="006E5578"/>
    <w:rsid w:val="006F1551"/>
    <w:rsid w:val="006F3FA5"/>
    <w:rsid w:val="007266A6"/>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35829"/>
    <w:rsid w:val="0084022E"/>
    <w:rsid w:val="00846F63"/>
    <w:rsid w:val="0085506A"/>
    <w:rsid w:val="00862414"/>
    <w:rsid w:val="008709D9"/>
    <w:rsid w:val="00897AC4"/>
    <w:rsid w:val="008C0E94"/>
    <w:rsid w:val="008C2604"/>
    <w:rsid w:val="008E0201"/>
    <w:rsid w:val="008E1098"/>
    <w:rsid w:val="008E76A3"/>
    <w:rsid w:val="008F527B"/>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A02A0"/>
    <w:rsid w:val="00AA0540"/>
    <w:rsid w:val="00AF4C25"/>
    <w:rsid w:val="00AF7C0B"/>
    <w:rsid w:val="00B113C8"/>
    <w:rsid w:val="00B27F39"/>
    <w:rsid w:val="00B41B49"/>
    <w:rsid w:val="00B678C8"/>
    <w:rsid w:val="00B72782"/>
    <w:rsid w:val="00B9358F"/>
    <w:rsid w:val="00B9774A"/>
    <w:rsid w:val="00BA5C15"/>
    <w:rsid w:val="00BB2B4C"/>
    <w:rsid w:val="00BD0135"/>
    <w:rsid w:val="00BD02F6"/>
    <w:rsid w:val="00BE287E"/>
    <w:rsid w:val="00BE594D"/>
    <w:rsid w:val="00C12192"/>
    <w:rsid w:val="00C23023"/>
    <w:rsid w:val="00C30F6C"/>
    <w:rsid w:val="00C45B60"/>
    <w:rsid w:val="00C45C63"/>
    <w:rsid w:val="00C50022"/>
    <w:rsid w:val="00C51A49"/>
    <w:rsid w:val="00C55376"/>
    <w:rsid w:val="00C565AC"/>
    <w:rsid w:val="00C610AD"/>
    <w:rsid w:val="00C87C8D"/>
    <w:rsid w:val="00CA1DAD"/>
    <w:rsid w:val="00CD10CC"/>
    <w:rsid w:val="00CD47D2"/>
    <w:rsid w:val="00D072BE"/>
    <w:rsid w:val="00D2112A"/>
    <w:rsid w:val="00D52AD2"/>
    <w:rsid w:val="00D73214"/>
    <w:rsid w:val="00D85577"/>
    <w:rsid w:val="00DA7EF2"/>
    <w:rsid w:val="00DB2F4E"/>
    <w:rsid w:val="00DB5644"/>
    <w:rsid w:val="00DE22A0"/>
    <w:rsid w:val="00DE32A6"/>
    <w:rsid w:val="00E07F58"/>
    <w:rsid w:val="00E22963"/>
    <w:rsid w:val="00E2733C"/>
    <w:rsid w:val="00E34D18"/>
    <w:rsid w:val="00E41B95"/>
    <w:rsid w:val="00E616AE"/>
    <w:rsid w:val="00E67302"/>
    <w:rsid w:val="00E72373"/>
    <w:rsid w:val="00E72E33"/>
    <w:rsid w:val="00E829E8"/>
    <w:rsid w:val="00E91943"/>
    <w:rsid w:val="00EB1C13"/>
    <w:rsid w:val="00ED68BA"/>
    <w:rsid w:val="00EE1BED"/>
    <w:rsid w:val="00F0697E"/>
    <w:rsid w:val="00F3185D"/>
    <w:rsid w:val="00F40FE7"/>
    <w:rsid w:val="00F67169"/>
    <w:rsid w:val="00F7432B"/>
    <w:rsid w:val="00F92314"/>
    <w:rsid w:val="00F92623"/>
    <w:rsid w:val="00F96C50"/>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FDD87-2D87-4256-A2D3-7CCF9325F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22</Pages>
  <Words>2600</Words>
  <Characters>14304</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Mariana Fortunato</cp:lastModifiedBy>
  <cp:revision>49</cp:revision>
  <cp:lastPrinted>2020-11-30T12:03:00Z</cp:lastPrinted>
  <dcterms:created xsi:type="dcterms:W3CDTF">2017-03-21T17:06:00Z</dcterms:created>
  <dcterms:modified xsi:type="dcterms:W3CDTF">2020-12-28T13:22:00Z</dcterms:modified>
</cp:coreProperties>
</file>