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C2E38" w:rsidRDefault="001C2E38">
      <w:bookmarkStart w:id="0" w:name="_GoBack"/>
      <w:bookmarkEnd w:id="0"/>
    </w:p>
    <w:tbl>
      <w:tblPr>
        <w:tblW w:w="9780" w:type="dxa"/>
        <w:tblInd w:w="-5" w:type="dxa"/>
        <w:tblLayout w:type="fixed"/>
        <w:tblCellMar>
          <w:left w:w="0" w:type="dxa"/>
          <w:right w:w="0" w:type="dxa"/>
        </w:tblCellMar>
        <w:tblLook w:val="0000" w:firstRow="0" w:lastRow="0" w:firstColumn="0" w:lastColumn="0" w:noHBand="0" w:noVBand="0"/>
      </w:tblPr>
      <w:tblGrid>
        <w:gridCol w:w="939"/>
        <w:gridCol w:w="870"/>
        <w:gridCol w:w="61"/>
        <w:gridCol w:w="191"/>
        <w:gridCol w:w="2046"/>
        <w:gridCol w:w="553"/>
        <w:gridCol w:w="907"/>
        <w:gridCol w:w="552"/>
        <w:gridCol w:w="566"/>
        <w:gridCol w:w="720"/>
        <w:gridCol w:w="516"/>
        <w:gridCol w:w="1213"/>
        <w:gridCol w:w="19"/>
        <w:gridCol w:w="627"/>
      </w:tblGrid>
      <w:tr w:rsidR="00B678C8" w:rsidTr="00AA02A0">
        <w:trPr>
          <w:trHeight w:hRule="exact" w:val="195"/>
        </w:trPr>
        <w:tc>
          <w:tcPr>
            <w:tcW w:w="939" w:type="dxa"/>
            <w:tcBorders>
              <w:top w:val="single" w:sz="4" w:space="0" w:color="000000"/>
              <w:left w:val="single" w:sz="4" w:space="0" w:color="000000"/>
            </w:tcBorders>
            <w:shd w:val="clear" w:color="auto" w:fill="auto"/>
            <w:vAlign w:val="bottom"/>
          </w:tcPr>
          <w:p w:rsidR="001C2E38" w:rsidRDefault="00E2733C">
            <w:pPr>
              <w:snapToGrid w:val="0"/>
              <w:rPr>
                <w:sz w:val="16"/>
                <w:szCs w:val="16"/>
                <w:lang w:val="es-ES" w:eastAsia="es-AR"/>
              </w:rPr>
            </w:pPr>
            <w:r>
              <w:rPr>
                <w:noProof/>
                <w:lang w:val="es-AR" w:eastAsia="es-AR"/>
              </w:rPr>
              <mc:AlternateContent>
                <mc:Choice Requires="wps">
                  <w:drawing>
                    <wp:anchor distT="0" distB="0" distL="114935" distR="114935" simplePos="0" relativeHeight="251674112" behindDoc="0" locked="0" layoutInCell="1" allowOverlap="1">
                      <wp:simplePos x="0" y="0"/>
                      <wp:positionH relativeFrom="column">
                        <wp:posOffset>43815</wp:posOffset>
                      </wp:positionH>
                      <wp:positionV relativeFrom="paragraph">
                        <wp:posOffset>139065</wp:posOffset>
                      </wp:positionV>
                      <wp:extent cx="6089650" cy="666750"/>
                      <wp:effectExtent l="0" t="0" r="0" b="0"/>
                      <wp:wrapNone/>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9650" cy="666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5CBE" w:rsidRDefault="00DE5CBE">
                                  <w:pPr>
                                    <w:jc w:val="center"/>
                                    <w:rPr>
                                      <w:b/>
                                      <w:bCs/>
                                      <w:sz w:val="20"/>
                                      <w:szCs w:val="20"/>
                                    </w:rPr>
                                  </w:pPr>
                                </w:p>
                                <w:p w:rsidR="00DE5CBE" w:rsidRDefault="00DE5CBE">
                                  <w:pPr>
                                    <w:jc w:val="center"/>
                                  </w:pPr>
                                  <w:r>
                                    <w:rPr>
                                      <w:b/>
                                      <w:bCs/>
                                      <w:sz w:val="20"/>
                                      <w:szCs w:val="20"/>
                                    </w:rPr>
                                    <w:t>PLIEGO DE BASES Y CONDICIONES</w:t>
                                  </w:r>
                                  <w:r>
                                    <w:rPr>
                                      <w:b/>
                                      <w:bCs/>
                                      <w:sz w:val="20"/>
                                      <w:szCs w:val="20"/>
                                    </w:rPr>
                                    <w:br/>
                                  </w:r>
                                  <w:r>
                                    <w:rPr>
                                      <w:b/>
                                      <w:bCs/>
                                      <w:sz w:val="20"/>
                                      <w:szCs w:val="20"/>
                                      <w:u w:val="single"/>
                                    </w:rPr>
                                    <w:t>CARATULA - CONVOCATORIA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3.45pt;margin-top:10.95pt;width:479.5pt;height:52.5pt;z-index:2516741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" stroked="f">
                      <v:fill opacity="0"/>
                      <v:textbox inset="0,0,0,0">
                        <w:txbxContent>
                          <w:p w:rsidR="00DE5CBE" w:rsidRDefault="00DE5CBE">
                            <w:pPr>
                              <w:jc w:val="center"/>
                              <w:rPr>
                                <w:b/>
                                <w:bCs/>
                                <w:sz w:val="20"/>
                                <w:szCs w:val="20"/>
                              </w:rPr>
                            </w:pPr>
                          </w:p>
                          <w:p w:rsidR="00DE5CBE" w:rsidRDefault="00DE5CBE">
                            <w:pPr>
                              <w:jc w:val="center"/>
                            </w:pPr>
                            <w:r>
                              <w:rPr>
                                <w:b/>
                                <w:bCs/>
                                <w:sz w:val="20"/>
                                <w:szCs w:val="20"/>
                              </w:rPr>
                              <w:t>PLIEGO DE BASES Y CONDICIONES</w:t>
                            </w:r>
                            <w:r>
                              <w:rPr>
                                <w:b/>
                                <w:bCs/>
                                <w:sz w:val="20"/>
                                <w:szCs w:val="20"/>
                              </w:rPr>
                              <w:br/>
                            </w:r>
                            <w:r>
                              <w:rPr>
                                <w:b/>
                                <w:bCs/>
                                <w:sz w:val="20"/>
                                <w:szCs w:val="20"/>
                                <w:u w:val="single"/>
                              </w:rPr>
                              <w:t>CARATULA - CONVOCATORIA</w:t>
                            </w:r>
                          </w:p>
                        </w:txbxContent>
                      </v:textbox>
                    </v:shape>
                  </w:pict>
                </mc:Fallback>
              </mc:AlternateContent>
            </w:r>
          </w:p>
        </w:tc>
        <w:tc>
          <w:tcPr>
            <w:tcW w:w="870" w:type="dxa"/>
            <w:tcBorders>
              <w:top w:val="single" w:sz="4" w:space="0" w:color="000000"/>
            </w:tcBorders>
            <w:shd w:val="clear" w:color="auto" w:fill="auto"/>
            <w:vAlign w:val="bottom"/>
          </w:tcPr>
          <w:p w:rsidR="001C2E38" w:rsidRDefault="001C2E38">
            <w:pPr>
              <w:snapToGrid w:val="0"/>
              <w:rPr>
                <w:sz w:val="16"/>
                <w:szCs w:val="16"/>
              </w:rPr>
            </w:pPr>
          </w:p>
        </w:tc>
        <w:tc>
          <w:tcPr>
            <w:tcW w:w="252" w:type="dxa"/>
            <w:gridSpan w:val="2"/>
            <w:tcBorders>
              <w:top w:val="single" w:sz="4" w:space="0" w:color="000000"/>
            </w:tcBorders>
            <w:shd w:val="clear" w:color="auto" w:fill="auto"/>
            <w:vAlign w:val="bottom"/>
          </w:tcPr>
          <w:p w:rsidR="001C2E38" w:rsidRDefault="001C2E38">
            <w:pPr>
              <w:snapToGrid w:val="0"/>
              <w:rPr>
                <w:sz w:val="16"/>
                <w:szCs w:val="16"/>
              </w:rPr>
            </w:pPr>
          </w:p>
        </w:tc>
        <w:tc>
          <w:tcPr>
            <w:tcW w:w="2046" w:type="dxa"/>
            <w:tcBorders>
              <w:top w:val="single" w:sz="4" w:space="0" w:color="000000"/>
            </w:tcBorders>
            <w:shd w:val="clear" w:color="auto" w:fill="auto"/>
            <w:vAlign w:val="bottom"/>
          </w:tcPr>
          <w:p w:rsidR="001C2E38" w:rsidRDefault="001C2E38">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tc>
        <w:tc>
          <w:tcPr>
            <w:tcW w:w="553" w:type="dxa"/>
            <w:tcBorders>
              <w:top w:val="single" w:sz="4" w:space="0" w:color="000000"/>
            </w:tcBorders>
            <w:shd w:val="clear" w:color="auto" w:fill="auto"/>
            <w:vAlign w:val="bottom"/>
          </w:tcPr>
          <w:p w:rsidR="001C2E38" w:rsidRDefault="001C2E38">
            <w:pPr>
              <w:snapToGrid w:val="0"/>
              <w:rPr>
                <w:sz w:val="16"/>
                <w:szCs w:val="16"/>
              </w:rPr>
            </w:pPr>
          </w:p>
        </w:tc>
        <w:tc>
          <w:tcPr>
            <w:tcW w:w="907" w:type="dxa"/>
            <w:tcBorders>
              <w:top w:val="single" w:sz="4" w:space="0" w:color="000000"/>
            </w:tcBorders>
            <w:shd w:val="clear" w:color="auto" w:fill="auto"/>
            <w:vAlign w:val="bottom"/>
          </w:tcPr>
          <w:p w:rsidR="001C2E38" w:rsidRDefault="001C2E38">
            <w:pPr>
              <w:snapToGrid w:val="0"/>
              <w:rPr>
                <w:sz w:val="16"/>
                <w:szCs w:val="16"/>
              </w:rPr>
            </w:pPr>
          </w:p>
        </w:tc>
        <w:tc>
          <w:tcPr>
            <w:tcW w:w="552" w:type="dxa"/>
            <w:tcBorders>
              <w:top w:val="single" w:sz="4" w:space="0" w:color="000000"/>
            </w:tcBorders>
            <w:shd w:val="clear" w:color="auto" w:fill="auto"/>
            <w:vAlign w:val="bottom"/>
          </w:tcPr>
          <w:p w:rsidR="001C2E38" w:rsidRDefault="001C2E38">
            <w:pPr>
              <w:snapToGrid w:val="0"/>
              <w:rPr>
                <w:sz w:val="16"/>
                <w:szCs w:val="16"/>
              </w:rPr>
            </w:pPr>
          </w:p>
        </w:tc>
        <w:tc>
          <w:tcPr>
            <w:tcW w:w="566" w:type="dxa"/>
            <w:tcBorders>
              <w:top w:val="single" w:sz="4" w:space="0" w:color="000000"/>
            </w:tcBorders>
            <w:shd w:val="clear" w:color="auto" w:fill="auto"/>
            <w:vAlign w:val="bottom"/>
          </w:tcPr>
          <w:p w:rsidR="001C2E38" w:rsidRDefault="001C2E38">
            <w:pPr>
              <w:snapToGrid w:val="0"/>
              <w:rPr>
                <w:sz w:val="16"/>
                <w:szCs w:val="16"/>
              </w:rPr>
            </w:pPr>
          </w:p>
        </w:tc>
        <w:tc>
          <w:tcPr>
            <w:tcW w:w="720" w:type="dxa"/>
            <w:tcBorders>
              <w:top w:val="single" w:sz="4" w:space="0" w:color="000000"/>
            </w:tcBorders>
            <w:shd w:val="clear" w:color="auto" w:fill="auto"/>
            <w:vAlign w:val="bottom"/>
          </w:tcPr>
          <w:p w:rsidR="001C2E38" w:rsidRDefault="001C2E38">
            <w:pPr>
              <w:snapToGrid w:val="0"/>
              <w:rPr>
                <w:sz w:val="16"/>
                <w:szCs w:val="16"/>
              </w:rPr>
            </w:pPr>
          </w:p>
        </w:tc>
        <w:tc>
          <w:tcPr>
            <w:tcW w:w="516" w:type="dxa"/>
            <w:tcBorders>
              <w:top w:val="single" w:sz="4" w:space="0" w:color="000000"/>
            </w:tcBorders>
            <w:shd w:val="clear" w:color="auto" w:fill="auto"/>
            <w:vAlign w:val="bottom"/>
          </w:tcPr>
          <w:p w:rsidR="001C2E38" w:rsidRDefault="001C2E38">
            <w:pPr>
              <w:snapToGrid w:val="0"/>
              <w:rPr>
                <w:sz w:val="16"/>
                <w:szCs w:val="16"/>
              </w:rPr>
            </w:pPr>
          </w:p>
        </w:tc>
        <w:tc>
          <w:tcPr>
            <w:tcW w:w="1232" w:type="dxa"/>
            <w:gridSpan w:val="2"/>
            <w:tcBorders>
              <w:top w:val="single" w:sz="4" w:space="0" w:color="000000"/>
            </w:tcBorders>
            <w:shd w:val="clear" w:color="auto" w:fill="auto"/>
            <w:vAlign w:val="bottom"/>
          </w:tcPr>
          <w:p w:rsidR="001C2E38" w:rsidRDefault="001C2E38">
            <w:pPr>
              <w:snapToGrid w:val="0"/>
              <w:rPr>
                <w:sz w:val="16"/>
                <w:szCs w:val="16"/>
              </w:rPr>
            </w:pPr>
          </w:p>
        </w:tc>
        <w:tc>
          <w:tcPr>
            <w:tcW w:w="627" w:type="dxa"/>
            <w:tcBorders>
              <w:top w:val="single" w:sz="4" w:space="0" w:color="000000"/>
              <w:right w:val="single" w:sz="4" w:space="0" w:color="000000"/>
            </w:tcBorders>
            <w:shd w:val="clear" w:color="auto" w:fill="auto"/>
            <w:vAlign w:val="bottom"/>
          </w:tcPr>
          <w:p w:rsidR="001C2E38" w:rsidRDefault="001C2E38">
            <w:pPr>
              <w:snapToGrid w:val="0"/>
              <w:rPr>
                <w:b/>
                <w:bCs/>
                <w:sz w:val="20"/>
                <w:szCs w:val="20"/>
                <w:u w:val="single"/>
              </w:rPr>
            </w:pPr>
            <w:r>
              <w:rPr>
                <w:sz w:val="16"/>
                <w:szCs w:val="16"/>
              </w:rPr>
              <w:t> </w:t>
            </w:r>
          </w:p>
        </w:tc>
      </w:tr>
      <w:tr w:rsidR="00B678C8" w:rsidTr="00AA02A0">
        <w:trPr>
          <w:trHeight w:val="445"/>
        </w:trPr>
        <w:tc>
          <w:tcPr>
            <w:tcW w:w="939" w:type="dxa"/>
            <w:tcBorders>
              <w:left w:val="single" w:sz="4" w:space="0" w:color="000000"/>
            </w:tcBorders>
            <w:shd w:val="clear" w:color="auto" w:fill="auto"/>
            <w:vAlign w:val="bottom"/>
          </w:tcPr>
          <w:p w:rsidR="001C2E38" w:rsidRDefault="001C2E38">
            <w:pPr>
              <w:snapToGrid w:val="0"/>
              <w:rPr>
                <w:b/>
                <w:bCs/>
                <w:sz w:val="20"/>
                <w:szCs w:val="20"/>
                <w:u w:val="single"/>
              </w:rPr>
            </w:pP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16"/>
                <w:szCs w:val="16"/>
              </w:rPr>
            </w:pPr>
          </w:p>
          <w:p w:rsidR="001C2E38" w:rsidRDefault="001C2E38">
            <w:pPr>
              <w:rPr>
                <w:sz w:val="20"/>
                <w:szCs w:val="20"/>
              </w:rPr>
            </w:pPr>
          </w:p>
          <w:p w:rsidR="001C2E38" w:rsidRDefault="001C2E38">
            <w:pPr>
              <w:rPr>
                <w:sz w:val="20"/>
                <w:szCs w:val="20"/>
              </w:rPr>
            </w:pPr>
          </w:p>
          <w:p w:rsidR="001C2E38" w:rsidRDefault="001C2E38">
            <w:pPr>
              <w:rPr>
                <w:sz w:val="16"/>
                <w:szCs w:val="16"/>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pStyle w:val="xl28"/>
              <w:snapToGrid w:val="0"/>
              <w:spacing w:before="0" w:after="0"/>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516" w:type="dxa"/>
            <w:shd w:val="clear" w:color="auto" w:fill="auto"/>
            <w:vAlign w:val="bottom"/>
          </w:tcPr>
          <w:p w:rsidR="001C2E38" w:rsidRDefault="001C2E38">
            <w:pPr>
              <w:snapToGrid w:val="0"/>
              <w:rPr>
                <w:sz w:val="20"/>
                <w:szCs w:val="20"/>
              </w:rPr>
            </w:pPr>
          </w:p>
        </w:tc>
        <w:tc>
          <w:tcPr>
            <w:tcW w:w="1232"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sz w:val="20"/>
                <w:szCs w:val="20"/>
              </w:rPr>
            </w:pPr>
            <w:r>
              <w:rPr>
                <w:sz w:val="20"/>
                <w:szCs w:val="20"/>
              </w:rPr>
              <w:t> </w:t>
            </w:r>
          </w:p>
        </w:tc>
      </w:tr>
      <w:tr w:rsidR="00B678C8" w:rsidTr="00AA02A0">
        <w:trPr>
          <w:trHeight w:val="234"/>
        </w:trPr>
        <w:tc>
          <w:tcPr>
            <w:tcW w:w="939" w:type="dxa"/>
            <w:tcBorders>
              <w:left w:val="single" w:sz="4" w:space="0" w:color="000000"/>
            </w:tcBorders>
            <w:shd w:val="clear" w:color="auto" w:fill="auto"/>
            <w:vAlign w:val="bottom"/>
          </w:tcPr>
          <w:p w:rsidR="001C2E38" w:rsidRDefault="001C2E38">
            <w:pPr>
              <w:snapToGrid w:val="0"/>
              <w:rPr>
                <w:sz w:val="20"/>
                <w:szCs w:val="20"/>
              </w:rPr>
            </w:pPr>
            <w:r>
              <w:rPr>
                <w:sz w:val="20"/>
                <w:szCs w:val="20"/>
              </w:rPr>
              <w:t> </w:t>
            </w: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20"/>
                <w:szCs w:val="20"/>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snapToGrid w:val="0"/>
              <w:rPr>
                <w:sz w:val="20"/>
                <w:szCs w:val="20"/>
              </w:rPr>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516" w:type="dxa"/>
            <w:shd w:val="clear" w:color="auto" w:fill="auto"/>
            <w:vAlign w:val="bottom"/>
          </w:tcPr>
          <w:p w:rsidR="001C2E38" w:rsidRDefault="001C2E38">
            <w:pPr>
              <w:snapToGrid w:val="0"/>
              <w:rPr>
                <w:sz w:val="20"/>
                <w:szCs w:val="20"/>
              </w:rPr>
            </w:pPr>
          </w:p>
        </w:tc>
        <w:tc>
          <w:tcPr>
            <w:tcW w:w="1232"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20"/>
                <w:szCs w:val="20"/>
              </w:rPr>
              <w:t> </w:t>
            </w:r>
          </w:p>
        </w:tc>
      </w:tr>
      <w:tr w:rsidR="001C2E38" w:rsidTr="00AA02A0">
        <w:trPr>
          <w:trHeight w:val="275"/>
        </w:trPr>
        <w:tc>
          <w:tcPr>
            <w:tcW w:w="4107" w:type="dxa"/>
            <w:gridSpan w:val="5"/>
            <w:tcBorders>
              <w:top w:val="single" w:sz="8" w:space="0" w:color="000000"/>
              <w:left w:val="single" w:sz="4" w:space="0" w:color="000000"/>
              <w:bottom w:val="single" w:sz="8" w:space="0" w:color="000000"/>
            </w:tcBorders>
            <w:shd w:val="clear" w:color="auto" w:fill="FFFF00"/>
            <w:vAlign w:val="center"/>
          </w:tcPr>
          <w:p w:rsidR="001C2E38" w:rsidRPr="00181BF6" w:rsidRDefault="001C2E38">
            <w:pPr>
              <w:snapToGrid w:val="0"/>
              <w:rPr>
                <w:rFonts w:ascii="Times New Roman"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Nombre del Organismo Contratante</w:t>
            </w:r>
          </w:p>
        </w:tc>
        <w:tc>
          <w:tcPr>
            <w:tcW w:w="5673" w:type="dxa"/>
            <w:gridSpan w:val="9"/>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181BF6" w:rsidRDefault="001C2E38">
            <w:pPr>
              <w:snapToGrid w:val="0"/>
              <w:ind w:left="57" w:right="57"/>
              <w:rPr>
                <w:rFonts w:ascii="Times New Roman" w:hAnsi="Times New Roman" w:cs="Times New Roman"/>
                <w:sz w:val="18"/>
                <w:szCs w:val="18"/>
              </w:rPr>
            </w:pPr>
            <w:r w:rsidRPr="00181BF6">
              <w:rPr>
                <w:rFonts w:ascii="Times New Roman" w:hAnsi="Times New Roman" w:cs="Times New Roman"/>
                <w:sz w:val="18"/>
                <w:szCs w:val="18"/>
              </w:rPr>
              <w:t>PODER JUDICIAL DE LA PROVINCIA DE BUENOS AIRES</w:t>
            </w:r>
          </w:p>
          <w:p w:rsidR="001C2E38" w:rsidRPr="00181BF6" w:rsidRDefault="001C2E38">
            <w:pPr>
              <w:ind w:left="57" w:right="57"/>
              <w:rPr>
                <w:rFonts w:ascii="Times New Roman" w:hAnsi="Times New Roman" w:cs="Times New Roman"/>
                <w:sz w:val="16"/>
                <w:szCs w:val="16"/>
              </w:rPr>
            </w:pPr>
            <w:r w:rsidRPr="00181BF6">
              <w:rPr>
                <w:rFonts w:ascii="Times New Roman" w:hAnsi="Times New Roman" w:cs="Times New Roman"/>
                <w:sz w:val="18"/>
                <w:szCs w:val="18"/>
              </w:rPr>
              <w:t>PROCURACION GENERAL</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rsidP="00772544">
            <w:pPr>
              <w:snapToGrid w:val="0"/>
              <w:rPr>
                <w:rFonts w:ascii="Times New Roman" w:eastAsia="Arial" w:hAnsi="Times New Roman" w:cs="Times New Roman"/>
                <w:b/>
                <w:bCs/>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 xml:space="preserve">Procedimiento </w:t>
            </w:r>
            <w:r w:rsidR="00772544" w:rsidRPr="00181BF6">
              <w:rPr>
                <w:rFonts w:ascii="Times New Roman" w:hAnsi="Times New Roman" w:cs="Times New Roman"/>
                <w:b/>
                <w:bCs/>
                <w:sz w:val="20"/>
                <w:szCs w:val="20"/>
              </w:rPr>
              <w:t>de Selección</w:t>
            </w:r>
          </w:p>
        </w:tc>
      </w:tr>
      <w:tr w:rsidR="001C2E38" w:rsidTr="00AA02A0">
        <w:trPr>
          <w:trHeight w:val="315"/>
        </w:trPr>
        <w:tc>
          <w:tcPr>
            <w:tcW w:w="1809" w:type="dxa"/>
            <w:gridSpan w:val="2"/>
            <w:tcBorders>
              <w:left w:val="single" w:sz="4" w:space="0" w:color="000000"/>
              <w:bottom w:val="single" w:sz="4" w:space="0" w:color="000000"/>
            </w:tcBorders>
            <w:shd w:val="clear" w:color="auto" w:fill="auto"/>
            <w:vAlign w:val="bottom"/>
          </w:tcPr>
          <w:p w:rsidR="001C2E38" w:rsidRPr="00181BF6" w:rsidRDefault="001C2E3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00945693" w:rsidRPr="00181BF6">
              <w:rPr>
                <w:rFonts w:ascii="Times New Roman" w:eastAsia="Arial" w:hAnsi="Times New Roman" w:cs="Times New Roman"/>
                <w:b/>
                <w:bCs/>
                <w:sz w:val="20"/>
                <w:szCs w:val="20"/>
              </w:rPr>
              <w:t>Procedimiento contractual</w:t>
            </w:r>
          </w:p>
        </w:tc>
        <w:tc>
          <w:tcPr>
            <w:tcW w:w="4876" w:type="dxa"/>
            <w:gridSpan w:val="7"/>
            <w:tcBorders>
              <w:left w:val="single" w:sz="4" w:space="0" w:color="000000"/>
              <w:bottom w:val="single" w:sz="4" w:space="0" w:color="000000"/>
            </w:tcBorders>
            <w:shd w:val="clear" w:color="auto" w:fill="auto"/>
            <w:vAlign w:val="bottom"/>
          </w:tcPr>
          <w:p w:rsidR="001C2E38" w:rsidRPr="00181BF6" w:rsidRDefault="00945693" w:rsidP="00945693">
            <w:pPr>
              <w:snapToGrid w:val="0"/>
              <w:rPr>
                <w:rFonts w:ascii="Times New Roman" w:hAnsi="Times New Roman" w:cs="Times New Roman"/>
                <w:b/>
                <w:bCs/>
                <w:sz w:val="20"/>
                <w:szCs w:val="20"/>
              </w:rPr>
            </w:pPr>
            <w:r w:rsidRPr="00181BF6">
              <w:rPr>
                <w:rFonts w:ascii="Times New Roman" w:eastAsia="Arial" w:hAnsi="Times New Roman" w:cs="Times New Roman"/>
              </w:rPr>
              <w:t xml:space="preserve">CONTRATACION DIRECTA </w:t>
            </w:r>
            <w:r>
              <w:rPr>
                <w:rFonts w:ascii="Times New Roman" w:eastAsia="Arial" w:hAnsi="Times New Roman" w:cs="Times New Roman"/>
              </w:rPr>
              <w:t>POR EXCEPCION</w:t>
            </w:r>
          </w:p>
        </w:tc>
        <w:tc>
          <w:tcPr>
            <w:tcW w:w="720" w:type="dxa"/>
            <w:tcBorders>
              <w:left w:val="single" w:sz="4" w:space="0" w:color="000000"/>
              <w:bottom w:val="single" w:sz="4" w:space="0" w:color="000000"/>
            </w:tcBorders>
            <w:shd w:val="clear" w:color="auto" w:fill="auto"/>
            <w:vAlign w:val="bottom"/>
          </w:tcPr>
          <w:p w:rsidR="001C2E38" w:rsidRDefault="001C2E38">
            <w:pPr>
              <w:snapToGrid w:val="0"/>
              <w:jc w:val="center"/>
              <w:rPr>
                <w:sz w:val="20"/>
                <w:szCs w:val="20"/>
              </w:rPr>
            </w:pPr>
            <w:r>
              <w:rPr>
                <w:b/>
                <w:bCs/>
                <w:sz w:val="20"/>
                <w:szCs w:val="20"/>
              </w:rPr>
              <w:t xml:space="preserve">Nº </w:t>
            </w:r>
          </w:p>
        </w:tc>
        <w:tc>
          <w:tcPr>
            <w:tcW w:w="516" w:type="dxa"/>
            <w:tcBorders>
              <w:bottom w:val="single" w:sz="4" w:space="0" w:color="000000"/>
            </w:tcBorders>
            <w:shd w:val="clear" w:color="auto" w:fill="auto"/>
            <w:vAlign w:val="bottom"/>
          </w:tcPr>
          <w:p w:rsidR="001C2E38" w:rsidRPr="00CA72C8" w:rsidRDefault="00FA35DE">
            <w:pPr>
              <w:snapToGrid w:val="0"/>
              <w:rPr>
                <w:b/>
                <w:bCs/>
                <w:sz w:val="20"/>
                <w:szCs w:val="20"/>
              </w:rPr>
            </w:pPr>
            <w:r>
              <w:rPr>
                <w:b/>
                <w:bCs/>
                <w:sz w:val="20"/>
                <w:szCs w:val="20"/>
              </w:rPr>
              <w:t>46</w:t>
            </w:r>
          </w:p>
        </w:tc>
        <w:tc>
          <w:tcPr>
            <w:tcW w:w="1232" w:type="dxa"/>
            <w:gridSpan w:val="2"/>
            <w:tcBorders>
              <w:left w:val="single" w:sz="4" w:space="0" w:color="000000"/>
              <w:bottom w:val="single" w:sz="4" w:space="0" w:color="000000"/>
            </w:tcBorders>
            <w:shd w:val="clear" w:color="auto" w:fill="auto"/>
            <w:vAlign w:val="bottom"/>
          </w:tcPr>
          <w:p w:rsidR="001C2E38" w:rsidRDefault="001C2E38" w:rsidP="00B678C8">
            <w:pPr>
              <w:snapToGrid w:val="0"/>
              <w:rPr>
                <w:sz w:val="20"/>
                <w:szCs w:val="20"/>
              </w:rPr>
            </w:pPr>
            <w:r>
              <w:rPr>
                <w:b/>
                <w:bCs/>
                <w:sz w:val="20"/>
                <w:szCs w:val="20"/>
              </w:rPr>
              <w:t>Ejercicio:</w:t>
            </w:r>
            <w:r w:rsidR="003E7C5F">
              <w:rPr>
                <w:b/>
                <w:bCs/>
                <w:sz w:val="20"/>
                <w:szCs w:val="20"/>
              </w:rPr>
              <w:t xml:space="preserve"> 19</w:t>
            </w:r>
          </w:p>
        </w:tc>
        <w:tc>
          <w:tcPr>
            <w:tcW w:w="627" w:type="dxa"/>
            <w:tcBorders>
              <w:bottom w:val="single" w:sz="4" w:space="0" w:color="000000"/>
              <w:right w:val="single" w:sz="4" w:space="0" w:color="000000"/>
            </w:tcBorders>
            <w:shd w:val="clear" w:color="auto" w:fill="auto"/>
            <w:vAlign w:val="bottom"/>
          </w:tcPr>
          <w:p w:rsidR="001C2E38" w:rsidRDefault="001C2E38">
            <w:pPr>
              <w:snapToGrid w:val="0"/>
              <w:jc w:val="center"/>
              <w:rPr>
                <w:rFonts w:eastAsia="Arial"/>
                <w:b/>
                <w:bCs/>
                <w:sz w:val="20"/>
                <w:szCs w:val="20"/>
              </w:rPr>
            </w:pPr>
          </w:p>
        </w:tc>
      </w:tr>
      <w:tr w:rsidR="00531214" w:rsidTr="00AA02A0">
        <w:trPr>
          <w:trHeight w:val="315"/>
        </w:trPr>
        <w:tc>
          <w:tcPr>
            <w:tcW w:w="1809" w:type="dxa"/>
            <w:gridSpan w:val="2"/>
            <w:tcBorders>
              <w:left w:val="single" w:sz="4" w:space="0" w:color="000000"/>
              <w:bottom w:val="single" w:sz="8" w:space="0" w:color="000000"/>
            </w:tcBorders>
            <w:shd w:val="clear" w:color="auto" w:fill="auto"/>
            <w:vAlign w:val="bottom"/>
          </w:tcPr>
          <w:p w:rsidR="00531214" w:rsidRPr="00181BF6" w:rsidRDefault="00531214">
            <w:pPr>
              <w:snapToGrid w:val="0"/>
              <w:rPr>
                <w:rFonts w:ascii="Times New Roman" w:eastAsia="Arial" w:hAnsi="Times New Roman" w:cs="Times New Roman"/>
                <w:b/>
                <w:bCs/>
                <w:sz w:val="20"/>
                <w:szCs w:val="20"/>
              </w:rPr>
            </w:pP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531214" w:rsidRPr="00181BF6" w:rsidRDefault="00F0697E" w:rsidP="00F0697E">
            <w:pPr>
              <w:pStyle w:val="xl28"/>
              <w:snapToGrid w:val="0"/>
              <w:spacing w:before="0" w:after="0"/>
              <w:rPr>
                <w:rFonts w:ascii="Times New Roman" w:eastAsia="Arial" w:hAnsi="Times New Roman" w:cs="Times New Roman"/>
              </w:rPr>
            </w:pPr>
            <w:r>
              <w:rPr>
                <w:rFonts w:ascii="Times New Roman" w:eastAsia="Arial" w:hAnsi="Times New Roman" w:cs="Times New Roman"/>
              </w:rPr>
              <w:t>Art. 18 inc. 2, apartado L</w:t>
            </w:r>
            <w:r w:rsidR="00945693">
              <w:rPr>
                <w:rFonts w:ascii="Times New Roman" w:eastAsia="Arial" w:hAnsi="Times New Roman" w:cs="Times New Roman"/>
              </w:rPr>
              <w:t>) de la Ley 13</w:t>
            </w:r>
            <w:r w:rsidR="00582749">
              <w:rPr>
                <w:rFonts w:ascii="Times New Roman" w:eastAsia="Arial" w:hAnsi="Times New Roman" w:cs="Times New Roman"/>
              </w:rPr>
              <w:t>.</w:t>
            </w:r>
            <w:r w:rsidR="00945693">
              <w:rPr>
                <w:rFonts w:ascii="Times New Roman" w:eastAsia="Arial" w:hAnsi="Times New Roman" w:cs="Times New Roman"/>
              </w:rPr>
              <w:t>981</w:t>
            </w:r>
            <w:r>
              <w:rPr>
                <w:rFonts w:ascii="Times New Roman" w:eastAsia="Arial" w:hAnsi="Times New Roman" w:cs="Times New Roman"/>
              </w:rPr>
              <w:t xml:space="preserve"> Reglamentada</w:t>
            </w:r>
            <w:r w:rsidR="00945693">
              <w:rPr>
                <w:rFonts w:ascii="Times New Roman" w:eastAsia="Arial" w:hAnsi="Times New Roman" w:cs="Times New Roman"/>
              </w:rPr>
              <w:t xml:space="preserve"> por </w:t>
            </w:r>
            <w:proofErr w:type="spellStart"/>
            <w:r w:rsidR="00945693">
              <w:rPr>
                <w:rFonts w:ascii="Times New Roman" w:eastAsia="Arial" w:hAnsi="Times New Roman" w:cs="Times New Roman"/>
              </w:rPr>
              <w:t>Dec</w:t>
            </w:r>
            <w:proofErr w:type="spellEnd"/>
            <w:r w:rsidR="00945693">
              <w:rPr>
                <w:rFonts w:ascii="Times New Roman" w:eastAsia="Arial" w:hAnsi="Times New Roman" w:cs="Times New Roman"/>
              </w:rPr>
              <w:t xml:space="preserve">. </w:t>
            </w:r>
            <w:r>
              <w:rPr>
                <w:rFonts w:ascii="Times New Roman" w:eastAsia="Arial" w:hAnsi="Times New Roman" w:cs="Times New Roman"/>
              </w:rPr>
              <w:t>N° 59/19</w:t>
            </w:r>
            <w:r w:rsidR="00582749">
              <w:rPr>
                <w:rFonts w:ascii="Times New Roman" w:eastAsia="Arial" w:hAnsi="Times New Roman" w:cs="Times New Roman"/>
              </w:rPr>
              <w:t>.</w:t>
            </w:r>
          </w:p>
        </w:tc>
      </w:tr>
      <w:tr w:rsidR="001C2E38" w:rsidTr="00AA02A0">
        <w:trPr>
          <w:trHeight w:val="315"/>
        </w:trPr>
        <w:tc>
          <w:tcPr>
            <w:tcW w:w="1809" w:type="dxa"/>
            <w:gridSpan w:val="2"/>
            <w:tcBorders>
              <w:left w:val="single" w:sz="4" w:space="0" w:color="000000"/>
              <w:bottom w:val="single" w:sz="8" w:space="0" w:color="000000"/>
            </w:tcBorders>
            <w:shd w:val="clear" w:color="auto" w:fill="auto"/>
            <w:vAlign w:val="bottom"/>
          </w:tcPr>
          <w:p w:rsidR="001C2E38" w:rsidRPr="00181BF6" w:rsidRDefault="001C2E38">
            <w:pPr>
              <w:snapToGrid w:val="0"/>
              <w:rPr>
                <w:rFonts w:ascii="Times New Roman" w:eastAsia="Arial" w:hAnsi="Times New Roman" w:cs="Times New Roman"/>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Expediente Nº:</w:t>
            </w: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C23023" w:rsidRPr="00945693" w:rsidRDefault="001C2E38" w:rsidP="00582749">
            <w:pPr>
              <w:pStyle w:val="xl28"/>
              <w:snapToGrid w:val="0"/>
              <w:spacing w:before="0" w:after="0"/>
              <w:rPr>
                <w:rFonts w:ascii="Times New Roman" w:hAnsi="Times New Roman" w:cs="Times New Roman"/>
                <w:sz w:val="24"/>
                <w:szCs w:val="24"/>
              </w:rPr>
            </w:pPr>
            <w:r w:rsidRPr="00181BF6">
              <w:rPr>
                <w:rFonts w:ascii="Times New Roman" w:eastAsia="Arial" w:hAnsi="Times New Roman" w:cs="Times New Roman"/>
              </w:rPr>
              <w:t xml:space="preserve"> </w:t>
            </w:r>
            <w:r w:rsidR="008255FE">
              <w:rPr>
                <w:rFonts w:ascii="Times New Roman" w:eastAsia="Arial" w:hAnsi="Times New Roman" w:cs="Times New Roman"/>
              </w:rPr>
              <w:t>3002-811</w:t>
            </w:r>
            <w:r w:rsidR="00287E39">
              <w:rPr>
                <w:rFonts w:ascii="Times New Roman" w:eastAsia="Arial" w:hAnsi="Times New Roman" w:cs="Times New Roman"/>
              </w:rPr>
              <w:t>/18</w:t>
            </w:r>
          </w:p>
        </w:tc>
      </w:tr>
      <w:tr w:rsidR="00B678C8" w:rsidTr="00AA02A0">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b/>
                <w:bCs/>
                <w:sz w:val="16"/>
                <w:szCs w:val="16"/>
              </w:rPr>
            </w:pPr>
            <w:r w:rsidRPr="00181BF6">
              <w:rPr>
                <w:rFonts w:ascii="Times New Roman" w:hAnsi="Times New Roman" w:cs="Times New Roman"/>
                <w:b/>
                <w:bCs/>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b/>
                <w:bCs/>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pPr>
              <w:snapToGrid w:val="0"/>
              <w:rPr>
                <w:rFonts w:ascii="Times New Roman" w:eastAsia="Arial"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Objeto de la contratación</w:t>
            </w:r>
          </w:p>
        </w:tc>
      </w:tr>
      <w:tr w:rsidR="00C51A49" w:rsidTr="00AA02A0">
        <w:trPr>
          <w:cantSplit/>
          <w:trHeight w:val="315"/>
        </w:trPr>
        <w:tc>
          <w:tcPr>
            <w:tcW w:w="9780" w:type="dxa"/>
            <w:gridSpan w:val="14"/>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181BF6" w:rsidRDefault="00C51A49">
            <w:pPr>
              <w:snapToGrid w:val="0"/>
              <w:jc w:val="both"/>
              <w:rPr>
                <w:rFonts w:ascii="Times New Roman" w:hAnsi="Times New Roman" w:cs="Times New Roman"/>
                <w:b/>
                <w:sz w:val="20"/>
                <w:szCs w:val="20"/>
              </w:rPr>
            </w:pPr>
            <w:r w:rsidRPr="00181BF6">
              <w:rPr>
                <w:rFonts w:ascii="Times New Roman" w:eastAsia="Arial" w:hAnsi="Times New Roman" w:cs="Times New Roman"/>
                <w:sz w:val="16"/>
                <w:szCs w:val="16"/>
              </w:rPr>
              <w:t xml:space="preserve"> </w:t>
            </w:r>
          </w:p>
          <w:p w:rsidR="008255FE" w:rsidRPr="00181BF6" w:rsidRDefault="008255FE" w:rsidP="008255FE">
            <w:pPr>
              <w:snapToGrid w:val="0"/>
              <w:jc w:val="both"/>
              <w:rPr>
                <w:rFonts w:ascii="Times New Roman" w:hAnsi="Times New Roman" w:cs="Times New Roman"/>
                <w:b/>
                <w:sz w:val="20"/>
                <w:szCs w:val="20"/>
              </w:rPr>
            </w:pPr>
          </w:p>
          <w:p w:rsidR="008255FE" w:rsidRPr="00181BF6" w:rsidRDefault="008255FE" w:rsidP="008255FE">
            <w:pPr>
              <w:pStyle w:val="Default"/>
              <w:jc w:val="both"/>
              <w:rPr>
                <w:rFonts w:ascii="Times New Roman" w:hAnsi="Times New Roman" w:cs="Times New Roman"/>
                <w:b/>
                <w:sz w:val="20"/>
                <w:szCs w:val="20"/>
              </w:rPr>
            </w:pPr>
            <w:r w:rsidRPr="00181BF6">
              <w:rPr>
                <w:rFonts w:ascii="Times New Roman" w:hAnsi="Times New Roman" w:cs="Times New Roman"/>
                <w:b/>
                <w:sz w:val="20"/>
                <w:szCs w:val="20"/>
              </w:rPr>
              <w:t>Locación</w:t>
            </w:r>
            <w:r>
              <w:rPr>
                <w:rFonts w:ascii="Times New Roman" w:hAnsi="Times New Roman" w:cs="Times New Roman"/>
                <w:b/>
                <w:sz w:val="20"/>
                <w:szCs w:val="20"/>
              </w:rPr>
              <w:t xml:space="preserve"> </w:t>
            </w:r>
            <w:r w:rsidRPr="00181BF6">
              <w:rPr>
                <w:rFonts w:ascii="Times New Roman" w:hAnsi="Times New Roman" w:cs="Times New Roman"/>
                <w:b/>
                <w:sz w:val="20"/>
                <w:szCs w:val="20"/>
              </w:rPr>
              <w:t>de un (</w:t>
            </w:r>
            <w:r>
              <w:rPr>
                <w:rFonts w:ascii="Times New Roman" w:hAnsi="Times New Roman" w:cs="Times New Roman"/>
                <w:b/>
                <w:sz w:val="20"/>
                <w:szCs w:val="20"/>
              </w:rPr>
              <w:t>1) inmueble en la localidad de La Plata</w:t>
            </w:r>
            <w:r w:rsidRPr="00181BF6">
              <w:rPr>
                <w:rFonts w:ascii="Times New Roman" w:hAnsi="Times New Roman" w:cs="Times New Roman"/>
                <w:b/>
                <w:sz w:val="20"/>
                <w:szCs w:val="20"/>
              </w:rPr>
              <w:t xml:space="preserve"> </w:t>
            </w:r>
            <w:r>
              <w:rPr>
                <w:rFonts w:ascii="Times New Roman" w:hAnsi="Times New Roman" w:cs="Times New Roman"/>
                <w:b/>
                <w:sz w:val="20"/>
                <w:szCs w:val="20"/>
              </w:rPr>
              <w:t>con destino a la Casa de Convivencia de la Curaduría General</w:t>
            </w:r>
            <w:r w:rsidRPr="00181BF6">
              <w:rPr>
                <w:rFonts w:ascii="Times New Roman" w:hAnsi="Times New Roman" w:cs="Times New Roman"/>
                <w:b/>
                <w:sz w:val="20"/>
                <w:szCs w:val="20"/>
              </w:rPr>
              <w:t>. La locación será por el término de veinticuatro (24) meses</w:t>
            </w:r>
          </w:p>
          <w:p w:rsidR="00C51A49" w:rsidRPr="00181BF6" w:rsidRDefault="00C51A49">
            <w:pPr>
              <w:snapToGrid w:val="0"/>
              <w:rPr>
                <w:rFonts w:ascii="Times New Roman" w:hAnsi="Times New Roman" w:cs="Times New Roman"/>
                <w:sz w:val="16"/>
                <w:szCs w:val="16"/>
              </w:rPr>
            </w:pPr>
            <w:r w:rsidRPr="00181BF6">
              <w:rPr>
                <w:rFonts w:ascii="Times New Roman" w:hAnsi="Times New Roman" w:cs="Times New Roman"/>
                <w:sz w:val="16"/>
                <w:szCs w:val="16"/>
              </w:rPr>
              <w:t> </w:t>
            </w:r>
          </w:p>
        </w:tc>
      </w:tr>
      <w:tr w:rsidR="00B678C8" w:rsidTr="00AA02A0">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b/>
                <w:bCs/>
                <w:sz w:val="22"/>
                <w:szCs w:val="22"/>
                <w:u w:val="single"/>
              </w:rPr>
            </w:pPr>
            <w:r>
              <w:rPr>
                <w:sz w:val="16"/>
                <w:szCs w:val="16"/>
              </w:rPr>
              <w:t> </w:t>
            </w:r>
          </w:p>
        </w:tc>
      </w:tr>
      <w:tr w:rsidR="00B678C8" w:rsidTr="00AA02A0">
        <w:trPr>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PRESENTACIÓN DE OFERTAS</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r>
              <w:rPr>
                <w:rFonts w:eastAsia="Arial"/>
                <w:sz w:val="16"/>
                <w:szCs w:val="16"/>
              </w:rPr>
              <w:t xml:space="preserve">                                   </w:t>
            </w:r>
          </w:p>
        </w:tc>
        <w:tc>
          <w:tcPr>
            <w:tcW w:w="627" w:type="dxa"/>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Plazo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AF7C0B" w:rsidRDefault="00AF7C0B" w:rsidP="00AF7C0B">
            <w:pPr>
              <w:snapToGrid w:val="0"/>
              <w:ind w:left="57" w:right="57"/>
              <w:rPr>
                <w:b/>
                <w:bCs/>
                <w:sz w:val="16"/>
                <w:szCs w:val="16"/>
              </w:rPr>
            </w:pPr>
          </w:p>
          <w:p w:rsidR="00653815" w:rsidRPr="00123C25" w:rsidRDefault="00653815" w:rsidP="00653815">
            <w:pPr>
              <w:snapToGrid w:val="0"/>
              <w:ind w:left="57" w:right="57"/>
              <w:rPr>
                <w:b/>
                <w:bCs/>
                <w:color w:val="000000" w:themeColor="text1"/>
                <w:sz w:val="16"/>
                <w:szCs w:val="16"/>
              </w:rPr>
            </w:pPr>
            <w:r w:rsidRPr="00123C25">
              <w:rPr>
                <w:b/>
                <w:bCs/>
                <w:color w:val="000000" w:themeColor="text1"/>
                <w:sz w:val="16"/>
                <w:szCs w:val="16"/>
              </w:rPr>
              <w:t xml:space="preserve">DELEGACIÓN DE ADMINISTRACIÓN DEL DEPARTAMENTO JUDICIAL LA PLATA. CALLE 54 N° 590 8VO. PISO </w:t>
            </w:r>
          </w:p>
          <w:p w:rsidR="00582749" w:rsidRPr="00181BF6" w:rsidRDefault="00582749" w:rsidP="00653815">
            <w:pPr>
              <w:snapToGrid w:val="0"/>
              <w:ind w:left="57" w:right="57"/>
              <w:rPr>
                <w:rFonts w:ascii="Times New Roman" w:eastAsia="Arial" w:hAnsi="Times New Roman" w:cs="Times New Roman"/>
                <w:bCs/>
                <w:sz w:val="20"/>
                <w:szCs w:val="20"/>
              </w:rPr>
            </w:pP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4843C4" w:rsidRPr="00181BF6" w:rsidRDefault="00DE5CBE" w:rsidP="00772544">
            <w:pPr>
              <w:snapToGrid w:val="0"/>
              <w:jc w:val="center"/>
              <w:rPr>
                <w:rFonts w:ascii="Times New Roman" w:eastAsia="Arial" w:hAnsi="Times New Roman" w:cs="Times New Roman"/>
                <w:bCs/>
                <w:sz w:val="20"/>
                <w:szCs w:val="20"/>
              </w:rPr>
            </w:pPr>
            <w:r>
              <w:rPr>
                <w:rFonts w:ascii="Times New Roman" w:eastAsia="Arial" w:hAnsi="Times New Roman" w:cs="Times New Roman"/>
                <w:bCs/>
                <w:sz w:val="20"/>
                <w:szCs w:val="20"/>
              </w:rPr>
              <w:t>Hasta el día  23</w:t>
            </w:r>
            <w:r w:rsidR="00653815">
              <w:rPr>
                <w:rFonts w:ascii="Times New Roman" w:eastAsia="Arial" w:hAnsi="Times New Roman" w:cs="Times New Roman"/>
                <w:bCs/>
                <w:sz w:val="20"/>
                <w:szCs w:val="20"/>
              </w:rPr>
              <w:t xml:space="preserve"> de</w:t>
            </w:r>
            <w:r>
              <w:rPr>
                <w:rFonts w:ascii="Times New Roman" w:eastAsia="Arial" w:hAnsi="Times New Roman" w:cs="Times New Roman"/>
                <w:bCs/>
                <w:sz w:val="20"/>
                <w:szCs w:val="20"/>
              </w:rPr>
              <w:t xml:space="preserve"> enero </w:t>
            </w:r>
            <w:r w:rsidR="00653815">
              <w:rPr>
                <w:rFonts w:ascii="Times New Roman" w:eastAsia="Arial" w:hAnsi="Times New Roman" w:cs="Times New Roman"/>
                <w:bCs/>
                <w:sz w:val="20"/>
                <w:szCs w:val="20"/>
              </w:rPr>
              <w:t>de</w:t>
            </w:r>
            <w:r>
              <w:rPr>
                <w:rFonts w:ascii="Times New Roman" w:eastAsia="Arial" w:hAnsi="Times New Roman" w:cs="Times New Roman"/>
                <w:bCs/>
                <w:sz w:val="20"/>
                <w:szCs w:val="20"/>
              </w:rPr>
              <w:t xml:space="preserve">  2020 </w:t>
            </w:r>
            <w:r w:rsidR="00CA72C8">
              <w:rPr>
                <w:rFonts w:ascii="Times New Roman" w:eastAsia="Arial" w:hAnsi="Times New Roman" w:cs="Times New Roman"/>
                <w:bCs/>
                <w:sz w:val="20"/>
                <w:szCs w:val="20"/>
              </w:rPr>
              <w:t xml:space="preserve"> </w:t>
            </w:r>
            <w:r w:rsidR="00653815">
              <w:rPr>
                <w:rFonts w:ascii="Times New Roman" w:eastAsia="Arial" w:hAnsi="Times New Roman" w:cs="Times New Roman"/>
                <w:bCs/>
                <w:sz w:val="20"/>
                <w:szCs w:val="20"/>
              </w:rPr>
              <w:t>a las</w:t>
            </w:r>
            <w:r>
              <w:rPr>
                <w:rFonts w:ascii="Times New Roman" w:eastAsia="Arial" w:hAnsi="Times New Roman" w:cs="Times New Roman"/>
                <w:bCs/>
                <w:sz w:val="20"/>
                <w:szCs w:val="20"/>
              </w:rPr>
              <w:t xml:space="preserve">  12:00</w:t>
            </w:r>
            <w:r w:rsidR="00653815">
              <w:rPr>
                <w:rFonts w:ascii="Times New Roman" w:eastAsia="Arial" w:hAnsi="Times New Roman" w:cs="Times New Roman"/>
                <w:bCs/>
                <w:sz w:val="20"/>
                <w:szCs w:val="20"/>
              </w:rPr>
              <w:t xml:space="preserve"> Hs.</w:t>
            </w:r>
          </w:p>
        </w:tc>
      </w:tr>
      <w:tr w:rsidR="001C2E38" w:rsidTr="00AA02A0">
        <w:trPr>
          <w:trHeight w:val="621"/>
        </w:trPr>
        <w:tc>
          <w:tcPr>
            <w:tcW w:w="9780" w:type="dxa"/>
            <w:gridSpan w:val="14"/>
            <w:tcBorders>
              <w:left w:val="single" w:sz="4" w:space="0" w:color="000000"/>
              <w:bottom w:val="single" w:sz="8" w:space="0" w:color="000000"/>
              <w:right w:val="single" w:sz="4" w:space="0" w:color="000000"/>
            </w:tcBorders>
            <w:shd w:val="clear" w:color="auto" w:fill="auto"/>
          </w:tcPr>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1C2E38" w:rsidRPr="00181BF6" w:rsidRDefault="001C2E38" w:rsidP="00CD47D2">
            <w:pPr>
              <w:rPr>
                <w:rFonts w:ascii="Times New Roman" w:hAnsi="Times New Roman" w:cs="Times New Roman"/>
                <w:sz w:val="16"/>
                <w:szCs w:val="16"/>
              </w:rPr>
            </w:pPr>
          </w:p>
        </w:tc>
      </w:tr>
      <w:tr w:rsidR="00B678C8" w:rsidTr="00AA02A0">
        <w:trPr>
          <w:cantSplit/>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ACTO DE APERTURA</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13"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13"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Día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AF7C0B" w:rsidRDefault="00AF7C0B" w:rsidP="00AF7C0B">
            <w:pPr>
              <w:snapToGrid w:val="0"/>
              <w:ind w:left="57" w:right="57"/>
              <w:rPr>
                <w:b/>
                <w:bCs/>
                <w:sz w:val="16"/>
                <w:szCs w:val="16"/>
              </w:rPr>
            </w:pPr>
          </w:p>
          <w:p w:rsidR="00653815" w:rsidRPr="00123C25" w:rsidRDefault="00653815" w:rsidP="00653815">
            <w:pPr>
              <w:snapToGrid w:val="0"/>
              <w:ind w:left="57" w:right="57"/>
              <w:rPr>
                <w:b/>
                <w:bCs/>
                <w:color w:val="000000" w:themeColor="text1"/>
                <w:sz w:val="16"/>
                <w:szCs w:val="16"/>
              </w:rPr>
            </w:pPr>
            <w:r w:rsidRPr="00123C25">
              <w:rPr>
                <w:b/>
                <w:bCs/>
                <w:color w:val="000000" w:themeColor="text1"/>
                <w:sz w:val="16"/>
                <w:szCs w:val="16"/>
              </w:rPr>
              <w:t xml:space="preserve">DELEGACIÓN DE ADMINISTRACIÓN DEL DEPARTAMENTO JUDICIAL LA PLATA. CALLE 54 N° 590 8VO. PISO </w:t>
            </w:r>
          </w:p>
          <w:p w:rsidR="00582749" w:rsidRPr="00181BF6" w:rsidRDefault="00582749" w:rsidP="00653815">
            <w:pPr>
              <w:snapToGrid w:val="0"/>
              <w:ind w:left="57" w:right="57"/>
              <w:rPr>
                <w:rFonts w:ascii="Times New Roman" w:eastAsia="Arial" w:hAnsi="Times New Roman" w:cs="Times New Roman"/>
                <w:bCs/>
                <w:sz w:val="20"/>
                <w:szCs w:val="20"/>
              </w:rPr>
            </w:pP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1C2E38" w:rsidRPr="00181BF6" w:rsidRDefault="00DE5CBE" w:rsidP="00DE32A6">
            <w:pPr>
              <w:snapToGrid w:val="0"/>
              <w:rPr>
                <w:rFonts w:ascii="Times New Roman" w:eastAsia="Arial" w:hAnsi="Times New Roman" w:cs="Times New Roman"/>
                <w:bCs/>
                <w:sz w:val="20"/>
                <w:szCs w:val="20"/>
              </w:rPr>
            </w:pPr>
            <w:r>
              <w:rPr>
                <w:rFonts w:ascii="Times New Roman" w:eastAsia="Arial" w:hAnsi="Times New Roman" w:cs="Times New Roman"/>
                <w:bCs/>
                <w:sz w:val="20"/>
                <w:szCs w:val="20"/>
              </w:rPr>
              <w:t xml:space="preserve"> El día de 23 de enero </w:t>
            </w:r>
            <w:r w:rsidR="00DE32A6">
              <w:rPr>
                <w:rFonts w:ascii="Times New Roman" w:eastAsia="Arial" w:hAnsi="Times New Roman" w:cs="Times New Roman"/>
                <w:bCs/>
                <w:sz w:val="20"/>
                <w:szCs w:val="20"/>
              </w:rPr>
              <w:t>de</w:t>
            </w:r>
            <w:r>
              <w:rPr>
                <w:rFonts w:ascii="Times New Roman" w:eastAsia="Arial" w:hAnsi="Times New Roman" w:cs="Times New Roman"/>
                <w:bCs/>
                <w:sz w:val="20"/>
                <w:szCs w:val="20"/>
              </w:rPr>
              <w:t xml:space="preserve"> 2020 a las 12:00</w:t>
            </w:r>
            <w:r w:rsidR="00653815">
              <w:rPr>
                <w:rFonts w:ascii="Times New Roman" w:eastAsia="Arial" w:hAnsi="Times New Roman" w:cs="Times New Roman"/>
                <w:bCs/>
                <w:sz w:val="20"/>
                <w:szCs w:val="20"/>
              </w:rPr>
              <w:t xml:space="preserve"> Hs</w:t>
            </w:r>
            <w:r w:rsidR="00653815" w:rsidRPr="00181BF6">
              <w:rPr>
                <w:rFonts w:ascii="Times New Roman" w:eastAsia="Arial" w:hAnsi="Times New Roman" w:cs="Times New Roman"/>
                <w:bCs/>
                <w:sz w:val="20"/>
                <w:szCs w:val="20"/>
              </w:rPr>
              <w:t>.</w:t>
            </w:r>
          </w:p>
        </w:tc>
      </w:tr>
      <w:tr w:rsidR="00B678C8" w:rsidTr="00AA02A0">
        <w:trPr>
          <w:cantSplit/>
          <w:trHeight w:val="209"/>
        </w:trPr>
        <w:tc>
          <w:tcPr>
            <w:tcW w:w="1870" w:type="dxa"/>
            <w:gridSpan w:val="3"/>
            <w:tcBorders>
              <w:left w:val="single" w:sz="4" w:space="0" w:color="000000"/>
              <w:bottom w:val="single" w:sz="4" w:space="0" w:color="auto"/>
            </w:tcBorders>
            <w:shd w:val="clear" w:color="auto" w:fill="FFFF00"/>
            <w:vAlign w:val="center"/>
          </w:tcPr>
          <w:p w:rsidR="00B678C8" w:rsidRPr="00181BF6" w:rsidRDefault="00B678C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Forma de Pago</w:t>
            </w:r>
          </w:p>
        </w:tc>
        <w:tc>
          <w:tcPr>
            <w:tcW w:w="7910" w:type="dxa"/>
            <w:gridSpan w:val="11"/>
            <w:tcBorders>
              <w:left w:val="single" w:sz="4" w:space="0" w:color="000000"/>
              <w:bottom w:val="single" w:sz="4" w:space="0" w:color="auto"/>
              <w:right w:val="single" w:sz="4" w:space="0" w:color="000000"/>
            </w:tcBorders>
            <w:shd w:val="clear" w:color="auto" w:fill="auto"/>
            <w:vAlign w:val="center"/>
          </w:tcPr>
          <w:p w:rsidR="00B678C8" w:rsidRPr="00181BF6" w:rsidRDefault="00B678C8">
            <w:pPr>
              <w:snapToGrid w:val="0"/>
              <w:rPr>
                <w:rFonts w:ascii="Times New Roman" w:hAnsi="Times New Roman" w:cs="Times New Roman"/>
                <w:b/>
                <w:bCs/>
                <w:sz w:val="20"/>
                <w:szCs w:val="20"/>
                <w:u w:val="single"/>
              </w:rPr>
            </w:pPr>
            <w:r w:rsidRPr="00181BF6">
              <w:rPr>
                <w:rFonts w:ascii="Times New Roman" w:eastAsia="Arial" w:hAnsi="Times New Roman" w:cs="Times New Roman"/>
                <w:sz w:val="20"/>
                <w:szCs w:val="20"/>
              </w:rPr>
              <w:t xml:space="preserve">  </w:t>
            </w:r>
            <w:r w:rsidRPr="00181BF6">
              <w:rPr>
                <w:rFonts w:ascii="Times New Roman" w:hAnsi="Times New Roman" w:cs="Times New Roman"/>
                <w:sz w:val="20"/>
                <w:szCs w:val="20"/>
              </w:rPr>
              <w:t>DE ACUERDO A NORMAS DE LA TESORERIA DE LA PROVINCIA DE BUENOS AIRES</w:t>
            </w:r>
          </w:p>
        </w:tc>
      </w:tr>
      <w:tr w:rsidR="00B678C8" w:rsidTr="00AA02A0">
        <w:trPr>
          <w:cantSplit/>
          <w:trHeight w:val="221"/>
        </w:trPr>
        <w:tc>
          <w:tcPr>
            <w:tcW w:w="9780"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rsidR="00B678C8" w:rsidRPr="00181BF6" w:rsidRDefault="00B678C8" w:rsidP="00CD47D2">
            <w:pPr>
              <w:snapToGrid w:val="0"/>
              <w:rPr>
                <w:rFonts w:ascii="Times New Roman" w:hAnsi="Times New Roman" w:cs="Times New Roman"/>
                <w:b/>
                <w:bCs/>
                <w:sz w:val="20"/>
                <w:szCs w:val="20"/>
                <w:u w:val="single"/>
              </w:rPr>
            </w:pPr>
          </w:p>
          <w:p w:rsidR="00B678C8" w:rsidRPr="00181BF6" w:rsidRDefault="00B678C8" w:rsidP="00CD47D2">
            <w:pPr>
              <w:snapToGrid w:val="0"/>
              <w:rPr>
                <w:rFonts w:ascii="Times New Roman" w:hAnsi="Times New Roman" w:cs="Times New Roman"/>
                <w:sz w:val="16"/>
                <w:szCs w:val="16"/>
              </w:rPr>
            </w:pPr>
            <w:r w:rsidRPr="00181BF6">
              <w:rPr>
                <w:rFonts w:ascii="Times New Roman" w:hAnsi="Times New Roman" w:cs="Times New Roman"/>
                <w:bCs/>
                <w:sz w:val="20"/>
                <w:szCs w:val="20"/>
                <w:u w:val="single"/>
              </w:rPr>
              <w:t xml:space="preserve">OBSERVACIONES GENERALES </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 xml:space="preserve">Las Ofertas, ensobradas  conforme lo  establecen los Artículos </w:t>
            </w:r>
            <w:r w:rsidRPr="00945693">
              <w:rPr>
                <w:rFonts w:ascii="Times New Roman" w:hAnsi="Times New Roman" w:cs="Times New Roman"/>
                <w:sz w:val="16"/>
                <w:szCs w:val="16"/>
              </w:rPr>
              <w:t xml:space="preserve">"Ofertas-Su Presentación" y  "Ofertas-Documentación a Integrar", </w:t>
            </w:r>
            <w:r w:rsidRPr="00181BF6">
              <w:rPr>
                <w:rFonts w:ascii="Times New Roman" w:hAnsi="Times New Roman" w:cs="Times New Roman"/>
                <w:sz w:val="16"/>
                <w:szCs w:val="16"/>
              </w:rPr>
              <w:t xml:space="preserve">deben  presentarse hasta la fecha y hora y en el lugar antes indicados conforme  procedimiento establecido </w:t>
            </w:r>
            <w:r>
              <w:rPr>
                <w:rFonts w:ascii="Times New Roman" w:hAnsi="Times New Roman" w:cs="Times New Roman"/>
                <w:sz w:val="16"/>
                <w:szCs w:val="16"/>
              </w:rPr>
              <w:t xml:space="preserve">en el ART. 17 Apartado 4) </w:t>
            </w:r>
            <w:r w:rsidRPr="00181BF6">
              <w:rPr>
                <w:rFonts w:ascii="Times New Roman" w:hAnsi="Times New Roman" w:cs="Times New Roman"/>
                <w:sz w:val="16"/>
                <w:szCs w:val="16"/>
              </w:rPr>
              <w:t xml:space="preserve">Decreto N° </w:t>
            </w:r>
            <w:r w:rsidR="00F0697E">
              <w:rPr>
                <w:rFonts w:ascii="Times New Roman" w:hAnsi="Times New Roman" w:cs="Times New Roman"/>
                <w:sz w:val="16"/>
                <w:szCs w:val="16"/>
              </w:rPr>
              <w:t>59</w:t>
            </w:r>
            <w:r w:rsidRPr="00181BF6">
              <w:rPr>
                <w:rFonts w:ascii="Times New Roman" w:hAnsi="Times New Roman" w:cs="Times New Roman"/>
                <w:sz w:val="16"/>
                <w:szCs w:val="16"/>
              </w:rPr>
              <w:t>/1</w:t>
            </w:r>
            <w:r w:rsidR="00F0697E">
              <w:rPr>
                <w:rFonts w:ascii="Times New Roman" w:hAnsi="Times New Roman" w:cs="Times New Roman"/>
                <w:sz w:val="16"/>
                <w:szCs w:val="16"/>
              </w:rPr>
              <w:t>9</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 Reglamentario</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del Subsistema </w:t>
            </w:r>
            <w:r w:rsidRPr="00181BF6">
              <w:rPr>
                <w:rFonts w:ascii="Times New Roman" w:hAnsi="Times New Roman" w:cs="Times New Roman"/>
                <w:sz w:val="16"/>
                <w:szCs w:val="16"/>
              </w:rPr>
              <w:t>de Contrataciones del Estado Ley 13.981,.</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Pasada dicha hora no se  admitirán nuevas  propuestas, aun cuando no  hubiera comenzado la apertura de los sobre. Los sobres o paquetes conteniendo las Ofertas, serán abiertos en presencia de los Oferentes que concurran.</w:t>
            </w:r>
          </w:p>
          <w:p w:rsidR="00B678C8" w:rsidRPr="00181BF6" w:rsidRDefault="00B678C8">
            <w:pPr>
              <w:snapToGrid w:val="0"/>
              <w:ind w:left="57" w:right="57"/>
              <w:rPr>
                <w:rFonts w:ascii="Times New Roman" w:hAnsi="Times New Roman" w:cs="Times New Roman"/>
                <w:sz w:val="16"/>
                <w:szCs w:val="16"/>
              </w:rPr>
            </w:pPr>
          </w:p>
        </w:tc>
      </w:tr>
      <w:tr w:rsidR="00B678C8" w:rsidTr="00AA02A0">
        <w:trPr>
          <w:trHeight w:val="503"/>
        </w:trPr>
        <w:tc>
          <w:tcPr>
            <w:tcW w:w="939" w:type="dxa"/>
            <w:tcBorders>
              <w:top w:val="single" w:sz="4" w:space="0" w:color="auto"/>
              <w:left w:val="single" w:sz="4" w:space="0" w:color="000000"/>
              <w:bottom w:val="single" w:sz="4" w:space="0" w:color="000000"/>
            </w:tcBorders>
            <w:shd w:val="clear" w:color="auto" w:fill="auto"/>
            <w:vAlign w:val="bottom"/>
          </w:tcPr>
          <w:p w:rsidR="00B678C8" w:rsidRPr="00181BF6" w:rsidRDefault="004D5F99">
            <w:pPr>
              <w:snapToGrid w:val="0"/>
              <w:rPr>
                <w:rFonts w:ascii="Times New Roman" w:hAnsi="Times New Roman" w:cs="Times New Roman"/>
                <w:b/>
                <w:bCs/>
                <w:sz w:val="16"/>
                <w:szCs w:val="16"/>
                <w:u w:val="single"/>
              </w:rPr>
            </w:pPr>
            <w:r>
              <w:br w:type="page"/>
            </w:r>
          </w:p>
        </w:tc>
        <w:tc>
          <w:tcPr>
            <w:tcW w:w="870"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52" w:type="dxa"/>
            <w:gridSpan w:val="2"/>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046"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3"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907"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2"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6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720"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51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1213"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646" w:type="dxa"/>
            <w:gridSpan w:val="2"/>
            <w:tcBorders>
              <w:top w:val="single" w:sz="4" w:space="0" w:color="auto"/>
              <w:bottom w:val="single" w:sz="4" w:space="0" w:color="000000"/>
              <w:right w:val="single" w:sz="4" w:space="0" w:color="000000"/>
            </w:tcBorders>
            <w:shd w:val="clear" w:color="auto" w:fill="auto"/>
            <w:vAlign w:val="bottom"/>
          </w:tcPr>
          <w:p w:rsidR="00B678C8" w:rsidRDefault="00B678C8">
            <w:pPr>
              <w:snapToGrid w:val="0"/>
            </w:pPr>
            <w:r>
              <w:rPr>
                <w:sz w:val="16"/>
                <w:szCs w:val="16"/>
              </w:rPr>
              <w:t> </w:t>
            </w:r>
          </w:p>
        </w:tc>
      </w:tr>
    </w:tbl>
    <w:p w:rsidR="006F3FA5" w:rsidRDefault="006F3FA5">
      <w:pPr>
        <w:widowControl/>
        <w:suppressAutoHyphens w:val="0"/>
        <w:autoSpaceDE/>
        <w:rPr>
          <w:b/>
        </w:rPr>
      </w:pPr>
    </w:p>
    <w:p w:rsidR="00AA02A0" w:rsidRDefault="006F3FA5">
      <w:pPr>
        <w:widowControl/>
        <w:suppressAutoHyphens w:val="0"/>
        <w:autoSpaceDE/>
        <w:rPr>
          <w:b/>
        </w:rPr>
      </w:pPr>
      <w:r>
        <w:rPr>
          <w:b/>
        </w:rPr>
        <w:br w:type="page"/>
      </w:r>
      <w:r w:rsidR="00AA02A0">
        <w:rPr>
          <w:b/>
        </w:rPr>
        <w:lastRenderedPageBreak/>
        <w:br w:type="page"/>
      </w:r>
    </w:p>
    <w:tbl>
      <w:tblPr>
        <w:tblpPr w:leftFromText="141" w:rightFromText="141" w:vertAnchor="text" w:horzAnchor="margin" w:tblpXSpec="center" w:tblpY="-1088"/>
        <w:tblW w:w="10767" w:type="dxa"/>
        <w:tblLayout w:type="fixed"/>
        <w:tblCellMar>
          <w:left w:w="0" w:type="dxa"/>
          <w:right w:w="0" w:type="dxa"/>
        </w:tblCellMar>
        <w:tblLook w:val="0000" w:firstRow="0" w:lastRow="0" w:firstColumn="0" w:lastColumn="0" w:noHBand="0" w:noVBand="0"/>
      </w:tblPr>
      <w:tblGrid>
        <w:gridCol w:w="1414"/>
        <w:gridCol w:w="346"/>
        <w:gridCol w:w="718"/>
        <w:gridCol w:w="361"/>
        <w:gridCol w:w="144"/>
        <w:gridCol w:w="32"/>
        <w:gridCol w:w="16"/>
        <w:gridCol w:w="167"/>
        <w:gridCol w:w="359"/>
        <w:gridCol w:w="561"/>
        <w:gridCol w:w="183"/>
        <w:gridCol w:w="1234"/>
        <w:gridCol w:w="29"/>
        <w:gridCol w:w="45"/>
        <w:gridCol w:w="16"/>
        <w:gridCol w:w="50"/>
        <w:gridCol w:w="253"/>
        <w:gridCol w:w="280"/>
        <w:gridCol w:w="69"/>
        <w:gridCol w:w="214"/>
        <w:gridCol w:w="363"/>
        <w:gridCol w:w="180"/>
        <w:gridCol w:w="745"/>
        <w:gridCol w:w="330"/>
        <w:gridCol w:w="192"/>
        <w:gridCol w:w="181"/>
        <w:gridCol w:w="532"/>
        <w:gridCol w:w="10"/>
        <w:gridCol w:w="32"/>
        <w:gridCol w:w="139"/>
        <w:gridCol w:w="912"/>
        <w:gridCol w:w="89"/>
        <w:gridCol w:w="20"/>
        <w:gridCol w:w="116"/>
        <w:gridCol w:w="295"/>
        <w:gridCol w:w="31"/>
        <w:gridCol w:w="30"/>
        <w:gridCol w:w="79"/>
      </w:tblGrid>
      <w:tr w:rsidR="00AA02A0" w:rsidRPr="00195912" w:rsidTr="00AA02A0">
        <w:trPr>
          <w:gridAfter w:val="3"/>
          <w:wAfter w:w="140" w:type="dxa"/>
          <w:trHeight w:hRule="exact" w:val="901"/>
        </w:trPr>
        <w:tc>
          <w:tcPr>
            <w:tcW w:w="10627" w:type="dxa"/>
            <w:gridSpan w:val="35"/>
            <w:tcBorders>
              <w:top w:val="single" w:sz="4" w:space="0" w:color="000000"/>
              <w:left w:val="single" w:sz="4" w:space="0" w:color="000000"/>
            </w:tcBorders>
            <w:shd w:val="clear" w:color="auto" w:fill="auto"/>
            <w:vAlign w:val="bottom"/>
          </w:tcPr>
          <w:p w:rsidR="00AA02A0" w:rsidRDefault="00AA02A0" w:rsidP="00AA02A0">
            <w:pPr>
              <w:snapToGrid w:val="0"/>
              <w:rPr>
                <w:sz w:val="20"/>
                <w:szCs w:val="20"/>
                <w:u w:val="single"/>
              </w:rPr>
            </w:pPr>
          </w:p>
          <w:p w:rsidR="00AA02A0" w:rsidRDefault="00AA02A0" w:rsidP="00AA02A0">
            <w:pPr>
              <w:rPr>
                <w:sz w:val="20"/>
                <w:szCs w:val="20"/>
              </w:rPr>
            </w:pPr>
            <w:r w:rsidRPr="00195912">
              <w:rPr>
                <w:noProof/>
                <w:u w:val="single"/>
                <w:lang w:val="es-AR" w:eastAsia="es-AR"/>
              </w:rPr>
              <mc:AlternateContent>
                <mc:Choice Requires="wps">
                  <w:drawing>
                    <wp:anchor distT="0" distB="0" distL="114935" distR="114935" simplePos="0" relativeHeight="251731456" behindDoc="0" locked="0" layoutInCell="1" allowOverlap="1" wp14:anchorId="5DF757FF" wp14:editId="74F7B7E9">
                      <wp:simplePos x="0" y="0"/>
                      <wp:positionH relativeFrom="column">
                        <wp:posOffset>3810</wp:posOffset>
                      </wp:positionH>
                      <wp:positionV relativeFrom="paragraph">
                        <wp:posOffset>40640</wp:posOffset>
                      </wp:positionV>
                      <wp:extent cx="6858000" cy="1094740"/>
                      <wp:effectExtent l="0" t="0" r="0" b="0"/>
                      <wp:wrapNone/>
                      <wp:docPr id="3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0947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5CBE" w:rsidRPr="00926E29" w:rsidRDefault="00DE5CBE"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DE5CBE" w:rsidRPr="00926E29" w:rsidRDefault="00DE5CBE" w:rsidP="00AA02A0">
                                  <w:pPr>
                                    <w:jc w:val="center"/>
                                  </w:pPr>
                                  <w:r w:rsidRPr="00926E29">
                                    <w:rPr>
                                      <w:b/>
                                      <w:bCs/>
                                      <w:u w:val="single"/>
                                    </w:rPr>
                                    <w:t>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F757FF" id="Text Box 16" o:spid="_x0000_s1027" type="#_x0000_t202" style="position:absolute;margin-left:.3pt;margin-top:3.2pt;width:540pt;height:86.2pt;z-index:2517314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" stroked="f">
                      <v:fill opacity="0"/>
                      <v:textbox inset="0,0,0,0">
                        <w:txbxContent>
                          <w:p w:rsidR="00DE5CBE" w:rsidRPr="00926E29" w:rsidRDefault="00DE5CBE"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DE5CBE" w:rsidRPr="00926E29" w:rsidRDefault="00DE5CBE" w:rsidP="00AA02A0">
                            <w:pPr>
                              <w:jc w:val="center"/>
                            </w:pPr>
                            <w:r w:rsidRPr="00926E29">
                              <w:rPr>
                                <w:b/>
                                <w:bCs/>
                                <w:u w:val="single"/>
                              </w:rPr>
                              <w:t>DECLARACION JURADA</w:t>
                            </w:r>
                          </w:p>
                        </w:txbxContent>
                      </v:textbox>
                    </v:shape>
                  </w:pict>
                </mc:Fallback>
              </mc:AlternateContent>
            </w: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Pr="00393F1D" w:rsidRDefault="00AA02A0" w:rsidP="00AA02A0">
            <w:pPr>
              <w:rPr>
                <w:sz w:val="20"/>
                <w:szCs w:val="20"/>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tcBorders>
            <w:shd w:val="clear" w:color="auto" w:fill="auto"/>
          </w:tcPr>
          <w:p w:rsidR="00AA02A0" w:rsidRPr="00195912" w:rsidRDefault="00AA02A0" w:rsidP="00AA02A0">
            <w:pPr>
              <w:snapToGrid w:val="0"/>
              <w:rPr>
                <w:sz w:val="20"/>
                <w:szCs w:val="20"/>
                <w:u w:val="single"/>
              </w:rPr>
            </w:pPr>
            <w:r w:rsidRPr="00195912">
              <w:rPr>
                <w:noProof/>
                <w:u w:val="single"/>
                <w:lang w:val="es-AR" w:eastAsia="es-AR"/>
              </w:rPr>
              <mc:AlternateContent>
                <mc:Choice Requires="wps">
                  <w:drawing>
                    <wp:anchor distT="0" distB="0" distL="114300" distR="114300" simplePos="0" relativeHeight="251744768" behindDoc="0" locked="0" layoutInCell="1" allowOverlap="1" wp14:anchorId="3727D008" wp14:editId="0D649901">
                      <wp:simplePos x="0" y="0"/>
                      <wp:positionH relativeFrom="column">
                        <wp:posOffset>10795</wp:posOffset>
                      </wp:positionH>
                      <wp:positionV relativeFrom="paragraph">
                        <wp:posOffset>-567055</wp:posOffset>
                      </wp:positionV>
                      <wp:extent cx="17145" cy="8849360"/>
                      <wp:effectExtent l="0" t="0" r="0" b="0"/>
                      <wp:wrapNone/>
                      <wp:docPr id="31"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 cy="884936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973D58" id="Line 84" o:spid="_x0000_s1026" style="position:absolute;flip:x;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44.65pt" to="2.2pt,6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" strokeweight=".26mm">
                      <v:stroke joinstyle="miter"/>
                    </v:line>
                  </w:pict>
                </mc:Fallback>
              </mc:AlternateContent>
            </w: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1)</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442"/>
        </w:trPr>
        <w:tc>
          <w:tcPr>
            <w:tcW w:w="2478" w:type="dxa"/>
            <w:gridSpan w:val="3"/>
            <w:tcBorders>
              <w:left w:val="single" w:sz="4" w:space="0" w:color="000000"/>
            </w:tcBorders>
            <w:shd w:val="clear" w:color="auto" w:fill="FFFFFF"/>
            <w:vAlign w:val="center"/>
          </w:tcPr>
          <w:p w:rsidR="00AA02A0" w:rsidRPr="00195912" w:rsidRDefault="00AA02A0" w:rsidP="00AA02A0">
            <w:pPr>
              <w:snapToGrid w:val="0"/>
              <w:ind w:left="57"/>
              <w:rPr>
                <w:bCs/>
                <w:sz w:val="16"/>
                <w:szCs w:val="16"/>
                <w:u w:val="single"/>
              </w:rPr>
            </w:pP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9408" behindDoc="0" locked="0" layoutInCell="1" allowOverlap="1" wp14:anchorId="674E6386" wp14:editId="454CF34E">
                      <wp:simplePos x="0" y="0"/>
                      <wp:positionH relativeFrom="column">
                        <wp:posOffset>504825</wp:posOffset>
                      </wp:positionH>
                      <wp:positionV relativeFrom="paragraph">
                        <wp:posOffset>9525</wp:posOffset>
                      </wp:positionV>
                      <wp:extent cx="87630" cy="182880"/>
                      <wp:effectExtent l="0" t="0" r="0" b="0"/>
                      <wp:wrapNone/>
                      <wp:docPr id="3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5CBE" w:rsidRDefault="00DE5CB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E6386" id="Text Box 14" o:spid="_x0000_s1028" type="#_x0000_t202" style="position:absolute;margin-left:39.75pt;margin-top:.75pt;width:6.9pt;height:14.4pt;z-index:251729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NUO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HjNUOjAIAACMFAAAOAAAAAAAAAAAAAAAAAC4CAABkcnMvZTJvRG9jLnhtbFBLAQItABQABgAI&#10;AAAAIQDoT1VM2gAAAAYBAAAPAAAAAAAAAAAAAAAAAOYEAABkcnMvZG93bnJldi54bWxQSwUGAAAA&#10;AAQABADzAAAA7QUAAAAA&#10;" stroked="f">
                      <v:fill opacity="0"/>
                      <v:textbox inset="0,0,0,0">
                        <w:txbxContent>
                          <w:p w:rsidR="00DE5CBE" w:rsidRDefault="00DE5CBE"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5312" behindDoc="0" locked="0" layoutInCell="1" allowOverlap="1" wp14:anchorId="341ED931" wp14:editId="1E7F0F2F">
                      <wp:simplePos x="0" y="0"/>
                      <wp:positionH relativeFrom="column">
                        <wp:posOffset>504825</wp:posOffset>
                      </wp:positionH>
                      <wp:positionV relativeFrom="paragraph">
                        <wp:posOffset>9525</wp:posOffset>
                      </wp:positionV>
                      <wp:extent cx="87630" cy="182880"/>
                      <wp:effectExtent l="0" t="0" r="0" b="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5CBE" w:rsidRDefault="00DE5CB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1ED931" id="Text Box 10" o:spid="_x0000_s1029" type="#_x0000_t202" style="position:absolute;left:0;text-align:left;margin-left:39.75pt;margin-top:.75pt;width:6.9pt;height:14.4pt;z-index:251725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Lhou6o0CAAAjBQAADgAAAAAAAAAAAAAAAAAuAgAAZHJzL2Uyb0RvYy54bWxQSwECLQAUAAYA&#10;CAAAACEA6E9VTNoAAAAGAQAADwAAAAAAAAAAAAAAAADnBAAAZHJzL2Rvd25yZXYueG1sUEsFBgAA&#10;AAAEAAQA8wAAAO4FAAAAAA==&#10;" stroked="f">
                      <v:fill opacity="0"/>
                      <v:textbox inset="0,0,0,0">
                        <w:txbxContent>
                          <w:p w:rsidR="00DE5CBE" w:rsidRDefault="00DE5CBE"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0432" behindDoc="0" locked="0" layoutInCell="1" allowOverlap="1" wp14:anchorId="0B764483" wp14:editId="532EFF2D">
                      <wp:simplePos x="0" y="0"/>
                      <wp:positionH relativeFrom="column">
                        <wp:posOffset>504825</wp:posOffset>
                      </wp:positionH>
                      <wp:positionV relativeFrom="paragraph">
                        <wp:posOffset>9525</wp:posOffset>
                      </wp:positionV>
                      <wp:extent cx="87630" cy="182880"/>
                      <wp:effectExtent l="0" t="0" r="0" b="0"/>
                      <wp:wrapNone/>
                      <wp:docPr id="2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5CBE" w:rsidRDefault="00DE5CB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64483" id="Text Box 15" o:spid="_x0000_s1030" type="#_x0000_t202" style="position:absolute;margin-left:39.75pt;margin-top:.75pt;width:6.9pt;height:14.4pt;z-index:2517304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Azx1l5jAIAACMFAAAOAAAAAAAAAAAAAAAAAC4CAABkcnMvZTJvRG9jLnhtbFBLAQItABQABgAI&#10;AAAAIQDoT1VM2gAAAAYBAAAPAAAAAAAAAAAAAAAAAOYEAABkcnMvZG93bnJldi54bWxQSwUGAAAA&#10;AAQABADzAAAA7QUAAAAA&#10;" stroked="f">
                      <v:fill opacity="0"/>
                      <v:textbox inset="0,0,0,0">
                        <w:txbxContent>
                          <w:p w:rsidR="00DE5CBE" w:rsidRDefault="00DE5CBE"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498" w:type="dxa"/>
            <w:gridSpan w:val="17"/>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412"/>
        </w:trPr>
        <w:tc>
          <w:tcPr>
            <w:tcW w:w="3198" w:type="dxa"/>
            <w:gridSpan w:val="8"/>
            <w:tcBorders>
              <w:left w:val="single" w:sz="4" w:space="0" w:color="000000"/>
            </w:tcBorders>
            <w:shd w:val="clear" w:color="auto" w:fill="FFFFFF"/>
            <w:vAlign w:val="center"/>
          </w:tcPr>
          <w:p w:rsidR="00AA02A0" w:rsidRPr="00195912" w:rsidRDefault="00AA02A0" w:rsidP="00AA02A0">
            <w:pPr>
              <w:snapToGrid w:val="0"/>
              <w:jc w:val="center"/>
              <w:rPr>
                <w:bCs/>
                <w:sz w:val="16"/>
                <w:szCs w:val="16"/>
                <w:u w:val="single"/>
              </w:rPr>
            </w:pP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bCs/>
                <w:sz w:val="16"/>
                <w:szCs w:val="16"/>
                <w:u w:val="single"/>
              </w:rPr>
              <w:t> </w:t>
            </w:r>
          </w:p>
        </w:tc>
        <w:tc>
          <w:tcPr>
            <w:tcW w:w="105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pStyle w:val="xl28"/>
              <w:snapToGrid w:val="0"/>
              <w:spacing w:before="0" w:after="0"/>
              <w:rPr>
                <w:u w:val="single"/>
              </w:rPr>
            </w:pPr>
            <w:r w:rsidRPr="00195912">
              <w:rPr>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8384" behindDoc="0" locked="0" layoutInCell="1" allowOverlap="1" wp14:anchorId="4D0033EB" wp14:editId="1BD49EA8">
                      <wp:simplePos x="0" y="0"/>
                      <wp:positionH relativeFrom="column">
                        <wp:posOffset>504825</wp:posOffset>
                      </wp:positionH>
                      <wp:positionV relativeFrom="paragraph">
                        <wp:posOffset>9525</wp:posOffset>
                      </wp:positionV>
                      <wp:extent cx="87630" cy="182880"/>
                      <wp:effectExtent l="0" t="0" r="0" b="0"/>
                      <wp:wrapNone/>
                      <wp:docPr id="2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5CBE" w:rsidRDefault="00DE5CB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0033EB" id="Text Box 13" o:spid="_x0000_s1031" type="#_x0000_t202" style="position:absolute;margin-left:39.75pt;margin-top:.75pt;width:6.9pt;height:14.4pt;z-index:251728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C7T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JosLtOOAgAAIwUAAA4AAAAAAAAAAAAAAAAALgIAAGRycy9lMm9Eb2MueG1sUEsBAi0AFAAG&#10;AAgAAAAhAOhPVUzaAAAABgEAAA8AAAAAAAAAAAAAAAAA6AQAAGRycy9kb3ducmV2LnhtbFBLBQYA&#10;AAAABAAEAPMAAADvBQAAAAA=&#10;" stroked="f">
                      <v:fill opacity="0"/>
                      <v:textbox inset="0,0,0,0">
                        <w:txbxContent>
                          <w:p w:rsidR="00DE5CBE" w:rsidRDefault="00DE5CBE"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651" w:type="dxa"/>
            <w:gridSpan w:val="9"/>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u w:val="single"/>
              </w:rPr>
            </w:pPr>
            <w:r w:rsidRPr="00195912">
              <w:rPr>
                <w:sz w:val="20"/>
                <w:szCs w:val="20"/>
                <w:u w:val="single"/>
              </w:rPr>
              <w:t> </w:t>
            </w:r>
          </w:p>
        </w:tc>
        <w:tc>
          <w:tcPr>
            <w:tcW w:w="4419" w:type="dxa"/>
            <w:gridSpan w:val="17"/>
            <w:tcBorders>
              <w:left w:val="single" w:sz="4" w:space="0" w:color="000000"/>
            </w:tcBorders>
            <w:shd w:val="clear" w:color="auto" w:fill="auto"/>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6336" behindDoc="0" locked="0" layoutInCell="1" allowOverlap="1" wp14:anchorId="46D7562B" wp14:editId="4E117FDE">
                      <wp:simplePos x="0" y="0"/>
                      <wp:positionH relativeFrom="column">
                        <wp:posOffset>504825</wp:posOffset>
                      </wp:positionH>
                      <wp:positionV relativeFrom="paragraph">
                        <wp:posOffset>9525</wp:posOffset>
                      </wp:positionV>
                      <wp:extent cx="87630" cy="182880"/>
                      <wp:effectExtent l="0" t="0" r="0" b="0"/>
                      <wp:wrapNone/>
                      <wp:docPr id="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5CBE" w:rsidRDefault="00DE5CB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D7562B" id="Text Box 11" o:spid="_x0000_s1032" type="#_x0000_t202" style="position:absolute;margin-left:39.75pt;margin-top:.75pt;width:6.9pt;height:14.4pt;z-index:251726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q5XVDI0CAAAjBQAADgAAAAAAAAAAAAAAAAAuAgAAZHJzL2Uyb0RvYy54bWxQSwECLQAUAAYA&#10;CAAAACEA6E9VTNoAAAAGAQAADwAAAAAAAAAAAAAAAADnBAAAZHJzL2Rvd25yZXYueG1sUEsFBgAA&#10;AAAEAAQA8wAAAO4FAAAAAA==&#10;" stroked="f">
                      <v:fill opacity="0"/>
                      <v:textbox inset="0,0,0,0">
                        <w:txbxContent>
                          <w:p w:rsidR="00DE5CBE" w:rsidRDefault="00DE5CBE"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952"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7360" behindDoc="0" locked="0" layoutInCell="1" allowOverlap="1" wp14:anchorId="10635619" wp14:editId="4DEAA684">
                      <wp:simplePos x="0" y="0"/>
                      <wp:positionH relativeFrom="column">
                        <wp:posOffset>504825</wp:posOffset>
                      </wp:positionH>
                      <wp:positionV relativeFrom="paragraph">
                        <wp:posOffset>9525</wp:posOffset>
                      </wp:positionV>
                      <wp:extent cx="87630" cy="182880"/>
                      <wp:effectExtent l="0" t="0" r="0" b="0"/>
                      <wp:wrapNone/>
                      <wp:docPr id="2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5CBE" w:rsidRDefault="00DE5CB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635619" id="Text Box 12" o:spid="_x0000_s1033" type="#_x0000_t202" style="position:absolute;margin-left:39.75pt;margin-top:.75pt;width:6.9pt;height:14.4pt;z-index:251727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" stroked="f">
                      <v:fill opacity="0"/>
                      <v:textbox inset="0,0,0,0">
                        <w:txbxContent>
                          <w:p w:rsidR="00DE5CBE" w:rsidRDefault="00DE5CBE"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491" w:type="dxa"/>
            <w:gridSpan w:val="20"/>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bCs/>
                <w:sz w:val="20"/>
                <w:szCs w:val="20"/>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 y ART. 16 </w:t>
            </w:r>
            <w:r w:rsidR="00F0697E">
              <w:rPr>
                <w:sz w:val="16"/>
                <w:szCs w:val="16"/>
                <w:u w:val="single"/>
              </w:rPr>
              <w:t>apartado III del Decreto N° 59/19</w:t>
            </w:r>
          </w:p>
        </w:tc>
        <w:tc>
          <w:tcPr>
            <w:tcW w:w="1810" w:type="dxa"/>
            <w:gridSpan w:val="5"/>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915" w:type="dxa"/>
            <w:gridSpan w:val="8"/>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41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snapToGrid w:val="0"/>
              <w:rPr>
                <w:sz w:val="20"/>
                <w:szCs w:val="20"/>
                <w:u w:val="single"/>
              </w:rPr>
            </w:pP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97"/>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723" w:type="dxa"/>
            <w:gridSpan w:val="17"/>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left w:val="single" w:sz="4" w:space="0" w:color="000000"/>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1"/>
          <w:wAfter w:w="7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2480" behindDoc="0" locked="0" layoutInCell="1" allowOverlap="1" wp14:anchorId="3E0300F3" wp14:editId="144852CE">
                      <wp:simplePos x="0" y="0"/>
                      <wp:positionH relativeFrom="column">
                        <wp:posOffset>504825</wp:posOffset>
                      </wp:positionH>
                      <wp:positionV relativeFrom="paragraph">
                        <wp:posOffset>9525</wp:posOffset>
                      </wp:positionV>
                      <wp:extent cx="87630" cy="182880"/>
                      <wp:effectExtent l="0" t="0" r="0" b="0"/>
                      <wp:wrapNone/>
                      <wp:docPr id="2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5CBE" w:rsidRDefault="00DE5CB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0300F3" id="Text Box 18" o:spid="_x0000_s1034" type="#_x0000_t202" style="position:absolute;margin-left:39.75pt;margin-top:.75pt;width:6.9pt;height:14.4pt;z-index:2517324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NI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wDzNIjAIAACMFAAAOAAAAAAAAAAAAAAAAAC4CAABkcnMvZTJvRG9jLnhtbFBLAQItABQABgAI&#10;AAAAIQDoT1VM2gAAAAYBAAAPAAAAAAAAAAAAAAAAAOYEAABkcnMvZG93bnJldi54bWxQSwUGAAAA&#10;AAQABADzAAAA7QUAAAAA&#10;" stroked="f">
                      <v:fill opacity="0"/>
                      <v:textbox inset="0,0,0,0">
                        <w:txbxContent>
                          <w:p w:rsidR="00DE5CBE" w:rsidRDefault="00DE5CBE"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3"/>
          <w:wAfter w:w="140" w:type="dxa"/>
          <w:trHeight w:val="4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16"/>
                <w:szCs w:val="16"/>
                <w:u w:val="single"/>
              </w:rPr>
            </w:pPr>
            <w:proofErr w:type="spellStart"/>
            <w:r w:rsidRPr="00195912">
              <w:rPr>
                <w:bCs/>
                <w:sz w:val="20"/>
                <w:szCs w:val="20"/>
                <w:u w:val="single"/>
              </w:rPr>
              <w:t>Ùnico</w:t>
            </w:r>
            <w:proofErr w:type="spellEnd"/>
            <w:r w:rsidRPr="00195912">
              <w:rPr>
                <w:bCs/>
                <w:sz w:val="20"/>
                <w:szCs w:val="20"/>
                <w:u w:val="single"/>
              </w:rPr>
              <w:t xml:space="preserve"> inmueble </w:t>
            </w:r>
            <w:proofErr w:type="spellStart"/>
            <w:r w:rsidRPr="00195912">
              <w:rPr>
                <w:bCs/>
                <w:sz w:val="20"/>
                <w:szCs w:val="20"/>
                <w:u w:val="single"/>
              </w:rPr>
              <w:t>locado</w:t>
            </w:r>
            <w:proofErr w:type="spellEnd"/>
            <w:r w:rsidRPr="00195912">
              <w:rPr>
                <w:bCs/>
                <w:sz w:val="20"/>
                <w:szCs w:val="20"/>
                <w:u w:val="single"/>
              </w:rPr>
              <w:t>:</w:t>
            </w:r>
          </w:p>
          <w:p w:rsidR="00AA02A0" w:rsidRPr="00195912" w:rsidRDefault="00AA02A0" w:rsidP="00AA02A0">
            <w:pPr>
              <w:ind w:left="57"/>
              <w:rPr>
                <w:bCs/>
                <w:sz w:val="20"/>
                <w:szCs w:val="20"/>
                <w:u w:val="single"/>
              </w:rPr>
            </w:pPr>
            <w:r w:rsidRPr="00195912">
              <w:rPr>
                <w:sz w:val="16"/>
                <w:szCs w:val="16"/>
                <w:u w:val="single"/>
              </w:rPr>
              <w:t>Resolución 1415/03 de AFIP</w:t>
            </w:r>
          </w:p>
        </w:tc>
        <w:tc>
          <w:tcPr>
            <w:tcW w:w="2533" w:type="dxa"/>
            <w:gridSpan w:val="6"/>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545" w:type="dxa"/>
            <w:gridSpan w:val="11"/>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518" w:type="dxa"/>
            <w:gridSpan w:val="11"/>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20"/>
                <w:szCs w:val="20"/>
                <w:u w:val="single"/>
              </w:rPr>
            </w:pPr>
            <w:r w:rsidRPr="00195912">
              <w:rPr>
                <w:bCs/>
                <w:sz w:val="16"/>
                <w:szCs w:val="16"/>
                <w:u w:val="single"/>
              </w:rPr>
              <w:t>Firma</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Aclaración</w:t>
            </w:r>
          </w:p>
        </w:tc>
        <w:tc>
          <w:tcPr>
            <w:tcW w:w="5983" w:type="dxa"/>
            <w:gridSpan w:val="20"/>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165" w:type="dxa"/>
            <w:gridSpan w:val="25"/>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76"/>
        </w:trPr>
        <w:tc>
          <w:tcPr>
            <w:tcW w:w="3031" w:type="dxa"/>
            <w:gridSpan w:val="7"/>
            <w:tcBorders>
              <w:left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2)</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508"/>
        </w:trPr>
        <w:tc>
          <w:tcPr>
            <w:tcW w:w="2478" w:type="dxa"/>
            <w:gridSpan w:val="3"/>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3504" behindDoc="0" locked="0" layoutInCell="1" allowOverlap="1" wp14:anchorId="359D6B39" wp14:editId="732740FF">
                      <wp:simplePos x="0" y="0"/>
                      <wp:positionH relativeFrom="column">
                        <wp:posOffset>504825</wp:posOffset>
                      </wp:positionH>
                      <wp:positionV relativeFrom="paragraph">
                        <wp:posOffset>9525</wp:posOffset>
                      </wp:positionV>
                      <wp:extent cx="87630" cy="182880"/>
                      <wp:effectExtent l="0" t="0" r="0" b="0"/>
                      <wp:wrapNone/>
                      <wp:docPr id="2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5CBE" w:rsidRDefault="00DE5CB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D6B39" id="Text Box 19" o:spid="_x0000_s1035" type="#_x0000_t202" style="position:absolute;margin-left:39.75pt;margin-top:.75pt;width:6.9pt;height:14.4pt;z-index:251733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ACNy40CAAAjBQAADgAAAAAAAAAAAAAAAAAuAgAAZHJzL2Uyb0RvYy54bWxQSwECLQAUAAYA&#10;CAAAACEA6E9VTNoAAAAGAQAADwAAAAAAAAAAAAAAAADnBAAAZHJzL2Rvd25yZXYueG1sUEsFBgAA&#10;AAAEAAQA8wAAAO4FAAAAAA==&#10;" stroked="f">
                      <v:fill opacity="0"/>
                      <v:textbox inset="0,0,0,0">
                        <w:txbxContent>
                          <w:p w:rsidR="00DE5CBE" w:rsidRDefault="00DE5CBE"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4528" behindDoc="0" locked="0" layoutInCell="1" allowOverlap="1" wp14:anchorId="43F567EE" wp14:editId="38A0E184">
                      <wp:simplePos x="0" y="0"/>
                      <wp:positionH relativeFrom="column">
                        <wp:posOffset>504825</wp:posOffset>
                      </wp:positionH>
                      <wp:positionV relativeFrom="paragraph">
                        <wp:posOffset>9525</wp:posOffset>
                      </wp:positionV>
                      <wp:extent cx="87630" cy="182880"/>
                      <wp:effectExtent l="0" t="0" r="0" b="0"/>
                      <wp:wrapNone/>
                      <wp:docPr id="2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5CBE" w:rsidRDefault="00DE5CB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F567EE" id="Text Box 20" o:spid="_x0000_s1036" type="#_x0000_t202" style="position:absolute;margin-left:39.75pt;margin-top:.75pt;width:6.9pt;height:14.4pt;z-index:251734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5EjQIAACQ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K1ORI0CAAAkBQAADgAAAAAAAAAAAAAAAAAuAgAAZHJzL2Uyb0RvYy54bWxQSwECLQAUAAYA&#10;CAAAACEA6E9VTNoAAAAGAQAADwAAAAAAAAAAAAAAAADnBAAAZHJzL2Rvd25yZXYueG1sUEsFBgAA&#10;AAAEAAQA8wAAAO4FAAAAAA==&#10;" stroked="f">
                      <v:fill opacity="0"/>
                      <v:textbox inset="0,0,0,0">
                        <w:txbxContent>
                          <w:p w:rsidR="00DE5CBE" w:rsidRDefault="00DE5CBE"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5552" behindDoc="0" locked="0" layoutInCell="1" allowOverlap="1" wp14:anchorId="0EF84672" wp14:editId="65B32D72">
                      <wp:simplePos x="0" y="0"/>
                      <wp:positionH relativeFrom="column">
                        <wp:posOffset>504825</wp:posOffset>
                      </wp:positionH>
                      <wp:positionV relativeFrom="paragraph">
                        <wp:posOffset>9525</wp:posOffset>
                      </wp:positionV>
                      <wp:extent cx="87630" cy="18288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5CBE" w:rsidRDefault="00DE5CB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F84672" id="Text Box 21" o:spid="_x0000_s1037" type="#_x0000_t202" style="position:absolute;margin-left:39.75pt;margin-top:.75pt;width:6.9pt;height:14.4pt;z-index:2517355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pftPgo0CAAAkBQAADgAAAAAAAAAAAAAAAAAuAgAAZHJzL2Uyb0RvYy54bWxQSwECLQAUAAYA&#10;CAAAACEA6E9VTNoAAAAGAQAADwAAAAAAAAAAAAAAAADnBAAAZHJzL2Rvd25yZXYueG1sUEsFBgAA&#10;AAAEAAQA8wAAAO4FAAAAAA==&#10;" stroked="f">
                      <v:fill opacity="0"/>
                      <v:textbox inset="0,0,0,0">
                        <w:txbxContent>
                          <w:p w:rsidR="00DE5CBE" w:rsidRDefault="00DE5CBE"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07"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160" w:type="dxa"/>
            <w:gridSpan w:val="4"/>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6816" behindDoc="0" locked="0" layoutInCell="1" allowOverlap="1" wp14:anchorId="25E36ACC" wp14:editId="2084DBAB">
                      <wp:simplePos x="0" y="0"/>
                      <wp:positionH relativeFrom="column">
                        <wp:posOffset>504825</wp:posOffset>
                      </wp:positionH>
                      <wp:positionV relativeFrom="paragraph">
                        <wp:posOffset>9525</wp:posOffset>
                      </wp:positionV>
                      <wp:extent cx="87630" cy="182880"/>
                      <wp:effectExtent l="0" t="0" r="0" b="0"/>
                      <wp:wrapNone/>
                      <wp:docPr id="2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5CBE" w:rsidRDefault="00DE5CBE" w:rsidP="00AA02A0">
                                  <w:pPr>
                                    <w:rPr>
                                      <w:sz w:val="20"/>
                                      <w:szCs w:val="20"/>
                                    </w:rPr>
                                  </w:pPr>
                                </w:p>
                                <w:p w:rsidR="00DE5CBE" w:rsidRDefault="00DE5CBE" w:rsidP="00AA02A0">
                                  <w:pPr>
                                    <w:rPr>
                                      <w:sz w:val="20"/>
                                      <w:szCs w:val="20"/>
                                    </w:rPr>
                                  </w:pPr>
                                </w:p>
                                <w:p w:rsidR="00DE5CBE" w:rsidRDefault="00DE5CB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E36ACC" id="Text Box 85" o:spid="_x0000_s1038" type="#_x0000_t202" style="position:absolute;margin-left:39.75pt;margin-top:.75pt;width:6.9pt;height:14.4pt;z-index:2517468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iNHjQIAACQ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DQIjR40CAAAkBQAADgAAAAAAAAAAAAAAAAAuAgAAZHJzL2Uyb0RvYy54bWxQSwECLQAUAAYA&#10;CAAAACEA6E9VTNoAAAAGAQAADwAAAAAAAAAAAAAAAADnBAAAZHJzL2Rvd25yZXYueG1sUEsFBgAA&#10;AAAEAAQA8wAAAO4FAAAAAA==&#10;" stroked="f">
                      <v:fill opacity="0"/>
                      <v:textbox inset="0,0,0,0">
                        <w:txbxContent>
                          <w:p w:rsidR="00DE5CBE" w:rsidRDefault="00DE5CBE" w:rsidP="00AA02A0">
                            <w:pPr>
                              <w:rPr>
                                <w:sz w:val="20"/>
                                <w:szCs w:val="20"/>
                              </w:rPr>
                            </w:pPr>
                          </w:p>
                          <w:p w:rsidR="00DE5CBE" w:rsidRDefault="00DE5CBE" w:rsidP="00AA02A0">
                            <w:pPr>
                              <w:rPr>
                                <w:sz w:val="20"/>
                                <w:szCs w:val="20"/>
                              </w:rPr>
                            </w:pPr>
                          </w:p>
                          <w:p w:rsidR="00DE5CBE" w:rsidRDefault="00DE5CBE"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p w:rsidR="00AA02A0" w:rsidRPr="00195912" w:rsidRDefault="00AA02A0" w:rsidP="00AA02A0">
            <w:pPr>
              <w:pStyle w:val="xl28"/>
              <w:snapToGrid w:val="0"/>
              <w:spacing w:before="0" w:after="0"/>
              <w:rPr>
                <w:u w:val="single"/>
              </w:rPr>
            </w:pPr>
          </w:p>
        </w:tc>
        <w:tc>
          <w:tcPr>
            <w:tcW w:w="2552" w:type="dxa"/>
            <w:gridSpan w:val="7"/>
            <w:tcBorders>
              <w:top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5792" behindDoc="0" locked="0" layoutInCell="1" allowOverlap="1" wp14:anchorId="23EBF482" wp14:editId="2E0FDA59">
                      <wp:simplePos x="0" y="0"/>
                      <wp:positionH relativeFrom="column">
                        <wp:posOffset>504825</wp:posOffset>
                      </wp:positionH>
                      <wp:positionV relativeFrom="paragraph">
                        <wp:posOffset>9525</wp:posOffset>
                      </wp:positionV>
                      <wp:extent cx="87630" cy="182880"/>
                      <wp:effectExtent l="0" t="0" r="0" b="0"/>
                      <wp:wrapNone/>
                      <wp:docPr id="1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5CBE" w:rsidRDefault="00DE5CB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BF482" id="Text Box 68" o:spid="_x0000_s1039" type="#_x0000_t202" style="position:absolute;margin-left:39.75pt;margin-top:.75pt;width:6.9pt;height:14.4pt;z-index:2517457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Yx5EXI0CAAAkBQAADgAAAAAAAAAAAAAAAAAuAgAAZHJzL2Uyb0RvYy54bWxQSwECLQAUAAYA&#10;CAAAACEA6E9VTNoAAAAGAQAADwAAAAAAAAAAAAAAAADnBAAAZHJzL2Rvd25yZXYueG1sUEsFBgAA&#10;AAAEAAQA8wAAAO4FAAAAAA==&#10;" stroked="f">
                      <v:fill opacity="0"/>
                      <v:textbox inset="0,0,0,0">
                        <w:txbxContent>
                          <w:p w:rsidR="00DE5CBE" w:rsidRDefault="00DE5CBE" w:rsidP="00AA02A0">
                            <w:pPr>
                              <w:rPr>
                                <w:sz w:val="20"/>
                                <w:szCs w:val="20"/>
                              </w:rPr>
                            </w:pPr>
                          </w:p>
                        </w:txbxContent>
                      </v:textbox>
                    </v:shape>
                  </w:pict>
                </mc:Fallback>
              </mc:AlternateContent>
            </w:r>
          </w:p>
        </w:tc>
        <w:tc>
          <w:tcPr>
            <w:tcW w:w="2244" w:type="dxa"/>
            <w:gridSpan w:val="11"/>
            <w:tcBorders>
              <w:top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rFonts w:eastAsia="Arial"/>
                <w:bCs/>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sz w:val="20"/>
                <w:szCs w:val="20"/>
                <w:u w:val="single"/>
              </w:rPr>
            </w:pPr>
            <w:r w:rsidRPr="00195912">
              <w:rPr>
                <w:bCs/>
                <w:sz w:val="16"/>
                <w:szCs w:val="16"/>
                <w:u w:val="single"/>
              </w:rPr>
              <w:lastRenderedPageBreak/>
              <w:t> </w:t>
            </w:r>
          </w:p>
        </w:tc>
        <w:tc>
          <w:tcPr>
            <w:tcW w:w="4541"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411" w:type="dxa"/>
            <w:gridSpan w:val="2"/>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rPr>
                <w:sz w:val="20"/>
                <w:szCs w:val="20"/>
                <w:u w:val="single"/>
              </w:rPr>
            </w:pPr>
          </w:p>
        </w:tc>
      </w:tr>
      <w:tr w:rsidR="00AA02A0" w:rsidRPr="00195912" w:rsidTr="00AA02A0">
        <w:trPr>
          <w:gridAfter w:val="2"/>
          <w:wAfter w:w="10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6576" behindDoc="0" locked="0" layoutInCell="1" allowOverlap="1" wp14:anchorId="313847DF" wp14:editId="572A110C">
                      <wp:simplePos x="0" y="0"/>
                      <wp:positionH relativeFrom="column">
                        <wp:posOffset>504825</wp:posOffset>
                      </wp:positionH>
                      <wp:positionV relativeFrom="paragraph">
                        <wp:posOffset>9525</wp:posOffset>
                      </wp:positionV>
                      <wp:extent cx="87630" cy="182880"/>
                      <wp:effectExtent l="0" t="0" r="0" b="0"/>
                      <wp:wrapNone/>
                      <wp:docPr id="1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5CBE" w:rsidRDefault="00DE5CB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3847DF" id="Text Box 69" o:spid="_x0000_s1040" type="#_x0000_t202" style="position:absolute;margin-left:39.75pt;margin-top:.75pt;width:6.9pt;height:14.4pt;z-index:2517365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K/izFjAIAACQFAAAOAAAAAAAAAAAAAAAAAC4CAABkcnMvZTJvRG9jLnhtbFBLAQItABQABgAI&#10;AAAAIQDoT1VM2gAAAAYBAAAPAAAAAAAAAAAAAAAAAOYEAABkcnMvZG93bnJldi54bWxQSwUGAAAA&#10;AAQABADzAAAA7QUAAAAA&#10;" stroked="f">
                      <v:fill opacity="0"/>
                      <v:textbox inset="0,0,0,0">
                        <w:txbxContent>
                          <w:p w:rsidR="00DE5CBE" w:rsidRDefault="00DE5CBE"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854" w:type="dxa"/>
            <w:gridSpan w:val="21"/>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bCs/>
                <w:sz w:val="20"/>
                <w:szCs w:val="20"/>
                <w:u w:val="single"/>
              </w:rPr>
              <w:t xml:space="preserve"> 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F0697E">
            <w:pPr>
              <w:ind w:left="57"/>
              <w:rPr>
                <w:bCs/>
                <w:sz w:val="20"/>
                <w:szCs w:val="20"/>
                <w:u w:val="single"/>
              </w:rPr>
            </w:pPr>
            <w:r w:rsidRPr="00195912">
              <w:rPr>
                <w:sz w:val="16"/>
                <w:szCs w:val="16"/>
                <w:u w:val="single"/>
              </w:rPr>
              <w:t xml:space="preserve"> y ART. 16 apartado III del Decreto N° </w:t>
            </w:r>
            <w:r w:rsidR="00F0697E">
              <w:rPr>
                <w:sz w:val="16"/>
                <w:szCs w:val="16"/>
                <w:u w:val="single"/>
              </w:rPr>
              <w:t>59/19</w:t>
            </w:r>
          </w:p>
        </w:tc>
        <w:tc>
          <w:tcPr>
            <w:tcW w:w="1628"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1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bCs/>
                <w:sz w:val="20"/>
                <w:szCs w:val="20"/>
                <w:u w:val="single"/>
              </w:rPr>
            </w:pPr>
            <w:r w:rsidRPr="00195912">
              <w:rPr>
                <w:bCs/>
                <w:sz w:val="20"/>
                <w:szCs w:val="20"/>
                <w:u w:val="single"/>
              </w:rPr>
              <w:t>NO</w:t>
            </w: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118" w:type="dxa"/>
            <w:gridSpan w:val="10"/>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906"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tcBorders>
              <w:bottom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2244" w:type="dxa"/>
            <w:gridSpan w:val="11"/>
            <w:tcBorders>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57"/>
              <w:rPr>
                <w:sz w:val="16"/>
                <w:szCs w:val="16"/>
                <w:u w:val="single"/>
              </w:rPr>
            </w:pPr>
            <w:proofErr w:type="spellStart"/>
            <w:r w:rsidRPr="00195912">
              <w:rPr>
                <w:bCs/>
                <w:sz w:val="20"/>
                <w:szCs w:val="20"/>
                <w:u w:val="single"/>
              </w:rPr>
              <w:t>Unico</w:t>
            </w:r>
            <w:proofErr w:type="spellEnd"/>
            <w:r w:rsidRPr="00195912">
              <w:rPr>
                <w:bCs/>
                <w:sz w:val="20"/>
                <w:szCs w:val="20"/>
                <w:u w:val="single"/>
              </w:rPr>
              <w:t xml:space="preserve"> inmueble </w:t>
            </w:r>
            <w:proofErr w:type="spellStart"/>
            <w:r w:rsidRPr="00195912">
              <w:rPr>
                <w:bCs/>
                <w:sz w:val="20"/>
                <w:szCs w:val="20"/>
                <w:u w:val="single"/>
              </w:rPr>
              <w:t>locado</w:t>
            </w:r>
            <w:proofErr w:type="spellEnd"/>
            <w:r w:rsidRPr="00195912">
              <w:rPr>
                <w:bCs/>
                <w:sz w:val="20"/>
                <w:szCs w:val="20"/>
                <w:u w:val="single"/>
              </w:rPr>
              <w:t>:</w:t>
            </w:r>
          </w:p>
          <w:p w:rsidR="00AA02A0" w:rsidRPr="00195912" w:rsidRDefault="00AA02A0" w:rsidP="00AA02A0">
            <w:pPr>
              <w:ind w:left="57"/>
              <w:rPr>
                <w:bCs/>
                <w:u w:val="single"/>
              </w:rPr>
            </w:pPr>
            <w:r w:rsidRPr="00195912">
              <w:rPr>
                <w:sz w:val="16"/>
                <w:szCs w:val="16"/>
                <w:u w:val="single"/>
              </w:rPr>
              <w:t>Resolución 1415/03 de AFIP</w:t>
            </w:r>
          </w:p>
        </w:tc>
        <w:tc>
          <w:tcPr>
            <w:tcW w:w="2552" w:type="dxa"/>
            <w:gridSpan w:val="7"/>
            <w:tcBorders>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2244" w:type="dxa"/>
            <w:gridSpan w:val="11"/>
            <w:tcBorders>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tcBorders>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37600" behindDoc="0" locked="0" layoutInCell="1" allowOverlap="1" wp14:anchorId="03DCEDCD" wp14:editId="4D9B8F4A">
                      <wp:simplePos x="0" y="0"/>
                      <wp:positionH relativeFrom="column">
                        <wp:posOffset>504825</wp:posOffset>
                      </wp:positionH>
                      <wp:positionV relativeFrom="paragraph">
                        <wp:posOffset>9525</wp:posOffset>
                      </wp:positionV>
                      <wp:extent cx="87630" cy="182880"/>
                      <wp:effectExtent l="0" t="0" r="0" b="0"/>
                      <wp:wrapNone/>
                      <wp:docPr id="1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5CBE" w:rsidRDefault="00DE5CB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CEDCD" id="Text Box 70" o:spid="_x0000_s1041" type="#_x0000_t202" style="position:absolute;margin-left:39.75pt;margin-top:.75pt;width:6.9pt;height:14.4pt;z-index:2517376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vJ3NFI0CAAAkBQAADgAAAAAAAAAAAAAAAAAuAgAAZHJzL2Uyb0RvYy54bWxQSwECLQAUAAYA&#10;CAAAACEA6E9VTNoAAAAGAQAADwAAAAAAAAAAAAAAAADnBAAAZHJzL2Rvd25yZXYueG1sUEsFBgAA&#10;AAAEAAQA8wAAAO4FAAAAAA==&#10;" stroked="f">
                      <v:fill opacity="0"/>
                      <v:textbox inset="0,0,0,0">
                        <w:txbxContent>
                          <w:p w:rsidR="00DE5CBE" w:rsidRDefault="00DE5CBE"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4" w:space="0" w:color="auto"/>
              <w:left w:val="single" w:sz="4" w:space="0" w:color="auto"/>
              <w:bottom w:val="single" w:sz="4" w:space="0" w:color="auto"/>
              <w:right w:val="single" w:sz="4" w:space="0" w:color="auto"/>
            </w:tcBorders>
            <w:shd w:val="clear" w:color="auto" w:fill="C0C0C0"/>
          </w:tcPr>
          <w:p w:rsidR="00AA02A0" w:rsidRPr="00195912" w:rsidRDefault="00AA02A0" w:rsidP="00AA02A0">
            <w:pPr>
              <w:pStyle w:val="font5"/>
              <w:snapToGrid w:val="0"/>
              <w:spacing w:before="0" w:after="0"/>
              <w:rPr>
                <w:b w:val="0"/>
                <w:sz w:val="28"/>
                <w:szCs w:val="28"/>
                <w:u w:val="single"/>
              </w:rPr>
            </w:pPr>
            <w:r w:rsidRPr="00195912">
              <w:rPr>
                <w:b w:val="0"/>
                <w:sz w:val="20"/>
                <w:szCs w:val="20"/>
                <w:u w:val="single"/>
              </w:rPr>
              <w:t>3)</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8"/>
                <w:szCs w:val="28"/>
                <w:u w:val="single"/>
              </w:rPr>
            </w:pPr>
          </w:p>
        </w:tc>
      </w:tr>
      <w:tr w:rsidR="00AA02A0" w:rsidRPr="00195912" w:rsidTr="00AA02A0">
        <w:trPr>
          <w:gridAfter w:val="3"/>
          <w:wAfter w:w="140" w:type="dxa"/>
          <w:trHeight w:val="508"/>
        </w:trPr>
        <w:tc>
          <w:tcPr>
            <w:tcW w:w="2478" w:type="dxa"/>
            <w:gridSpan w:val="3"/>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717" w:type="dxa"/>
            <w:gridSpan w:val="27"/>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432" w:type="dxa"/>
            <w:gridSpan w:val="5"/>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8624" behindDoc="0" locked="0" layoutInCell="1" allowOverlap="1" wp14:anchorId="63D4DE1A" wp14:editId="78596B93">
                      <wp:simplePos x="0" y="0"/>
                      <wp:positionH relativeFrom="column">
                        <wp:posOffset>504825</wp:posOffset>
                      </wp:positionH>
                      <wp:positionV relativeFrom="paragraph">
                        <wp:posOffset>9525</wp:posOffset>
                      </wp:positionV>
                      <wp:extent cx="87630" cy="182880"/>
                      <wp:effectExtent l="0" t="0" r="0" b="0"/>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5CBE" w:rsidRDefault="00DE5CB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D4DE1A" id="Text Box 72" o:spid="_x0000_s1042" type="#_x0000_t202" style="position:absolute;margin-left:39.75pt;margin-top:.75pt;width:6.9pt;height:14.4pt;z-index:2517386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RN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ot&#10;MZJkgBrds8mhKzWhVe7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vNYgQ0L5+tah9AM0ZBUaH+8NSA0SvzA6MR2rbB9vueGIaR+CBBd77HZ8PMxnY2&#10;iKRwtMEOo2heu/gW7LXhux6Qo7Klegva7HgQziMLoO4n0IohiOOz4Xv96Tx4PT5u69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mqHRNjAIAACQFAAAOAAAAAAAAAAAAAAAAAC4CAABkcnMvZTJvRG9jLnhtbFBLAQItABQABgAI&#10;AAAAIQDoT1VM2gAAAAYBAAAPAAAAAAAAAAAAAAAAAOYEAABkcnMvZG93bnJldi54bWxQSwUGAAAA&#10;AAQABADzAAAA7QUAAAAA&#10;" stroked="f">
                      <v:fill opacity="0"/>
                      <v:textbox inset="0,0,0,0">
                        <w:txbxContent>
                          <w:p w:rsidR="00DE5CBE" w:rsidRDefault="00DE5CBE"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9648" behindDoc="0" locked="0" layoutInCell="1" allowOverlap="1" wp14:anchorId="1980E855" wp14:editId="015DB729">
                      <wp:simplePos x="0" y="0"/>
                      <wp:positionH relativeFrom="column">
                        <wp:posOffset>504825</wp:posOffset>
                      </wp:positionH>
                      <wp:positionV relativeFrom="paragraph">
                        <wp:posOffset>9525</wp:posOffset>
                      </wp:positionV>
                      <wp:extent cx="87630" cy="182880"/>
                      <wp:effectExtent l="0" t="0" r="0" b="0"/>
                      <wp:wrapNone/>
                      <wp:docPr id="1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5CBE" w:rsidRDefault="00DE5CB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80E855" id="Text Box 73" o:spid="_x0000_s1043" type="#_x0000_t202" style="position:absolute;margin-left:39.75pt;margin-top:.75pt;width:6.9pt;height:14.4pt;z-index:2517396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51i40CAAAkBQAADgAAAAAAAAAAAAAAAAAuAgAAZHJzL2Uyb0RvYy54bWxQSwECLQAUAAYA&#10;CAAAACEA6E9VTNoAAAAGAQAADwAAAAAAAAAAAAAAAADnBAAAZHJzL2Rvd25yZXYueG1sUEsFBgAA&#10;AAAEAAQA8wAAAO4FAAAAAA==&#10;" stroked="f">
                      <v:fill opacity="0"/>
                      <v:textbox inset="0,0,0,0">
                        <w:txbxContent>
                          <w:p w:rsidR="00DE5CBE" w:rsidRDefault="00DE5CBE"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0672" behindDoc="0" locked="0" layoutInCell="1" allowOverlap="1" wp14:anchorId="3077FFC2" wp14:editId="069B873A">
                      <wp:simplePos x="0" y="0"/>
                      <wp:positionH relativeFrom="column">
                        <wp:posOffset>504825</wp:posOffset>
                      </wp:positionH>
                      <wp:positionV relativeFrom="paragraph">
                        <wp:posOffset>9525</wp:posOffset>
                      </wp:positionV>
                      <wp:extent cx="87630" cy="1828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5CBE" w:rsidRDefault="00DE5CB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77FFC2" id="Text Box 75" o:spid="_x0000_s1044" type="#_x0000_t202" style="position:absolute;margin-left:39.75pt;margin-top:.75pt;width:6.9pt;height:14.4pt;z-index:2517406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MlzjQIAACQ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rl&#10;GEnSQ40e2OjQtRrRauH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dGMRaT8naqeQTNGAVFhfrDUwNGp8x3jAZo2xrbbwdiGEbivQTd+R6fDDMZu8kg&#10;ksLRGjuMonnj4ltw0IbvO0COypbqCrTZ8iAcL+LIAqj7CbRiCOL0bPhefzoPXr8ft80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0TJc40CAAAkBQAADgAAAAAAAAAAAAAAAAAuAgAAZHJzL2Uyb0RvYy54bWxQSwECLQAUAAYA&#10;CAAAACEA6E9VTNoAAAAGAQAADwAAAAAAAAAAAAAAAADnBAAAZHJzL2Rvd25yZXYueG1sUEsFBgAA&#10;AAAEAAQA8wAAAO4FAAAAAA==&#10;" stroked="f">
                      <v:fill opacity="0"/>
                      <v:textbox inset="0,0,0,0">
                        <w:txbxContent>
                          <w:p w:rsidR="00DE5CBE" w:rsidRDefault="00DE5CBE"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18" w:type="dxa"/>
            <w:gridSpan w:val="21"/>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right w:val="single" w:sz="4" w:space="0" w:color="auto"/>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7134" w:type="dxa"/>
            <w:gridSpan w:val="26"/>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bCs/>
                <w:sz w:val="16"/>
                <w:szCs w:val="16"/>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17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1696" behindDoc="0" locked="0" layoutInCell="1" allowOverlap="1" wp14:anchorId="3BB68C70" wp14:editId="653688DD">
                      <wp:simplePos x="0" y="0"/>
                      <wp:positionH relativeFrom="column">
                        <wp:posOffset>504825</wp:posOffset>
                      </wp:positionH>
                      <wp:positionV relativeFrom="paragraph">
                        <wp:posOffset>9525</wp:posOffset>
                      </wp:positionV>
                      <wp:extent cx="87630" cy="182880"/>
                      <wp:effectExtent l="0" t="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5CBE" w:rsidRDefault="00DE5CB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B68C70" id="Text Box 76" o:spid="_x0000_s1045" type="#_x0000_t202" style="position:absolute;margin-left:39.75pt;margin-top:.75pt;width:6.9pt;height:14.4pt;z-index:2517416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PhjQIAACQ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KtZeVvVPoJmjIKiQv3hqQGjV+Y7RiO0bYPttz0xDCPxXoLufI/PhpmN7WwQ&#10;SeFogx1G0bxx8S3Ya8N3PSBHZUt1BdrseBCOF3FkAdT9BFoxBHF8NnyvP50Hr9+P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w5D4Y0CAAAkBQAADgAAAAAAAAAAAAAAAAAuAgAAZHJzL2Uyb0RvYy54bWxQSwECLQAUAAYA&#10;CAAAACEA6E9VTNoAAAAGAQAADwAAAAAAAAAAAAAAAADnBAAAZHJzL2Rvd25yZXYueG1sUEsFBgAA&#10;AAAEAAQA8wAAAO4FAAAAAA==&#10;" stroked="f">
                      <v:fill opacity="0"/>
                      <v:textbox inset="0,0,0,0">
                        <w:txbxContent>
                          <w:p w:rsidR="00DE5CBE" w:rsidRDefault="00DE5CBE"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57"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2720" behindDoc="0" locked="0" layoutInCell="1" allowOverlap="1" wp14:anchorId="38A2D9C8" wp14:editId="5A89A2D9">
                      <wp:simplePos x="0" y="0"/>
                      <wp:positionH relativeFrom="column">
                        <wp:posOffset>504825</wp:posOffset>
                      </wp:positionH>
                      <wp:positionV relativeFrom="paragraph">
                        <wp:posOffset>9525</wp:posOffset>
                      </wp:positionV>
                      <wp:extent cx="87630" cy="182880"/>
                      <wp:effectExtent l="0" t="0" r="0"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5CBE" w:rsidRDefault="00DE5CB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A2D9C8" id="Text Box 77" o:spid="_x0000_s1046" type="#_x0000_t202" style="position:absolute;margin-left:39.75pt;margin-top:.75pt;width:6.9pt;height:14.4pt;z-index:2517427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sERjQ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l&#10;GEkyQI3u2eTQlZrQauX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sFMebhei+frWofQDNGQVGh/vDUgNEr8wOjEdq2wfb7nhiGkfggQXe+x2fDzMZ2&#10;NoikcLTBDqNoXrv4Fuy14bsekKOypXoL2ux4EM4jC6DuJ9CKIYjjs+F7/ek8eD0+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gR7BEY0CAAAkBQAADgAAAAAAAAAAAAAAAAAuAgAAZHJzL2Uyb0RvYy54bWxQSwECLQAUAAYA&#10;CAAAACEA6E9VTNoAAAAGAQAADwAAAAAAAAAAAAAAAADnBAAAZHJzL2Rvd25yZXYueG1sUEsFBgAA&#10;AAAEAAQA8wAAAO4FAAAAAA==&#10;" stroked="f">
                      <v:fill opacity="0"/>
                      <v:textbox inset="0,0,0,0">
                        <w:txbxContent>
                          <w:p w:rsidR="00DE5CBE" w:rsidRDefault="00DE5CBE"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7034" w:type="dxa"/>
            <w:gridSpan w:val="22"/>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AA02A0">
            <w:pPr>
              <w:snapToGrid w:val="0"/>
              <w:rPr>
                <w:bCs/>
                <w:sz w:val="20"/>
                <w:szCs w:val="20"/>
                <w:u w:val="single"/>
              </w:rPr>
            </w:pPr>
            <w:r w:rsidRPr="00195912">
              <w:rPr>
                <w:sz w:val="16"/>
                <w:szCs w:val="16"/>
                <w:u w:val="single"/>
              </w:rPr>
              <w:t xml:space="preserve"> y ART. 16 apartado III del Decreto N° 1300/16</w:t>
            </w:r>
          </w:p>
          <w:p w:rsidR="00AA02A0" w:rsidRPr="00195912" w:rsidRDefault="00AA02A0" w:rsidP="00AA02A0">
            <w:pPr>
              <w:ind w:left="57"/>
              <w:rPr>
                <w:bCs/>
                <w:sz w:val="20"/>
                <w:szCs w:val="20"/>
                <w:u w:val="single"/>
              </w:rPr>
            </w:pPr>
          </w:p>
        </w:tc>
        <w:tc>
          <w:tcPr>
            <w:tcW w:w="1448"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8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301" w:type="dxa"/>
            <w:gridSpan w:val="11"/>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6326" w:type="dxa"/>
            <w:gridSpan w:val="24"/>
            <w:tcBorders>
              <w:top w:val="single" w:sz="4" w:space="0" w:color="auto"/>
              <w:left w:val="single" w:sz="4" w:space="0" w:color="auto"/>
              <w:bottom w:val="single" w:sz="4" w:space="0" w:color="auto"/>
              <w:right w:val="single" w:sz="4" w:space="0" w:color="auto"/>
            </w:tcBorders>
            <w:shd w:val="clear" w:color="auto" w:fill="auto"/>
            <w:vAlign w:val="bottom"/>
          </w:tcPr>
          <w:p w:rsidR="00AA02A0" w:rsidRDefault="00AA02A0" w:rsidP="00AA02A0">
            <w:pPr>
              <w:snapToGrid w:val="0"/>
              <w:rPr>
                <w:bCs/>
                <w:sz w:val="20"/>
                <w:szCs w:val="20"/>
                <w:u w:val="single"/>
              </w:rPr>
            </w:pPr>
          </w:p>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rPr>
            </w:pPr>
          </w:p>
        </w:tc>
        <w:tc>
          <w:tcPr>
            <w:tcW w:w="4699" w:type="dxa"/>
            <w:gridSpan w:val="18"/>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ind w:left="57"/>
              <w:rPr>
                <w:sz w:val="16"/>
                <w:szCs w:val="16"/>
                <w:u w:val="single"/>
              </w:rPr>
            </w:pPr>
            <w:r w:rsidRPr="00195912">
              <w:rPr>
                <w:bCs/>
                <w:sz w:val="20"/>
                <w:szCs w:val="20"/>
                <w:u w:val="single"/>
              </w:rPr>
              <w:t>Único inmueble locado:</w:t>
            </w:r>
          </w:p>
          <w:p w:rsidR="00AA02A0" w:rsidRPr="00195912" w:rsidRDefault="00AA02A0" w:rsidP="00AA02A0">
            <w:pPr>
              <w:ind w:left="57"/>
              <w:rPr>
                <w:bCs/>
                <w:u w:val="single"/>
              </w:rPr>
            </w:pPr>
            <w:r w:rsidRPr="00195912">
              <w:rPr>
                <w:sz w:val="16"/>
                <w:szCs w:val="16"/>
                <w:u w:val="single"/>
              </w:rPr>
              <w:t>Resolución 1415/03 de AFIP</w:t>
            </w:r>
          </w:p>
        </w:tc>
        <w:tc>
          <w:tcPr>
            <w:tcW w:w="1627" w:type="dxa"/>
            <w:gridSpan w:val="6"/>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1851"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43744" behindDoc="0" locked="0" layoutInCell="1" allowOverlap="1" wp14:anchorId="1C9AEF67" wp14:editId="7EDF1150">
                      <wp:simplePos x="0" y="0"/>
                      <wp:positionH relativeFrom="column">
                        <wp:posOffset>504825</wp:posOffset>
                      </wp:positionH>
                      <wp:positionV relativeFrom="paragraph">
                        <wp:posOffset>9525</wp:posOffset>
                      </wp:positionV>
                      <wp:extent cx="87630" cy="182880"/>
                      <wp:effectExtent l="0" t="0" r="0" b="0"/>
                      <wp:wrapNone/>
                      <wp:docPr id="10"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5CBE" w:rsidRDefault="00DE5CB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AEF67" id="Text Box 78" o:spid="_x0000_s1047" type="#_x0000_t202" style="position:absolute;margin-left:39.75pt;margin-top:.75pt;width:6.9pt;height:14.4pt;z-index:2517437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nY3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uWnY3jAIAACQFAAAOAAAAAAAAAAAAAAAAAC4CAABkcnMvZTJvRG9jLnhtbFBLAQItABQABgAI&#10;AAAAIQDoT1VM2gAAAAYBAAAPAAAAAAAAAAAAAAAAAOYEAABkcnMvZG93bnJldi54bWxQSwUGAAAA&#10;AAQABADzAAAA7QUAAAAA&#10;" stroked="f">
                      <v:fill opacity="0"/>
                      <v:textbox inset="0,0,0,0">
                        <w:txbxContent>
                          <w:p w:rsidR="00DE5CBE" w:rsidRDefault="00DE5CBE" w:rsidP="00AA02A0">
                            <w:pPr>
                              <w:rPr>
                                <w:sz w:val="20"/>
                                <w:szCs w:val="20"/>
                              </w:rPr>
                            </w:pPr>
                          </w:p>
                        </w:txbxContent>
                      </v:textbox>
                    </v:shape>
                  </w:pict>
                </mc:Fallback>
              </mc:AlternateContent>
            </w:r>
          </w:p>
        </w:tc>
        <w:tc>
          <w:tcPr>
            <w:tcW w:w="1851" w:type="dxa"/>
            <w:gridSpan w:val="6"/>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383"/>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bottom w:val="single" w:sz="4" w:space="0" w:color="auto"/>
              <w:right w:val="single" w:sz="4" w:space="0" w:color="auto"/>
            </w:tcBorders>
            <w:shd w:val="clear" w:color="auto" w:fill="FFFFFF"/>
          </w:tcPr>
          <w:p w:rsidR="00AA02A0" w:rsidRPr="00195912" w:rsidRDefault="00AA02A0" w:rsidP="00AA02A0">
            <w:pPr>
              <w:snapToGrid w:val="0"/>
              <w:rPr>
                <w:rFonts w:eastAsia="Arial"/>
                <w:bCs/>
                <w:sz w:val="16"/>
                <w:szCs w:val="16"/>
                <w:u w:val="single"/>
              </w:rPr>
            </w:pP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tbl>
            <w:tblPr>
              <w:tblW w:w="9499" w:type="dxa"/>
              <w:tblInd w:w="421" w:type="dxa"/>
              <w:tblLayout w:type="fixed"/>
              <w:tblCellMar>
                <w:left w:w="0" w:type="dxa"/>
                <w:right w:w="0" w:type="dxa"/>
              </w:tblCellMar>
              <w:tblLook w:val="0000" w:firstRow="0" w:lastRow="0" w:firstColumn="0" w:lastColumn="0" w:noHBand="0" w:noVBand="0"/>
            </w:tblPr>
            <w:tblGrid>
              <w:gridCol w:w="9499"/>
            </w:tblGrid>
            <w:tr w:rsidR="00AA02A0" w:rsidTr="007373CC">
              <w:trPr>
                <w:cantSplit/>
                <w:trHeight w:val="250"/>
              </w:trPr>
              <w:tc>
                <w:tcPr>
                  <w:tcW w:w="633" w:type="dxa"/>
                  <w:tcBorders>
                    <w:right w:val="single" w:sz="4" w:space="0" w:color="000000"/>
                  </w:tcBorders>
                  <w:shd w:val="clear" w:color="auto" w:fill="auto"/>
                  <w:vAlign w:val="bottom"/>
                </w:tcPr>
                <w:p w:rsidR="00AA02A0" w:rsidRDefault="00AA02A0" w:rsidP="005F3758">
                  <w:pPr>
                    <w:framePr w:hSpace="141" w:wrap="around" w:vAnchor="text" w:hAnchor="margin" w:xAlign="center" w:y="-1088"/>
                    <w:snapToGrid w:val="0"/>
                    <w:rPr>
                      <w:b/>
                      <w:bCs/>
                      <w:sz w:val="16"/>
                      <w:szCs w:val="16"/>
                      <w:u w:val="single"/>
                    </w:rPr>
                  </w:pPr>
                </w:p>
              </w:tc>
            </w:tr>
          </w:tbl>
          <w:p w:rsidR="00AA02A0" w:rsidRPr="00195912" w:rsidRDefault="00AA02A0" w:rsidP="00AA02A0">
            <w:pPr>
              <w:snapToGrid w:val="0"/>
              <w:rPr>
                <w:sz w:val="20"/>
                <w:szCs w:val="20"/>
                <w:u w:val="single"/>
              </w:rPr>
            </w:pPr>
          </w:p>
        </w:tc>
      </w:tr>
    </w:tbl>
    <w:p w:rsidR="006F3FA5" w:rsidRDefault="006F3FA5">
      <w:pPr>
        <w:widowControl/>
        <w:suppressAutoHyphens w:val="0"/>
        <w:autoSpaceDE/>
        <w:rPr>
          <w:u w:val="single"/>
        </w:rPr>
      </w:pPr>
    </w:p>
    <w:tbl>
      <w:tblPr>
        <w:tblW w:w="9894" w:type="dxa"/>
        <w:jc w:val="center"/>
        <w:tblLayout w:type="fixed"/>
        <w:tblCellMar>
          <w:left w:w="0" w:type="dxa"/>
          <w:right w:w="0" w:type="dxa"/>
        </w:tblCellMar>
        <w:tblLook w:val="0000" w:firstRow="0" w:lastRow="0" w:firstColumn="0" w:lastColumn="0" w:noHBand="0" w:noVBand="0"/>
      </w:tblPr>
      <w:tblGrid>
        <w:gridCol w:w="2884"/>
        <w:gridCol w:w="7010"/>
      </w:tblGrid>
      <w:tr w:rsidR="001C2E38" w:rsidTr="00AA02A0">
        <w:trPr>
          <w:trHeight w:hRule="exact" w:val="747"/>
          <w:jc w:val="center"/>
        </w:trPr>
        <w:tc>
          <w:tcPr>
            <w:tcW w:w="9894" w:type="dxa"/>
            <w:gridSpan w:val="2"/>
            <w:tcBorders>
              <w:top w:val="single" w:sz="4" w:space="0" w:color="000000"/>
              <w:left w:val="single" w:sz="4" w:space="0" w:color="000000"/>
              <w:right w:val="single" w:sz="8" w:space="0" w:color="000000"/>
            </w:tcBorders>
            <w:shd w:val="clear" w:color="auto" w:fill="auto"/>
            <w:vAlign w:val="bottom"/>
          </w:tcPr>
          <w:p w:rsidR="001C2E38" w:rsidRDefault="00E2733C">
            <w:pPr>
              <w:rPr>
                <w:sz w:val="20"/>
                <w:szCs w:val="20"/>
              </w:rPr>
            </w:pPr>
            <w:r>
              <w:rPr>
                <w:noProof/>
                <w:lang w:val="es-AR" w:eastAsia="es-AR"/>
              </w:rPr>
              <mc:AlternateContent>
                <mc:Choice Requires="wps">
                  <w:drawing>
                    <wp:anchor distT="0" distB="0" distL="114935" distR="114935" simplePos="0" relativeHeight="251641344" behindDoc="0" locked="0" layoutInCell="1" allowOverlap="1" wp14:anchorId="3C467FC3" wp14:editId="77A02F9B">
                      <wp:simplePos x="0" y="0"/>
                      <wp:positionH relativeFrom="column">
                        <wp:posOffset>72390</wp:posOffset>
                      </wp:positionH>
                      <wp:positionV relativeFrom="paragraph">
                        <wp:posOffset>82550</wp:posOffset>
                      </wp:positionV>
                      <wp:extent cx="6162675" cy="93599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675" cy="935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5CBE" w:rsidRPr="00926E29" w:rsidRDefault="00DE5CBE">
                                  <w:pPr>
                                    <w:jc w:val="center"/>
                                    <w:rPr>
                                      <w:b/>
                                      <w:bCs/>
                                      <w:sz w:val="28"/>
                                      <w:szCs w:val="28"/>
                                    </w:rPr>
                                  </w:pPr>
                                  <w:r w:rsidRPr="00926E29">
                                    <w:rPr>
                                      <w:b/>
                                      <w:bCs/>
                                      <w:sz w:val="28"/>
                                      <w:szCs w:val="28"/>
                                    </w:rPr>
                                    <w:t>ANEXO B</w:t>
                                  </w:r>
                                </w:p>
                                <w:p w:rsidR="00DE5CBE" w:rsidRDefault="00DE5CBE">
                                  <w:pPr>
                                    <w:jc w:val="center"/>
                                    <w:rPr>
                                      <w:b/>
                                      <w:bCs/>
                                      <w:sz w:val="20"/>
                                      <w:szCs w:val="20"/>
                                    </w:rPr>
                                  </w:pPr>
                                </w:p>
                                <w:p w:rsidR="00DE5CBE" w:rsidRPr="00926E29" w:rsidRDefault="00DE5CBE">
                                  <w:pPr>
                                    <w:jc w:val="center"/>
                                  </w:pPr>
                                  <w:r w:rsidRPr="00926E29">
                                    <w:rPr>
                                      <w:b/>
                                      <w:bCs/>
                                      <w:u w:val="single"/>
                                    </w:rPr>
                                    <w:t>PERSONAS JURIDICAS -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67FC3" id="Text Box 2" o:spid="_x0000_s1048" type="#_x0000_t202" style="position:absolute;margin-left:5.7pt;margin-top:6.5pt;width:485.25pt;height:73.7pt;z-index:2516413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" stroked="f">
                      <v:fill opacity="0"/>
                      <v:textbox inset="0,0,0,0">
                        <w:txbxContent>
                          <w:p w:rsidR="00DE5CBE" w:rsidRPr="00926E29" w:rsidRDefault="00DE5CBE">
                            <w:pPr>
                              <w:jc w:val="center"/>
                              <w:rPr>
                                <w:b/>
                                <w:bCs/>
                                <w:sz w:val="28"/>
                                <w:szCs w:val="28"/>
                              </w:rPr>
                            </w:pPr>
                            <w:r w:rsidRPr="00926E29">
                              <w:rPr>
                                <w:b/>
                                <w:bCs/>
                                <w:sz w:val="28"/>
                                <w:szCs w:val="28"/>
                              </w:rPr>
                              <w:t>ANEXO B</w:t>
                            </w:r>
                          </w:p>
                          <w:p w:rsidR="00DE5CBE" w:rsidRDefault="00DE5CBE">
                            <w:pPr>
                              <w:jc w:val="center"/>
                              <w:rPr>
                                <w:b/>
                                <w:bCs/>
                                <w:sz w:val="20"/>
                                <w:szCs w:val="20"/>
                              </w:rPr>
                            </w:pPr>
                          </w:p>
                          <w:p w:rsidR="00DE5CBE" w:rsidRPr="00926E29" w:rsidRDefault="00DE5CBE">
                            <w:pPr>
                              <w:jc w:val="center"/>
                            </w:pPr>
                            <w:r w:rsidRPr="00926E29">
                              <w:rPr>
                                <w:b/>
                                <w:bCs/>
                                <w:u w:val="single"/>
                              </w:rPr>
                              <w:t>PERSONAS JURIDICAS - DECLARACION JURADA</w:t>
                            </w:r>
                          </w:p>
                        </w:txbxContent>
                      </v:textbox>
                    </v:shape>
                  </w:pict>
                </mc:Fallback>
              </mc:AlternateContent>
            </w:r>
          </w:p>
          <w:p w:rsidR="001C2E38" w:rsidRDefault="001C2E38">
            <w:pPr>
              <w:rPr>
                <w:sz w:val="20"/>
                <w:szCs w:val="20"/>
              </w:rPr>
            </w:pPr>
          </w:p>
        </w:tc>
      </w:tr>
      <w:tr w:rsidR="001C2E38" w:rsidTr="00AA02A0">
        <w:trPr>
          <w:trHeight w:val="1216"/>
          <w:jc w:val="center"/>
        </w:trPr>
        <w:tc>
          <w:tcPr>
            <w:tcW w:w="9894" w:type="dxa"/>
            <w:gridSpan w:val="2"/>
            <w:tcBorders>
              <w:left w:val="single" w:sz="8" w:space="0" w:color="000000"/>
              <w:right w:val="single" w:sz="8" w:space="0" w:color="000000"/>
            </w:tcBorders>
            <w:shd w:val="clear" w:color="auto" w:fill="FFFFFF"/>
            <w:vAlign w:val="center"/>
          </w:tcPr>
          <w:p w:rsidR="001C2E38" w:rsidRDefault="001C2E38">
            <w:pPr>
              <w:snapToGrid w:val="0"/>
              <w:jc w:val="center"/>
              <w:rPr>
                <w:b/>
                <w:bCs/>
                <w:sz w:val="20"/>
                <w:szCs w:val="20"/>
              </w:rPr>
            </w:pPr>
            <w:r>
              <w:rPr>
                <w:b/>
                <w:bCs/>
                <w:i/>
                <w:iCs/>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b/>
                <w:bCs/>
                <w:sz w:val="20"/>
                <w:szCs w:val="20"/>
              </w:rPr>
            </w:pPr>
          </w:p>
        </w:tc>
        <w:tc>
          <w:tcPr>
            <w:tcW w:w="7010" w:type="dxa"/>
            <w:tcBorders>
              <w:right w:val="single" w:sz="8" w:space="0" w:color="000000"/>
            </w:tcBorders>
            <w:shd w:val="clear" w:color="auto" w:fill="FFFFFF"/>
            <w:vAlign w:val="center"/>
          </w:tcPr>
          <w:p w:rsidR="001C2E38" w:rsidRDefault="001C2E38">
            <w:pPr>
              <w:snapToGrid w:val="0"/>
              <w:jc w:val="center"/>
              <w:rPr>
                <w:b/>
                <w:bCs/>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rFonts w:eastAsia="Arial"/>
                <w:b/>
                <w:bCs/>
                <w:sz w:val="20"/>
                <w:szCs w:val="20"/>
              </w:rPr>
            </w:pPr>
            <w:r>
              <w:rPr>
                <w:sz w:val="20"/>
                <w:szCs w:val="20"/>
              </w:rPr>
              <w:t> </w:t>
            </w:r>
          </w:p>
        </w:tc>
      </w:tr>
      <w:tr w:rsidR="001C2E38" w:rsidTr="00AA02A0">
        <w:trPr>
          <w:trHeight w:val="510"/>
          <w:jc w:val="center"/>
        </w:trPr>
        <w:tc>
          <w:tcPr>
            <w:tcW w:w="2884" w:type="dxa"/>
            <w:tcBorders>
              <w:left w:val="single" w:sz="8" w:space="0" w:color="000000"/>
            </w:tcBorders>
            <w:shd w:val="clear" w:color="auto" w:fill="FFFFFF"/>
            <w:vAlign w:val="bottom"/>
          </w:tcPr>
          <w:p w:rsidR="001C2E38" w:rsidRDefault="001C2E38">
            <w:pPr>
              <w:snapToGrid w:val="0"/>
              <w:rPr>
                <w:rFonts w:eastAsia="Arial"/>
                <w:b/>
                <w:bCs/>
                <w:sz w:val="20"/>
                <w:szCs w:val="20"/>
              </w:rPr>
            </w:pPr>
            <w:r>
              <w:rPr>
                <w:rFonts w:eastAsia="Arial"/>
                <w:b/>
                <w:bCs/>
                <w:sz w:val="20"/>
                <w:szCs w:val="20"/>
              </w:rPr>
              <w:t xml:space="preserve"> </w:t>
            </w:r>
            <w:r>
              <w:rPr>
                <w:b/>
                <w:bCs/>
                <w:sz w:val="20"/>
                <w:szCs w:val="20"/>
              </w:rPr>
              <w:t xml:space="preserve">Nombre y Apellido o Razón   </w:t>
            </w:r>
          </w:p>
          <w:p w:rsidR="001C2E38" w:rsidRDefault="001C2E38">
            <w:pPr>
              <w:rPr>
                <w:sz w:val="18"/>
                <w:szCs w:val="18"/>
              </w:rPr>
            </w:pPr>
            <w:r>
              <w:rPr>
                <w:rFonts w:eastAsia="Arial"/>
                <w:b/>
                <w:bCs/>
                <w:sz w:val="20"/>
                <w:szCs w:val="20"/>
              </w:rPr>
              <w:t xml:space="preserve"> </w:t>
            </w:r>
            <w:r>
              <w:rPr>
                <w:b/>
                <w:bCs/>
                <w:sz w:val="20"/>
                <w:szCs w:val="20"/>
              </w:rPr>
              <w:t>Social o Denominación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sz w:val="20"/>
                <w:szCs w:val="20"/>
              </w:rPr>
              <w:t> </w:t>
            </w:r>
          </w:p>
        </w:tc>
        <w:tc>
          <w:tcPr>
            <w:tcW w:w="7010" w:type="dxa"/>
            <w:tcBorders>
              <w:right w:val="single" w:sz="8" w:space="0" w:color="000000"/>
            </w:tcBorders>
            <w:shd w:val="clear" w:color="auto" w:fill="FFFFFF"/>
          </w:tcPr>
          <w:p w:rsidR="001C2E38" w:rsidRDefault="001C2E38">
            <w:pPr>
              <w:snapToGrid w:val="0"/>
              <w:rPr>
                <w:rFonts w:eastAsia="Arial"/>
                <w:b/>
                <w:bCs/>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20"/>
                <w:szCs w:val="20"/>
              </w:rPr>
              <w:t xml:space="preserve"> </w:t>
            </w:r>
            <w:r>
              <w:rPr>
                <w:b/>
                <w:bCs/>
                <w:sz w:val="20"/>
                <w:szCs w:val="20"/>
              </w:rPr>
              <w:t>CUIT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b/>
                <w:bCs/>
                <w:sz w:val="16"/>
                <w:szCs w:val="16"/>
              </w:rPr>
            </w:pPr>
            <w:r>
              <w:rPr>
                <w:sz w:val="20"/>
                <w:szCs w:val="20"/>
              </w:rPr>
              <w:t> </w:t>
            </w:r>
          </w:p>
        </w:tc>
      </w:tr>
      <w:tr w:rsidR="001C2E38" w:rsidTr="00AA02A0">
        <w:trPr>
          <w:trHeight w:val="255"/>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1C2E38" w:rsidRDefault="001C2E38">
            <w:pPr>
              <w:snapToGrid w:val="0"/>
              <w:jc w:val="center"/>
              <w:rPr>
                <w:sz w:val="20"/>
                <w:szCs w:val="20"/>
              </w:rPr>
            </w:pPr>
            <w:r>
              <w:rPr>
                <w:b/>
                <w:bCs/>
                <w:sz w:val="16"/>
                <w:szCs w:val="16"/>
              </w:rPr>
              <w:t>Nomina de los actuales integrantes de los Órganos de Gobierno, Administración y Fiscalización</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8"/>
                <w:szCs w:val="18"/>
              </w:rPr>
            </w:pPr>
          </w:p>
        </w:tc>
        <w:tc>
          <w:tcPr>
            <w:tcW w:w="7010" w:type="dxa"/>
            <w:tcBorders>
              <w:right w:val="single" w:sz="8" w:space="0" w:color="000000"/>
            </w:tcBorders>
            <w:shd w:val="clear" w:color="auto" w:fill="FFFFFF"/>
            <w:vAlign w:val="center"/>
          </w:tcPr>
          <w:p w:rsidR="001C2E38" w:rsidRDefault="001C2E38">
            <w:pPr>
              <w:snapToGrid w:val="0"/>
              <w:rPr>
                <w:sz w:val="16"/>
                <w:szCs w:val="16"/>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bottom w:val="single" w:sz="4" w:space="0" w:color="000000"/>
            </w:tcBorders>
            <w:shd w:val="clear" w:color="auto" w:fill="FFFFFF"/>
          </w:tcPr>
          <w:p w:rsidR="001C2E38" w:rsidRDefault="001C2E38">
            <w:pPr>
              <w:snapToGrid w:val="0"/>
              <w:rPr>
                <w:b/>
                <w:bCs/>
                <w:sz w:val="16"/>
                <w:szCs w:val="16"/>
              </w:rPr>
            </w:pPr>
            <w:r>
              <w:rPr>
                <w:b/>
                <w:bCs/>
                <w:sz w:val="16"/>
                <w:szCs w:val="16"/>
              </w:rPr>
              <w:t> </w:t>
            </w:r>
          </w:p>
          <w:p w:rsidR="001C2E38" w:rsidRDefault="001C2E38">
            <w:pPr>
              <w:rPr>
                <w:b/>
                <w:bCs/>
                <w:sz w:val="16"/>
                <w:szCs w:val="16"/>
              </w:rPr>
            </w:pPr>
          </w:p>
        </w:tc>
        <w:tc>
          <w:tcPr>
            <w:tcW w:w="7010" w:type="dxa"/>
            <w:tcBorders>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lastRenderedPageBreak/>
              <w:t> </w:t>
            </w:r>
          </w:p>
        </w:tc>
        <w:tc>
          <w:tcPr>
            <w:tcW w:w="7010" w:type="dxa"/>
            <w:tcBorders>
              <w:right w:val="single" w:sz="8" w:space="0" w:color="000000"/>
            </w:tcBorders>
            <w:shd w:val="clear" w:color="auto" w:fill="C0C0C0"/>
            <w:vAlign w:val="bottom"/>
          </w:tcPr>
          <w:p w:rsidR="001C2E38" w:rsidRDefault="001C2E38">
            <w:pPr>
              <w:snapToGrid w:val="0"/>
              <w:rPr>
                <w:b/>
                <w:bCs/>
                <w:sz w:val="18"/>
                <w:szCs w:val="18"/>
              </w:rPr>
            </w:pPr>
            <w:r>
              <w:rPr>
                <w:sz w:val="20"/>
                <w:szCs w:val="20"/>
              </w:rPr>
              <w:t> </w:t>
            </w:r>
          </w:p>
        </w:tc>
      </w:tr>
      <w:tr w:rsidR="001C2E38" w:rsidTr="00AA02A0">
        <w:trPr>
          <w:trHeight w:val="226"/>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6"/>
                <w:szCs w:val="16"/>
              </w:rPr>
            </w:pP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rPr>
                <w:sz w:val="20"/>
                <w:szCs w:val="20"/>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C0C0C0"/>
            <w:vAlign w:val="bottom"/>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70"/>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b/>
                <w:bCs/>
                <w:sz w:val="16"/>
                <w:szCs w:val="16"/>
              </w:rPr>
            </w:pPr>
            <w:r>
              <w:rPr>
                <w:b/>
                <w:bCs/>
                <w:sz w:val="20"/>
                <w:szCs w:val="20"/>
              </w:rPr>
              <w:t>Representación Legal</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CONJUNTA</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c>
          <w:tcPr>
            <w:tcW w:w="7010" w:type="dxa"/>
            <w:tcBorders>
              <w:righ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INDISTINTA</w:t>
            </w:r>
          </w:p>
        </w:tc>
      </w:tr>
      <w:tr w:rsidR="001C2E38" w:rsidTr="00AA02A0">
        <w:trPr>
          <w:trHeight w:val="270"/>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1C2E38" w:rsidRDefault="001C2E38">
      <w:pPr>
        <w:jc w:val="both"/>
      </w:pPr>
    </w:p>
    <w:p w:rsidR="001C2E38" w:rsidRDefault="001C2E38">
      <w:pPr>
        <w:rPr>
          <w:sz w:val="20"/>
          <w:szCs w:val="20"/>
        </w:rPr>
      </w:pPr>
      <w:r>
        <w:rPr>
          <w:sz w:val="20"/>
          <w:szCs w:val="20"/>
        </w:rPr>
        <w:t>_El locador deberá informar al locatario la transferencia de dominio que pueda afectar la propiedad</w:t>
      </w:r>
    </w:p>
    <w:p w:rsidR="001C2E38" w:rsidRDefault="001C2E38">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firstRow="0" w:lastRow="0" w:firstColumn="0" w:lastColumn="0" w:noHBand="0" w:noVBand="0"/>
      </w:tblPr>
      <w:tblGrid>
        <w:gridCol w:w="1810"/>
        <w:gridCol w:w="1080"/>
        <w:gridCol w:w="79"/>
        <w:gridCol w:w="6665"/>
      </w:tblGrid>
      <w:tr w:rsidR="001C2E38"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Default="00926E29" w:rsidP="00AA02A0">
            <w:pPr>
              <w:tabs>
                <w:tab w:val="left" w:pos="2910"/>
                <w:tab w:val="center" w:pos="5265"/>
              </w:tabs>
              <w:snapToGrid w:val="0"/>
              <w:rPr>
                <w:b/>
                <w:bCs/>
                <w:sz w:val="20"/>
                <w:szCs w:val="20"/>
              </w:rPr>
            </w:pPr>
            <w:r>
              <w:rPr>
                <w:b/>
                <w:bCs/>
                <w:i/>
                <w:iCs/>
                <w:sz w:val="20"/>
                <w:szCs w:val="20"/>
              </w:rPr>
              <w:tab/>
            </w:r>
            <w:r>
              <w:rPr>
                <w:b/>
                <w:bCs/>
                <w:i/>
                <w:iCs/>
                <w:sz w:val="20"/>
                <w:szCs w:val="20"/>
              </w:rPr>
              <w:tab/>
            </w:r>
            <w:r w:rsidR="001C2E38">
              <w:rPr>
                <w:b/>
                <w:bCs/>
                <w:i/>
                <w:iCs/>
                <w:sz w:val="20"/>
                <w:szCs w:val="20"/>
              </w:rPr>
              <w:t> </w:t>
            </w:r>
          </w:p>
        </w:tc>
      </w:tr>
      <w:tr w:rsidR="001C2E38" w:rsidTr="00AA02A0">
        <w:trPr>
          <w:trHeight w:val="1692"/>
        </w:trPr>
        <w:tc>
          <w:tcPr>
            <w:tcW w:w="2969" w:type="dxa"/>
            <w:gridSpan w:val="3"/>
            <w:tcBorders>
              <w:left w:val="single" w:sz="4" w:space="0" w:color="000000"/>
            </w:tcBorders>
            <w:shd w:val="clear" w:color="auto" w:fill="FFFFFF"/>
            <w:vAlign w:val="center"/>
          </w:tcPr>
          <w:p w:rsidR="001C2E38" w:rsidRDefault="00E2733C" w:rsidP="00AA02A0">
            <w:pPr>
              <w:snapToGrid w:val="0"/>
              <w:jc w:val="center"/>
              <w:rPr>
                <w:sz w:val="20"/>
                <w:szCs w:val="20"/>
              </w:rPr>
            </w:pPr>
            <w:r>
              <w:rPr>
                <w:noProof/>
                <w:lang w:val="es-AR" w:eastAsia="es-AR"/>
              </w:rPr>
              <mc:AlternateContent>
                <mc:Choice Requires="wps">
                  <w:drawing>
                    <wp:anchor distT="0" distB="0" distL="114935" distR="114935" simplePos="0" relativeHeight="251648512" behindDoc="0" locked="0" layoutInCell="1" allowOverlap="1">
                      <wp:simplePos x="0" y="0"/>
                      <wp:positionH relativeFrom="column">
                        <wp:posOffset>73660</wp:posOffset>
                      </wp:positionH>
                      <wp:positionV relativeFrom="paragraph">
                        <wp:posOffset>309880</wp:posOffset>
                      </wp:positionV>
                      <wp:extent cx="6010275" cy="789305"/>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7893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5CBE" w:rsidRPr="00926E29" w:rsidRDefault="00DE5CBE">
                                  <w:pPr>
                                    <w:jc w:val="center"/>
                                    <w:rPr>
                                      <w:b/>
                                      <w:bCs/>
                                      <w:sz w:val="28"/>
                                      <w:szCs w:val="28"/>
                                      <w:u w:val="single"/>
                                    </w:rPr>
                                  </w:pPr>
                                  <w:r w:rsidRPr="00926E29">
                                    <w:rPr>
                                      <w:b/>
                                      <w:bCs/>
                                      <w:sz w:val="28"/>
                                      <w:szCs w:val="28"/>
                                    </w:rPr>
                                    <w:t>ANEXO C</w:t>
                                  </w:r>
                                </w:p>
                                <w:p w:rsidR="00DE5CBE" w:rsidRPr="00926E29" w:rsidRDefault="00DE5CBE">
                                  <w:pPr>
                                    <w:jc w:val="center"/>
                                    <w:rPr>
                                      <w:b/>
                                      <w:bCs/>
                                      <w:sz w:val="28"/>
                                      <w:szCs w:val="28"/>
                                      <w:u w:val="single"/>
                                    </w:rPr>
                                  </w:pPr>
                                </w:p>
                                <w:p w:rsidR="00DE5CBE" w:rsidRPr="00926E29" w:rsidRDefault="00DE5CBE">
                                  <w:pPr>
                                    <w:jc w:val="center"/>
                                    <w:rPr>
                                      <w:b/>
                                      <w:bCs/>
                                      <w:u w:val="single"/>
                                    </w:rPr>
                                  </w:pPr>
                                  <w:r w:rsidRPr="00926E29">
                                    <w:rPr>
                                      <w:b/>
                                      <w:bCs/>
                                      <w:u w:val="single"/>
                                    </w:rPr>
                                    <w:t>APODERADOS - DECLARACION JURADA</w:t>
                                  </w:r>
                                </w:p>
                                <w:p w:rsidR="00DE5CBE" w:rsidRPr="00926E29" w:rsidRDefault="00DE5CBE">
                                  <w:pPr>
                                    <w:jc w:val="center"/>
                                    <w:rPr>
                                      <w:b/>
                                      <w:bCs/>
                                      <w:sz w:val="28"/>
                                      <w:szCs w:val="28"/>
                                      <w:u w:val="single"/>
                                    </w:rPr>
                                  </w:pPr>
                                </w:p>
                                <w:p w:rsidR="00DE5CBE" w:rsidRDefault="00DE5CBE">
                                  <w:pPr>
                                    <w:jc w:val="center"/>
                                    <w:rPr>
                                      <w:b/>
                                      <w:bCs/>
                                      <w:sz w:val="20"/>
                                      <w:szCs w:val="20"/>
                                      <w:u w:val="single"/>
                                    </w:rPr>
                                  </w:pPr>
                                </w:p>
                                <w:p w:rsidR="00DE5CBE" w:rsidRDefault="00DE5CBE">
                                  <w:pPr>
                                    <w:jc w:val="center"/>
                                    <w:rPr>
                                      <w:b/>
                                      <w:bCs/>
                                      <w:sz w:val="20"/>
                                      <w:szCs w:val="20"/>
                                      <w:u w:val="single"/>
                                    </w:rPr>
                                  </w:pPr>
                                </w:p>
                                <w:p w:rsidR="00DE5CBE" w:rsidRDefault="00DE5CBE">
                                  <w:pPr>
                                    <w:jc w:val="center"/>
                                    <w:rPr>
                                      <w:b/>
                                      <w:bCs/>
                                      <w:sz w:val="20"/>
                                      <w:szCs w:val="20"/>
                                      <w:u w:val="single"/>
                                    </w:rPr>
                                  </w:pPr>
                                </w:p>
                                <w:p w:rsidR="00DE5CBE" w:rsidRDefault="00DE5CBE">
                                  <w:pPr>
                                    <w:jc w:val="center"/>
                                    <w:rPr>
                                      <w:b/>
                                      <w:bCs/>
                                      <w:sz w:val="20"/>
                                      <w:szCs w:val="20"/>
                                      <w:u w:val="single"/>
                                    </w:rPr>
                                  </w:pPr>
                                </w:p>
                                <w:p w:rsidR="00DE5CBE" w:rsidRDefault="00DE5CBE">
                                  <w:pPr>
                                    <w:jc w:val="center"/>
                                    <w:rPr>
                                      <w:b/>
                                      <w:bCs/>
                                      <w:sz w:val="20"/>
                                      <w:szCs w:val="20"/>
                                      <w:u w:val="single"/>
                                    </w:rPr>
                                  </w:pPr>
                                </w:p>
                                <w:p w:rsidR="00DE5CBE" w:rsidRDefault="00DE5CBE">
                                  <w:pPr>
                                    <w:jc w:val="center"/>
                                    <w:rPr>
                                      <w:b/>
                                      <w:bCs/>
                                      <w:sz w:val="20"/>
                                      <w:szCs w:val="20"/>
                                      <w:u w:val="single"/>
                                    </w:rPr>
                                  </w:pPr>
                                </w:p>
                                <w:p w:rsidR="00DE5CBE" w:rsidRDefault="00DE5CBE">
                                  <w:pPr>
                                    <w:jc w:val="center"/>
                                    <w:rPr>
                                      <w:b/>
                                      <w:bCs/>
                                      <w:sz w:val="20"/>
                                      <w:szCs w:val="20"/>
                                      <w:u w:val="single"/>
                                    </w:rPr>
                                  </w:pPr>
                                </w:p>
                                <w:p w:rsidR="00DE5CBE" w:rsidRDefault="00DE5CBE">
                                  <w:pPr>
                                    <w:jc w:val="center"/>
                                    <w:rPr>
                                      <w:b/>
                                      <w:bCs/>
                                      <w:sz w:val="20"/>
                                      <w:szCs w:val="20"/>
                                      <w:u w:val="single"/>
                                    </w:rPr>
                                  </w:pPr>
                                </w:p>
                                <w:p w:rsidR="00DE5CBE" w:rsidRDefault="00DE5CBE">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9" type="#_x0000_t202" style="position:absolute;left:0;text-align:left;margin-left:5.8pt;margin-top:24.4pt;width:473.25pt;height:62.15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" stroked="f">
                      <v:fill opacity="0"/>
                      <v:textbox inset="0,0,0,0">
                        <w:txbxContent>
                          <w:p w:rsidR="00DE5CBE" w:rsidRPr="00926E29" w:rsidRDefault="00DE5CBE">
                            <w:pPr>
                              <w:jc w:val="center"/>
                              <w:rPr>
                                <w:b/>
                                <w:bCs/>
                                <w:sz w:val="28"/>
                                <w:szCs w:val="28"/>
                                <w:u w:val="single"/>
                              </w:rPr>
                            </w:pPr>
                            <w:r w:rsidRPr="00926E29">
                              <w:rPr>
                                <w:b/>
                                <w:bCs/>
                                <w:sz w:val="28"/>
                                <w:szCs w:val="28"/>
                              </w:rPr>
                              <w:t>ANEXO C</w:t>
                            </w:r>
                          </w:p>
                          <w:p w:rsidR="00DE5CBE" w:rsidRPr="00926E29" w:rsidRDefault="00DE5CBE">
                            <w:pPr>
                              <w:jc w:val="center"/>
                              <w:rPr>
                                <w:b/>
                                <w:bCs/>
                                <w:sz w:val="28"/>
                                <w:szCs w:val="28"/>
                                <w:u w:val="single"/>
                              </w:rPr>
                            </w:pPr>
                          </w:p>
                          <w:p w:rsidR="00DE5CBE" w:rsidRPr="00926E29" w:rsidRDefault="00DE5CBE">
                            <w:pPr>
                              <w:jc w:val="center"/>
                              <w:rPr>
                                <w:b/>
                                <w:bCs/>
                                <w:u w:val="single"/>
                              </w:rPr>
                            </w:pPr>
                            <w:r w:rsidRPr="00926E29">
                              <w:rPr>
                                <w:b/>
                                <w:bCs/>
                                <w:u w:val="single"/>
                              </w:rPr>
                              <w:t>APODERADOS - DECLARACION JURADA</w:t>
                            </w:r>
                          </w:p>
                          <w:p w:rsidR="00DE5CBE" w:rsidRPr="00926E29" w:rsidRDefault="00DE5CBE">
                            <w:pPr>
                              <w:jc w:val="center"/>
                              <w:rPr>
                                <w:b/>
                                <w:bCs/>
                                <w:sz w:val="28"/>
                                <w:szCs w:val="28"/>
                                <w:u w:val="single"/>
                              </w:rPr>
                            </w:pPr>
                          </w:p>
                          <w:p w:rsidR="00DE5CBE" w:rsidRDefault="00DE5CBE">
                            <w:pPr>
                              <w:jc w:val="center"/>
                              <w:rPr>
                                <w:b/>
                                <w:bCs/>
                                <w:sz w:val="20"/>
                                <w:szCs w:val="20"/>
                                <w:u w:val="single"/>
                              </w:rPr>
                            </w:pPr>
                          </w:p>
                          <w:p w:rsidR="00DE5CBE" w:rsidRDefault="00DE5CBE">
                            <w:pPr>
                              <w:jc w:val="center"/>
                              <w:rPr>
                                <w:b/>
                                <w:bCs/>
                                <w:sz w:val="20"/>
                                <w:szCs w:val="20"/>
                                <w:u w:val="single"/>
                              </w:rPr>
                            </w:pPr>
                          </w:p>
                          <w:p w:rsidR="00DE5CBE" w:rsidRDefault="00DE5CBE">
                            <w:pPr>
                              <w:jc w:val="center"/>
                              <w:rPr>
                                <w:b/>
                                <w:bCs/>
                                <w:sz w:val="20"/>
                                <w:szCs w:val="20"/>
                                <w:u w:val="single"/>
                              </w:rPr>
                            </w:pPr>
                          </w:p>
                          <w:p w:rsidR="00DE5CBE" w:rsidRDefault="00DE5CBE">
                            <w:pPr>
                              <w:jc w:val="center"/>
                              <w:rPr>
                                <w:b/>
                                <w:bCs/>
                                <w:sz w:val="20"/>
                                <w:szCs w:val="20"/>
                                <w:u w:val="single"/>
                              </w:rPr>
                            </w:pPr>
                          </w:p>
                          <w:p w:rsidR="00DE5CBE" w:rsidRDefault="00DE5CBE">
                            <w:pPr>
                              <w:jc w:val="center"/>
                              <w:rPr>
                                <w:b/>
                                <w:bCs/>
                                <w:sz w:val="20"/>
                                <w:szCs w:val="20"/>
                                <w:u w:val="single"/>
                              </w:rPr>
                            </w:pPr>
                          </w:p>
                          <w:p w:rsidR="00DE5CBE" w:rsidRDefault="00DE5CBE">
                            <w:pPr>
                              <w:jc w:val="center"/>
                              <w:rPr>
                                <w:b/>
                                <w:bCs/>
                                <w:sz w:val="20"/>
                                <w:szCs w:val="20"/>
                                <w:u w:val="single"/>
                              </w:rPr>
                            </w:pPr>
                          </w:p>
                          <w:p w:rsidR="00DE5CBE" w:rsidRDefault="00DE5CBE">
                            <w:pPr>
                              <w:jc w:val="center"/>
                              <w:rPr>
                                <w:b/>
                                <w:bCs/>
                                <w:sz w:val="20"/>
                                <w:szCs w:val="20"/>
                                <w:u w:val="single"/>
                              </w:rPr>
                            </w:pPr>
                          </w:p>
                          <w:p w:rsidR="00DE5CBE" w:rsidRDefault="00DE5CBE">
                            <w:pPr>
                              <w:jc w:val="center"/>
                              <w:rPr>
                                <w:b/>
                                <w:bCs/>
                                <w:sz w:val="20"/>
                                <w:szCs w:val="20"/>
                                <w:u w:val="single"/>
                              </w:rPr>
                            </w:pPr>
                          </w:p>
                          <w:p w:rsidR="00DE5CBE" w:rsidRDefault="00DE5CBE">
                            <w:pPr>
                              <w:jc w:val="center"/>
                            </w:pPr>
                          </w:p>
                        </w:txbxContent>
                      </v:textbox>
                    </v:shape>
                  </w:pict>
                </mc:Fallback>
              </mc:AlternateContent>
            </w:r>
            <w:r w:rsidR="001C2E38">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rFonts w:eastAsia="Arial"/>
                <w:b/>
                <w:bCs/>
                <w:sz w:val="20"/>
                <w:szCs w:val="20"/>
              </w:rPr>
            </w:pPr>
            <w:r>
              <w:rPr>
                <w:sz w:val="20"/>
                <w:szCs w:val="20"/>
              </w:rPr>
              <w:t> </w:t>
            </w:r>
          </w:p>
        </w:tc>
      </w:tr>
      <w:tr w:rsidR="001C2E38" w:rsidTr="00AA02A0">
        <w:trPr>
          <w:trHeight w:val="510"/>
        </w:trPr>
        <w:tc>
          <w:tcPr>
            <w:tcW w:w="2969" w:type="dxa"/>
            <w:gridSpan w:val="3"/>
            <w:tcBorders>
              <w:left w:val="single" w:sz="4" w:space="0" w:color="000000"/>
            </w:tcBorders>
            <w:shd w:val="clear" w:color="auto" w:fill="FFFFFF"/>
            <w:vAlign w:val="bottom"/>
          </w:tcPr>
          <w:p w:rsidR="00926E29" w:rsidRDefault="001C2E38" w:rsidP="00AA02A0">
            <w:pPr>
              <w:snapToGrid w:val="0"/>
              <w:rPr>
                <w:rFonts w:eastAsia="Arial"/>
                <w:b/>
                <w:bCs/>
                <w:sz w:val="20"/>
                <w:szCs w:val="20"/>
              </w:rPr>
            </w:pPr>
            <w:r>
              <w:rPr>
                <w:rFonts w:eastAsia="Arial"/>
                <w:b/>
                <w:bCs/>
                <w:sz w:val="20"/>
                <w:szCs w:val="20"/>
              </w:rPr>
              <w:t xml:space="preserve"> </w:t>
            </w:r>
          </w:p>
          <w:p w:rsidR="001C2E38" w:rsidRDefault="001C2E38" w:rsidP="00AA02A0">
            <w:pPr>
              <w:snapToGrid w:val="0"/>
              <w:rPr>
                <w:sz w:val="18"/>
                <w:szCs w:val="18"/>
              </w:rPr>
            </w:pPr>
            <w:r>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tabs>
                <w:tab w:val="left" w:pos="5835"/>
              </w:tabs>
              <w:snapToGrid w:val="0"/>
              <w:rPr>
                <w:rFonts w:eastAsia="Arial"/>
                <w:b/>
                <w:bCs/>
                <w:sz w:val="20"/>
                <w:szCs w:val="20"/>
              </w:rPr>
            </w:pPr>
            <w:r>
              <w:rPr>
                <w:sz w:val="18"/>
                <w:szCs w:val="18"/>
              </w:rPr>
              <w:t> </w:t>
            </w:r>
            <w:r w:rsidR="00AA02A0">
              <w:rPr>
                <w:sz w:val="18"/>
                <w:szCs w:val="18"/>
              </w:rPr>
              <w:tab/>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p>
        </w:tc>
        <w:tc>
          <w:tcPr>
            <w:tcW w:w="6665" w:type="dxa"/>
            <w:tcBorders>
              <w:bottom w:val="single" w:sz="4" w:space="0" w:color="000000"/>
              <w:right w:val="single" w:sz="4" w:space="0" w:color="000000"/>
            </w:tcBorders>
            <w:shd w:val="clear" w:color="auto" w:fill="FFFFFF"/>
          </w:tcPr>
          <w:p w:rsidR="001C2E38" w:rsidRDefault="001C2E38" w:rsidP="00AA02A0">
            <w:pPr>
              <w:snapToGrid w:val="0"/>
              <w:rPr>
                <w:sz w:val="18"/>
                <w:szCs w:val="18"/>
              </w:rPr>
            </w:pPr>
          </w:p>
        </w:tc>
      </w:tr>
      <w:tr w:rsidR="001C2E38" w:rsidTr="00AA02A0">
        <w:trPr>
          <w:trHeight w:val="605"/>
        </w:trPr>
        <w:tc>
          <w:tcPr>
            <w:tcW w:w="1810" w:type="dxa"/>
            <w:tcBorders>
              <w:left w:val="single" w:sz="4" w:space="0" w:color="000000"/>
              <w:right w:val="single" w:sz="4" w:space="0" w:color="auto"/>
            </w:tcBorders>
            <w:shd w:val="clear" w:color="auto" w:fill="FFFFFF"/>
            <w:vAlign w:val="bottom"/>
          </w:tcPr>
          <w:p w:rsidR="001C2E38" w:rsidRDefault="001C2E38" w:rsidP="00AA02A0">
            <w:pPr>
              <w:snapToGrid w:val="0"/>
              <w:rPr>
                <w:sz w:val="18"/>
                <w:szCs w:val="18"/>
              </w:rPr>
            </w:pPr>
            <w:r>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Default="001C2E38" w:rsidP="00AA02A0">
            <w:pPr>
              <w:snapToGrid w:val="0"/>
              <w:rPr>
                <w:sz w:val="18"/>
                <w:szCs w:val="18"/>
              </w:rPr>
            </w:pPr>
          </w:p>
          <w:p w:rsidR="001C2E38" w:rsidRDefault="001C2E38" w:rsidP="00AA02A0">
            <w:pPr>
              <w:rPr>
                <w:sz w:val="20"/>
                <w:szCs w:val="20"/>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snapToGrid w:val="0"/>
              <w:rPr>
                <w:rFonts w:eastAsia="Arial"/>
                <w:b/>
                <w:bCs/>
                <w:sz w:val="18"/>
                <w:szCs w:val="18"/>
              </w:rPr>
            </w:pPr>
            <w:r>
              <w:rPr>
                <w:sz w:val="18"/>
                <w:szCs w:val="18"/>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ind w:left="57" w:right="57"/>
              <w:rPr>
                <w:sz w:val="20"/>
                <w:szCs w:val="20"/>
              </w:rPr>
            </w:pPr>
            <w:r>
              <w:rPr>
                <w:b/>
                <w:bCs/>
                <w:sz w:val="20"/>
                <w:szCs w:val="20"/>
              </w:rPr>
              <w:t>Nombre y Apellido,   Poderdante ó Razón Social</w:t>
            </w:r>
            <w:r>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16"/>
                <w:szCs w:val="16"/>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b/>
                <w:bCs/>
                <w:sz w:val="16"/>
                <w:szCs w:val="16"/>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1810" w:type="dxa"/>
            <w:tcBorders>
              <w:left w:val="single" w:sz="4" w:space="0" w:color="000000"/>
            </w:tcBorders>
            <w:shd w:val="clear" w:color="auto" w:fill="FFFFFF"/>
            <w:vAlign w:val="bottom"/>
          </w:tcPr>
          <w:p w:rsidR="001C2E38" w:rsidRDefault="001C2E38" w:rsidP="00AA02A0">
            <w:pPr>
              <w:snapToGrid w:val="0"/>
              <w:ind w:left="57" w:right="57"/>
              <w:rPr>
                <w:sz w:val="18"/>
                <w:szCs w:val="18"/>
              </w:rPr>
            </w:pPr>
            <w:r>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18"/>
                <w:szCs w:val="18"/>
              </w:rPr>
            </w:pPr>
          </w:p>
          <w:p w:rsidR="001C2E38" w:rsidRDefault="001C2E38" w:rsidP="00AA02A0">
            <w:pPr>
              <w:rPr>
                <w:b/>
                <w:bCs/>
                <w:sz w:val="16"/>
                <w:szCs w:val="16"/>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b/>
                <w:bCs/>
                <w:sz w:val="16"/>
                <w:szCs w:val="16"/>
              </w:rPr>
            </w:pPr>
          </w:p>
        </w:tc>
        <w:tc>
          <w:tcPr>
            <w:tcW w:w="6665" w:type="dxa"/>
            <w:tcBorders>
              <w:right w:val="single" w:sz="4" w:space="0" w:color="000000"/>
            </w:tcBorders>
            <w:shd w:val="clear" w:color="auto" w:fill="FFFFFF"/>
          </w:tcPr>
          <w:p w:rsidR="001C2E38" w:rsidRDefault="001C2E38" w:rsidP="00AA02A0">
            <w:pPr>
              <w:snapToGrid w:val="0"/>
              <w:rPr>
                <w:sz w:val="20"/>
                <w:szCs w:val="20"/>
              </w:rPr>
            </w:pP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8"/>
                <w:szCs w:val="18"/>
              </w:rPr>
            </w:pPr>
            <w:r>
              <w:rPr>
                <w:sz w:val="20"/>
                <w:szCs w:val="20"/>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auto"/>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Default="001C2E38" w:rsidP="00AA02A0">
            <w:pPr>
              <w:snapToGrid w:val="0"/>
            </w:pPr>
            <w:r>
              <w:rPr>
                <w:sz w:val="20"/>
                <w:szCs w:val="20"/>
              </w:rPr>
              <w:t> </w:t>
            </w:r>
          </w:p>
        </w:tc>
      </w:tr>
    </w:tbl>
    <w:p w:rsidR="001C2E38" w:rsidRDefault="001C2E38">
      <w:pPr>
        <w:jc w:val="both"/>
      </w:pPr>
    </w:p>
    <w:p w:rsidR="001C2E38" w:rsidRDefault="001C2E38">
      <w:pPr>
        <w:jc w:val="both"/>
        <w:rPr>
          <w:sz w:val="20"/>
          <w:szCs w:val="20"/>
        </w:rPr>
      </w:pPr>
    </w:p>
    <w:p w:rsidR="001C2E38" w:rsidRDefault="001C2E38">
      <w:pPr>
        <w:sectPr w:rsidR="001C2E38" w:rsidSect="00AA02A0">
          <w:headerReference w:type="default" r:id="rId8"/>
          <w:footerReference w:type="default" r:id="rId9"/>
          <w:pgSz w:w="11906" w:h="16838"/>
          <w:pgMar w:top="1417" w:right="1701" w:bottom="1417" w:left="1701"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firstRow="0" w:lastRow="0" w:firstColumn="0" w:lastColumn="0" w:noHBand="0" w:noVBand="0"/>
      </w:tblPr>
      <w:tblGrid>
        <w:gridCol w:w="1430"/>
        <w:gridCol w:w="360"/>
        <w:gridCol w:w="362"/>
        <w:gridCol w:w="717"/>
        <w:gridCol w:w="89"/>
        <w:gridCol w:w="8"/>
        <w:gridCol w:w="47"/>
        <w:gridCol w:w="33"/>
        <w:gridCol w:w="538"/>
        <w:gridCol w:w="614"/>
        <w:gridCol w:w="1357"/>
        <w:gridCol w:w="4196"/>
        <w:gridCol w:w="20"/>
        <w:gridCol w:w="10"/>
      </w:tblGrid>
      <w:tr w:rsidR="00E07F58"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Default="00E07F58" w:rsidP="00E07F58">
            <w:pPr>
              <w:snapToGrid w:val="0"/>
              <w:jc w:val="center"/>
              <w:rPr>
                <w:b/>
                <w:bCs/>
                <w:sz w:val="20"/>
                <w:szCs w:val="20"/>
              </w:rPr>
            </w:pPr>
            <w:r>
              <w:rPr>
                <w:noProof/>
                <w:lang w:val="es-AR" w:eastAsia="es-AR"/>
              </w:rPr>
              <w:lastRenderedPageBreak/>
              <mc:AlternateContent>
                <mc:Choice Requires="wps">
                  <w:drawing>
                    <wp:anchor distT="0" distB="0" distL="114935" distR="114935" simplePos="0" relativeHeight="251717120" behindDoc="0" locked="0" layoutInCell="1" allowOverlap="1" wp14:anchorId="4A9C6BB9" wp14:editId="6DDD7EC8">
                      <wp:simplePos x="0" y="0"/>
                      <wp:positionH relativeFrom="column">
                        <wp:posOffset>168275</wp:posOffset>
                      </wp:positionH>
                      <wp:positionV relativeFrom="paragraph">
                        <wp:posOffset>158750</wp:posOffset>
                      </wp:positionV>
                      <wp:extent cx="5886450" cy="11468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146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5CBE" w:rsidRPr="00926E29" w:rsidRDefault="00DE5CBE" w:rsidP="00E07F58">
                                  <w:pPr>
                                    <w:jc w:val="center"/>
                                    <w:rPr>
                                      <w:b/>
                                      <w:bCs/>
                                      <w:sz w:val="28"/>
                                      <w:szCs w:val="28"/>
                                      <w:u w:val="single"/>
                                    </w:rPr>
                                  </w:pPr>
                                  <w:r w:rsidRPr="00926E29">
                                    <w:rPr>
                                      <w:b/>
                                      <w:bCs/>
                                      <w:sz w:val="28"/>
                                      <w:szCs w:val="28"/>
                                      <w:u w:val="single"/>
                                    </w:rPr>
                                    <w:t>ANEXO D</w:t>
                                  </w:r>
                                </w:p>
                                <w:p w:rsidR="00DE5CBE" w:rsidRPr="00926E29" w:rsidRDefault="00DE5CBE" w:rsidP="00E07F58">
                                  <w:pPr>
                                    <w:jc w:val="center"/>
                                    <w:rPr>
                                      <w:b/>
                                      <w:bCs/>
                                      <w:sz w:val="28"/>
                                      <w:szCs w:val="28"/>
                                      <w:u w:val="single"/>
                                    </w:rPr>
                                  </w:pPr>
                                </w:p>
                                <w:p w:rsidR="00DE5CBE" w:rsidRPr="00926E29" w:rsidRDefault="00DE5CBE" w:rsidP="00E07F58">
                                  <w:pPr>
                                    <w:jc w:val="center"/>
                                    <w:rPr>
                                      <w:b/>
                                    </w:rPr>
                                  </w:pPr>
                                  <w:r w:rsidRPr="00926E29">
                                    <w:rPr>
                                      <w:b/>
                                      <w:bCs/>
                                      <w:u w:val="single"/>
                                    </w:rPr>
                                    <w:t>REPRESENTANTES JUDICIALES-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9C6BB9" id="Text Box 3" o:spid="_x0000_s1050" type="#_x0000_t202" style="position:absolute;left:0;text-align:left;margin-left:13.25pt;margin-top:12.5pt;width:463.5pt;height:90.3pt;z-index:2517171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HtkAIAACU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" stroked="f">
                      <v:fill opacity="0"/>
                      <v:textbox inset="0,0,0,0">
                        <w:txbxContent>
                          <w:p w:rsidR="00DE5CBE" w:rsidRPr="00926E29" w:rsidRDefault="00DE5CBE" w:rsidP="00E07F58">
                            <w:pPr>
                              <w:jc w:val="center"/>
                              <w:rPr>
                                <w:b/>
                                <w:bCs/>
                                <w:sz w:val="28"/>
                                <w:szCs w:val="28"/>
                                <w:u w:val="single"/>
                              </w:rPr>
                            </w:pPr>
                            <w:r w:rsidRPr="00926E29">
                              <w:rPr>
                                <w:b/>
                                <w:bCs/>
                                <w:sz w:val="28"/>
                                <w:szCs w:val="28"/>
                                <w:u w:val="single"/>
                              </w:rPr>
                              <w:t>ANEXO D</w:t>
                            </w:r>
                          </w:p>
                          <w:p w:rsidR="00DE5CBE" w:rsidRPr="00926E29" w:rsidRDefault="00DE5CBE" w:rsidP="00E07F58">
                            <w:pPr>
                              <w:jc w:val="center"/>
                              <w:rPr>
                                <w:b/>
                                <w:bCs/>
                                <w:sz w:val="28"/>
                                <w:szCs w:val="28"/>
                                <w:u w:val="single"/>
                              </w:rPr>
                            </w:pPr>
                          </w:p>
                          <w:p w:rsidR="00DE5CBE" w:rsidRPr="00926E29" w:rsidRDefault="00DE5CBE" w:rsidP="00E07F58">
                            <w:pPr>
                              <w:jc w:val="center"/>
                              <w:rPr>
                                <w:b/>
                              </w:rPr>
                            </w:pPr>
                            <w:r w:rsidRPr="00926E29">
                              <w:rPr>
                                <w:b/>
                                <w:bCs/>
                                <w:u w:val="single"/>
                              </w:rPr>
                              <w:t>REPRESENTANTES JUDICIALES- DECLARACION JURADA</w:t>
                            </w:r>
                          </w:p>
                        </w:txbxContent>
                      </v:textbox>
                    </v:shape>
                  </w:pict>
                </mc:Fallback>
              </mc:AlternateContent>
            </w:r>
            <w:r>
              <w:rPr>
                <w:b/>
                <w:bCs/>
                <w:i/>
                <w:iCs/>
                <w:sz w:val="20"/>
                <w:szCs w:val="20"/>
              </w:rPr>
              <w:t> </w:t>
            </w:r>
          </w:p>
        </w:tc>
      </w:tr>
      <w:tr w:rsidR="00E07F58"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b/>
                <w:bCs/>
                <w:sz w:val="20"/>
                <w:szCs w:val="20"/>
              </w:rPr>
            </w:pPr>
            <w:r>
              <w:rPr>
                <w:sz w:val="20"/>
                <w:szCs w:val="20"/>
              </w:rPr>
              <w:t> </w:t>
            </w:r>
          </w:p>
        </w:tc>
      </w:tr>
      <w:tr w:rsidR="00E07F58"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rFonts w:eastAsia="Arial"/>
                <w:b/>
                <w:bCs/>
                <w:sz w:val="20"/>
                <w:szCs w:val="20"/>
              </w:rPr>
            </w:pPr>
            <w:r>
              <w:rPr>
                <w:sz w:val="20"/>
                <w:szCs w:val="20"/>
              </w:rPr>
              <w:t> </w:t>
            </w:r>
          </w:p>
        </w:tc>
      </w:tr>
      <w:tr w:rsidR="00E07F58"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Default="00E07F58" w:rsidP="00E07F58">
            <w:pPr>
              <w:snapToGrid w:val="0"/>
              <w:rPr>
                <w:sz w:val="18"/>
                <w:szCs w:val="18"/>
              </w:rPr>
            </w:pPr>
            <w:r>
              <w:rPr>
                <w:rFonts w:eastAsia="Arial"/>
                <w:b/>
                <w:bCs/>
                <w:sz w:val="20"/>
                <w:szCs w:val="20"/>
              </w:rPr>
              <w:t xml:space="preserve"> </w:t>
            </w:r>
            <w:r>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Default="00E07F58" w:rsidP="00E07F58">
            <w:pPr>
              <w:snapToGrid w:val="0"/>
              <w:rPr>
                <w:sz w:val="18"/>
                <w:szCs w:val="18"/>
              </w:rPr>
            </w:pPr>
            <w:r>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pPr>
            <w:r>
              <w:rPr>
                <w:sz w:val="20"/>
                <w:szCs w:val="20"/>
              </w:rPr>
              <w:t> </w:t>
            </w:r>
            <w:r>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8144" behindDoc="0" locked="0" layoutInCell="1" allowOverlap="1" wp14:anchorId="6555B20B" wp14:editId="239C45B6">
                      <wp:simplePos x="0" y="0"/>
                      <wp:positionH relativeFrom="column">
                        <wp:posOffset>504825</wp:posOffset>
                      </wp:positionH>
                      <wp:positionV relativeFrom="paragraph">
                        <wp:posOffset>9525</wp:posOffset>
                      </wp:positionV>
                      <wp:extent cx="87630" cy="182880"/>
                      <wp:effectExtent l="0" t="0" r="0" b="0"/>
                      <wp:wrapNone/>
                      <wp:docPr id="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5CBE" w:rsidRDefault="00DE5CBE"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5B20B" id="Text Box 42" o:spid="_x0000_s1051" type="#_x0000_t202" style="position:absolute;margin-left:39.75pt;margin-top:.75pt;width:6.9pt;height:14.4pt;z-index:251718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H07DY0CAAAjBQAADgAAAAAAAAAAAAAAAAAuAgAAZHJzL2Uyb0RvYy54bWxQSwECLQAUAAYA&#10;CAAAACEA6E9VTNoAAAAGAQAADwAAAAAAAAAAAAAAAADnBAAAZHJzL2Rvd25yZXYueG1sUEsFBgAA&#10;AAAEAAQA8wAAAO4FAAAAAA==&#10;" stroked="f">
                      <v:fill opacity="0"/>
                      <v:textbox inset="0,0,0,0">
                        <w:txbxContent>
                          <w:p w:rsidR="00DE5CBE" w:rsidRDefault="00DE5CBE" w:rsidP="00E07F58">
                            <w:pPr>
                              <w:rPr>
                                <w:sz w:val="20"/>
                                <w:szCs w:val="20"/>
                              </w:rPr>
                            </w:pPr>
                          </w:p>
                        </w:txbxContent>
                      </v:textbox>
                    </v:shape>
                  </w:pict>
                </mc:Fallback>
              </mc:AlternateConten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rPr>
                <w:sz w:val="20"/>
                <w:szCs w:val="20"/>
              </w:rPr>
            </w:pPr>
            <w:r>
              <w:rPr>
                <w:sz w:val="20"/>
                <w:szCs w:val="20"/>
              </w:rPr>
              <w:t> </w:t>
            </w:r>
            <w:r>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sz w:val="20"/>
                <w:szCs w:val="20"/>
              </w:rPr>
            </w:pPr>
          </w:p>
        </w:tc>
      </w:tr>
      <w:tr w:rsidR="00E07F58"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Default="00E07F58" w:rsidP="00E07F58">
            <w:pPr>
              <w:snapToGrid w:val="0"/>
              <w:rPr>
                <w:sz w:val="20"/>
                <w:szCs w:val="20"/>
              </w:rPr>
            </w:pPr>
          </w:p>
        </w:tc>
        <w:tc>
          <w:tcPr>
            <w:tcW w:w="2542" w:type="dxa"/>
            <w:gridSpan w:val="4"/>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9168" behindDoc="0" locked="0" layoutInCell="1" allowOverlap="1" wp14:anchorId="3D2B184E" wp14:editId="3950433A">
                      <wp:simplePos x="0" y="0"/>
                      <wp:positionH relativeFrom="column">
                        <wp:posOffset>504825</wp:posOffset>
                      </wp:positionH>
                      <wp:positionV relativeFrom="paragraph">
                        <wp:posOffset>9525</wp:posOffset>
                      </wp:positionV>
                      <wp:extent cx="87630" cy="182880"/>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5CBE" w:rsidRDefault="00DE5CBE"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2B184E" id="Text Box 43" o:spid="_x0000_s1052" type="#_x0000_t202" style="position:absolute;margin-left:39.75pt;margin-top:.75pt;width:6.9pt;height:14.4pt;z-index:251719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FGJGY0CAAAjBQAADgAAAAAAAAAAAAAAAAAuAgAAZHJzL2Uyb0RvYy54bWxQSwECLQAUAAYA&#10;CAAAACEA6E9VTNoAAAAGAQAADwAAAAAAAAAAAAAAAADnBAAAZHJzL2Rvd25yZXYueG1sUEsFBgAA&#10;AAAEAAQA8wAAAO4FAAAAAA==&#10;" stroked="f">
                      <v:fill opacity="0"/>
                      <v:textbox inset="0,0,0,0">
                        <w:txbxContent>
                          <w:p w:rsidR="00DE5CBE" w:rsidRDefault="00DE5CBE" w:rsidP="00E07F58">
                            <w:pPr>
                              <w:rPr>
                                <w:sz w:val="20"/>
                                <w:szCs w:val="20"/>
                              </w:rPr>
                            </w:pPr>
                          </w:p>
                        </w:txbxContent>
                      </v:textbox>
                    </v:shape>
                  </w:pict>
                </mc:Fallback>
              </mc:AlternateContent>
            </w:r>
          </w:p>
        </w:tc>
        <w:tc>
          <w:tcPr>
            <w:tcW w:w="4216" w:type="dxa"/>
            <w:gridSpan w:val="2"/>
            <w:tcBorders>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p w:rsidR="00E07F58" w:rsidRDefault="00E07F58" w:rsidP="00E07F58">
            <w:pPr>
              <w:snapToGrid w:val="0"/>
              <w:rPr>
                <w:rFonts w:eastAsia="Arial"/>
                <w:b/>
                <w:bCs/>
                <w:sz w:val="20"/>
                <w:szCs w:val="20"/>
              </w:rPr>
            </w:pPr>
            <w:r>
              <w:rPr>
                <w:sz w:val="20"/>
                <w:szCs w:val="20"/>
              </w:rPr>
              <w:t> </w:t>
            </w:r>
          </w:p>
        </w:tc>
      </w:tr>
      <w:tr w:rsidR="00E07F58" w:rsidTr="00E07F58">
        <w:trPr>
          <w:trHeight w:val="255"/>
        </w:trPr>
        <w:tc>
          <w:tcPr>
            <w:tcW w:w="1430" w:type="dxa"/>
            <w:tcBorders>
              <w:left w:val="single" w:sz="8" w:space="0" w:color="000000"/>
            </w:tcBorders>
            <w:shd w:val="clear" w:color="auto" w:fill="FFFFFF"/>
            <w:vAlign w:val="bottom"/>
          </w:tcPr>
          <w:p w:rsidR="00E07F58" w:rsidRDefault="00E07F58" w:rsidP="00E07F58">
            <w:pPr>
              <w:snapToGrid w:val="0"/>
              <w:rPr>
                <w:b/>
                <w:bCs/>
                <w:sz w:val="16"/>
                <w:szCs w:val="16"/>
              </w:rPr>
            </w:pPr>
            <w:r>
              <w:rPr>
                <w:rFonts w:eastAsia="Arial"/>
                <w:b/>
                <w:bCs/>
                <w:sz w:val="20"/>
                <w:szCs w:val="20"/>
              </w:rPr>
              <w:t xml:space="preserve"> </w:t>
            </w:r>
            <w:r>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b/>
                <w:bCs/>
                <w:sz w:val="20"/>
                <w:szCs w:val="20"/>
              </w:rPr>
            </w:pPr>
            <w:r>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b/>
                <w:bCs/>
                <w:sz w:val="20"/>
                <w:szCs w:val="20"/>
              </w:rPr>
            </w:pP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jc w:val="center"/>
              <w:rPr>
                <w:b/>
                <w:bCs/>
                <w:sz w:val="16"/>
                <w:szCs w:val="16"/>
              </w:rPr>
            </w:pPr>
            <w:r>
              <w:rPr>
                <w:sz w:val="20"/>
                <w:szCs w:val="20"/>
              </w:rPr>
              <w:t> </w:t>
            </w:r>
          </w:p>
        </w:tc>
      </w:tr>
      <w:tr w:rsidR="00E07F58"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1C2E38" w:rsidRDefault="001C2E38"/>
    <w:p w:rsidR="001C2E38" w:rsidRDefault="001C2E38">
      <w:pPr>
        <w:pageBreakBefore/>
      </w:pPr>
    </w:p>
    <w:p w:rsidR="006A4A53" w:rsidRDefault="006A4A53"/>
    <w:tbl>
      <w:tblPr>
        <w:tblpPr w:leftFromText="141" w:rightFromText="141" w:vertAnchor="text" w:horzAnchor="margin" w:tblpXSpec="center" w:tblpYSpec="inside"/>
        <w:tblW w:w="9771"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1686"/>
      </w:tblGrid>
      <w:tr w:rsidR="00E07F58"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Default="00E07F58" w:rsidP="00E07F58">
            <w:pPr>
              <w:snapToGrid w:val="0"/>
              <w:jc w:val="center"/>
              <w:rPr>
                <w:b/>
                <w:bCs/>
                <w:i/>
                <w:iCs/>
                <w:sz w:val="20"/>
                <w:szCs w:val="20"/>
              </w:rPr>
            </w:pPr>
          </w:p>
          <w:p w:rsidR="00E07F58" w:rsidRDefault="00E07F58" w:rsidP="00E07F58">
            <w:pPr>
              <w:snapToGrid w:val="0"/>
              <w:jc w:val="center"/>
              <w:rPr>
                <w:sz w:val="20"/>
                <w:szCs w:val="20"/>
              </w:rPr>
            </w:pPr>
            <w:r>
              <w:rPr>
                <w:noProof/>
                <w:lang w:val="es-AR" w:eastAsia="es-AR"/>
              </w:rPr>
              <mc:AlternateContent>
                <mc:Choice Requires="wps">
                  <w:drawing>
                    <wp:anchor distT="0" distB="0" distL="114935" distR="114935" simplePos="0" relativeHeight="251721216" behindDoc="0" locked="0" layoutInCell="1" allowOverlap="1" wp14:anchorId="0BB9F1DE" wp14:editId="778078D5">
                      <wp:simplePos x="0" y="0"/>
                      <wp:positionH relativeFrom="column">
                        <wp:posOffset>683260</wp:posOffset>
                      </wp:positionH>
                      <wp:positionV relativeFrom="paragraph">
                        <wp:posOffset>81915</wp:posOffset>
                      </wp:positionV>
                      <wp:extent cx="5354955" cy="6064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606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5CBE" w:rsidRPr="00776075" w:rsidRDefault="00DE5CBE"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9F1DE" id="Text Box 4" o:spid="_x0000_s1053" type="#_x0000_t202" style="position:absolute;left:0;text-align:left;margin-left:53.8pt;margin-top:6.45pt;width:421.65pt;height:47.75pt;z-index:251721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ikYjgIAACQFAAAOAAAAZHJzL2Uyb0RvYy54bWysVG1v2yAQ/j5p/wHxPbWd2mls1an6skyT&#10;uhep3Q8gBsdoGBiQ2F21/74D4qz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" stroked="f">
                      <v:fill opacity="0"/>
                      <v:textbox inset="0,0,0,0">
                        <w:txbxContent>
                          <w:p w:rsidR="00DE5CBE" w:rsidRPr="00776075" w:rsidRDefault="00DE5CBE"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mc:Fallback>
              </mc:AlternateContent>
            </w:r>
            <w:r>
              <w:rPr>
                <w:b/>
                <w:bCs/>
                <w:i/>
                <w:iCs/>
                <w:sz w:val="20"/>
                <w:szCs w:val="20"/>
              </w:rPr>
              <w:t> </w:t>
            </w:r>
          </w:p>
        </w:tc>
      </w:tr>
      <w:tr w:rsidR="00E07F58" w:rsidTr="00E07F58">
        <w:trPr>
          <w:trHeight w:val="255"/>
        </w:trPr>
        <w:tc>
          <w:tcPr>
            <w:tcW w:w="2469" w:type="dxa"/>
            <w:gridSpan w:val="2"/>
            <w:tcBorders>
              <w:left w:val="single" w:sz="8" w:space="0" w:color="000000"/>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left w:val="single" w:sz="8" w:space="0" w:color="000000"/>
              <w:bottom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bottom w:val="single" w:sz="4" w:space="0" w:color="auto"/>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2240" behindDoc="0" locked="0" layoutInCell="1" allowOverlap="1" wp14:anchorId="16A88382" wp14:editId="59C9DD14">
                      <wp:simplePos x="0" y="0"/>
                      <wp:positionH relativeFrom="column">
                        <wp:posOffset>504825</wp:posOffset>
                      </wp:positionH>
                      <wp:positionV relativeFrom="paragraph">
                        <wp:posOffset>9525</wp:posOffset>
                      </wp:positionV>
                      <wp:extent cx="87630" cy="182880"/>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5CBE" w:rsidRDefault="00DE5CBE"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88382" id="Text Box 37" o:spid="_x0000_s1054" type="#_x0000_t202" style="position:absolute;margin-left:39.75pt;margin-top:.75pt;width:6.9pt;height:14.4pt;z-index:251722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P2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kf3j9o0CAAAjBQAADgAAAAAAAAAAAAAAAAAuAgAAZHJzL2Uyb0RvYy54bWxQSwECLQAUAAYA&#10;CAAAACEA6E9VTNoAAAAGAQAADwAAAAAAAAAAAAAAAADnBAAAZHJzL2Rvd25yZXYueG1sUEsFBgAA&#10;AAAEAAQA8wAAAO4FAAAAAA==&#10;" stroked="f">
                      <v:fill opacity="0"/>
                      <v:textbox inset="0,0,0,0">
                        <w:txbxContent>
                          <w:p w:rsidR="00DE5CBE" w:rsidRDefault="00DE5CBE" w:rsidP="00E07F58">
                            <w:pPr>
                              <w:rPr>
                                <w:sz w:val="20"/>
                                <w:szCs w:val="20"/>
                              </w:rPr>
                            </w:pPr>
                          </w:p>
                        </w:txbxContent>
                      </v:textbox>
                    </v:shape>
                  </w:pict>
                </mc:Fallback>
              </mc:AlternateConten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3264" behindDoc="0" locked="0" layoutInCell="1" allowOverlap="1" wp14:anchorId="303333B7" wp14:editId="3753B917">
                      <wp:simplePos x="0" y="0"/>
                      <wp:positionH relativeFrom="column">
                        <wp:posOffset>504825</wp:posOffset>
                      </wp:positionH>
                      <wp:positionV relativeFrom="paragraph">
                        <wp:posOffset>9525</wp:posOffset>
                      </wp:positionV>
                      <wp:extent cx="87630" cy="182880"/>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E5CBE" w:rsidRDefault="00DE5CBE"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3333B7" id="Text Box 39" o:spid="_x0000_s1055" type="#_x0000_t202" style="position:absolute;margin-left:39.75pt;margin-top:.75pt;width:6.9pt;height:14.4pt;z-index:251723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bSS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YKXsyPztuo9hk8YxSICvrDSwNBr8w3jEa4tQ22X3fEMIzEOwm+81d8DswcbOaA&#10;SApbG+wwiuGdi0/BThu+7QE5OluqG/Bmx4NxvIkjC6DuB3ATQxGHV8Nf9dNxyPr1tq1+Ag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I9G0ko0CAAAjBQAADgAAAAAAAAAAAAAAAAAuAgAAZHJzL2Uyb0RvYy54bWxQSwECLQAUAAYA&#10;CAAAACEA6E9VTNoAAAAGAQAADwAAAAAAAAAAAAAAAADnBAAAZHJzL2Rvd25yZXYueG1sUEsFBgAA&#10;AAAEAAQA8wAAAO4FAAAAAA==&#10;" stroked="f">
                      <v:fill opacity="0"/>
                      <v:textbox inset="0,0,0,0">
                        <w:txbxContent>
                          <w:p w:rsidR="00DE5CBE" w:rsidRDefault="00DE5CBE" w:rsidP="00E07F58">
                            <w:pPr>
                              <w:rPr>
                                <w:sz w:val="20"/>
                                <w:szCs w:val="20"/>
                              </w:rPr>
                            </w:pPr>
                          </w:p>
                        </w:txbxContent>
                      </v:textbox>
                    </v:shape>
                  </w:pict>
                </mc:Fallback>
              </mc:AlternateConten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xl28"/>
              <w:snapToGrid w:val="0"/>
              <w:spacing w:before="0" w:after="0"/>
            </w:pPr>
            <w: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rFonts w:eastAsia="Arial"/>
                <w:b/>
                <w:bCs/>
                <w:sz w:val="20"/>
                <w:szCs w:val="20"/>
              </w:rPr>
            </w:pPr>
            <w:r>
              <w:rPr>
                <w:sz w:val="20"/>
                <w:szCs w:val="20"/>
              </w:rPr>
              <w:t> </w:t>
            </w:r>
          </w:p>
        </w:tc>
      </w:tr>
      <w:tr w:rsidR="00E07F58"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rFonts w:eastAsia="Arial"/>
                <w:b/>
                <w:bCs/>
                <w:sz w:val="20"/>
                <w:szCs w:val="20"/>
              </w:rPr>
              <w:t xml:space="preserve"> </w:t>
            </w:r>
            <w:r>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jc w:val="center"/>
              <w:rPr>
                <w:sz w:val="20"/>
                <w:szCs w:val="20"/>
              </w:rPr>
            </w:pPr>
            <w:r>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font5"/>
              <w:snapToGrid w:val="0"/>
              <w:spacing w:before="0" w:after="0"/>
              <w:jc w:val="center"/>
              <w:rPr>
                <w:sz w:val="16"/>
                <w:szCs w:val="16"/>
              </w:rPr>
            </w:pPr>
            <w:r>
              <w:rPr>
                <w:sz w:val="20"/>
                <w:szCs w:val="20"/>
              </w:rPr>
              <w:t>NO</w:t>
            </w:r>
          </w:p>
        </w:tc>
      </w:tr>
      <w:tr w:rsidR="00E07F58"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70"/>
        </w:trPr>
        <w:tc>
          <w:tcPr>
            <w:tcW w:w="2873" w:type="dxa"/>
            <w:gridSpan w:val="3"/>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6A4A53" w:rsidRPr="006A4A53" w:rsidRDefault="006A4A53" w:rsidP="006A4A53"/>
    <w:p w:rsidR="00393F1D" w:rsidRDefault="00393F1D"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393F1D" w:rsidRDefault="00393F1D" w:rsidP="00B678C8">
      <w:pPr>
        <w:widowControl/>
        <w:suppressAutoHyphens w:val="0"/>
        <w:autoSpaceDE/>
      </w:pPr>
    </w:p>
    <w:p w:rsidR="00B678C8" w:rsidRDefault="00B678C8" w:rsidP="00B678C8">
      <w:pPr>
        <w:widowControl/>
        <w:suppressAutoHyphens w:val="0"/>
        <w:autoSpaceDE/>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802934" w:rsidRPr="00776075" w:rsidRDefault="00802934" w:rsidP="00393F1D">
      <w:pPr>
        <w:widowControl/>
        <w:suppressAutoHyphens w:val="0"/>
        <w:autoSpaceDE/>
        <w:jc w:val="center"/>
        <w:rPr>
          <w:b/>
          <w:sz w:val="28"/>
          <w:szCs w:val="28"/>
          <w:u w:val="single"/>
        </w:rPr>
      </w:pPr>
      <w:r w:rsidRPr="00776075">
        <w:rPr>
          <w:b/>
          <w:sz w:val="28"/>
          <w:szCs w:val="28"/>
          <w:u w:val="single"/>
        </w:rPr>
        <w:t>ANEXO F</w:t>
      </w:r>
    </w:p>
    <w:p w:rsidR="00802934" w:rsidRPr="00E34D18" w:rsidRDefault="00802934"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802934" w:rsidRDefault="00802934" w:rsidP="00802934">
      <w:pPr>
        <w:jc w:val="center"/>
        <w:rPr>
          <w:rFonts w:ascii="Times New Roman" w:hAnsi="Times New Roman" w:cs="Times New Roman"/>
          <w:b/>
        </w:rPr>
      </w:pPr>
      <w:r w:rsidRPr="00E34D18">
        <w:rPr>
          <w:rFonts w:ascii="Times New Roman" w:hAnsi="Times New Roman" w:cs="Times New Roman"/>
          <w:b/>
        </w:rPr>
        <w:t xml:space="preserve">DECLARACIÓN JURADA </w:t>
      </w:r>
      <w:r w:rsidR="00CA1DAD">
        <w:rPr>
          <w:rFonts w:ascii="Times New Roman" w:hAnsi="Times New Roman" w:cs="Times New Roman"/>
          <w:b/>
        </w:rPr>
        <w:t>APTITUD</w:t>
      </w:r>
      <w:r w:rsidRPr="00E34D18">
        <w:rPr>
          <w:rFonts w:ascii="Times New Roman" w:hAnsi="Times New Roman" w:cs="Times New Roman"/>
          <w:b/>
        </w:rPr>
        <w:t xml:space="preserve"> PARA CONTRATAR</w:t>
      </w:r>
    </w:p>
    <w:p w:rsidR="00E34D18" w:rsidRPr="00E34D18" w:rsidRDefault="00E34D18"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2714A7" w:rsidRPr="002714A7" w:rsidRDefault="001104E7" w:rsidP="002714A7">
      <w:pPr>
        <w:ind w:left="57" w:right="57"/>
        <w:jc w:val="both"/>
        <w:rPr>
          <w:rFonts w:ascii="Times New Roman" w:hAnsi="Times New Roman" w:cs="Times New Roman"/>
        </w:rPr>
      </w:pPr>
      <w:r w:rsidRPr="00E34D18">
        <w:rPr>
          <w:rFonts w:ascii="Times New Roman" w:hAnsi="Times New Roman" w:cs="Times New Roman"/>
        </w:rPr>
        <w:t>El / los</w:t>
      </w:r>
      <w:r w:rsidR="00802934" w:rsidRPr="00E34D18">
        <w:rPr>
          <w:rFonts w:ascii="Times New Roman" w:hAnsi="Times New Roman" w:cs="Times New Roman"/>
        </w:rPr>
        <w:t xml:space="preserve"> que suscribe</w:t>
      </w:r>
      <w:r w:rsidRPr="00E34D18">
        <w:rPr>
          <w:rFonts w:ascii="Times New Roman" w:hAnsi="Times New Roman" w:cs="Times New Roman"/>
        </w:rPr>
        <w:t>n DECLARA/N</w:t>
      </w:r>
      <w:r w:rsidR="00802934" w:rsidRPr="00E34D18">
        <w:rPr>
          <w:rFonts w:ascii="Times New Roman" w:hAnsi="Times New Roman" w:cs="Times New Roman"/>
        </w:rPr>
        <w:t xml:space="preserve"> BAJO JURAMENTO, que (Nombre y Apellido o Razón S</w:t>
      </w:r>
      <w:r w:rsidRPr="00E34D18">
        <w:rPr>
          <w:rFonts w:ascii="Times New Roman" w:hAnsi="Times New Roman" w:cs="Times New Roman"/>
        </w:rPr>
        <w:t>ocial)</w:t>
      </w:r>
      <w:r w:rsidR="00802934" w:rsidRPr="00E34D18">
        <w:rPr>
          <w:rFonts w:ascii="Times New Roman" w:hAnsi="Times New Roman" w:cs="Times New Roman"/>
        </w:rPr>
        <w:t>…………………………………………………………………………..,</w:t>
      </w:r>
      <w:r w:rsidR="00582749">
        <w:rPr>
          <w:rFonts w:ascii="Times New Roman" w:hAnsi="Times New Roman" w:cs="Times New Roman"/>
        </w:rPr>
        <w:t xml:space="preserve"> </w:t>
      </w:r>
      <w:r w:rsidR="007373CC">
        <w:rPr>
          <w:rFonts w:ascii="Times New Roman" w:hAnsi="Times New Roman" w:cs="Times New Roman"/>
        </w:rPr>
        <w:t>CUIT N°………………………..</w:t>
      </w:r>
      <w:r w:rsidR="00802934" w:rsidRPr="00E34D18">
        <w:rPr>
          <w:rFonts w:ascii="Times New Roman" w:hAnsi="Times New Roman" w:cs="Times New Roman"/>
        </w:rPr>
        <w:t xml:space="preserve"> </w:t>
      </w:r>
      <w:r w:rsidR="007373CC">
        <w:rPr>
          <w:rFonts w:ascii="Times New Roman" w:hAnsi="Times New Roman" w:cs="Times New Roman"/>
        </w:rPr>
        <w:t>; Sr.</w:t>
      </w:r>
      <w:r w:rsidR="007373CC" w:rsidRPr="00E34D18">
        <w:rPr>
          <w:rFonts w:ascii="Times New Roman" w:hAnsi="Times New Roman" w:cs="Times New Roman"/>
        </w:rPr>
        <w:t>………………………………………………..,</w:t>
      </w:r>
      <w:r w:rsidR="007373CC">
        <w:rPr>
          <w:rFonts w:ascii="Times New Roman" w:hAnsi="Times New Roman" w:cs="Times New Roman"/>
        </w:rPr>
        <w:t xml:space="preserve"> </w:t>
      </w:r>
      <w:r w:rsidR="007373CC" w:rsidRPr="00E34D18">
        <w:rPr>
          <w:rFonts w:ascii="Times New Roman" w:hAnsi="Times New Roman" w:cs="Times New Roman"/>
        </w:rPr>
        <w:t xml:space="preserve">CUIT N°……………………………, </w:t>
      </w:r>
      <w:r w:rsidR="00802934" w:rsidRPr="00E34D18">
        <w:rPr>
          <w:rFonts w:ascii="Times New Roman" w:hAnsi="Times New Roman" w:cs="Times New Roman"/>
        </w:rPr>
        <w:t>está</w:t>
      </w:r>
      <w:r w:rsidRPr="00E34D18">
        <w:rPr>
          <w:rFonts w:ascii="Times New Roman" w:hAnsi="Times New Roman" w:cs="Times New Roman"/>
        </w:rPr>
        <w:t>/n habilitado/s</w:t>
      </w:r>
      <w:r w:rsidR="00802934" w:rsidRPr="00E34D18">
        <w:rPr>
          <w:rFonts w:ascii="Times New Roman" w:hAnsi="Times New Roman" w:cs="Times New Roman"/>
        </w:rPr>
        <w:t xml:space="preserve"> para contratar con el Poder Judicial – Ministerio Público, en razón de </w:t>
      </w:r>
      <w:r w:rsidRPr="00E34D18">
        <w:rPr>
          <w:rFonts w:ascii="Times New Roman" w:hAnsi="Times New Roman" w:cs="Times New Roman"/>
        </w:rPr>
        <w:t xml:space="preserve">no encontrarse incurso/s en ninguna de las causales de </w:t>
      </w:r>
      <w:r w:rsidRPr="00CA1DAD">
        <w:rPr>
          <w:rFonts w:ascii="Times New Roman" w:hAnsi="Times New Roman" w:cs="Times New Roman"/>
          <w:b/>
        </w:rPr>
        <w:t>incompatibilidad</w:t>
      </w:r>
      <w:r w:rsidR="007373CC">
        <w:rPr>
          <w:rFonts w:ascii="Times New Roman" w:hAnsi="Times New Roman" w:cs="Times New Roman"/>
        </w:rPr>
        <w:t xml:space="preserve"> (Art. 6</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 </w:t>
      </w:r>
      <w:r w:rsidRPr="00CA1DAD">
        <w:rPr>
          <w:rFonts w:ascii="Times New Roman" w:hAnsi="Times New Roman" w:cs="Times New Roman"/>
          <w:b/>
        </w:rPr>
        <w:t>o de inhabilidad</w:t>
      </w:r>
      <w:r w:rsidRPr="00E34D18">
        <w:rPr>
          <w:rFonts w:ascii="Times New Roman" w:hAnsi="Times New Roman" w:cs="Times New Roman"/>
        </w:rPr>
        <w:t xml:space="preserve"> </w:t>
      </w:r>
      <w:r w:rsidR="002714A7">
        <w:rPr>
          <w:rFonts w:ascii="Times New Roman" w:hAnsi="Times New Roman" w:cs="Times New Roman"/>
        </w:rPr>
        <w:t xml:space="preserve"> detalladas en el </w:t>
      </w:r>
      <w:r w:rsidRPr="00E34D18">
        <w:rPr>
          <w:rFonts w:ascii="Times New Roman" w:hAnsi="Times New Roman" w:cs="Times New Roman"/>
        </w:rPr>
        <w:t xml:space="preserve">Art. </w:t>
      </w:r>
      <w:r w:rsidR="007373CC">
        <w:rPr>
          <w:rFonts w:ascii="Times New Roman" w:hAnsi="Times New Roman" w:cs="Times New Roman"/>
        </w:rPr>
        <w:t>7</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w:t>
      </w:r>
      <w:r w:rsidR="002714A7">
        <w:rPr>
          <w:rFonts w:ascii="Times New Roman" w:hAnsi="Times New Roman" w:cs="Times New Roman"/>
        </w:rPr>
        <w:t xml:space="preserve"> y </w:t>
      </w:r>
      <w:r w:rsidRPr="00E34D18">
        <w:rPr>
          <w:rFonts w:ascii="Times New Roman" w:hAnsi="Times New Roman" w:cs="Times New Roman"/>
        </w:rPr>
        <w:t xml:space="preserve">establecidas en los incisos del artículo </w:t>
      </w:r>
      <w:r w:rsidR="002714A7">
        <w:rPr>
          <w:rFonts w:ascii="Times New Roman" w:hAnsi="Times New Roman" w:cs="Times New Roman"/>
        </w:rPr>
        <w:t xml:space="preserve">16 apartado III del </w:t>
      </w:r>
      <w:r w:rsidRPr="00E34D18">
        <w:rPr>
          <w:rFonts w:ascii="Times New Roman" w:hAnsi="Times New Roman" w:cs="Times New Roman"/>
        </w:rPr>
        <w:t xml:space="preserve"> Decreto </w:t>
      </w:r>
      <w:r w:rsidR="002714A7" w:rsidRPr="002714A7">
        <w:rPr>
          <w:rFonts w:ascii="Times New Roman" w:hAnsi="Times New Roman" w:cs="Times New Roman"/>
        </w:rPr>
        <w:t xml:space="preserve">N° </w:t>
      </w:r>
      <w:r w:rsidR="00F0697E">
        <w:rPr>
          <w:rFonts w:ascii="Times New Roman" w:hAnsi="Times New Roman" w:cs="Times New Roman"/>
        </w:rPr>
        <w:t>59/19</w:t>
      </w:r>
      <w:r w:rsidR="002714A7" w:rsidRPr="002714A7">
        <w:rPr>
          <w:rFonts w:ascii="Times New Roman" w:hAnsi="Times New Roman" w:cs="Times New Roman"/>
        </w:rPr>
        <w:t xml:space="preserve">  Reglamentario del Subsistema de Contr</w:t>
      </w:r>
      <w:r w:rsidR="002714A7">
        <w:rPr>
          <w:rFonts w:ascii="Times New Roman" w:hAnsi="Times New Roman" w:cs="Times New Roman"/>
        </w:rPr>
        <w:t>ataciones del Estado, Ley N° 13.981</w:t>
      </w:r>
      <w:r w:rsidR="002714A7" w:rsidRPr="002714A7">
        <w:rPr>
          <w:rFonts w:ascii="Times New Roman" w:hAnsi="Times New Roman" w:cs="Times New Roman"/>
        </w:rPr>
        <w:t>.</w:t>
      </w:r>
    </w:p>
    <w:p w:rsidR="00802934" w:rsidRPr="00E34D18" w:rsidRDefault="00802934" w:rsidP="00802934">
      <w:pPr>
        <w:jc w:val="both"/>
        <w:rPr>
          <w:rFonts w:ascii="Times New Roman" w:hAnsi="Times New Roman" w:cs="Times New Roman"/>
        </w:rPr>
      </w:pPr>
    </w:p>
    <w:p w:rsidR="00802934" w:rsidRPr="00E34D18" w:rsidRDefault="00E34D18" w:rsidP="00802934">
      <w:pPr>
        <w:jc w:val="both"/>
        <w:rPr>
          <w:rFonts w:ascii="Times New Roman" w:hAnsi="Times New Roman" w:cs="Times New Roman"/>
        </w:rPr>
      </w:pPr>
      <w:r w:rsidRPr="00E34D18">
        <w:rPr>
          <w:rFonts w:ascii="Times New Roman" w:hAnsi="Times New Roman" w:cs="Times New Roman"/>
        </w:rPr>
        <w:t xml:space="preserve">La falsedad de los datos </w:t>
      </w:r>
      <w:r w:rsidR="00802934" w:rsidRPr="00E34D18">
        <w:rPr>
          <w:rFonts w:ascii="Times New Roman" w:hAnsi="Times New Roman" w:cs="Times New Roman"/>
        </w:rPr>
        <w:t xml:space="preserve">como también </w:t>
      </w:r>
      <w:r w:rsidRPr="00E34D18">
        <w:rPr>
          <w:rFonts w:ascii="Times New Roman" w:hAnsi="Times New Roman" w:cs="Times New Roman"/>
        </w:rPr>
        <w:t xml:space="preserve">de la </w:t>
      </w:r>
      <w:r w:rsidR="00802934" w:rsidRPr="00E34D18">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E34D18" w:rsidRDefault="00802934" w:rsidP="00802934">
      <w:pPr>
        <w:jc w:val="both"/>
        <w:rPr>
          <w:rFonts w:ascii="Times New Roman" w:hAnsi="Times New Roman" w:cs="Times New Roman"/>
        </w:rPr>
      </w:pPr>
    </w:p>
    <w:p w:rsidR="00802934" w:rsidRDefault="00802934" w:rsidP="00802934">
      <w:pPr>
        <w:jc w:val="both"/>
      </w:pPr>
    </w:p>
    <w:p w:rsidR="00802934" w:rsidRDefault="00776075" w:rsidP="00802934">
      <w:pPr>
        <w:tabs>
          <w:tab w:val="left" w:pos="3555"/>
        </w:tabs>
      </w:pPr>
      <w:r>
        <w:t>Firma:………………………………………………………………………………</w:t>
      </w:r>
    </w:p>
    <w:p w:rsidR="00776075" w:rsidRDefault="00776075" w:rsidP="00802934">
      <w:pPr>
        <w:tabs>
          <w:tab w:val="left" w:pos="3555"/>
        </w:tabs>
      </w:pPr>
    </w:p>
    <w:p w:rsidR="00776075" w:rsidRDefault="00776075" w:rsidP="00802934">
      <w:pPr>
        <w:tabs>
          <w:tab w:val="left" w:pos="3555"/>
        </w:tabs>
      </w:pPr>
      <w:r>
        <w:t>Aclaración:…………………………………………………………………………</w:t>
      </w:r>
    </w:p>
    <w:p w:rsidR="00237328" w:rsidRDefault="00237328" w:rsidP="00802934">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p>
    <w:p w:rsidR="00776075" w:rsidRDefault="00776075" w:rsidP="00776075">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r w:rsidR="00237328">
        <w:t>………………………………………………………………………</w:t>
      </w:r>
    </w:p>
    <w:p w:rsidR="00B678C8" w:rsidRDefault="00B678C8" w:rsidP="00776075">
      <w:pPr>
        <w:tabs>
          <w:tab w:val="left" w:pos="3555"/>
        </w:tabs>
      </w:pPr>
    </w:p>
    <w:p w:rsidR="00776075" w:rsidRDefault="00776075" w:rsidP="00776075">
      <w:pPr>
        <w:tabs>
          <w:tab w:val="left" w:pos="3555"/>
        </w:tabs>
      </w:pPr>
      <w:r>
        <w:t>Firma:………………………………………………………………………………</w:t>
      </w:r>
    </w:p>
    <w:p w:rsidR="00B678C8" w:rsidRDefault="00B678C8" w:rsidP="00E67302">
      <w:pPr>
        <w:tabs>
          <w:tab w:val="left" w:pos="3555"/>
        </w:tabs>
      </w:pPr>
    </w:p>
    <w:p w:rsidR="009A2F21" w:rsidRDefault="00776075" w:rsidP="00E67302">
      <w:pPr>
        <w:tabs>
          <w:tab w:val="left" w:pos="3555"/>
        </w:tabs>
      </w:pPr>
      <w:r>
        <w:t>Aclaración:……………………………………………………</w:t>
      </w:r>
      <w:r w:rsidR="00E67302">
        <w:t>……………………</w:t>
      </w:r>
      <w:r w:rsidR="00237328" w:rsidRPr="00802934">
        <w:t xml:space="preserve"> </w:t>
      </w: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B678C8" w:rsidRDefault="006A4A53" w:rsidP="00AA02A0">
      <w:pPr>
        <w:widowControl/>
        <w:suppressAutoHyphens w:val="0"/>
        <w:autoSpaceDE/>
      </w:pPr>
      <w:r w:rsidRPr="00802934">
        <w:br w:type="page"/>
      </w:r>
    </w:p>
    <w:p w:rsidR="00DE32A6" w:rsidRDefault="00DE32A6" w:rsidP="00DE32A6">
      <w:pPr>
        <w:widowControl/>
        <w:suppressAutoHyphens w:val="0"/>
        <w:autoSpaceDE/>
      </w:pPr>
    </w:p>
    <w:p w:rsidR="00DE32A6" w:rsidRDefault="00DE32A6" w:rsidP="00DE32A6">
      <w:pPr>
        <w:widowControl/>
        <w:suppressAutoHyphens w:val="0"/>
        <w:autoSpaceDE/>
      </w:pPr>
    </w:p>
    <w:p w:rsidR="00DE32A6" w:rsidRDefault="00DE32A6" w:rsidP="00DE32A6">
      <w:pPr>
        <w:widowControl/>
        <w:suppressAutoHyphens w:val="0"/>
        <w:autoSpaceDE/>
      </w:pPr>
    </w:p>
    <w:p w:rsidR="00DE32A6" w:rsidRPr="00294EA4" w:rsidRDefault="00DE32A6" w:rsidP="00DE32A6">
      <w:pPr>
        <w:widowControl/>
        <w:suppressAutoHyphens w:val="0"/>
        <w:autoSpaceDE/>
        <w:jc w:val="center"/>
        <w:rPr>
          <w:b/>
          <w:lang w:val="es-ES" w:eastAsia="es-ES"/>
        </w:rPr>
      </w:pPr>
      <w:r>
        <w:rPr>
          <w:b/>
          <w:lang w:val="es-ES" w:eastAsia="es-ES"/>
        </w:rPr>
        <w:t>ANEXO G</w:t>
      </w:r>
    </w:p>
    <w:p w:rsidR="00DE32A6" w:rsidRPr="00294EA4" w:rsidRDefault="00DE32A6" w:rsidP="00DE32A6">
      <w:pPr>
        <w:widowControl/>
        <w:suppressAutoHyphens w:val="0"/>
        <w:autoSpaceDE/>
        <w:jc w:val="center"/>
        <w:rPr>
          <w:b/>
          <w:lang w:val="es-ES" w:eastAsia="es-ES"/>
        </w:rPr>
      </w:pPr>
    </w:p>
    <w:p w:rsidR="00DE32A6" w:rsidRPr="00294EA4" w:rsidRDefault="00DE32A6" w:rsidP="00DE32A6">
      <w:pPr>
        <w:widowControl/>
        <w:suppressAutoHyphens w:val="0"/>
        <w:autoSpaceDE/>
        <w:jc w:val="center"/>
        <w:rPr>
          <w:b/>
          <w:lang w:val="es-ES" w:eastAsia="es-ES"/>
        </w:rPr>
      </w:pPr>
      <w:r w:rsidRPr="00294EA4">
        <w:rPr>
          <w:b/>
          <w:lang w:val="es-ES" w:eastAsia="es-ES"/>
        </w:rPr>
        <w:t>DECLARACIÓN JURADA DE APTITUD PARA CONTRATAR</w:t>
      </w:r>
    </w:p>
    <w:p w:rsidR="00DE32A6" w:rsidRPr="00294EA4" w:rsidRDefault="00DE32A6" w:rsidP="00DE32A6">
      <w:pPr>
        <w:widowControl/>
        <w:suppressAutoHyphens w:val="0"/>
        <w:autoSpaceDE/>
        <w:jc w:val="center"/>
        <w:rPr>
          <w:b/>
          <w:lang w:val="es-ES" w:eastAsia="es-ES"/>
        </w:rPr>
      </w:pPr>
    </w:p>
    <w:p w:rsidR="00DE32A6" w:rsidRPr="00294EA4" w:rsidRDefault="00DE32A6" w:rsidP="00DE32A6">
      <w:pPr>
        <w:widowControl/>
        <w:suppressAutoHyphens w:val="0"/>
        <w:autoSpaceDE/>
        <w:jc w:val="both"/>
        <w:rPr>
          <w:lang w:val="es-ES" w:eastAsia="es-ES"/>
        </w:rPr>
      </w:pPr>
      <w:r w:rsidRPr="00294EA4">
        <w:rPr>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suppressAutoHyphens w:val="0"/>
        <w:autoSpaceDE/>
        <w:jc w:val="both"/>
        <w:rPr>
          <w:lang w:val="es-ES" w:eastAsia="es-ES"/>
        </w:rPr>
      </w:pPr>
      <w:r w:rsidRPr="00294EA4">
        <w:rPr>
          <w:lang w:val="es-ES" w:eastAsia="es-ES"/>
        </w:rPr>
        <w:t>A efectos de evaluar la inhabilidad establecida en el punto 10 del mencionado artículo, se establecen los funcionarios con facultades decisorias:</w:t>
      </w: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numPr>
          <w:ilvl w:val="0"/>
          <w:numId w:val="14"/>
        </w:numPr>
        <w:suppressAutoHyphens w:val="0"/>
        <w:autoSpaceDE/>
        <w:spacing w:line="360" w:lineRule="auto"/>
        <w:ind w:left="709" w:hanging="283"/>
        <w:contextualSpacing/>
        <w:jc w:val="both"/>
        <w:rPr>
          <w:u w:val="single"/>
          <w:lang w:val="es-ES" w:eastAsia="es-ES"/>
        </w:rPr>
      </w:pPr>
      <w:r w:rsidRPr="00294EA4">
        <w:rPr>
          <w:u w:val="single"/>
          <w:lang w:val="es-ES" w:eastAsia="es-ES"/>
        </w:rPr>
        <w:t xml:space="preserve">Máxima autoridad jerárquica de la jurisdicción: </w:t>
      </w:r>
    </w:p>
    <w:p w:rsidR="00DE32A6" w:rsidRPr="00294EA4" w:rsidRDefault="00DE32A6" w:rsidP="00DE32A6">
      <w:pPr>
        <w:widowControl/>
        <w:suppressAutoHyphens w:val="0"/>
        <w:autoSpaceDE/>
        <w:spacing w:line="360" w:lineRule="auto"/>
        <w:ind w:left="1065"/>
        <w:contextualSpacing/>
        <w:jc w:val="both"/>
        <w:rPr>
          <w:lang w:val="es-ES" w:eastAsia="es-ES"/>
        </w:rPr>
      </w:pPr>
      <w:r w:rsidRPr="00294EA4">
        <w:rPr>
          <w:lang w:val="es-ES" w:eastAsia="es-ES"/>
        </w:rPr>
        <w:t xml:space="preserve">Dr. Julio Marcelo </w:t>
      </w:r>
      <w:proofErr w:type="spellStart"/>
      <w:r w:rsidRPr="00294EA4">
        <w:rPr>
          <w:lang w:val="es-ES" w:eastAsia="es-ES"/>
        </w:rPr>
        <w:t>Conte</w:t>
      </w:r>
      <w:proofErr w:type="spellEnd"/>
      <w:r w:rsidRPr="00294EA4">
        <w:rPr>
          <w:lang w:val="es-ES" w:eastAsia="es-ES"/>
        </w:rPr>
        <w:t xml:space="preserve"> Grand - Procurador General de la Suprema Corte de Justicia. </w:t>
      </w:r>
      <w:proofErr w:type="gramStart"/>
      <w:r w:rsidRPr="00294EA4">
        <w:rPr>
          <w:lang w:val="es-ES" w:eastAsia="es-ES"/>
        </w:rPr>
        <w:t>( iii</w:t>
      </w:r>
      <w:proofErr w:type="gramEnd"/>
      <w:r w:rsidRPr="00294EA4">
        <w:rPr>
          <w:lang w:val="es-ES" w:eastAsia="es-ES"/>
        </w:rPr>
        <w:t>) aprobación de Pliego de Bases y Condiciones Particulares y Especificaciones Técnicas; iv) autorización del llamado de contratación, vi) adjudicación de la contratación a la oferta más conveniente)</w:t>
      </w:r>
    </w:p>
    <w:p w:rsidR="00DE32A6" w:rsidRPr="00294EA4" w:rsidRDefault="00DE32A6" w:rsidP="00DE32A6">
      <w:pPr>
        <w:widowControl/>
        <w:numPr>
          <w:ilvl w:val="0"/>
          <w:numId w:val="14"/>
        </w:numPr>
        <w:suppressAutoHyphens w:val="0"/>
        <w:autoSpaceDE/>
        <w:spacing w:line="360" w:lineRule="auto"/>
        <w:ind w:left="709" w:hanging="283"/>
        <w:contextualSpacing/>
        <w:jc w:val="both"/>
        <w:rPr>
          <w:u w:val="single"/>
          <w:lang w:val="es-ES" w:eastAsia="es-ES"/>
        </w:rPr>
      </w:pPr>
      <w:r w:rsidRPr="00294EA4">
        <w:rPr>
          <w:u w:val="single"/>
          <w:lang w:val="es-ES" w:eastAsia="es-ES"/>
        </w:rPr>
        <w:t xml:space="preserve">Autoridades Administrativas: </w:t>
      </w:r>
    </w:p>
    <w:p w:rsidR="00DE32A6" w:rsidRPr="00294EA4" w:rsidRDefault="00DE32A6" w:rsidP="00DE32A6">
      <w:pPr>
        <w:widowControl/>
        <w:suppressAutoHyphens w:val="0"/>
        <w:autoSpaceDE/>
        <w:spacing w:line="360" w:lineRule="auto"/>
        <w:ind w:firstLine="708"/>
        <w:jc w:val="both"/>
        <w:rPr>
          <w:lang w:val="es-ES" w:eastAsia="es-ES"/>
        </w:rPr>
      </w:pPr>
      <w:r w:rsidRPr="00294EA4">
        <w:rPr>
          <w:lang w:val="es-ES" w:eastAsia="es-ES"/>
        </w:rPr>
        <w:t xml:space="preserve">Cr. Pedro Jesús </w:t>
      </w:r>
      <w:proofErr w:type="spellStart"/>
      <w:r w:rsidRPr="00294EA4">
        <w:rPr>
          <w:lang w:val="es-ES" w:eastAsia="es-ES"/>
        </w:rPr>
        <w:t>Carretto</w:t>
      </w:r>
      <w:proofErr w:type="spellEnd"/>
      <w:r w:rsidRPr="00294EA4">
        <w:rPr>
          <w:lang w:val="es-ES" w:eastAsia="es-ES"/>
        </w:rPr>
        <w:t xml:space="preserve"> - Subsecretario de Administración</w:t>
      </w:r>
    </w:p>
    <w:p w:rsidR="00DE32A6" w:rsidRPr="00294EA4" w:rsidRDefault="00DE32A6" w:rsidP="00DE32A6">
      <w:pPr>
        <w:widowControl/>
        <w:suppressAutoHyphens w:val="0"/>
        <w:autoSpaceDE/>
        <w:spacing w:line="360" w:lineRule="auto"/>
        <w:ind w:firstLine="708"/>
        <w:jc w:val="both"/>
        <w:rPr>
          <w:lang w:val="es-ES" w:eastAsia="es-ES"/>
        </w:rPr>
      </w:pPr>
      <w:r w:rsidRPr="00294EA4">
        <w:rPr>
          <w:lang w:val="es-ES" w:eastAsia="es-ES"/>
        </w:rPr>
        <w:t xml:space="preserve">Lic. Joaquín Dardo </w:t>
      </w:r>
      <w:proofErr w:type="spellStart"/>
      <w:r w:rsidRPr="00294EA4">
        <w:rPr>
          <w:lang w:val="es-ES" w:eastAsia="es-ES"/>
        </w:rPr>
        <w:t>Arías</w:t>
      </w:r>
      <w:proofErr w:type="spellEnd"/>
      <w:r w:rsidRPr="00294EA4">
        <w:rPr>
          <w:lang w:val="es-ES" w:eastAsia="es-ES"/>
        </w:rPr>
        <w:t xml:space="preserve"> - Director de Coordinación Administrativa, Financiera y de Contrataciones</w:t>
      </w:r>
    </w:p>
    <w:p w:rsidR="00DE32A6" w:rsidRPr="00294EA4" w:rsidRDefault="00DE32A6" w:rsidP="00DE32A6">
      <w:pPr>
        <w:widowControl/>
        <w:suppressAutoHyphens w:val="0"/>
        <w:autoSpaceDE/>
        <w:spacing w:line="360" w:lineRule="auto"/>
        <w:ind w:firstLine="708"/>
        <w:jc w:val="both"/>
        <w:rPr>
          <w:lang w:val="es-ES" w:eastAsia="es-ES"/>
        </w:rPr>
      </w:pPr>
      <w:r w:rsidRPr="00294EA4">
        <w:rPr>
          <w:lang w:val="es-ES" w:eastAsia="es-ES"/>
        </w:rPr>
        <w:t xml:space="preserve">Cr. Luis María </w:t>
      </w:r>
      <w:proofErr w:type="spellStart"/>
      <w:r w:rsidRPr="00294EA4">
        <w:rPr>
          <w:lang w:val="es-ES" w:eastAsia="es-ES"/>
        </w:rPr>
        <w:t>Benitez</w:t>
      </w:r>
      <w:proofErr w:type="spellEnd"/>
      <w:r w:rsidRPr="00294EA4">
        <w:rPr>
          <w:lang w:val="es-ES" w:eastAsia="es-ES"/>
        </w:rPr>
        <w:t xml:space="preserve"> – Jefe de Contrataciones</w:t>
      </w:r>
    </w:p>
    <w:p w:rsidR="00DE32A6" w:rsidRPr="00294EA4" w:rsidRDefault="00DE32A6" w:rsidP="00DE32A6">
      <w:pPr>
        <w:widowControl/>
        <w:suppressAutoHyphens w:val="0"/>
        <w:autoSpaceDE/>
        <w:spacing w:line="360" w:lineRule="auto"/>
        <w:ind w:firstLine="708"/>
        <w:jc w:val="both"/>
        <w:rPr>
          <w:lang w:val="es-ES" w:eastAsia="es-ES"/>
        </w:rPr>
      </w:pPr>
      <w:proofErr w:type="spellStart"/>
      <w:r w:rsidRPr="00294EA4">
        <w:rPr>
          <w:lang w:val="es-ES" w:eastAsia="es-ES"/>
        </w:rPr>
        <w:t>Cra</w:t>
      </w:r>
      <w:proofErr w:type="spellEnd"/>
      <w:r w:rsidRPr="00294EA4">
        <w:rPr>
          <w:lang w:val="es-ES" w:eastAsia="es-ES"/>
        </w:rPr>
        <w:t xml:space="preserve">. Laura Andrea </w:t>
      </w:r>
      <w:proofErr w:type="spellStart"/>
      <w:r w:rsidRPr="00294EA4">
        <w:rPr>
          <w:lang w:val="es-ES" w:eastAsia="es-ES"/>
        </w:rPr>
        <w:t>Pizzuto</w:t>
      </w:r>
      <w:proofErr w:type="spellEnd"/>
      <w:r w:rsidRPr="00294EA4">
        <w:rPr>
          <w:lang w:val="es-ES" w:eastAsia="es-ES"/>
        </w:rPr>
        <w:t xml:space="preserve"> –Subjefe de Contrataciones</w:t>
      </w:r>
    </w:p>
    <w:p w:rsidR="00DE32A6" w:rsidRPr="00294EA4" w:rsidRDefault="00DE32A6" w:rsidP="00DE32A6">
      <w:pPr>
        <w:widowControl/>
        <w:suppressAutoHyphens w:val="0"/>
        <w:autoSpaceDE/>
        <w:spacing w:line="360" w:lineRule="auto"/>
        <w:ind w:firstLine="708"/>
        <w:jc w:val="both"/>
        <w:rPr>
          <w:lang w:val="es-ES" w:eastAsia="es-ES"/>
        </w:rPr>
      </w:pPr>
      <w:proofErr w:type="gramStart"/>
      <w:r w:rsidRPr="00294EA4">
        <w:rPr>
          <w:lang w:val="es-ES" w:eastAsia="es-ES"/>
        </w:rPr>
        <w:t>( ii</w:t>
      </w:r>
      <w:proofErr w:type="gramEnd"/>
      <w:r w:rsidRPr="00294EA4">
        <w:rPr>
          <w:lang w:val="es-ES" w:eastAsia="es-ES"/>
        </w:rPr>
        <w:t>) elaboración del Pliego de Bases y Condiciones Particulares y Especificaciones Técnicas; v) respuesta a consultas aclaratorias o modificatorias del Pliego de Bases y Condiciones Particulares)</w:t>
      </w:r>
    </w:p>
    <w:p w:rsidR="00DE32A6" w:rsidRPr="00294EA4" w:rsidRDefault="00DE32A6" w:rsidP="00DE32A6">
      <w:pPr>
        <w:widowControl/>
        <w:numPr>
          <w:ilvl w:val="0"/>
          <w:numId w:val="14"/>
        </w:numPr>
        <w:suppressAutoHyphens w:val="0"/>
        <w:autoSpaceDE/>
        <w:spacing w:line="360" w:lineRule="auto"/>
        <w:ind w:firstLine="426"/>
        <w:contextualSpacing/>
        <w:jc w:val="both"/>
        <w:rPr>
          <w:lang w:val="es-ES" w:eastAsia="es-ES" w:bidi="es-ES"/>
        </w:rPr>
      </w:pPr>
      <w:r w:rsidRPr="00294EA4">
        <w:rPr>
          <w:u w:val="single"/>
          <w:lang w:val="es-ES" w:eastAsia="es-ES"/>
        </w:rPr>
        <w:t xml:space="preserve">Comisión de </w:t>
      </w:r>
      <w:proofErr w:type="spellStart"/>
      <w:r w:rsidRPr="00294EA4">
        <w:rPr>
          <w:u w:val="single"/>
          <w:lang w:val="es-ES" w:eastAsia="es-ES"/>
        </w:rPr>
        <w:t>Preadjudicación</w:t>
      </w:r>
      <w:proofErr w:type="spellEnd"/>
      <w:r w:rsidRPr="00294EA4">
        <w:rPr>
          <w:u w:val="single"/>
          <w:lang w:val="es-ES" w:eastAsia="es-ES"/>
        </w:rPr>
        <w:t>:</w:t>
      </w:r>
      <w:r w:rsidRPr="00294EA4">
        <w:rPr>
          <w:lang w:val="es-ES" w:eastAsia="es-ES"/>
        </w:rPr>
        <w:t xml:space="preserve"> </w:t>
      </w:r>
      <w:r w:rsidRPr="00294EA4">
        <w:rPr>
          <w:lang w:val="es-ES" w:eastAsia="es-ES" w:bidi="es-ES"/>
        </w:rPr>
        <w:t xml:space="preserve">Dr. Gabriel Teófilo </w:t>
      </w:r>
      <w:proofErr w:type="spellStart"/>
      <w:r w:rsidRPr="00294EA4">
        <w:rPr>
          <w:lang w:val="es-ES" w:eastAsia="es-ES" w:bidi="es-ES"/>
        </w:rPr>
        <w:t>Rouillet</w:t>
      </w:r>
      <w:proofErr w:type="spellEnd"/>
      <w:r w:rsidRPr="00294EA4">
        <w:rPr>
          <w:lang w:val="es-ES" w:eastAsia="es-ES" w:bidi="es-ES"/>
        </w:rPr>
        <w:t xml:space="preserve">, Dr. Gabriel </w:t>
      </w:r>
      <w:proofErr w:type="spellStart"/>
      <w:r w:rsidRPr="00294EA4">
        <w:rPr>
          <w:lang w:val="es-ES" w:eastAsia="es-ES" w:bidi="es-ES"/>
        </w:rPr>
        <w:t>Toigo</w:t>
      </w:r>
      <w:proofErr w:type="spellEnd"/>
      <w:r w:rsidRPr="00294EA4">
        <w:rPr>
          <w:lang w:val="es-ES" w:eastAsia="es-ES" w:bidi="es-ES"/>
        </w:rPr>
        <w:t xml:space="preserve"> y Lic. Bruno </w:t>
      </w:r>
      <w:proofErr w:type="spellStart"/>
      <w:r w:rsidRPr="00294EA4">
        <w:rPr>
          <w:lang w:val="es-ES" w:eastAsia="es-ES" w:bidi="es-ES"/>
        </w:rPr>
        <w:t>Paolucci</w:t>
      </w:r>
      <w:proofErr w:type="spellEnd"/>
    </w:p>
    <w:p w:rsidR="00DE32A6" w:rsidRPr="00294EA4" w:rsidRDefault="00DE32A6" w:rsidP="00DE32A6">
      <w:pPr>
        <w:widowControl/>
        <w:numPr>
          <w:ilvl w:val="0"/>
          <w:numId w:val="14"/>
        </w:numPr>
        <w:suppressAutoHyphens w:val="0"/>
        <w:autoSpaceDE/>
        <w:spacing w:line="360" w:lineRule="auto"/>
        <w:ind w:firstLine="426"/>
        <w:contextualSpacing/>
        <w:jc w:val="both"/>
        <w:rPr>
          <w:lang w:val="es-ES" w:eastAsia="es-ES" w:bidi="es-ES"/>
        </w:rPr>
      </w:pPr>
      <w:r w:rsidRPr="00294EA4">
        <w:rPr>
          <w:u w:val="single"/>
          <w:lang w:val="es-ES" w:eastAsia="es-ES"/>
        </w:rPr>
        <w:t xml:space="preserve"> Asesoría Técnica de Ofertas:</w:t>
      </w:r>
    </w:p>
    <w:p w:rsidR="00DE32A6" w:rsidRPr="00294EA4" w:rsidRDefault="00DE32A6" w:rsidP="00DE32A6">
      <w:pPr>
        <w:widowControl/>
        <w:numPr>
          <w:ilvl w:val="0"/>
          <w:numId w:val="14"/>
        </w:numPr>
        <w:suppressAutoHyphens w:val="0"/>
        <w:autoSpaceDE/>
        <w:spacing w:line="360" w:lineRule="auto"/>
        <w:ind w:firstLine="426"/>
        <w:contextualSpacing/>
        <w:jc w:val="both"/>
        <w:rPr>
          <w:lang w:val="es-ES" w:eastAsia="es-ES" w:bidi="es-ES"/>
        </w:rPr>
      </w:pPr>
      <w:r w:rsidRPr="00294EA4">
        <w:rPr>
          <w:lang w:val="es-ES" w:eastAsia="es-ES" w:bidi="es-ES"/>
        </w:rPr>
        <w:t>( i) elevación de requerimiento de contratación)</w:t>
      </w:r>
    </w:p>
    <w:p w:rsidR="00DE32A6" w:rsidRPr="00294EA4" w:rsidRDefault="00DE32A6" w:rsidP="00DE32A6">
      <w:pPr>
        <w:widowControl/>
        <w:numPr>
          <w:ilvl w:val="0"/>
          <w:numId w:val="14"/>
        </w:numPr>
        <w:suppressAutoHyphens w:val="0"/>
        <w:autoSpaceDE/>
        <w:spacing w:line="360" w:lineRule="auto"/>
        <w:ind w:firstLine="426"/>
        <w:contextualSpacing/>
        <w:jc w:val="both"/>
        <w:rPr>
          <w:lang w:val="es-ES" w:eastAsia="es-ES" w:bidi="es-ES"/>
        </w:rPr>
      </w:pPr>
      <w:r w:rsidRPr="00294EA4">
        <w:rPr>
          <w:lang w:val="es-ES" w:eastAsia="es-ES" w:bidi="es-ES"/>
        </w:rPr>
        <w:t>( ii) elaboración de especificaciones técnicas )</w:t>
      </w: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suppressAutoHyphens w:val="0"/>
        <w:autoSpaceDE/>
        <w:jc w:val="both"/>
        <w:rPr>
          <w:lang w:val="es-ES" w:eastAsia="es-ES"/>
        </w:rPr>
      </w:pPr>
      <w:r w:rsidRPr="00294EA4">
        <w:rPr>
          <w:lang w:val="es-ES" w:eastAsia="es-ES"/>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suppressAutoHyphens w:val="0"/>
        <w:autoSpaceDE/>
        <w:jc w:val="both"/>
        <w:rPr>
          <w:lang w:val="es-ES" w:eastAsia="es-ES"/>
        </w:rPr>
      </w:pPr>
      <w:r w:rsidRPr="00294EA4">
        <w:rPr>
          <w:lang w:val="es-ES" w:eastAsia="es-ES"/>
        </w:rPr>
        <w:lastRenderedPageBreak/>
        <w:t>Si la falsedad fuera detectada durante el plazo de cumplimiento del contrato hará pasible al adjudicatario de la aplicación de la sanción por rescisión del contrato por causas imputables al contratista.</w:t>
      </w: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suppressAutoHyphens w:val="0"/>
        <w:autoSpaceDE/>
        <w:jc w:val="both"/>
        <w:rPr>
          <w:lang w:val="es-ES" w:eastAsia="es-ES"/>
        </w:rPr>
      </w:pPr>
      <w:r w:rsidRPr="00294EA4">
        <w:rPr>
          <w:lang w:val="es-ES" w:eastAsia="es-ES"/>
        </w:rPr>
        <w:t>Firma</w:t>
      </w:r>
    </w:p>
    <w:p w:rsidR="00DE32A6" w:rsidRPr="00294EA4" w:rsidRDefault="00DE32A6" w:rsidP="00DE32A6">
      <w:pPr>
        <w:widowControl/>
        <w:suppressAutoHyphens w:val="0"/>
        <w:autoSpaceDE/>
        <w:jc w:val="both"/>
        <w:rPr>
          <w:lang w:val="es-ES" w:eastAsia="es-ES"/>
        </w:rPr>
      </w:pPr>
      <w:r w:rsidRPr="00294EA4">
        <w:rPr>
          <w:lang w:val="es-ES" w:eastAsia="es-ES"/>
        </w:rPr>
        <w:t>Aclaración…………………………………………………………………………..</w:t>
      </w:r>
    </w:p>
    <w:p w:rsidR="00DE32A6" w:rsidRPr="00294EA4" w:rsidRDefault="00DE32A6" w:rsidP="00DE32A6">
      <w:pPr>
        <w:widowControl/>
        <w:suppressAutoHyphens w:val="0"/>
        <w:autoSpaceDE/>
        <w:jc w:val="both"/>
        <w:rPr>
          <w:lang w:val="es-ES" w:eastAsia="es-ES"/>
        </w:rPr>
      </w:pPr>
      <w:r w:rsidRPr="00294EA4">
        <w:rPr>
          <w:lang w:val="es-ES" w:eastAsia="es-ES"/>
        </w:rPr>
        <w:t>Carácter……………………………………………………………………………..</w:t>
      </w:r>
    </w:p>
    <w:p w:rsidR="00DE32A6" w:rsidRPr="00294EA4" w:rsidRDefault="00DE32A6" w:rsidP="00DE32A6">
      <w:pPr>
        <w:widowControl/>
        <w:suppressAutoHyphens w:val="0"/>
        <w:autoSpaceDE/>
        <w:jc w:val="both"/>
        <w:rPr>
          <w:lang w:val="es-ES" w:eastAsia="es-ES"/>
        </w:rPr>
      </w:pPr>
      <w:r w:rsidRPr="00294EA4">
        <w:rPr>
          <w:lang w:val="es-ES" w:eastAsia="es-ES"/>
        </w:rPr>
        <w:t>La Plata,………….. de ……………de…………</w:t>
      </w:r>
      <w:proofErr w:type="gramStart"/>
      <w:r w:rsidRPr="00294EA4">
        <w:rPr>
          <w:lang w:val="es-ES" w:eastAsia="es-ES"/>
        </w:rPr>
        <w:t>…….</w:t>
      </w:r>
      <w:proofErr w:type="gramEnd"/>
      <w:r w:rsidRPr="00294EA4">
        <w:rPr>
          <w:lang w:val="es-ES" w:eastAsia="es-ES"/>
        </w:rPr>
        <w:t>.</w:t>
      </w: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suppressAutoHyphens w:val="0"/>
        <w:autoSpaceDE/>
        <w:jc w:val="both"/>
        <w:rPr>
          <w:lang w:val="es-ES" w:eastAsia="es-ES"/>
        </w:rPr>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AA02A0" w:rsidRDefault="00AA02A0" w:rsidP="00AA02A0">
      <w:pPr>
        <w:widowControl/>
        <w:suppressAutoHyphens w:val="0"/>
        <w:autoSpaceDE/>
      </w:pPr>
    </w:p>
    <w:tbl>
      <w:tblPr>
        <w:tblpPr w:leftFromText="141" w:rightFromText="141" w:vertAnchor="text" w:horzAnchor="page" w:tblpX="1756" w:tblpY="46"/>
        <w:tblW w:w="9854" w:type="dxa"/>
        <w:tblLayout w:type="fixed"/>
        <w:tblCellMar>
          <w:left w:w="0" w:type="dxa"/>
          <w:right w:w="0" w:type="dxa"/>
        </w:tblCellMar>
        <w:tblLook w:val="0000" w:firstRow="0" w:lastRow="0" w:firstColumn="0" w:lastColumn="0" w:noHBand="0" w:noVBand="0"/>
      </w:tblPr>
      <w:tblGrid>
        <w:gridCol w:w="1216"/>
        <w:gridCol w:w="334"/>
        <w:gridCol w:w="163"/>
        <w:gridCol w:w="236"/>
        <w:gridCol w:w="565"/>
        <w:gridCol w:w="3005"/>
        <w:gridCol w:w="2751"/>
        <w:gridCol w:w="14"/>
        <w:gridCol w:w="18"/>
        <w:gridCol w:w="14"/>
        <w:gridCol w:w="1019"/>
        <w:gridCol w:w="13"/>
        <w:gridCol w:w="506"/>
      </w:tblGrid>
      <w:tr w:rsidR="00AA02A0" w:rsidTr="00AA02A0">
        <w:trPr>
          <w:trHeight w:val="881"/>
        </w:trPr>
        <w:tc>
          <w:tcPr>
            <w:tcW w:w="9854" w:type="dxa"/>
            <w:gridSpan w:val="13"/>
            <w:tcBorders>
              <w:top w:val="single" w:sz="8" w:space="0" w:color="000000"/>
              <w:left w:val="single" w:sz="8" w:space="0" w:color="000000"/>
              <w:right w:val="single" w:sz="8" w:space="0" w:color="000000"/>
            </w:tcBorders>
            <w:shd w:val="clear" w:color="auto" w:fill="auto"/>
            <w:vAlign w:val="bottom"/>
          </w:tcPr>
          <w:p w:rsidR="00AA02A0" w:rsidRPr="00E67302" w:rsidRDefault="00AA02A0" w:rsidP="00AA02A0">
            <w:pPr>
              <w:snapToGrid w:val="0"/>
              <w:ind w:left="-152" w:firstLine="152"/>
              <w:jc w:val="center"/>
              <w:rPr>
                <w:b/>
                <w:bCs/>
              </w:rPr>
            </w:pPr>
            <w:r w:rsidRPr="00E67302">
              <w:rPr>
                <w:b/>
                <w:bCs/>
              </w:rPr>
              <w:lastRenderedPageBreak/>
              <w:t>PLIEGO DE BASES Y CONDICIONES</w:t>
            </w:r>
          </w:p>
        </w:tc>
      </w:tr>
      <w:tr w:rsidR="00AA02A0" w:rsidTr="00AA02A0">
        <w:trPr>
          <w:trHeight w:val="271"/>
        </w:trPr>
        <w:tc>
          <w:tcPr>
            <w:tcW w:w="9854" w:type="dxa"/>
            <w:gridSpan w:val="13"/>
            <w:tcBorders>
              <w:left w:val="single" w:sz="8" w:space="0" w:color="000000"/>
              <w:right w:val="single" w:sz="8" w:space="0" w:color="000000"/>
            </w:tcBorders>
            <w:shd w:val="clear" w:color="auto" w:fill="auto"/>
            <w:vAlign w:val="bottom"/>
          </w:tcPr>
          <w:p w:rsidR="00AA02A0" w:rsidRPr="007C3372" w:rsidRDefault="00AA02A0" w:rsidP="00AA02A0">
            <w:pPr>
              <w:snapToGrid w:val="0"/>
              <w:jc w:val="center"/>
              <w:rPr>
                <w:sz w:val="28"/>
                <w:szCs w:val="28"/>
              </w:rPr>
            </w:pPr>
            <w:r w:rsidRPr="007C3372">
              <w:rPr>
                <w:b/>
                <w:bCs/>
                <w:sz w:val="28"/>
                <w:szCs w:val="28"/>
              </w:rPr>
              <w:t>PLANILLA DE COTIZACION</w:t>
            </w:r>
          </w:p>
        </w:tc>
      </w:tr>
      <w:tr w:rsidR="00AA02A0" w:rsidTr="00012B64">
        <w:trPr>
          <w:trHeight w:val="80"/>
        </w:trPr>
        <w:tc>
          <w:tcPr>
            <w:tcW w:w="1216" w:type="dxa"/>
            <w:tcBorders>
              <w:left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1298" w:type="dxa"/>
            <w:gridSpan w:val="4"/>
            <w:shd w:val="clear" w:color="auto" w:fill="auto"/>
            <w:vAlign w:val="bottom"/>
          </w:tcPr>
          <w:p w:rsidR="00AA02A0" w:rsidRDefault="00AA02A0" w:rsidP="00AA02A0">
            <w:pPr>
              <w:snapToGrid w:val="0"/>
              <w:rPr>
                <w:sz w:val="20"/>
                <w:szCs w:val="20"/>
              </w:rPr>
            </w:pPr>
          </w:p>
        </w:tc>
        <w:tc>
          <w:tcPr>
            <w:tcW w:w="3005" w:type="dxa"/>
            <w:shd w:val="clear" w:color="auto" w:fill="auto"/>
            <w:vAlign w:val="bottom"/>
          </w:tcPr>
          <w:p w:rsidR="00AA02A0" w:rsidRDefault="00AA02A0" w:rsidP="00AA02A0">
            <w:pPr>
              <w:snapToGrid w:val="0"/>
              <w:rPr>
                <w:sz w:val="20"/>
                <w:szCs w:val="20"/>
              </w:rPr>
            </w:pPr>
          </w:p>
        </w:tc>
        <w:tc>
          <w:tcPr>
            <w:tcW w:w="2783" w:type="dxa"/>
            <w:gridSpan w:val="3"/>
            <w:shd w:val="clear" w:color="auto" w:fill="auto"/>
            <w:vAlign w:val="bottom"/>
          </w:tcPr>
          <w:p w:rsidR="00AA02A0" w:rsidRDefault="00AA02A0" w:rsidP="00AA02A0">
            <w:pPr>
              <w:snapToGrid w:val="0"/>
              <w:rPr>
                <w:sz w:val="20"/>
                <w:szCs w:val="20"/>
              </w:rPr>
            </w:pPr>
          </w:p>
        </w:tc>
        <w:tc>
          <w:tcPr>
            <w:tcW w:w="1033" w:type="dxa"/>
            <w:gridSpan w:val="2"/>
            <w:shd w:val="clear" w:color="auto" w:fill="auto"/>
            <w:vAlign w:val="bottom"/>
          </w:tcPr>
          <w:p w:rsidR="00AA02A0" w:rsidRDefault="00AA02A0" w:rsidP="00AA02A0">
            <w:pPr>
              <w:snapToGrid w:val="0"/>
              <w:rPr>
                <w:sz w:val="20"/>
                <w:szCs w:val="20"/>
              </w:rPr>
            </w:pPr>
          </w:p>
        </w:tc>
        <w:tc>
          <w:tcPr>
            <w:tcW w:w="519" w:type="dxa"/>
            <w:gridSpan w:val="2"/>
            <w:tcBorders>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AA02A0">
        <w:trPr>
          <w:trHeight w:val="271"/>
        </w:trPr>
        <w:tc>
          <w:tcPr>
            <w:tcW w:w="8302" w:type="dxa"/>
            <w:gridSpan w:val="9"/>
            <w:tcBorders>
              <w:top w:val="single" w:sz="4" w:space="0" w:color="000000"/>
              <w:left w:val="single" w:sz="8" w:space="0" w:color="000000"/>
              <w:bottom w:val="single" w:sz="4" w:space="0" w:color="000000"/>
            </w:tcBorders>
            <w:shd w:val="clear" w:color="auto" w:fill="auto"/>
            <w:vAlign w:val="bottom"/>
          </w:tcPr>
          <w:p w:rsidR="00AA02A0" w:rsidRPr="007C3372" w:rsidRDefault="00AA02A0" w:rsidP="00AA02A0">
            <w:pPr>
              <w:snapToGrid w:val="0"/>
              <w:rPr>
                <w:sz w:val="22"/>
                <w:szCs w:val="22"/>
              </w:rPr>
            </w:pPr>
            <w:r w:rsidRPr="007C3372">
              <w:rPr>
                <w:rFonts w:eastAsia="Arial"/>
                <w:sz w:val="22"/>
                <w:szCs w:val="22"/>
              </w:rPr>
              <w:t xml:space="preserve"> </w:t>
            </w:r>
            <w:r>
              <w:rPr>
                <w:b/>
                <w:bCs/>
                <w:sz w:val="22"/>
                <w:szCs w:val="22"/>
              </w:rPr>
              <w:t xml:space="preserve">Datos de la Contratación Directa por Excepción: </w:t>
            </w:r>
          </w:p>
        </w:tc>
        <w:tc>
          <w:tcPr>
            <w:tcW w:w="1033" w:type="dxa"/>
            <w:gridSpan w:val="2"/>
            <w:tcBorders>
              <w:top w:val="single" w:sz="4" w:space="0" w:color="000000"/>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top w:val="single" w:sz="4" w:space="0" w:color="000000"/>
              <w:bottom w:val="single" w:sz="4"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012B64">
        <w:trPr>
          <w:trHeight w:val="175"/>
        </w:trPr>
        <w:tc>
          <w:tcPr>
            <w:tcW w:w="1550" w:type="dxa"/>
            <w:gridSpan w:val="2"/>
            <w:tcBorders>
              <w:left w:val="single" w:sz="8" w:space="0" w:color="000000"/>
              <w:bottom w:val="single" w:sz="4" w:space="0" w:color="000000"/>
            </w:tcBorders>
            <w:shd w:val="clear" w:color="auto" w:fill="auto"/>
            <w:vAlign w:val="bottom"/>
          </w:tcPr>
          <w:p w:rsidR="00AA02A0" w:rsidRPr="007C3372" w:rsidRDefault="00AA02A0" w:rsidP="00AA02A0">
            <w:pPr>
              <w:snapToGrid w:val="0"/>
              <w:rPr>
                <w:rFonts w:eastAsia="Arial"/>
                <w:sz w:val="22"/>
                <w:szCs w:val="22"/>
              </w:rPr>
            </w:pPr>
            <w:r w:rsidRPr="007C3372">
              <w:rPr>
                <w:rFonts w:eastAsia="Arial"/>
                <w:sz w:val="22"/>
                <w:szCs w:val="22"/>
              </w:rPr>
              <w:t xml:space="preserve"> </w:t>
            </w:r>
            <w:r w:rsidRPr="007C3372">
              <w:rPr>
                <w:sz w:val="22"/>
                <w:szCs w:val="22"/>
              </w:rPr>
              <w:t>Número:</w:t>
            </w:r>
          </w:p>
        </w:tc>
        <w:tc>
          <w:tcPr>
            <w:tcW w:w="399" w:type="dxa"/>
            <w:gridSpan w:val="2"/>
            <w:tcBorders>
              <w:bottom w:val="single" w:sz="4" w:space="0" w:color="000000"/>
            </w:tcBorders>
            <w:shd w:val="clear" w:color="auto" w:fill="auto"/>
            <w:vAlign w:val="bottom"/>
          </w:tcPr>
          <w:p w:rsidR="00AA02A0" w:rsidRPr="007C3372" w:rsidRDefault="00AA02A0" w:rsidP="00AA02A0">
            <w:pPr>
              <w:snapToGrid w:val="0"/>
              <w:ind w:right="113"/>
              <w:rPr>
                <w:sz w:val="22"/>
                <w:szCs w:val="22"/>
              </w:rPr>
            </w:pPr>
          </w:p>
        </w:tc>
        <w:tc>
          <w:tcPr>
            <w:tcW w:w="3570" w:type="dxa"/>
            <w:gridSpan w:val="2"/>
            <w:tcBorders>
              <w:left w:val="single" w:sz="4" w:space="0" w:color="000000"/>
              <w:bottom w:val="single" w:sz="4" w:space="0" w:color="000000"/>
            </w:tcBorders>
            <w:shd w:val="clear" w:color="auto" w:fill="auto"/>
            <w:vAlign w:val="bottom"/>
          </w:tcPr>
          <w:p w:rsidR="00AA02A0" w:rsidRPr="00E2733C" w:rsidRDefault="00FA35DE" w:rsidP="00AA02A0">
            <w:pPr>
              <w:snapToGrid w:val="0"/>
              <w:spacing w:line="360" w:lineRule="auto"/>
              <w:jc w:val="center"/>
              <w:rPr>
                <w:b/>
                <w:sz w:val="22"/>
                <w:szCs w:val="22"/>
              </w:rPr>
            </w:pPr>
            <w:r>
              <w:rPr>
                <w:b/>
                <w:sz w:val="22"/>
                <w:szCs w:val="22"/>
              </w:rPr>
              <w:t>46</w:t>
            </w:r>
          </w:p>
        </w:tc>
        <w:tc>
          <w:tcPr>
            <w:tcW w:w="2783" w:type="dxa"/>
            <w:gridSpan w:val="3"/>
            <w:tcBorders>
              <w:bottom w:val="single" w:sz="4" w:space="0" w:color="000000"/>
            </w:tcBorders>
            <w:shd w:val="clear" w:color="auto" w:fill="auto"/>
            <w:vAlign w:val="bottom"/>
          </w:tcPr>
          <w:p w:rsidR="00AA02A0" w:rsidRPr="007C3372" w:rsidRDefault="00AA02A0" w:rsidP="00AA02A0">
            <w:pPr>
              <w:snapToGrid w:val="0"/>
              <w:rPr>
                <w:sz w:val="22"/>
                <w:szCs w:val="22"/>
              </w:rPr>
            </w:pPr>
            <w:r w:rsidRPr="007C3372">
              <w:rPr>
                <w:sz w:val="22"/>
                <w:szCs w:val="22"/>
              </w:rPr>
              <w:t> </w:t>
            </w:r>
          </w:p>
        </w:tc>
        <w:tc>
          <w:tcPr>
            <w:tcW w:w="1033" w:type="dxa"/>
            <w:gridSpan w:val="2"/>
            <w:tcBorders>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012B64">
        <w:trPr>
          <w:trHeight w:val="287"/>
        </w:trPr>
        <w:tc>
          <w:tcPr>
            <w:tcW w:w="1550" w:type="dxa"/>
            <w:gridSpan w:val="2"/>
            <w:tcBorders>
              <w:left w:val="single" w:sz="8" w:space="0" w:color="000000"/>
              <w:bottom w:val="single" w:sz="4" w:space="0" w:color="000000"/>
            </w:tcBorders>
            <w:shd w:val="clear" w:color="auto" w:fill="auto"/>
            <w:vAlign w:val="bottom"/>
          </w:tcPr>
          <w:p w:rsidR="00AA02A0" w:rsidRPr="007C3372" w:rsidRDefault="00AA02A0" w:rsidP="00AA02A0">
            <w:pPr>
              <w:snapToGrid w:val="0"/>
              <w:rPr>
                <w:sz w:val="22"/>
                <w:szCs w:val="22"/>
              </w:rPr>
            </w:pPr>
            <w:r w:rsidRPr="007C3372">
              <w:rPr>
                <w:rFonts w:eastAsia="Arial"/>
                <w:sz w:val="22"/>
                <w:szCs w:val="22"/>
              </w:rPr>
              <w:t xml:space="preserve"> </w:t>
            </w:r>
            <w:r w:rsidRPr="007C3372">
              <w:rPr>
                <w:sz w:val="22"/>
                <w:szCs w:val="22"/>
              </w:rPr>
              <w:t>Ejercicio:</w:t>
            </w:r>
          </w:p>
        </w:tc>
        <w:tc>
          <w:tcPr>
            <w:tcW w:w="399" w:type="dxa"/>
            <w:gridSpan w:val="2"/>
            <w:tcBorders>
              <w:bottom w:val="single" w:sz="4" w:space="0" w:color="000000"/>
            </w:tcBorders>
            <w:shd w:val="clear" w:color="auto" w:fill="auto"/>
            <w:vAlign w:val="bottom"/>
          </w:tcPr>
          <w:p w:rsidR="00AA02A0" w:rsidRPr="007C3372" w:rsidRDefault="00AA02A0" w:rsidP="00AA02A0">
            <w:pPr>
              <w:snapToGrid w:val="0"/>
              <w:jc w:val="center"/>
              <w:rPr>
                <w:sz w:val="22"/>
                <w:szCs w:val="22"/>
              </w:rPr>
            </w:pPr>
          </w:p>
        </w:tc>
        <w:tc>
          <w:tcPr>
            <w:tcW w:w="3570" w:type="dxa"/>
            <w:gridSpan w:val="2"/>
            <w:tcBorders>
              <w:left w:val="single" w:sz="4" w:space="0" w:color="000000"/>
              <w:bottom w:val="single" w:sz="4" w:space="0" w:color="000000"/>
            </w:tcBorders>
            <w:shd w:val="clear" w:color="auto" w:fill="auto"/>
            <w:vAlign w:val="bottom"/>
          </w:tcPr>
          <w:p w:rsidR="00AA02A0" w:rsidRPr="00E2733C" w:rsidRDefault="001823AE" w:rsidP="00FB3A91">
            <w:pPr>
              <w:snapToGrid w:val="0"/>
              <w:spacing w:line="360" w:lineRule="auto"/>
              <w:jc w:val="center"/>
              <w:rPr>
                <w:b/>
                <w:sz w:val="22"/>
                <w:szCs w:val="22"/>
              </w:rPr>
            </w:pPr>
            <w:r>
              <w:rPr>
                <w:b/>
                <w:sz w:val="22"/>
                <w:szCs w:val="22"/>
              </w:rPr>
              <w:t>201</w:t>
            </w:r>
            <w:r w:rsidR="003E7C5F">
              <w:rPr>
                <w:b/>
                <w:sz w:val="22"/>
                <w:szCs w:val="22"/>
              </w:rPr>
              <w:t>9</w:t>
            </w:r>
          </w:p>
        </w:tc>
        <w:tc>
          <w:tcPr>
            <w:tcW w:w="2783" w:type="dxa"/>
            <w:gridSpan w:val="3"/>
            <w:tcBorders>
              <w:bottom w:val="single" w:sz="4" w:space="0" w:color="000000"/>
            </w:tcBorders>
            <w:shd w:val="clear" w:color="auto" w:fill="auto"/>
            <w:vAlign w:val="bottom"/>
          </w:tcPr>
          <w:p w:rsidR="00AA02A0" w:rsidRPr="007C3372" w:rsidRDefault="00AA02A0" w:rsidP="00AA02A0">
            <w:pPr>
              <w:pStyle w:val="xl28"/>
              <w:snapToGrid w:val="0"/>
              <w:spacing w:before="0" w:after="0"/>
              <w:rPr>
                <w:sz w:val="22"/>
                <w:szCs w:val="22"/>
              </w:rPr>
            </w:pPr>
            <w:r w:rsidRPr="007C3372">
              <w:rPr>
                <w:sz w:val="22"/>
                <w:szCs w:val="22"/>
              </w:rPr>
              <w:t> </w:t>
            </w:r>
          </w:p>
        </w:tc>
        <w:tc>
          <w:tcPr>
            <w:tcW w:w="1033" w:type="dxa"/>
            <w:gridSpan w:val="2"/>
            <w:tcBorders>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012B64">
        <w:trPr>
          <w:trHeight w:val="385"/>
        </w:trPr>
        <w:tc>
          <w:tcPr>
            <w:tcW w:w="1550" w:type="dxa"/>
            <w:gridSpan w:val="2"/>
            <w:tcBorders>
              <w:left w:val="single" w:sz="8" w:space="0" w:color="000000"/>
              <w:bottom w:val="single" w:sz="4" w:space="0" w:color="000000"/>
            </w:tcBorders>
            <w:shd w:val="clear" w:color="auto" w:fill="auto"/>
            <w:vAlign w:val="bottom"/>
          </w:tcPr>
          <w:p w:rsidR="00AA02A0" w:rsidRPr="007C3372" w:rsidRDefault="00AA02A0" w:rsidP="00AA02A0">
            <w:pPr>
              <w:snapToGrid w:val="0"/>
              <w:rPr>
                <w:rFonts w:eastAsia="Arial"/>
                <w:sz w:val="22"/>
                <w:szCs w:val="22"/>
              </w:rPr>
            </w:pPr>
            <w:r w:rsidRPr="007C3372">
              <w:rPr>
                <w:rFonts w:eastAsia="Arial"/>
                <w:sz w:val="22"/>
                <w:szCs w:val="22"/>
              </w:rPr>
              <w:t xml:space="preserve"> </w:t>
            </w:r>
            <w:r w:rsidRPr="007C3372">
              <w:rPr>
                <w:sz w:val="22"/>
                <w:szCs w:val="22"/>
              </w:rPr>
              <w:t xml:space="preserve">Expediente </w:t>
            </w:r>
            <w:r>
              <w:rPr>
                <w:sz w:val="22"/>
                <w:szCs w:val="22"/>
              </w:rPr>
              <w:t>N</w:t>
            </w:r>
            <w:r w:rsidRPr="007C3372">
              <w:rPr>
                <w:sz w:val="22"/>
                <w:szCs w:val="22"/>
              </w:rPr>
              <w:t>°</w:t>
            </w:r>
          </w:p>
        </w:tc>
        <w:tc>
          <w:tcPr>
            <w:tcW w:w="399" w:type="dxa"/>
            <w:gridSpan w:val="2"/>
            <w:tcBorders>
              <w:bottom w:val="single" w:sz="4" w:space="0" w:color="000000"/>
            </w:tcBorders>
            <w:shd w:val="clear" w:color="auto" w:fill="auto"/>
            <w:vAlign w:val="bottom"/>
          </w:tcPr>
          <w:p w:rsidR="00AA02A0" w:rsidRPr="007C3372" w:rsidRDefault="00AA02A0" w:rsidP="00AA02A0">
            <w:pPr>
              <w:snapToGrid w:val="0"/>
              <w:rPr>
                <w:sz w:val="22"/>
                <w:szCs w:val="22"/>
              </w:rPr>
            </w:pPr>
            <w:r w:rsidRPr="007C3372">
              <w:rPr>
                <w:rFonts w:eastAsia="Arial"/>
                <w:sz w:val="22"/>
                <w:szCs w:val="22"/>
              </w:rPr>
              <w:t xml:space="preserve"> </w:t>
            </w:r>
          </w:p>
        </w:tc>
        <w:tc>
          <w:tcPr>
            <w:tcW w:w="3570" w:type="dxa"/>
            <w:gridSpan w:val="2"/>
            <w:tcBorders>
              <w:left w:val="single" w:sz="4" w:space="0" w:color="000000"/>
              <w:bottom w:val="single" w:sz="4" w:space="0" w:color="000000"/>
            </w:tcBorders>
            <w:shd w:val="clear" w:color="auto" w:fill="auto"/>
            <w:vAlign w:val="bottom"/>
          </w:tcPr>
          <w:p w:rsidR="00AA02A0" w:rsidRPr="00653815" w:rsidRDefault="001823AE" w:rsidP="00FB3A91">
            <w:pPr>
              <w:snapToGrid w:val="0"/>
              <w:spacing w:line="360" w:lineRule="auto"/>
              <w:jc w:val="center"/>
              <w:rPr>
                <w:rFonts w:eastAsia="Arial"/>
                <w:b/>
                <w:sz w:val="22"/>
                <w:szCs w:val="22"/>
              </w:rPr>
            </w:pPr>
            <w:r w:rsidRPr="00653815">
              <w:rPr>
                <w:rFonts w:eastAsia="Arial"/>
                <w:b/>
                <w:sz w:val="22"/>
                <w:szCs w:val="22"/>
              </w:rPr>
              <w:t>3002-</w:t>
            </w:r>
            <w:r w:rsidR="00F5717A">
              <w:rPr>
                <w:rFonts w:eastAsia="Arial"/>
                <w:b/>
                <w:sz w:val="22"/>
                <w:szCs w:val="22"/>
              </w:rPr>
              <w:t>811</w:t>
            </w:r>
            <w:r w:rsidR="00FB3A91" w:rsidRPr="00653815">
              <w:rPr>
                <w:rFonts w:eastAsia="Arial"/>
                <w:b/>
                <w:sz w:val="22"/>
                <w:szCs w:val="22"/>
              </w:rPr>
              <w:t xml:space="preserve"> </w:t>
            </w:r>
            <w:r w:rsidRPr="00653815">
              <w:rPr>
                <w:rFonts w:eastAsia="Arial"/>
                <w:b/>
                <w:sz w:val="22"/>
                <w:szCs w:val="22"/>
              </w:rPr>
              <w:t>/</w:t>
            </w:r>
            <w:r w:rsidR="00653815" w:rsidRPr="00653815">
              <w:rPr>
                <w:rFonts w:eastAsia="Arial"/>
                <w:b/>
                <w:sz w:val="22"/>
                <w:szCs w:val="22"/>
              </w:rPr>
              <w:t>18</w:t>
            </w:r>
            <w:r w:rsidR="00FB3A91" w:rsidRPr="00653815">
              <w:rPr>
                <w:rFonts w:eastAsia="Arial"/>
                <w:b/>
                <w:sz w:val="22"/>
                <w:szCs w:val="22"/>
              </w:rPr>
              <w:t xml:space="preserve">    </w:t>
            </w:r>
          </w:p>
        </w:tc>
        <w:tc>
          <w:tcPr>
            <w:tcW w:w="2783" w:type="dxa"/>
            <w:gridSpan w:val="3"/>
            <w:tcBorders>
              <w:bottom w:val="single" w:sz="4" w:space="0" w:color="000000"/>
            </w:tcBorders>
            <w:shd w:val="clear" w:color="auto" w:fill="auto"/>
            <w:vAlign w:val="bottom"/>
          </w:tcPr>
          <w:p w:rsidR="00AA02A0" w:rsidRPr="007C3372" w:rsidRDefault="00AA02A0" w:rsidP="00AA02A0">
            <w:pPr>
              <w:snapToGrid w:val="0"/>
              <w:rPr>
                <w:sz w:val="22"/>
                <w:szCs w:val="22"/>
              </w:rPr>
            </w:pPr>
          </w:p>
        </w:tc>
        <w:tc>
          <w:tcPr>
            <w:tcW w:w="1033" w:type="dxa"/>
            <w:gridSpan w:val="2"/>
            <w:tcBorders>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r>
      <w:tr w:rsidR="00AA02A0" w:rsidTr="00012B64">
        <w:trPr>
          <w:trHeight w:val="70"/>
        </w:trPr>
        <w:tc>
          <w:tcPr>
            <w:tcW w:w="1550" w:type="dxa"/>
            <w:gridSpan w:val="2"/>
            <w:tcBorders>
              <w:left w:val="single" w:sz="8" w:space="0" w:color="000000"/>
            </w:tcBorders>
            <w:shd w:val="clear" w:color="auto" w:fill="auto"/>
            <w:vAlign w:val="bottom"/>
          </w:tcPr>
          <w:p w:rsidR="00AA02A0" w:rsidRPr="007C3372" w:rsidRDefault="00AA02A0" w:rsidP="00AA02A0">
            <w:pPr>
              <w:snapToGrid w:val="0"/>
              <w:rPr>
                <w:sz w:val="22"/>
                <w:szCs w:val="22"/>
              </w:rPr>
            </w:pPr>
            <w:r w:rsidRPr="007C3372">
              <w:rPr>
                <w:sz w:val="22"/>
                <w:szCs w:val="22"/>
              </w:rPr>
              <w:t> </w:t>
            </w:r>
          </w:p>
        </w:tc>
        <w:tc>
          <w:tcPr>
            <w:tcW w:w="399" w:type="dxa"/>
            <w:gridSpan w:val="2"/>
            <w:shd w:val="clear" w:color="auto" w:fill="auto"/>
            <w:vAlign w:val="bottom"/>
          </w:tcPr>
          <w:p w:rsidR="00AA02A0" w:rsidRPr="007C3372" w:rsidRDefault="00AA02A0" w:rsidP="00AA02A0">
            <w:pPr>
              <w:snapToGrid w:val="0"/>
              <w:rPr>
                <w:sz w:val="22"/>
                <w:szCs w:val="22"/>
              </w:rPr>
            </w:pPr>
          </w:p>
        </w:tc>
        <w:tc>
          <w:tcPr>
            <w:tcW w:w="3570" w:type="dxa"/>
            <w:gridSpan w:val="2"/>
            <w:shd w:val="clear" w:color="auto" w:fill="auto"/>
            <w:vAlign w:val="bottom"/>
          </w:tcPr>
          <w:p w:rsidR="00AA02A0" w:rsidRPr="007C3372" w:rsidRDefault="00AA02A0" w:rsidP="00AA02A0">
            <w:pPr>
              <w:snapToGrid w:val="0"/>
              <w:rPr>
                <w:sz w:val="22"/>
                <w:szCs w:val="22"/>
              </w:rPr>
            </w:pPr>
          </w:p>
        </w:tc>
        <w:tc>
          <w:tcPr>
            <w:tcW w:w="2783" w:type="dxa"/>
            <w:gridSpan w:val="3"/>
            <w:shd w:val="clear" w:color="auto" w:fill="auto"/>
            <w:vAlign w:val="bottom"/>
          </w:tcPr>
          <w:p w:rsidR="00AA02A0" w:rsidRPr="007C3372" w:rsidRDefault="00AA02A0" w:rsidP="00AA02A0">
            <w:pPr>
              <w:snapToGrid w:val="0"/>
              <w:rPr>
                <w:sz w:val="22"/>
                <w:szCs w:val="22"/>
              </w:rPr>
            </w:pPr>
          </w:p>
        </w:tc>
        <w:tc>
          <w:tcPr>
            <w:tcW w:w="1033" w:type="dxa"/>
            <w:gridSpan w:val="2"/>
            <w:shd w:val="clear" w:color="auto" w:fill="auto"/>
            <w:vAlign w:val="bottom"/>
          </w:tcPr>
          <w:p w:rsidR="00AA02A0" w:rsidRDefault="00AA02A0" w:rsidP="00AA02A0">
            <w:pPr>
              <w:snapToGrid w:val="0"/>
              <w:rPr>
                <w:sz w:val="20"/>
                <w:szCs w:val="20"/>
              </w:rPr>
            </w:pPr>
          </w:p>
        </w:tc>
        <w:tc>
          <w:tcPr>
            <w:tcW w:w="519" w:type="dxa"/>
            <w:gridSpan w:val="2"/>
            <w:tcBorders>
              <w:right w:val="single" w:sz="8" w:space="0" w:color="000000"/>
            </w:tcBorders>
            <w:shd w:val="clear" w:color="auto" w:fill="auto"/>
            <w:vAlign w:val="bottom"/>
          </w:tcPr>
          <w:p w:rsidR="00AA02A0" w:rsidRDefault="00AA02A0" w:rsidP="00AA02A0">
            <w:pPr>
              <w:snapToGrid w:val="0"/>
              <w:rPr>
                <w:rFonts w:eastAsia="Arial"/>
              </w:rPr>
            </w:pPr>
            <w:r>
              <w:rPr>
                <w:sz w:val="20"/>
                <w:szCs w:val="20"/>
              </w:rPr>
              <w:t> </w:t>
            </w:r>
          </w:p>
        </w:tc>
      </w:tr>
      <w:tr w:rsidR="00AA02A0" w:rsidTr="00AA02A0">
        <w:trPr>
          <w:trHeight w:val="271"/>
        </w:trPr>
        <w:tc>
          <w:tcPr>
            <w:tcW w:w="8302" w:type="dxa"/>
            <w:gridSpan w:val="9"/>
            <w:tcBorders>
              <w:top w:val="single" w:sz="4" w:space="0" w:color="000000"/>
              <w:left w:val="single" w:sz="8" w:space="0" w:color="000000"/>
              <w:bottom w:val="single" w:sz="4" w:space="0" w:color="000000"/>
            </w:tcBorders>
            <w:shd w:val="clear" w:color="auto" w:fill="auto"/>
            <w:vAlign w:val="bottom"/>
          </w:tcPr>
          <w:p w:rsidR="00AA02A0" w:rsidRPr="007C3372" w:rsidRDefault="00AA02A0" w:rsidP="00AA02A0">
            <w:pPr>
              <w:pStyle w:val="Ttulo7"/>
              <w:snapToGrid w:val="0"/>
              <w:rPr>
                <w:sz w:val="22"/>
                <w:szCs w:val="22"/>
              </w:rPr>
            </w:pPr>
            <w:r w:rsidRPr="007C3372">
              <w:rPr>
                <w:rFonts w:eastAsia="Arial"/>
                <w:sz w:val="22"/>
                <w:szCs w:val="22"/>
              </w:rPr>
              <w:t xml:space="preserve"> </w:t>
            </w:r>
            <w:r w:rsidRPr="007C3372">
              <w:rPr>
                <w:sz w:val="22"/>
                <w:szCs w:val="22"/>
              </w:rPr>
              <w:t>Datos del Organismo Contratante</w:t>
            </w:r>
          </w:p>
        </w:tc>
        <w:tc>
          <w:tcPr>
            <w:tcW w:w="1033" w:type="dxa"/>
            <w:gridSpan w:val="2"/>
            <w:tcBorders>
              <w:top w:val="single" w:sz="4" w:space="0" w:color="000000"/>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top w:val="single" w:sz="4" w:space="0" w:color="000000"/>
              <w:bottom w:val="single" w:sz="4"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AA02A0">
        <w:trPr>
          <w:trHeight w:val="271"/>
        </w:trPr>
        <w:tc>
          <w:tcPr>
            <w:tcW w:w="1949" w:type="dxa"/>
            <w:gridSpan w:val="4"/>
            <w:tcBorders>
              <w:left w:val="single" w:sz="8" w:space="0" w:color="000000"/>
              <w:bottom w:val="single" w:sz="4" w:space="0" w:color="000000"/>
            </w:tcBorders>
            <w:shd w:val="clear" w:color="auto" w:fill="auto"/>
            <w:vAlign w:val="bottom"/>
          </w:tcPr>
          <w:p w:rsidR="00AA02A0" w:rsidRPr="007C3372" w:rsidRDefault="00AA02A0" w:rsidP="00AA02A0">
            <w:pPr>
              <w:snapToGrid w:val="0"/>
              <w:rPr>
                <w:rFonts w:eastAsia="Arial"/>
                <w:sz w:val="22"/>
                <w:szCs w:val="22"/>
              </w:rPr>
            </w:pPr>
            <w:r w:rsidRPr="007C3372">
              <w:rPr>
                <w:rFonts w:eastAsia="Arial"/>
                <w:sz w:val="22"/>
                <w:szCs w:val="22"/>
              </w:rPr>
              <w:t xml:space="preserve"> </w:t>
            </w:r>
            <w:r w:rsidRPr="007C3372">
              <w:rPr>
                <w:sz w:val="22"/>
                <w:szCs w:val="22"/>
              </w:rPr>
              <w:t>Denominación:</w:t>
            </w:r>
          </w:p>
        </w:tc>
        <w:tc>
          <w:tcPr>
            <w:tcW w:w="6353" w:type="dxa"/>
            <w:gridSpan w:val="5"/>
            <w:tcBorders>
              <w:left w:val="single" w:sz="4" w:space="0" w:color="000000"/>
              <w:bottom w:val="single" w:sz="4" w:space="0" w:color="000000"/>
            </w:tcBorders>
            <w:shd w:val="clear" w:color="auto" w:fill="auto"/>
            <w:vAlign w:val="bottom"/>
          </w:tcPr>
          <w:p w:rsidR="00AA02A0" w:rsidRPr="007C3372" w:rsidRDefault="00AA02A0" w:rsidP="00AA02A0">
            <w:pPr>
              <w:snapToGrid w:val="0"/>
              <w:rPr>
                <w:sz w:val="22"/>
                <w:szCs w:val="22"/>
              </w:rPr>
            </w:pPr>
            <w:r w:rsidRPr="007C3372">
              <w:rPr>
                <w:rFonts w:eastAsia="Arial"/>
                <w:sz w:val="22"/>
                <w:szCs w:val="22"/>
              </w:rPr>
              <w:t xml:space="preserve"> </w:t>
            </w:r>
            <w:r w:rsidRPr="007C3372">
              <w:rPr>
                <w:sz w:val="22"/>
                <w:szCs w:val="22"/>
              </w:rPr>
              <w:t>Poder Judicial-Ministerio Público</w:t>
            </w:r>
          </w:p>
        </w:tc>
        <w:tc>
          <w:tcPr>
            <w:tcW w:w="1033" w:type="dxa"/>
            <w:gridSpan w:val="2"/>
            <w:tcBorders>
              <w:bottom w:val="single" w:sz="4" w:space="0" w:color="000000"/>
            </w:tcBorders>
            <w:shd w:val="clear" w:color="auto" w:fill="auto"/>
            <w:vAlign w:val="bottom"/>
          </w:tcPr>
          <w:p w:rsidR="00AA02A0" w:rsidRDefault="00AA02A0" w:rsidP="00AA02A0">
            <w:pPr>
              <w:snapToGrid w:val="0"/>
              <w:rPr>
                <w:sz w:val="20"/>
                <w:szCs w:val="20"/>
              </w:rPr>
            </w:pP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AA02A0">
        <w:trPr>
          <w:trHeight w:val="271"/>
        </w:trPr>
        <w:tc>
          <w:tcPr>
            <w:tcW w:w="1216" w:type="dxa"/>
            <w:tcBorders>
              <w:left w:val="single" w:sz="8" w:space="0" w:color="000000"/>
              <w:bottom w:val="single" w:sz="4" w:space="0" w:color="000000"/>
            </w:tcBorders>
            <w:shd w:val="clear" w:color="auto" w:fill="auto"/>
            <w:vAlign w:val="bottom"/>
          </w:tcPr>
          <w:p w:rsidR="00AA02A0" w:rsidRPr="007C3372" w:rsidRDefault="00AA02A0" w:rsidP="00AA02A0">
            <w:pPr>
              <w:snapToGrid w:val="0"/>
              <w:rPr>
                <w:sz w:val="22"/>
                <w:szCs w:val="22"/>
              </w:rPr>
            </w:pPr>
            <w:r w:rsidRPr="007C3372">
              <w:rPr>
                <w:rFonts w:eastAsia="Arial"/>
                <w:sz w:val="22"/>
                <w:szCs w:val="22"/>
              </w:rPr>
              <w:t xml:space="preserve"> </w:t>
            </w:r>
            <w:r w:rsidRPr="007C3372">
              <w:rPr>
                <w:sz w:val="22"/>
                <w:szCs w:val="22"/>
              </w:rPr>
              <w:t>Domicilio:</w:t>
            </w:r>
          </w:p>
        </w:tc>
        <w:tc>
          <w:tcPr>
            <w:tcW w:w="733" w:type="dxa"/>
            <w:gridSpan w:val="3"/>
            <w:tcBorders>
              <w:bottom w:val="single" w:sz="4" w:space="0" w:color="000000"/>
            </w:tcBorders>
            <w:shd w:val="clear" w:color="auto" w:fill="auto"/>
            <w:vAlign w:val="bottom"/>
          </w:tcPr>
          <w:p w:rsidR="00AA02A0" w:rsidRPr="007C3372" w:rsidRDefault="00AA02A0" w:rsidP="00AA02A0">
            <w:pPr>
              <w:snapToGrid w:val="0"/>
              <w:rPr>
                <w:rFonts w:eastAsia="Arial"/>
                <w:sz w:val="22"/>
                <w:szCs w:val="22"/>
              </w:rPr>
            </w:pPr>
            <w:r w:rsidRPr="007C3372">
              <w:rPr>
                <w:sz w:val="22"/>
                <w:szCs w:val="22"/>
              </w:rPr>
              <w:t> </w:t>
            </w:r>
          </w:p>
        </w:tc>
        <w:tc>
          <w:tcPr>
            <w:tcW w:w="6353" w:type="dxa"/>
            <w:gridSpan w:val="5"/>
            <w:tcBorders>
              <w:left w:val="single" w:sz="4" w:space="0" w:color="000000"/>
              <w:bottom w:val="single" w:sz="4" w:space="0" w:color="000000"/>
            </w:tcBorders>
            <w:shd w:val="clear" w:color="auto" w:fill="auto"/>
            <w:vAlign w:val="bottom"/>
          </w:tcPr>
          <w:p w:rsidR="00AA02A0" w:rsidRPr="007C3372" w:rsidRDefault="00AA02A0" w:rsidP="00AA02A0">
            <w:pPr>
              <w:snapToGrid w:val="0"/>
              <w:rPr>
                <w:sz w:val="22"/>
                <w:szCs w:val="22"/>
              </w:rPr>
            </w:pPr>
            <w:r w:rsidRPr="007C3372">
              <w:rPr>
                <w:rFonts w:eastAsia="Arial"/>
                <w:sz w:val="22"/>
                <w:szCs w:val="22"/>
              </w:rPr>
              <w:t xml:space="preserve"> </w:t>
            </w:r>
            <w:r w:rsidR="00F5717A">
              <w:rPr>
                <w:sz w:val="22"/>
                <w:szCs w:val="22"/>
              </w:rPr>
              <w:t>Calle 50 Nº 889/91</w:t>
            </w:r>
            <w:r w:rsidRPr="007C3372">
              <w:rPr>
                <w:sz w:val="22"/>
                <w:szCs w:val="22"/>
              </w:rPr>
              <w:t xml:space="preserve"> La Plata  </w:t>
            </w:r>
          </w:p>
        </w:tc>
        <w:tc>
          <w:tcPr>
            <w:tcW w:w="1033" w:type="dxa"/>
            <w:gridSpan w:val="2"/>
            <w:tcBorders>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r>
      <w:tr w:rsidR="00AA02A0" w:rsidTr="00012B64">
        <w:trPr>
          <w:trHeight w:val="271"/>
        </w:trPr>
        <w:tc>
          <w:tcPr>
            <w:tcW w:w="1216" w:type="dxa"/>
            <w:tcBorders>
              <w:left w:val="single" w:sz="8" w:space="0" w:color="000000"/>
            </w:tcBorders>
            <w:shd w:val="clear" w:color="auto" w:fill="auto"/>
            <w:vAlign w:val="bottom"/>
          </w:tcPr>
          <w:p w:rsidR="00AA02A0" w:rsidRPr="007C3372" w:rsidRDefault="00AA02A0" w:rsidP="00AA02A0">
            <w:pPr>
              <w:snapToGrid w:val="0"/>
              <w:rPr>
                <w:sz w:val="22"/>
                <w:szCs w:val="22"/>
              </w:rPr>
            </w:pPr>
            <w:r w:rsidRPr="007C3372">
              <w:rPr>
                <w:sz w:val="22"/>
                <w:szCs w:val="22"/>
              </w:rPr>
              <w:t> </w:t>
            </w:r>
          </w:p>
        </w:tc>
        <w:tc>
          <w:tcPr>
            <w:tcW w:w="733" w:type="dxa"/>
            <w:gridSpan w:val="3"/>
            <w:shd w:val="clear" w:color="auto" w:fill="auto"/>
            <w:vAlign w:val="bottom"/>
          </w:tcPr>
          <w:p w:rsidR="00AA02A0" w:rsidRPr="007C3372" w:rsidRDefault="00AA02A0" w:rsidP="00AA02A0">
            <w:pPr>
              <w:snapToGrid w:val="0"/>
              <w:rPr>
                <w:sz w:val="22"/>
                <w:szCs w:val="22"/>
              </w:rPr>
            </w:pPr>
          </w:p>
        </w:tc>
        <w:tc>
          <w:tcPr>
            <w:tcW w:w="3570" w:type="dxa"/>
            <w:gridSpan w:val="2"/>
            <w:shd w:val="clear" w:color="auto" w:fill="auto"/>
            <w:vAlign w:val="bottom"/>
          </w:tcPr>
          <w:p w:rsidR="00AA02A0" w:rsidRPr="007C3372" w:rsidRDefault="00AA02A0" w:rsidP="00AA02A0">
            <w:pPr>
              <w:snapToGrid w:val="0"/>
              <w:rPr>
                <w:sz w:val="22"/>
                <w:szCs w:val="22"/>
              </w:rPr>
            </w:pPr>
          </w:p>
        </w:tc>
        <w:tc>
          <w:tcPr>
            <w:tcW w:w="2783" w:type="dxa"/>
            <w:gridSpan w:val="3"/>
            <w:shd w:val="clear" w:color="auto" w:fill="auto"/>
            <w:vAlign w:val="bottom"/>
          </w:tcPr>
          <w:p w:rsidR="00AA02A0" w:rsidRPr="007C3372" w:rsidRDefault="00AA02A0" w:rsidP="00AA02A0">
            <w:pPr>
              <w:snapToGrid w:val="0"/>
              <w:rPr>
                <w:sz w:val="22"/>
                <w:szCs w:val="22"/>
              </w:rPr>
            </w:pPr>
          </w:p>
        </w:tc>
        <w:tc>
          <w:tcPr>
            <w:tcW w:w="1033" w:type="dxa"/>
            <w:gridSpan w:val="2"/>
            <w:shd w:val="clear" w:color="auto" w:fill="auto"/>
            <w:vAlign w:val="bottom"/>
          </w:tcPr>
          <w:p w:rsidR="00AA02A0" w:rsidRDefault="00AA02A0" w:rsidP="00AA02A0">
            <w:pPr>
              <w:snapToGrid w:val="0"/>
              <w:rPr>
                <w:sz w:val="20"/>
                <w:szCs w:val="20"/>
              </w:rPr>
            </w:pPr>
          </w:p>
        </w:tc>
        <w:tc>
          <w:tcPr>
            <w:tcW w:w="519" w:type="dxa"/>
            <w:gridSpan w:val="2"/>
            <w:tcBorders>
              <w:right w:val="single" w:sz="8" w:space="0" w:color="000000"/>
            </w:tcBorders>
            <w:shd w:val="clear" w:color="auto" w:fill="auto"/>
            <w:vAlign w:val="bottom"/>
          </w:tcPr>
          <w:p w:rsidR="00AA02A0" w:rsidRDefault="00AA02A0" w:rsidP="00AA02A0">
            <w:pPr>
              <w:snapToGrid w:val="0"/>
              <w:rPr>
                <w:rFonts w:eastAsia="Arial"/>
              </w:rPr>
            </w:pPr>
            <w:r>
              <w:rPr>
                <w:sz w:val="20"/>
                <w:szCs w:val="20"/>
              </w:rPr>
              <w:t> </w:t>
            </w:r>
          </w:p>
        </w:tc>
      </w:tr>
      <w:tr w:rsidR="00AA02A0" w:rsidTr="00012B64">
        <w:trPr>
          <w:trHeight w:val="271"/>
        </w:trPr>
        <w:tc>
          <w:tcPr>
            <w:tcW w:w="5519" w:type="dxa"/>
            <w:gridSpan w:val="6"/>
            <w:tcBorders>
              <w:top w:val="single" w:sz="4" w:space="0" w:color="000000"/>
              <w:left w:val="single" w:sz="8" w:space="0" w:color="000000"/>
              <w:bottom w:val="single" w:sz="4" w:space="0" w:color="000000"/>
            </w:tcBorders>
            <w:shd w:val="clear" w:color="auto" w:fill="auto"/>
            <w:vAlign w:val="bottom"/>
          </w:tcPr>
          <w:p w:rsidR="00AA02A0" w:rsidRPr="007C3372" w:rsidRDefault="00AA02A0" w:rsidP="00AA02A0">
            <w:pPr>
              <w:pStyle w:val="Ttulo7"/>
              <w:snapToGrid w:val="0"/>
              <w:rPr>
                <w:rFonts w:eastAsia="Arial"/>
                <w:sz w:val="22"/>
                <w:szCs w:val="22"/>
              </w:rPr>
            </w:pPr>
            <w:r w:rsidRPr="007C3372">
              <w:rPr>
                <w:rFonts w:eastAsia="Arial"/>
                <w:sz w:val="22"/>
                <w:szCs w:val="22"/>
              </w:rPr>
              <w:t xml:space="preserve"> </w:t>
            </w:r>
            <w:r w:rsidRPr="007C3372">
              <w:rPr>
                <w:sz w:val="22"/>
                <w:szCs w:val="22"/>
              </w:rPr>
              <w:t>Datos de</w:t>
            </w:r>
            <w:r>
              <w:rPr>
                <w:sz w:val="22"/>
                <w:szCs w:val="22"/>
              </w:rPr>
              <w:t xml:space="preserve"> los</w:t>
            </w:r>
            <w:r w:rsidRPr="007C3372">
              <w:rPr>
                <w:sz w:val="22"/>
                <w:szCs w:val="22"/>
              </w:rPr>
              <w:t xml:space="preserve"> Oferente</w:t>
            </w:r>
            <w:r>
              <w:rPr>
                <w:sz w:val="22"/>
                <w:szCs w:val="22"/>
              </w:rPr>
              <w:t>s. Nombres, Apellido o Razón Social</w:t>
            </w:r>
          </w:p>
        </w:tc>
        <w:tc>
          <w:tcPr>
            <w:tcW w:w="2783" w:type="dxa"/>
            <w:gridSpan w:val="3"/>
            <w:tcBorders>
              <w:top w:val="single" w:sz="4" w:space="0" w:color="000000"/>
              <w:bottom w:val="single" w:sz="4" w:space="0" w:color="000000"/>
            </w:tcBorders>
            <w:shd w:val="clear" w:color="auto" w:fill="auto"/>
            <w:vAlign w:val="bottom"/>
          </w:tcPr>
          <w:p w:rsidR="00AA02A0" w:rsidRPr="007C3372" w:rsidRDefault="00AA02A0" w:rsidP="00012B64">
            <w:pPr>
              <w:snapToGrid w:val="0"/>
              <w:ind w:left="-284" w:firstLine="284"/>
              <w:rPr>
                <w:sz w:val="22"/>
                <w:szCs w:val="22"/>
              </w:rPr>
            </w:pPr>
          </w:p>
        </w:tc>
        <w:tc>
          <w:tcPr>
            <w:tcW w:w="1033" w:type="dxa"/>
            <w:gridSpan w:val="2"/>
            <w:tcBorders>
              <w:top w:val="single" w:sz="4" w:space="0" w:color="000000"/>
              <w:bottom w:val="single" w:sz="4" w:space="0" w:color="000000"/>
            </w:tcBorders>
            <w:shd w:val="clear" w:color="auto" w:fill="auto"/>
            <w:vAlign w:val="bottom"/>
          </w:tcPr>
          <w:p w:rsidR="00AA02A0" w:rsidRDefault="00AA02A0" w:rsidP="00AA02A0">
            <w:pPr>
              <w:snapToGrid w:val="0"/>
              <w:rPr>
                <w:sz w:val="20"/>
                <w:szCs w:val="20"/>
              </w:rPr>
            </w:pPr>
          </w:p>
        </w:tc>
        <w:tc>
          <w:tcPr>
            <w:tcW w:w="519" w:type="dxa"/>
            <w:gridSpan w:val="2"/>
            <w:tcBorders>
              <w:top w:val="single" w:sz="4" w:space="0" w:color="000000"/>
              <w:bottom w:val="single" w:sz="4"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012B64">
        <w:trPr>
          <w:trHeight w:val="411"/>
        </w:trPr>
        <w:tc>
          <w:tcPr>
            <w:tcW w:w="5519" w:type="dxa"/>
            <w:gridSpan w:val="6"/>
            <w:tcBorders>
              <w:left w:val="single" w:sz="8" w:space="0" w:color="000000"/>
              <w:bottom w:val="single" w:sz="4" w:space="0" w:color="000000"/>
            </w:tcBorders>
            <w:shd w:val="clear" w:color="auto" w:fill="auto"/>
            <w:vAlign w:val="bottom"/>
          </w:tcPr>
          <w:p w:rsidR="00AA02A0" w:rsidRPr="007C3372" w:rsidRDefault="00AA02A0" w:rsidP="00AA02A0">
            <w:pPr>
              <w:snapToGrid w:val="0"/>
              <w:rPr>
                <w:sz w:val="22"/>
                <w:szCs w:val="22"/>
              </w:rPr>
            </w:pPr>
            <w:r>
              <w:rPr>
                <w:sz w:val="22"/>
                <w:szCs w:val="22"/>
              </w:rPr>
              <w:t>1)</w:t>
            </w:r>
          </w:p>
        </w:tc>
        <w:tc>
          <w:tcPr>
            <w:tcW w:w="2765" w:type="dxa"/>
            <w:gridSpan w:val="2"/>
            <w:tcBorders>
              <w:left w:val="single" w:sz="4" w:space="0" w:color="000000"/>
              <w:bottom w:val="single" w:sz="4" w:space="0" w:color="000000"/>
            </w:tcBorders>
            <w:shd w:val="clear" w:color="auto" w:fill="auto"/>
            <w:vAlign w:val="bottom"/>
          </w:tcPr>
          <w:p w:rsidR="00AA02A0" w:rsidRPr="00012B64" w:rsidRDefault="00012B64" w:rsidP="00AA02A0">
            <w:pPr>
              <w:snapToGrid w:val="0"/>
              <w:rPr>
                <w:sz w:val="22"/>
                <w:szCs w:val="22"/>
              </w:rPr>
            </w:pPr>
            <w:r w:rsidRPr="00012B64">
              <w:rPr>
                <w:sz w:val="22"/>
                <w:szCs w:val="22"/>
              </w:rPr>
              <w:t xml:space="preserve"> CUIT/CUIL:</w:t>
            </w:r>
          </w:p>
        </w:tc>
        <w:tc>
          <w:tcPr>
            <w:tcW w:w="32" w:type="dxa"/>
            <w:gridSpan w:val="2"/>
            <w:tcBorders>
              <w:bottom w:val="single" w:sz="4" w:space="0" w:color="000000"/>
            </w:tcBorders>
            <w:shd w:val="clear" w:color="auto" w:fill="auto"/>
            <w:vAlign w:val="bottom"/>
          </w:tcPr>
          <w:p w:rsidR="00AA02A0" w:rsidRPr="00012B64" w:rsidRDefault="00AA02A0" w:rsidP="00AA02A0">
            <w:pPr>
              <w:snapToGrid w:val="0"/>
              <w:rPr>
                <w:sz w:val="22"/>
                <w:szCs w:val="22"/>
              </w:rPr>
            </w:pPr>
            <w:r w:rsidRPr="00012B64">
              <w:rPr>
                <w:sz w:val="22"/>
                <w:szCs w:val="22"/>
              </w:rPr>
              <w:t> </w:t>
            </w:r>
          </w:p>
        </w:tc>
        <w:tc>
          <w:tcPr>
            <w:tcW w:w="1032" w:type="dxa"/>
            <w:gridSpan w:val="2"/>
            <w:tcBorders>
              <w:bottom w:val="single" w:sz="4" w:space="0" w:color="000000"/>
            </w:tcBorders>
            <w:shd w:val="clear" w:color="auto" w:fill="auto"/>
            <w:vAlign w:val="bottom"/>
          </w:tcPr>
          <w:p w:rsidR="00AA02A0" w:rsidRPr="00012B64" w:rsidRDefault="00AA02A0" w:rsidP="00AA02A0">
            <w:pPr>
              <w:snapToGrid w:val="0"/>
              <w:rPr>
                <w:sz w:val="22"/>
                <w:szCs w:val="22"/>
              </w:rPr>
            </w:pPr>
            <w:r w:rsidRPr="00012B64">
              <w:rPr>
                <w:sz w:val="22"/>
                <w:szCs w:val="22"/>
              </w:rPr>
              <w:t> </w:t>
            </w:r>
          </w:p>
        </w:tc>
        <w:tc>
          <w:tcPr>
            <w:tcW w:w="506" w:type="dxa"/>
            <w:tcBorders>
              <w:bottom w:val="single" w:sz="4"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012B64">
        <w:trPr>
          <w:trHeight w:val="280"/>
        </w:trPr>
        <w:tc>
          <w:tcPr>
            <w:tcW w:w="5519" w:type="dxa"/>
            <w:gridSpan w:val="6"/>
            <w:tcBorders>
              <w:left w:val="single" w:sz="8" w:space="0" w:color="000000"/>
              <w:bottom w:val="single" w:sz="4" w:space="0" w:color="000000"/>
              <w:right w:val="single" w:sz="4" w:space="0" w:color="auto"/>
            </w:tcBorders>
            <w:shd w:val="clear" w:color="auto" w:fill="auto"/>
            <w:vAlign w:val="bottom"/>
          </w:tcPr>
          <w:p w:rsidR="00AA02A0" w:rsidRPr="007C3372" w:rsidRDefault="00012B64" w:rsidP="00AA02A0">
            <w:pPr>
              <w:snapToGrid w:val="0"/>
              <w:rPr>
                <w:rFonts w:eastAsia="Arial"/>
                <w:sz w:val="22"/>
                <w:szCs w:val="22"/>
              </w:rPr>
            </w:pPr>
            <w:r>
              <w:rPr>
                <w:rFonts w:eastAsia="Arial"/>
                <w:sz w:val="22"/>
                <w:szCs w:val="22"/>
              </w:rPr>
              <w:t>2</w:t>
            </w:r>
            <w:r w:rsidR="00AA02A0">
              <w:rPr>
                <w:rFonts w:eastAsia="Arial"/>
                <w:sz w:val="22"/>
                <w:szCs w:val="22"/>
              </w:rPr>
              <w:t>)</w:t>
            </w:r>
          </w:p>
        </w:tc>
        <w:tc>
          <w:tcPr>
            <w:tcW w:w="3816" w:type="dxa"/>
            <w:gridSpan w:val="5"/>
            <w:tcBorders>
              <w:top w:val="single" w:sz="4" w:space="0" w:color="auto"/>
              <w:left w:val="single" w:sz="4" w:space="0" w:color="auto"/>
              <w:bottom w:val="single" w:sz="4" w:space="0" w:color="auto"/>
            </w:tcBorders>
            <w:shd w:val="clear" w:color="auto" w:fill="auto"/>
            <w:vAlign w:val="bottom"/>
          </w:tcPr>
          <w:p w:rsidR="00AA02A0" w:rsidRPr="00012B64" w:rsidRDefault="00AA02A0" w:rsidP="00AA02A0">
            <w:pPr>
              <w:snapToGrid w:val="0"/>
              <w:rPr>
                <w:sz w:val="22"/>
                <w:szCs w:val="22"/>
              </w:rPr>
            </w:pPr>
            <w:r w:rsidRPr="00012B64">
              <w:rPr>
                <w:sz w:val="22"/>
                <w:szCs w:val="22"/>
              </w:rPr>
              <w:t xml:space="preserve"> </w:t>
            </w:r>
            <w:r w:rsidR="00012B64" w:rsidRPr="00012B64">
              <w:rPr>
                <w:sz w:val="22"/>
                <w:szCs w:val="22"/>
              </w:rPr>
              <w:t>CUIT/CUIL:</w:t>
            </w: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sz w:val="20"/>
                <w:szCs w:val="20"/>
              </w:rPr>
            </w:pPr>
          </w:p>
        </w:tc>
      </w:tr>
      <w:tr w:rsidR="00AA02A0" w:rsidTr="00012B64">
        <w:trPr>
          <w:trHeight w:val="283"/>
        </w:trPr>
        <w:tc>
          <w:tcPr>
            <w:tcW w:w="5519" w:type="dxa"/>
            <w:gridSpan w:val="6"/>
            <w:tcBorders>
              <w:left w:val="single" w:sz="8" w:space="0" w:color="000000"/>
              <w:bottom w:val="single" w:sz="4" w:space="0" w:color="000000"/>
              <w:right w:val="single" w:sz="4" w:space="0" w:color="auto"/>
            </w:tcBorders>
            <w:shd w:val="clear" w:color="auto" w:fill="auto"/>
            <w:vAlign w:val="bottom"/>
          </w:tcPr>
          <w:p w:rsidR="00AA02A0" w:rsidRPr="00582DF7" w:rsidRDefault="00012B64" w:rsidP="00AA02A0">
            <w:pPr>
              <w:snapToGrid w:val="0"/>
              <w:rPr>
                <w:rFonts w:eastAsia="Arial"/>
                <w:sz w:val="22"/>
                <w:szCs w:val="22"/>
              </w:rPr>
            </w:pPr>
            <w:r>
              <w:rPr>
                <w:rFonts w:eastAsia="Arial"/>
                <w:sz w:val="22"/>
                <w:szCs w:val="22"/>
              </w:rPr>
              <w:t>3)</w:t>
            </w:r>
          </w:p>
        </w:tc>
        <w:tc>
          <w:tcPr>
            <w:tcW w:w="3816" w:type="dxa"/>
            <w:gridSpan w:val="5"/>
            <w:tcBorders>
              <w:top w:val="single" w:sz="4" w:space="0" w:color="auto"/>
              <w:left w:val="single" w:sz="4" w:space="0" w:color="auto"/>
              <w:bottom w:val="single" w:sz="4" w:space="0" w:color="auto"/>
            </w:tcBorders>
            <w:shd w:val="clear" w:color="auto" w:fill="auto"/>
            <w:vAlign w:val="bottom"/>
          </w:tcPr>
          <w:p w:rsidR="00AA02A0" w:rsidRPr="00012B64" w:rsidRDefault="00012B64" w:rsidP="00AA02A0">
            <w:pPr>
              <w:snapToGrid w:val="0"/>
              <w:rPr>
                <w:sz w:val="22"/>
                <w:szCs w:val="22"/>
              </w:rPr>
            </w:pPr>
            <w:r w:rsidRPr="00012B64">
              <w:rPr>
                <w:sz w:val="22"/>
                <w:szCs w:val="22"/>
              </w:rPr>
              <w:t xml:space="preserve"> CUIT/CUIL:</w:t>
            </w: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sz w:val="20"/>
                <w:szCs w:val="20"/>
              </w:rPr>
            </w:pPr>
          </w:p>
        </w:tc>
      </w:tr>
      <w:tr w:rsidR="00AA02A0" w:rsidTr="00012B64">
        <w:trPr>
          <w:trHeight w:val="283"/>
        </w:trPr>
        <w:tc>
          <w:tcPr>
            <w:tcW w:w="5519" w:type="dxa"/>
            <w:gridSpan w:val="6"/>
            <w:tcBorders>
              <w:left w:val="single" w:sz="8" w:space="0" w:color="000000"/>
              <w:bottom w:val="single" w:sz="4" w:space="0" w:color="000000"/>
            </w:tcBorders>
            <w:shd w:val="clear" w:color="auto" w:fill="auto"/>
            <w:vAlign w:val="bottom"/>
          </w:tcPr>
          <w:p w:rsidR="00AA02A0" w:rsidRPr="007C3372" w:rsidRDefault="00AA02A0" w:rsidP="00AA02A0">
            <w:pPr>
              <w:snapToGrid w:val="0"/>
              <w:jc w:val="both"/>
              <w:rPr>
                <w:rFonts w:eastAsia="Arial"/>
                <w:sz w:val="22"/>
                <w:szCs w:val="22"/>
              </w:rPr>
            </w:pPr>
            <w:r w:rsidRPr="007C3372">
              <w:rPr>
                <w:rFonts w:eastAsia="Arial"/>
                <w:sz w:val="22"/>
                <w:szCs w:val="22"/>
              </w:rPr>
              <w:t>Teléfono fijo/ móvil:</w:t>
            </w:r>
          </w:p>
        </w:tc>
        <w:tc>
          <w:tcPr>
            <w:tcW w:w="2751" w:type="dxa"/>
            <w:tcBorders>
              <w:top w:val="single" w:sz="4" w:space="0" w:color="auto"/>
              <w:bottom w:val="single" w:sz="4" w:space="0" w:color="000000"/>
            </w:tcBorders>
            <w:shd w:val="clear" w:color="auto" w:fill="auto"/>
            <w:vAlign w:val="bottom"/>
          </w:tcPr>
          <w:p w:rsidR="00AA02A0" w:rsidRDefault="00AA02A0" w:rsidP="00AA02A0">
            <w:pPr>
              <w:snapToGrid w:val="0"/>
              <w:rPr>
                <w:sz w:val="20"/>
                <w:szCs w:val="20"/>
              </w:rPr>
            </w:pPr>
          </w:p>
        </w:tc>
        <w:tc>
          <w:tcPr>
            <w:tcW w:w="32" w:type="dxa"/>
            <w:gridSpan w:val="2"/>
            <w:tcBorders>
              <w:bottom w:val="single" w:sz="4" w:space="0" w:color="000000"/>
            </w:tcBorders>
            <w:shd w:val="clear" w:color="auto" w:fill="auto"/>
            <w:vAlign w:val="bottom"/>
          </w:tcPr>
          <w:p w:rsidR="00AA02A0" w:rsidRDefault="00AA02A0" w:rsidP="00AA02A0">
            <w:pPr>
              <w:snapToGrid w:val="0"/>
              <w:ind w:left="1073" w:hanging="1073"/>
              <w:rPr>
                <w:sz w:val="20"/>
                <w:szCs w:val="20"/>
              </w:rPr>
            </w:pPr>
          </w:p>
        </w:tc>
        <w:tc>
          <w:tcPr>
            <w:tcW w:w="1033" w:type="dxa"/>
            <w:gridSpan w:val="2"/>
            <w:tcBorders>
              <w:bottom w:val="single" w:sz="4" w:space="0" w:color="000000"/>
            </w:tcBorders>
            <w:shd w:val="clear" w:color="auto" w:fill="auto"/>
            <w:vAlign w:val="bottom"/>
          </w:tcPr>
          <w:p w:rsidR="00AA02A0" w:rsidRDefault="00AA02A0" w:rsidP="00AA02A0">
            <w:pPr>
              <w:snapToGrid w:val="0"/>
              <w:rPr>
                <w:sz w:val="20"/>
                <w:szCs w:val="20"/>
              </w:rPr>
            </w:pP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sz w:val="20"/>
                <w:szCs w:val="20"/>
              </w:rPr>
            </w:pPr>
          </w:p>
        </w:tc>
      </w:tr>
      <w:tr w:rsidR="00AA02A0" w:rsidTr="00AA02A0">
        <w:trPr>
          <w:trHeight w:val="271"/>
        </w:trPr>
        <w:tc>
          <w:tcPr>
            <w:tcW w:w="8270" w:type="dxa"/>
            <w:gridSpan w:val="7"/>
            <w:tcBorders>
              <w:left w:val="single" w:sz="8" w:space="0" w:color="000000"/>
            </w:tcBorders>
            <w:shd w:val="clear" w:color="auto" w:fill="auto"/>
            <w:vAlign w:val="bottom"/>
          </w:tcPr>
          <w:p w:rsidR="00AA02A0" w:rsidRDefault="00AA02A0" w:rsidP="00AA02A0">
            <w:pPr>
              <w:snapToGrid w:val="0"/>
              <w:rPr>
                <w:sz w:val="20"/>
                <w:szCs w:val="20"/>
              </w:rPr>
            </w:pPr>
            <w:r w:rsidRPr="007C3372">
              <w:rPr>
                <w:rFonts w:eastAsia="Arial"/>
                <w:sz w:val="22"/>
                <w:szCs w:val="22"/>
              </w:rPr>
              <w:t xml:space="preserve"> </w:t>
            </w:r>
            <w:r w:rsidRPr="007C3372">
              <w:rPr>
                <w:sz w:val="22"/>
                <w:szCs w:val="22"/>
              </w:rPr>
              <w:t>Domicilio Legal:</w:t>
            </w:r>
          </w:p>
        </w:tc>
        <w:tc>
          <w:tcPr>
            <w:tcW w:w="32" w:type="dxa"/>
            <w:gridSpan w:val="2"/>
            <w:shd w:val="clear" w:color="auto" w:fill="auto"/>
            <w:vAlign w:val="bottom"/>
          </w:tcPr>
          <w:p w:rsidR="00AA02A0" w:rsidRDefault="00AA02A0" w:rsidP="00AA02A0">
            <w:pPr>
              <w:snapToGrid w:val="0"/>
              <w:rPr>
                <w:sz w:val="20"/>
                <w:szCs w:val="20"/>
              </w:rPr>
            </w:pPr>
          </w:p>
        </w:tc>
        <w:tc>
          <w:tcPr>
            <w:tcW w:w="1033" w:type="dxa"/>
            <w:gridSpan w:val="2"/>
            <w:shd w:val="clear" w:color="auto" w:fill="auto"/>
            <w:vAlign w:val="bottom"/>
          </w:tcPr>
          <w:p w:rsidR="00AA02A0" w:rsidRDefault="00AA02A0" w:rsidP="00AA02A0">
            <w:pPr>
              <w:snapToGrid w:val="0"/>
              <w:rPr>
                <w:sz w:val="20"/>
                <w:szCs w:val="20"/>
              </w:rPr>
            </w:pPr>
          </w:p>
        </w:tc>
        <w:tc>
          <w:tcPr>
            <w:tcW w:w="519" w:type="dxa"/>
            <w:gridSpan w:val="2"/>
            <w:tcBorders>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AA02A0">
        <w:trPr>
          <w:trHeight w:val="271"/>
        </w:trPr>
        <w:tc>
          <w:tcPr>
            <w:tcW w:w="8270" w:type="dxa"/>
            <w:gridSpan w:val="7"/>
            <w:tcBorders>
              <w:top w:val="single" w:sz="4" w:space="0" w:color="000000"/>
              <w:left w:val="single" w:sz="8" w:space="0" w:color="000000"/>
              <w:bottom w:val="single" w:sz="4" w:space="0" w:color="000000"/>
            </w:tcBorders>
            <w:shd w:val="clear" w:color="auto" w:fill="auto"/>
            <w:vAlign w:val="bottom"/>
          </w:tcPr>
          <w:p w:rsidR="00AA02A0" w:rsidRPr="00476387" w:rsidRDefault="00AA02A0" w:rsidP="00AA02A0">
            <w:pPr>
              <w:snapToGrid w:val="0"/>
              <w:rPr>
                <w:sz w:val="22"/>
                <w:szCs w:val="22"/>
              </w:rPr>
            </w:pPr>
            <w:r w:rsidRPr="007C3372">
              <w:rPr>
                <w:rFonts w:eastAsia="Arial"/>
                <w:sz w:val="22"/>
                <w:szCs w:val="22"/>
              </w:rPr>
              <w:t xml:space="preserve"> </w:t>
            </w:r>
            <w:r>
              <w:rPr>
                <w:sz w:val="22"/>
                <w:szCs w:val="22"/>
              </w:rPr>
              <w:t>Domicilio Electrónico:</w:t>
            </w:r>
          </w:p>
        </w:tc>
        <w:tc>
          <w:tcPr>
            <w:tcW w:w="32" w:type="dxa"/>
            <w:gridSpan w:val="2"/>
            <w:tcBorders>
              <w:top w:val="single" w:sz="4" w:space="0" w:color="000000"/>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1033" w:type="dxa"/>
            <w:gridSpan w:val="2"/>
            <w:tcBorders>
              <w:top w:val="single" w:sz="4" w:space="0" w:color="000000"/>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top w:val="single" w:sz="4" w:space="0" w:color="000000"/>
              <w:bottom w:val="single" w:sz="4" w:space="0" w:color="000000"/>
              <w:right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r>
      <w:tr w:rsidR="00AA02A0" w:rsidTr="00AA02A0">
        <w:trPr>
          <w:trHeight w:val="271"/>
        </w:trPr>
        <w:tc>
          <w:tcPr>
            <w:tcW w:w="9854" w:type="dxa"/>
            <w:gridSpan w:val="13"/>
            <w:tcBorders>
              <w:left w:val="single" w:sz="8" w:space="0" w:color="000000"/>
              <w:right w:val="single" w:sz="8" w:space="0" w:color="000000"/>
            </w:tcBorders>
            <w:shd w:val="clear" w:color="auto" w:fill="auto"/>
            <w:vAlign w:val="bottom"/>
          </w:tcPr>
          <w:p w:rsidR="00AA02A0" w:rsidRDefault="00AA02A0" w:rsidP="00AA02A0">
            <w:pPr>
              <w:snapToGrid w:val="0"/>
              <w:rPr>
                <w:sz w:val="20"/>
                <w:szCs w:val="20"/>
              </w:rPr>
            </w:pPr>
          </w:p>
        </w:tc>
      </w:tr>
      <w:tr w:rsidR="00AA02A0" w:rsidTr="00AA02A0">
        <w:trPr>
          <w:cantSplit/>
          <w:trHeight w:val="271"/>
        </w:trPr>
        <w:tc>
          <w:tcPr>
            <w:tcW w:w="9854" w:type="dxa"/>
            <w:gridSpan w:val="13"/>
            <w:tcBorders>
              <w:left w:val="single" w:sz="8" w:space="0" w:color="000000"/>
              <w:right w:val="single" w:sz="8" w:space="0" w:color="000000"/>
            </w:tcBorders>
            <w:shd w:val="clear" w:color="auto" w:fill="auto"/>
            <w:vAlign w:val="bottom"/>
          </w:tcPr>
          <w:tbl>
            <w:tblPr>
              <w:tblpPr w:leftFromText="141" w:rightFromText="141" w:vertAnchor="page" w:horzAnchor="margin" w:tblpY="75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AA02A0" w:rsidTr="007373CC">
              <w:trPr>
                <w:cantSplit/>
                <w:trHeight w:val="1671"/>
              </w:trPr>
              <w:tc>
                <w:tcPr>
                  <w:tcW w:w="9776" w:type="dxa"/>
                  <w:vAlign w:val="bottom"/>
                  <w:hideMark/>
                </w:tcPr>
                <w:p w:rsidR="00AA02A0" w:rsidRDefault="00AA02A0" w:rsidP="00AA02A0">
                  <w:pPr>
                    <w:widowControl/>
                    <w:numPr>
                      <w:ilvl w:val="0"/>
                      <w:numId w:val="13"/>
                    </w:numPr>
                    <w:autoSpaceDE/>
                    <w:autoSpaceDN w:val="0"/>
                    <w:snapToGrid w:val="0"/>
                    <w:spacing w:before="240" w:after="240"/>
                    <w:jc w:val="both"/>
                    <w:rPr>
                      <w:sz w:val="22"/>
                      <w:szCs w:val="22"/>
                    </w:rPr>
                  </w:pPr>
                  <w:r>
                    <w:rPr>
                      <w:kern w:val="16"/>
                      <w:position w:val="10"/>
                      <w:sz w:val="22"/>
                      <w:szCs w:val="22"/>
                    </w:rPr>
                    <w:t>Por el alquiler</w:t>
                  </w:r>
                  <w:r>
                    <w:rPr>
                      <w:sz w:val="22"/>
                      <w:szCs w:val="22"/>
                    </w:rPr>
                    <w:t xml:space="preserve"> </w:t>
                  </w:r>
                  <w:r>
                    <w:rPr>
                      <w:kern w:val="16"/>
                      <w:position w:val="10"/>
                      <w:sz w:val="22"/>
                      <w:szCs w:val="22"/>
                    </w:rPr>
                    <w:t>mensual del inmueble cuyos datos se consignan en el ANEXO E, la suma de Pesos.......................................................................................($.........................................) lo que hace un total por los veinticuatro meses de PESOS …………………………………………………………………….($.............................)</w:t>
                  </w:r>
                </w:p>
              </w:tc>
            </w:tr>
            <w:tr w:rsidR="00AA02A0" w:rsidTr="007373CC">
              <w:trPr>
                <w:cantSplit/>
                <w:trHeight w:val="1390"/>
              </w:trPr>
              <w:tc>
                <w:tcPr>
                  <w:tcW w:w="9776" w:type="dxa"/>
                  <w:vAlign w:val="bottom"/>
                </w:tcPr>
                <w:p w:rsidR="00AA02A0" w:rsidRDefault="00AA02A0" w:rsidP="00AA02A0">
                  <w:pPr>
                    <w:numPr>
                      <w:ilvl w:val="0"/>
                      <w:numId w:val="13"/>
                    </w:numPr>
                    <w:autoSpaceDN w:val="0"/>
                    <w:snapToGrid w:val="0"/>
                    <w:spacing w:before="240" w:after="240"/>
                    <w:jc w:val="both"/>
                    <w:rPr>
                      <w:kern w:val="16"/>
                      <w:position w:val="10"/>
                      <w:sz w:val="22"/>
                      <w:szCs w:val="22"/>
                    </w:rPr>
                  </w:pPr>
                  <w:r>
                    <w:rPr>
                      <w:kern w:val="16"/>
                      <w:position w:val="10"/>
                      <w:sz w:val="22"/>
                      <w:szCs w:val="22"/>
                    </w:rPr>
                    <w:t>Por la venta del inmueble cuyos datos se consignan en el ANEXO E, la suma total de Pesos……………………………………………………. ($.................................................).</w:t>
                  </w:r>
                </w:p>
                <w:p w:rsidR="00AA02A0" w:rsidRDefault="00AA02A0" w:rsidP="00AA02A0">
                  <w:pPr>
                    <w:autoSpaceDN w:val="0"/>
                    <w:snapToGrid w:val="0"/>
                    <w:ind w:left="420"/>
                    <w:jc w:val="both"/>
                    <w:rPr>
                      <w:sz w:val="22"/>
                      <w:szCs w:val="22"/>
                    </w:rPr>
                  </w:pPr>
                  <w:r>
                    <w:rPr>
                      <w:sz w:val="22"/>
                      <w:szCs w:val="22"/>
                    </w:rPr>
                    <w:t xml:space="preserve">SE CONSTITUYE GARANTÍA DE OFERTA EN …………………………POR LA SUMA </w:t>
                  </w:r>
                  <w:proofErr w:type="gramStart"/>
                  <w:r>
                    <w:rPr>
                      <w:sz w:val="22"/>
                      <w:szCs w:val="22"/>
                    </w:rPr>
                    <w:t>DE.PESOS</w:t>
                  </w:r>
                  <w:proofErr w:type="gramEnd"/>
                  <w:r>
                    <w:rPr>
                      <w:sz w:val="22"/>
                      <w:szCs w:val="22"/>
                    </w:rPr>
                    <w:t>...................................................................................................................</w:t>
                  </w:r>
                </w:p>
                <w:p w:rsidR="00AA02A0" w:rsidRDefault="00AA02A0" w:rsidP="00AA02A0">
                  <w:pPr>
                    <w:snapToGrid w:val="0"/>
                    <w:jc w:val="both"/>
                    <w:rPr>
                      <w:sz w:val="22"/>
                      <w:szCs w:val="22"/>
                    </w:rPr>
                  </w:pPr>
                </w:p>
              </w:tc>
            </w:tr>
          </w:tbl>
          <w:p w:rsidR="00AA02A0" w:rsidRPr="00DA7EF2" w:rsidRDefault="00AA02A0" w:rsidP="00AA02A0">
            <w:pPr>
              <w:snapToGrid w:val="0"/>
              <w:jc w:val="both"/>
              <w:rPr>
                <w:i/>
                <w:sz w:val="20"/>
                <w:szCs w:val="20"/>
              </w:rPr>
            </w:pPr>
            <w:r w:rsidRPr="00DA7EF2">
              <w:rPr>
                <w:b/>
                <w:i/>
                <w:sz w:val="20"/>
                <w:szCs w:val="20"/>
                <w:u w:val="single"/>
              </w:rPr>
              <w:t>NOTA:</w:t>
            </w:r>
            <w:r w:rsidRPr="00DA7EF2">
              <w:rPr>
                <w:i/>
                <w:sz w:val="20"/>
                <w:szCs w:val="20"/>
              </w:rPr>
              <w:t xml:space="preserve"> EN CASO DE COTIZAR POR MÁS DE UNA ALTERNATIVA ESTABLECIDA EN LAS ESPECIFICACIONES TECNICAS, SE DEBERÁ PRESENTAR UNA PLANILLA DE COTIZACIÓN POR CADA UNA. </w:t>
            </w:r>
          </w:p>
        </w:tc>
      </w:tr>
      <w:tr w:rsidR="00AA02A0" w:rsidTr="00012B64">
        <w:trPr>
          <w:trHeight w:val="197"/>
        </w:trPr>
        <w:tc>
          <w:tcPr>
            <w:tcW w:w="1216" w:type="dxa"/>
            <w:tcBorders>
              <w:left w:val="single" w:sz="8" w:space="0" w:color="000000"/>
              <w:bottom w:val="single" w:sz="8" w:space="0" w:color="000000"/>
            </w:tcBorders>
            <w:shd w:val="clear" w:color="auto" w:fill="auto"/>
            <w:vAlign w:val="bottom"/>
          </w:tcPr>
          <w:p w:rsidR="00AA02A0" w:rsidRDefault="00AA02A0" w:rsidP="00AA02A0">
            <w:pPr>
              <w:snapToGrid w:val="0"/>
              <w:rPr>
                <w:sz w:val="20"/>
                <w:szCs w:val="20"/>
              </w:rPr>
            </w:pPr>
          </w:p>
        </w:tc>
        <w:tc>
          <w:tcPr>
            <w:tcW w:w="1298" w:type="dxa"/>
            <w:gridSpan w:val="4"/>
            <w:tcBorders>
              <w:bottom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3005" w:type="dxa"/>
            <w:tcBorders>
              <w:bottom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2783" w:type="dxa"/>
            <w:gridSpan w:val="3"/>
            <w:tcBorders>
              <w:bottom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1033" w:type="dxa"/>
            <w:gridSpan w:val="2"/>
            <w:tcBorders>
              <w:bottom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bottom w:val="single" w:sz="8"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AA02A0">
        <w:trPr>
          <w:trHeight w:val="640"/>
        </w:trPr>
        <w:tc>
          <w:tcPr>
            <w:tcW w:w="9854" w:type="dxa"/>
            <w:gridSpan w:val="13"/>
            <w:tcBorders>
              <w:left w:val="single" w:sz="8" w:space="0" w:color="000000"/>
              <w:right w:val="single" w:sz="8" w:space="0" w:color="000000"/>
            </w:tcBorders>
            <w:shd w:val="clear" w:color="auto" w:fill="auto"/>
            <w:vAlign w:val="bottom"/>
          </w:tcPr>
          <w:p w:rsidR="00AA02A0" w:rsidRDefault="00AA02A0" w:rsidP="00AA02A0">
            <w:pPr>
              <w:snapToGrid w:val="0"/>
              <w:jc w:val="both"/>
              <w:rPr>
                <w:sz w:val="20"/>
                <w:szCs w:val="20"/>
              </w:rPr>
            </w:pPr>
            <w:r>
              <w:rPr>
                <w:rFonts w:eastAsia="Arial"/>
                <w:sz w:val="20"/>
                <w:szCs w:val="20"/>
              </w:rPr>
              <w:t xml:space="preserve"> </w:t>
            </w:r>
            <w:r>
              <w:rPr>
                <w:sz w:val="20"/>
                <w:szCs w:val="20"/>
              </w:rPr>
              <w:t xml:space="preserve">La  Formulación  de la presente cotización implica el conocimiento y aceptación del Pliego Bases y Condiciones, </w:t>
            </w:r>
            <w:r>
              <w:rPr>
                <w:rFonts w:eastAsia="Arial"/>
                <w:sz w:val="20"/>
                <w:szCs w:val="20"/>
              </w:rPr>
              <w:t xml:space="preserve"> </w:t>
            </w:r>
            <w:r>
              <w:rPr>
                <w:sz w:val="20"/>
                <w:szCs w:val="20"/>
              </w:rPr>
              <w:t>Anexos y especificaciones técnicas.-</w:t>
            </w:r>
          </w:p>
        </w:tc>
      </w:tr>
      <w:tr w:rsidR="00AA02A0" w:rsidTr="00AA02A0">
        <w:trPr>
          <w:trHeight w:val="271"/>
        </w:trPr>
        <w:tc>
          <w:tcPr>
            <w:tcW w:w="8302" w:type="dxa"/>
            <w:gridSpan w:val="9"/>
            <w:tcBorders>
              <w:left w:val="single" w:sz="8" w:space="0" w:color="000000"/>
            </w:tcBorders>
            <w:shd w:val="clear" w:color="auto" w:fill="auto"/>
            <w:vAlign w:val="bottom"/>
          </w:tcPr>
          <w:p w:rsidR="00AA02A0" w:rsidRDefault="00AA02A0" w:rsidP="00AA02A0">
            <w:pPr>
              <w:snapToGrid w:val="0"/>
              <w:rPr>
                <w:sz w:val="20"/>
                <w:szCs w:val="20"/>
              </w:rPr>
            </w:pPr>
          </w:p>
          <w:p w:rsidR="00AA02A0" w:rsidRDefault="00AA02A0" w:rsidP="00AA02A0">
            <w:pPr>
              <w:snapToGrid w:val="0"/>
              <w:rPr>
                <w:sz w:val="20"/>
                <w:szCs w:val="20"/>
              </w:rPr>
            </w:pPr>
          </w:p>
        </w:tc>
        <w:tc>
          <w:tcPr>
            <w:tcW w:w="1033" w:type="dxa"/>
            <w:gridSpan w:val="2"/>
            <w:shd w:val="clear" w:color="auto" w:fill="auto"/>
            <w:vAlign w:val="bottom"/>
          </w:tcPr>
          <w:p w:rsidR="00AA02A0" w:rsidRDefault="00AA02A0" w:rsidP="00AA02A0">
            <w:pPr>
              <w:snapToGrid w:val="0"/>
              <w:rPr>
                <w:sz w:val="20"/>
                <w:szCs w:val="20"/>
              </w:rPr>
            </w:pPr>
          </w:p>
        </w:tc>
        <w:tc>
          <w:tcPr>
            <w:tcW w:w="519" w:type="dxa"/>
            <w:gridSpan w:val="2"/>
            <w:tcBorders>
              <w:right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r>
      <w:tr w:rsidR="00AA02A0" w:rsidTr="00AA02A0">
        <w:trPr>
          <w:cantSplit/>
          <w:trHeight w:val="271"/>
        </w:trPr>
        <w:tc>
          <w:tcPr>
            <w:tcW w:w="9854" w:type="dxa"/>
            <w:gridSpan w:val="13"/>
            <w:tcBorders>
              <w:left w:val="single" w:sz="8" w:space="0" w:color="000000"/>
              <w:right w:val="single" w:sz="8" w:space="0" w:color="000000"/>
            </w:tcBorders>
            <w:shd w:val="clear" w:color="auto" w:fill="auto"/>
            <w:vAlign w:val="bottom"/>
          </w:tcPr>
          <w:p w:rsidR="00AA02A0" w:rsidRDefault="00AA02A0" w:rsidP="00AA02A0">
            <w:pPr>
              <w:rPr>
                <w:sz w:val="20"/>
                <w:szCs w:val="20"/>
              </w:rPr>
            </w:pPr>
            <w:r>
              <w:rPr>
                <w:rFonts w:eastAsia="Arial"/>
                <w:sz w:val="20"/>
                <w:szCs w:val="20"/>
              </w:rPr>
              <w:t xml:space="preserve"> </w:t>
            </w:r>
            <w:r>
              <w:rPr>
                <w:sz w:val="20"/>
                <w:szCs w:val="20"/>
              </w:rPr>
              <w:t>-----------------------------------------------------------------------------------------------------------------------------------------</w:t>
            </w:r>
          </w:p>
          <w:p w:rsidR="00AA02A0" w:rsidRDefault="00AA02A0" w:rsidP="00AA02A0">
            <w:pPr>
              <w:jc w:val="center"/>
              <w:rPr>
                <w:sz w:val="20"/>
                <w:szCs w:val="20"/>
              </w:rPr>
            </w:pPr>
            <w:r>
              <w:rPr>
                <w:sz w:val="20"/>
                <w:szCs w:val="20"/>
              </w:rPr>
              <w:t>Firma y aclaración del/los oferente/s</w:t>
            </w:r>
          </w:p>
        </w:tc>
      </w:tr>
      <w:tr w:rsidR="00AA02A0" w:rsidTr="00AA02A0">
        <w:trPr>
          <w:trHeight w:val="63"/>
        </w:trPr>
        <w:tc>
          <w:tcPr>
            <w:tcW w:w="1713" w:type="dxa"/>
            <w:gridSpan w:val="3"/>
            <w:tcBorders>
              <w:top w:val="single" w:sz="8" w:space="0" w:color="000000"/>
              <w:left w:val="single" w:sz="8" w:space="0" w:color="000000"/>
              <w:bottom w:val="single" w:sz="8" w:space="0" w:color="000000"/>
            </w:tcBorders>
            <w:shd w:val="clear" w:color="auto" w:fill="auto"/>
            <w:vAlign w:val="bottom"/>
          </w:tcPr>
          <w:p w:rsidR="00AA02A0" w:rsidRDefault="00AA02A0" w:rsidP="00AA02A0">
            <w:pPr>
              <w:snapToGrid w:val="0"/>
              <w:rPr>
                <w:sz w:val="20"/>
                <w:szCs w:val="20"/>
              </w:rPr>
            </w:pPr>
          </w:p>
          <w:p w:rsidR="00AA02A0" w:rsidRDefault="00AA02A0" w:rsidP="00AA02A0">
            <w:pPr>
              <w:rPr>
                <w:sz w:val="20"/>
                <w:szCs w:val="20"/>
              </w:rPr>
            </w:pPr>
            <w:r>
              <w:rPr>
                <w:rFonts w:eastAsia="Arial"/>
                <w:sz w:val="20"/>
                <w:szCs w:val="20"/>
              </w:rPr>
              <w:t xml:space="preserve"> </w:t>
            </w:r>
            <w:r>
              <w:rPr>
                <w:sz w:val="20"/>
                <w:szCs w:val="20"/>
              </w:rPr>
              <w:t>Lugar y fecha:</w:t>
            </w:r>
          </w:p>
          <w:p w:rsidR="00AA02A0" w:rsidRDefault="00AA02A0" w:rsidP="00AA02A0">
            <w:pPr>
              <w:rPr>
                <w:sz w:val="20"/>
                <w:szCs w:val="20"/>
              </w:rPr>
            </w:pPr>
          </w:p>
        </w:tc>
        <w:tc>
          <w:tcPr>
            <w:tcW w:w="8141" w:type="dxa"/>
            <w:gridSpan w:val="10"/>
            <w:tcBorders>
              <w:top w:val="single" w:sz="8" w:space="0" w:color="000000"/>
              <w:left w:val="single" w:sz="8" w:space="0" w:color="000000"/>
              <w:bottom w:val="single" w:sz="8" w:space="0" w:color="000000"/>
              <w:right w:val="single" w:sz="8" w:space="0" w:color="000000"/>
            </w:tcBorders>
            <w:shd w:val="clear" w:color="auto" w:fill="auto"/>
            <w:vAlign w:val="bottom"/>
          </w:tcPr>
          <w:p w:rsidR="00AA02A0" w:rsidRDefault="00AA02A0" w:rsidP="00AA02A0">
            <w:pPr>
              <w:snapToGrid w:val="0"/>
              <w:rPr>
                <w:sz w:val="20"/>
                <w:szCs w:val="20"/>
              </w:rPr>
            </w:pPr>
          </w:p>
          <w:p w:rsidR="00AA02A0" w:rsidRDefault="00AA02A0" w:rsidP="00AA02A0">
            <w:pPr>
              <w:snapToGrid w:val="0"/>
              <w:rPr>
                <w:sz w:val="20"/>
                <w:szCs w:val="20"/>
              </w:rPr>
            </w:pPr>
          </w:p>
        </w:tc>
      </w:tr>
    </w:tbl>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1C2E38" w:rsidRDefault="001C2E38">
      <w:pPr>
        <w:pageBreakBefore/>
        <w:rPr>
          <w:sz w:val="20"/>
          <w:szCs w:val="20"/>
        </w:rPr>
      </w:pPr>
    </w:p>
    <w:p w:rsidR="001C2E38" w:rsidRDefault="001C2E38">
      <w:pPr>
        <w:ind w:right="-54"/>
        <w:jc w:val="both"/>
        <w:rPr>
          <w:sz w:val="20"/>
          <w:szCs w:val="20"/>
        </w:rPr>
      </w:pPr>
    </w:p>
    <w:p w:rsidR="001C2E38" w:rsidRDefault="001C2E38" w:rsidP="006C12C1">
      <w:pPr>
        <w:pStyle w:val="Epgrafe1"/>
      </w:pPr>
    </w:p>
    <w:sectPr w:rsidR="001C2E38" w:rsidSect="00AA02A0">
      <w:headerReference w:type="even" r:id="rId10"/>
      <w:headerReference w:type="default" r:id="rId11"/>
      <w:footerReference w:type="even" r:id="rId12"/>
      <w:footerReference w:type="default" r:id="rId13"/>
      <w:headerReference w:type="first" r:id="rId14"/>
      <w:footerReference w:type="first" r:id="rId15"/>
      <w:pgSz w:w="11907" w:h="16839" w:code="9"/>
      <w:pgMar w:top="1276" w:right="1985" w:bottom="1134" w:left="1134"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4A59" w:rsidRDefault="00B44A59">
      <w:r>
        <w:separator/>
      </w:r>
    </w:p>
  </w:endnote>
  <w:endnote w:type="continuationSeparator" w:id="0">
    <w:p w:rsidR="00B44A59" w:rsidRDefault="00B44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5CBE" w:rsidRDefault="00DE5CBE">
    <w:pPr>
      <w:pStyle w:val="Piedepgina"/>
      <w:jc w:val="center"/>
      <w:rPr>
        <w:b/>
        <w:bCs/>
        <w:sz w:val="20"/>
        <w:szCs w:val="2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5CBE" w:rsidRDefault="00DE5CBE"/>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5CBE" w:rsidRDefault="00DE5CBE">
    <w:pPr>
      <w:pStyle w:val="Piedepgina"/>
      <w:jc w:val="center"/>
      <w:rPr>
        <w:b/>
        <w:bCs/>
        <w:sz w:val="20"/>
        <w:szCs w:val="20"/>
      </w:rPr>
    </w:pPr>
  </w:p>
  <w:p w:rsidR="00DE5CBE" w:rsidRDefault="00DE5CBE">
    <w:pPr>
      <w:pStyle w:val="Piedepgina"/>
      <w:jc w:val="center"/>
      <w:rPr>
        <w:b/>
        <w:bCs/>
        <w:sz w:val="20"/>
        <w:szCs w:val="20"/>
      </w:rPr>
    </w:pPr>
  </w:p>
  <w:p w:rsidR="00DE5CBE" w:rsidRDefault="00DE5CBE">
    <w:pPr>
      <w:pStyle w:val="Piedepgina"/>
      <w:jc w:val="center"/>
      <w:rPr>
        <w:b/>
        <w:bCs/>
        <w:sz w:val="20"/>
        <w:szCs w:val="20"/>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5CBE" w:rsidRDefault="00DE5CB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4A59" w:rsidRDefault="00B44A59">
      <w:r>
        <w:separator/>
      </w:r>
    </w:p>
  </w:footnote>
  <w:footnote w:type="continuationSeparator" w:id="0">
    <w:p w:rsidR="00B44A59" w:rsidRDefault="00B44A5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5CBE" w:rsidRDefault="00DE5CBE">
    <w:pPr>
      <w:jc w:val="right"/>
      <w:rPr>
        <w:b/>
        <w:bCs/>
        <w:sz w:val="20"/>
        <w:szCs w:val="20"/>
      </w:rPr>
    </w:pPr>
  </w:p>
  <w:p w:rsidR="00DE5CBE" w:rsidRDefault="00DE5CBE">
    <w:pPr>
      <w:pStyle w:val="Encabezado"/>
      <w:ind w:right="-1035"/>
      <w:jc w:val="right"/>
      <w:rPr>
        <w:sz w:val="18"/>
        <w:szCs w:val="18"/>
      </w:rPr>
    </w:pPr>
    <w:r>
      <w:rPr>
        <w:rFonts w:eastAsia="Arial"/>
        <w:sz w:val="18"/>
        <w:szCs w:val="18"/>
      </w:rPr>
      <w:t xml:space="preserve"> </w:t>
    </w:r>
  </w:p>
  <w:p w:rsidR="00DE5CBE" w:rsidRDefault="00DE5CBE">
    <w:pPr>
      <w:pStyle w:val="Encabezado"/>
      <w:ind w:right="-1035"/>
      <w:jc w:val="right"/>
      <w:rPr>
        <w:sz w:val="18"/>
        <w:szCs w:val="1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5CBE" w:rsidRDefault="00DE5CBE"/>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5CBE" w:rsidRPr="00237328" w:rsidRDefault="00DE5CBE" w:rsidP="00237328">
    <w:pPr>
      <w:pStyle w:val="Encabezado"/>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5CBE" w:rsidRDefault="00DE5CBE"/>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15:restartNumberingAfterBreak="0">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15:restartNumberingAfterBreak="0">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15:restartNumberingAfterBreak="0">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15:restartNumberingAfterBreak="0">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15:restartNumberingAfterBreak="0">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15:restartNumberingAfterBreak="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15:restartNumberingAfterBreak="0">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15:restartNumberingAfterBreak="0">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15:restartNumberingAfterBreak="0">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E8"/>
    <w:rsid w:val="00012B64"/>
    <w:rsid w:val="00031806"/>
    <w:rsid w:val="0006264E"/>
    <w:rsid w:val="000650E5"/>
    <w:rsid w:val="000B6366"/>
    <w:rsid w:val="000D10E8"/>
    <w:rsid w:val="000D490D"/>
    <w:rsid w:val="001104E7"/>
    <w:rsid w:val="00143A20"/>
    <w:rsid w:val="00173597"/>
    <w:rsid w:val="00180B6A"/>
    <w:rsid w:val="00181BF6"/>
    <w:rsid w:val="001823AE"/>
    <w:rsid w:val="00194ACC"/>
    <w:rsid w:val="00195912"/>
    <w:rsid w:val="001C2E38"/>
    <w:rsid w:val="00200BDD"/>
    <w:rsid w:val="00202479"/>
    <w:rsid w:val="00224B25"/>
    <w:rsid w:val="00227E88"/>
    <w:rsid w:val="00237328"/>
    <w:rsid w:val="00270CAE"/>
    <w:rsid w:val="002714A7"/>
    <w:rsid w:val="00286827"/>
    <w:rsid w:val="00287E39"/>
    <w:rsid w:val="002B1C0B"/>
    <w:rsid w:val="002C7904"/>
    <w:rsid w:val="00313E57"/>
    <w:rsid w:val="003172E7"/>
    <w:rsid w:val="00347D14"/>
    <w:rsid w:val="00362CB2"/>
    <w:rsid w:val="00366859"/>
    <w:rsid w:val="003679BE"/>
    <w:rsid w:val="00375C12"/>
    <w:rsid w:val="00382D72"/>
    <w:rsid w:val="00393F1D"/>
    <w:rsid w:val="003C2D02"/>
    <w:rsid w:val="003E7C5F"/>
    <w:rsid w:val="0043339A"/>
    <w:rsid w:val="00455D82"/>
    <w:rsid w:val="00457E0E"/>
    <w:rsid w:val="00476387"/>
    <w:rsid w:val="004764F4"/>
    <w:rsid w:val="004843C4"/>
    <w:rsid w:val="004C4F01"/>
    <w:rsid w:val="004D16D6"/>
    <w:rsid w:val="004D5F99"/>
    <w:rsid w:val="004E3AD0"/>
    <w:rsid w:val="004E3C3C"/>
    <w:rsid w:val="004F2ECA"/>
    <w:rsid w:val="004F76BE"/>
    <w:rsid w:val="00531214"/>
    <w:rsid w:val="00537B6F"/>
    <w:rsid w:val="005610AE"/>
    <w:rsid w:val="005767BE"/>
    <w:rsid w:val="00582749"/>
    <w:rsid w:val="00582DF7"/>
    <w:rsid w:val="0058763F"/>
    <w:rsid w:val="005928B9"/>
    <w:rsid w:val="005B2BB8"/>
    <w:rsid w:val="005C30D8"/>
    <w:rsid w:val="005F00CF"/>
    <w:rsid w:val="005F3758"/>
    <w:rsid w:val="005F76AC"/>
    <w:rsid w:val="00604193"/>
    <w:rsid w:val="0061628E"/>
    <w:rsid w:val="00653815"/>
    <w:rsid w:val="00665083"/>
    <w:rsid w:val="00693755"/>
    <w:rsid w:val="006A00B0"/>
    <w:rsid w:val="006A4A53"/>
    <w:rsid w:val="006C0D7C"/>
    <w:rsid w:val="006C12C1"/>
    <w:rsid w:val="006D0EB0"/>
    <w:rsid w:val="006E5578"/>
    <w:rsid w:val="006F1551"/>
    <w:rsid w:val="006F3FA5"/>
    <w:rsid w:val="007266A6"/>
    <w:rsid w:val="007373CC"/>
    <w:rsid w:val="00740BEF"/>
    <w:rsid w:val="00750BEF"/>
    <w:rsid w:val="0076375D"/>
    <w:rsid w:val="00772544"/>
    <w:rsid w:val="00776075"/>
    <w:rsid w:val="00791AE6"/>
    <w:rsid w:val="007A6488"/>
    <w:rsid w:val="007C3372"/>
    <w:rsid w:val="007F0037"/>
    <w:rsid w:val="00801B8F"/>
    <w:rsid w:val="00802934"/>
    <w:rsid w:val="00804AFD"/>
    <w:rsid w:val="008159BF"/>
    <w:rsid w:val="00817DA4"/>
    <w:rsid w:val="008255FE"/>
    <w:rsid w:val="00835829"/>
    <w:rsid w:val="0084022E"/>
    <w:rsid w:val="00846F63"/>
    <w:rsid w:val="00862414"/>
    <w:rsid w:val="00897AC4"/>
    <w:rsid w:val="008C0E94"/>
    <w:rsid w:val="008C2604"/>
    <w:rsid w:val="008E0201"/>
    <w:rsid w:val="008E1098"/>
    <w:rsid w:val="008E76A3"/>
    <w:rsid w:val="008F527B"/>
    <w:rsid w:val="008F6900"/>
    <w:rsid w:val="00923AE7"/>
    <w:rsid w:val="00926E29"/>
    <w:rsid w:val="00927501"/>
    <w:rsid w:val="00945693"/>
    <w:rsid w:val="009633C3"/>
    <w:rsid w:val="009738B2"/>
    <w:rsid w:val="009823C1"/>
    <w:rsid w:val="00986975"/>
    <w:rsid w:val="009A2F21"/>
    <w:rsid w:val="009A6836"/>
    <w:rsid w:val="009A71BE"/>
    <w:rsid w:val="009F40E9"/>
    <w:rsid w:val="00A00C41"/>
    <w:rsid w:val="00A13460"/>
    <w:rsid w:val="00A4145E"/>
    <w:rsid w:val="00AA02A0"/>
    <w:rsid w:val="00AA0540"/>
    <w:rsid w:val="00AF4C25"/>
    <w:rsid w:val="00AF7C0B"/>
    <w:rsid w:val="00B27F39"/>
    <w:rsid w:val="00B41B49"/>
    <w:rsid w:val="00B44A59"/>
    <w:rsid w:val="00B678C8"/>
    <w:rsid w:val="00B72782"/>
    <w:rsid w:val="00B9358F"/>
    <w:rsid w:val="00BA5C15"/>
    <w:rsid w:val="00BB2B4C"/>
    <w:rsid w:val="00BD0135"/>
    <w:rsid w:val="00BE287E"/>
    <w:rsid w:val="00BE594D"/>
    <w:rsid w:val="00C23023"/>
    <w:rsid w:val="00C30F6C"/>
    <w:rsid w:val="00C45B60"/>
    <w:rsid w:val="00C45C63"/>
    <w:rsid w:val="00C50022"/>
    <w:rsid w:val="00C51A49"/>
    <w:rsid w:val="00C55376"/>
    <w:rsid w:val="00C565AC"/>
    <w:rsid w:val="00C610AD"/>
    <w:rsid w:val="00C87C8D"/>
    <w:rsid w:val="00CA1DAD"/>
    <w:rsid w:val="00CA72C8"/>
    <w:rsid w:val="00CD10CC"/>
    <w:rsid w:val="00CD47D2"/>
    <w:rsid w:val="00D2112A"/>
    <w:rsid w:val="00D52AD2"/>
    <w:rsid w:val="00D73214"/>
    <w:rsid w:val="00D85577"/>
    <w:rsid w:val="00DA7EF2"/>
    <w:rsid w:val="00DB5644"/>
    <w:rsid w:val="00DE22A0"/>
    <w:rsid w:val="00DE32A6"/>
    <w:rsid w:val="00DE5CBE"/>
    <w:rsid w:val="00E07F58"/>
    <w:rsid w:val="00E22963"/>
    <w:rsid w:val="00E2733C"/>
    <w:rsid w:val="00E34D18"/>
    <w:rsid w:val="00E41B95"/>
    <w:rsid w:val="00E616AE"/>
    <w:rsid w:val="00E67302"/>
    <w:rsid w:val="00E829E8"/>
    <w:rsid w:val="00E91943"/>
    <w:rsid w:val="00EB1C13"/>
    <w:rsid w:val="00ED68BA"/>
    <w:rsid w:val="00EE1BED"/>
    <w:rsid w:val="00F0697E"/>
    <w:rsid w:val="00F3185D"/>
    <w:rsid w:val="00F40FE7"/>
    <w:rsid w:val="00F5717A"/>
    <w:rsid w:val="00F7432B"/>
    <w:rsid w:val="00F92314"/>
    <w:rsid w:val="00F92623"/>
    <w:rsid w:val="00F96C50"/>
    <w:rsid w:val="00FA35DE"/>
    <w:rsid w:val="00FA5D8D"/>
    <w:rsid w:val="00FB1A98"/>
    <w:rsid w:val="00FB3A91"/>
    <w:rsid w:val="00FB737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6190CF89-2C60-4EBB-AE27-47226B629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pPr>
      <w:outlineLvl w:val="0"/>
    </w:pPr>
  </w:style>
  <w:style w:type="paragraph" w:styleId="Ttulo2">
    <w:name w:val="heading 2"/>
    <w:basedOn w:val="Normal"/>
    <w:next w:val="Normal"/>
    <w:qFormat/>
    <w:pPr>
      <w:outlineLvl w:val="1"/>
    </w:pPr>
  </w:style>
  <w:style w:type="paragraph" w:styleId="Ttulo3">
    <w:name w:val="heading 3"/>
    <w:basedOn w:val="Normal"/>
    <w:next w:val="Normal"/>
    <w:qFormat/>
    <w:pPr>
      <w:outlineLvl w:val="2"/>
    </w:pPr>
  </w:style>
  <w:style w:type="paragraph" w:styleId="Ttulo4">
    <w:name w:val="heading 4"/>
    <w:basedOn w:val="Normal"/>
    <w:next w:val="Normal"/>
    <w:qFormat/>
    <w:pPr>
      <w:outlineLvl w:val="3"/>
    </w:pPr>
  </w:style>
  <w:style w:type="paragraph" w:styleId="Ttulo5">
    <w:name w:val="heading 5"/>
    <w:basedOn w:val="Normal"/>
    <w:next w:val="Normal"/>
    <w:qFormat/>
    <w:pPr>
      <w:outlineLvl w:val="4"/>
    </w:pPr>
  </w:style>
  <w:style w:type="paragraph" w:styleId="Ttulo6">
    <w:name w:val="heading 6"/>
    <w:basedOn w:val="Normal"/>
    <w:next w:val="Normal"/>
    <w:qFormat/>
    <w:pPr>
      <w:outlineLvl w:val="5"/>
    </w:pPr>
  </w:style>
  <w:style w:type="paragraph" w:styleId="Ttulo7">
    <w:name w:val="heading 7"/>
    <w:basedOn w:val="Normal"/>
    <w:next w:val="Normal"/>
    <w:qFormat/>
    <w:pPr>
      <w:keepNext/>
      <w:widowControl/>
      <w:outlineLvl w:val="6"/>
    </w:pPr>
    <w:rPr>
      <w:b/>
      <w:bCs/>
      <w:sz w:val="20"/>
      <w:szCs w:val="20"/>
      <w:lang w:val="es-ES"/>
    </w:rPr>
  </w:style>
  <w:style w:type="paragraph" w:styleId="Ttulo8">
    <w:name w:val="heading 8"/>
    <w:basedOn w:val="Normal"/>
    <w:next w:val="Normal"/>
    <w:qFormat/>
    <w:pPr>
      <w:widowControl/>
      <w:tabs>
        <w:tab w:val="left" w:pos="2835"/>
      </w:tabs>
      <w:spacing w:before="120" w:after="60"/>
      <w:jc w:val="both"/>
      <w:outlineLvl w:val="7"/>
    </w:pPr>
    <w:rPr>
      <w:sz w:val="20"/>
      <w:szCs w:val="20"/>
    </w:rPr>
  </w:style>
  <w:style w:type="paragraph" w:styleId="Ttulo9">
    <w:name w:val="heading 9"/>
    <w:basedOn w:val="Normal"/>
    <w:next w:val="Normal"/>
    <w:qFormat/>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Symbol" w:hAnsi="Symbol" w:cs="Symbol"/>
    </w:rPr>
  </w:style>
  <w:style w:type="character" w:customStyle="1" w:styleId="WW8Num4z0">
    <w:name w:val="WW8Num4z0"/>
    <w:rPr>
      <w:rFonts w:ascii="Arial" w:hAnsi="Arial" w:cs="Arial"/>
      <w:b/>
      <w:bCs/>
      <w:sz w:val="24"/>
      <w:szCs w:val="24"/>
    </w:rPr>
  </w:style>
  <w:style w:type="character" w:customStyle="1" w:styleId="WW8Num5z0">
    <w:name w:val="WW8Num5z0"/>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4z1">
    <w:name w:val="WW8Num4z1"/>
    <w:rPr>
      <w:rFonts w:ascii="Arial" w:hAnsi="Arial" w:cs="Arial"/>
      <w:b/>
      <w:bCs/>
      <w:sz w:val="20"/>
      <w:szCs w:val="20"/>
    </w:rPr>
  </w:style>
  <w:style w:type="character" w:customStyle="1" w:styleId="WW8Num4z2">
    <w:name w:val="WW8Num4z2"/>
    <w:rPr>
      <w:rFonts w:ascii="Arial" w:hAnsi="Arial" w:cs="Arial"/>
      <w:sz w:val="20"/>
      <w:szCs w:val="20"/>
    </w:rPr>
  </w:style>
  <w:style w:type="character" w:customStyle="1" w:styleId="WW8Num4z3">
    <w:name w:val="WW8Num4z3"/>
    <w:rPr>
      <w:rFonts w:ascii="Symbol" w:hAnsi="Symbol" w:cs="Symbol"/>
    </w:rPr>
  </w:style>
  <w:style w:type="character" w:customStyle="1" w:styleId="WW8Num4z4">
    <w:name w:val="WW8Num4z4"/>
    <w:rPr>
      <w:rFonts w:ascii="Courier New" w:hAnsi="Courier New" w:cs="Courier New"/>
    </w:rPr>
  </w:style>
  <w:style w:type="character" w:customStyle="1" w:styleId="WW8Num6z0">
    <w:name w:val="WW8Num6z0"/>
    <w:rPr>
      <w:rFonts w:ascii="Arial" w:hAnsi="Arial" w:cs="Arial"/>
      <w:sz w:val="20"/>
      <w:szCs w:val="20"/>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Arial" w:hAnsi="Arial" w:cs="Arial"/>
      <w:b/>
      <w:bCs/>
      <w:sz w:val="20"/>
      <w:szCs w:val="20"/>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7z0">
    <w:name w:val="WW8Num7z0"/>
    <w:rPr>
      <w:rFonts w:ascii="Symbol" w:eastAsia="Times New Roman" w:hAnsi="Symbol" w:cs="Aria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Symbol" w:hAnsi="Symbol" w:cs="Symbol"/>
    </w:rPr>
  </w:style>
  <w:style w:type="character" w:customStyle="1" w:styleId="WW8Num9z0">
    <w:name w:val="WW8Num9z0"/>
    <w:rPr>
      <w:rFonts w:ascii="Symbol" w:hAnsi="Symbol" w:cs="Symbol"/>
      <w:color w:val="auto"/>
    </w:rPr>
  </w:style>
  <w:style w:type="character" w:customStyle="1" w:styleId="Fuentedeprrafopredeter1">
    <w:name w:val="Fuente de párrafo predeter.1"/>
  </w:style>
  <w:style w:type="character" w:customStyle="1" w:styleId="RTFNum21">
    <w:name w:val="RTF_Num 2 1"/>
    <w:rPr>
      <w:rFonts w:ascii="Times New Roman" w:hAnsi="Times New Roman" w:cs="Times New Roman"/>
      <w:lang w:val="es-ES_tradnl"/>
    </w:rPr>
  </w:style>
  <w:style w:type="character" w:customStyle="1" w:styleId="Internetlink">
    <w:name w:val="Internet link"/>
    <w:rPr>
      <w:color w:val="000080"/>
      <w:u w:val="single"/>
      <w:lang w:val="es-ES_tradnl"/>
    </w:rPr>
  </w:style>
  <w:style w:type="character" w:styleId="Nmerodepgina">
    <w:name w:val="page number"/>
    <w:basedOn w:val="Fuentedeprrafopredeter1"/>
  </w:style>
  <w:style w:type="character" w:customStyle="1" w:styleId="WW8Num4z6">
    <w:name w:val="WW8Num4z6"/>
    <w:rPr>
      <w:rFonts w:ascii="Wingdings" w:hAnsi="Wingdings" w:cs="Wingdings"/>
      <w:color w:val="000000"/>
    </w:rPr>
  </w:style>
  <w:style w:type="character" w:customStyle="1" w:styleId="WW8Num4z7">
    <w:name w:val="WW8Num4z7"/>
    <w:rPr>
      <w:rFonts w:ascii="Symbol" w:hAnsi="Symbol" w:cs="Symbol"/>
      <w:color w:val="000000"/>
      <w:sz w:val="20"/>
      <w:szCs w:val="20"/>
    </w:rPr>
  </w:style>
  <w:style w:type="character" w:styleId="Textoennegrita">
    <w:name w:val="Strong"/>
    <w:qFormat/>
    <w:rPr>
      <w:b/>
      <w:bCs/>
    </w:rPr>
  </w:style>
  <w:style w:type="character" w:styleId="Hipervnculo">
    <w:name w:val="Hyperlink"/>
    <w:rPr>
      <w:color w:val="000080"/>
      <w:u w:val="single"/>
    </w:rPr>
  </w:style>
  <w:style w:type="paragraph" w:customStyle="1" w:styleId="Encabezado1">
    <w:name w:val="Encabezado1"/>
    <w:basedOn w:val="Normal"/>
    <w:next w:val="Textoindependiente"/>
    <w:pPr>
      <w:keepNext/>
      <w:spacing w:before="240" w:after="120"/>
    </w:pPr>
    <w:rPr>
      <w:rFonts w:eastAsia="Microsoft YaHei" w:cs="Mangal"/>
      <w:sz w:val="28"/>
      <w:szCs w:val="28"/>
    </w:rPr>
  </w:style>
  <w:style w:type="paragraph" w:styleId="Textoindependiente">
    <w:name w:val="Body Text"/>
    <w:basedOn w:val="Normal"/>
    <w:pPr>
      <w:spacing w:after="120"/>
    </w:pPr>
  </w:style>
  <w:style w:type="paragraph" w:styleId="Lista">
    <w:name w:val="List"/>
    <w:basedOn w:val="Textoindependiente"/>
  </w:style>
  <w:style w:type="paragraph" w:styleId="Descripcin">
    <w:name w:val="caption"/>
    <w:basedOn w:val="Normal"/>
    <w:qFormat/>
    <w:pPr>
      <w:widowControl/>
      <w:suppressLineNumbers/>
      <w:spacing w:before="120" w:after="120"/>
    </w:pPr>
    <w:rPr>
      <w:i/>
      <w:iCs/>
      <w:lang w:val="es-ES"/>
    </w:rPr>
  </w:style>
  <w:style w:type="paragraph" w:customStyle="1" w:styleId="ndice">
    <w:name w:val="Índice"/>
    <w:basedOn w:val="Normal"/>
    <w:pPr>
      <w:widowControl/>
      <w:suppressLineNumbers/>
    </w:pPr>
    <w:rPr>
      <w:lang w:val="es-ES"/>
    </w:rPr>
  </w:style>
  <w:style w:type="paragraph" w:customStyle="1" w:styleId="Heading">
    <w:name w:val="Heading"/>
    <w:basedOn w:val="Normal"/>
    <w:next w:val="Textoindependiente"/>
    <w:pPr>
      <w:keepNext/>
      <w:spacing w:before="240" w:after="120"/>
    </w:pPr>
    <w:rPr>
      <w:sz w:val="28"/>
      <w:szCs w:val="28"/>
    </w:rPr>
  </w:style>
  <w:style w:type="paragraph" w:customStyle="1" w:styleId="Epgrafe1">
    <w:name w:val="Epígrafe1"/>
    <w:basedOn w:val="Normal"/>
    <w:pPr>
      <w:spacing w:before="120" w:after="120"/>
    </w:pPr>
    <w:rPr>
      <w:i/>
      <w:iCs/>
    </w:rPr>
  </w:style>
  <w:style w:type="paragraph" w:customStyle="1" w:styleId="Index">
    <w:name w:val="Index"/>
    <w:basedOn w:val="Normal"/>
  </w:style>
  <w:style w:type="paragraph" w:styleId="Encabezado">
    <w:name w:val="header"/>
    <w:basedOn w:val="Normal"/>
    <w:link w:val="EncabezadoCar"/>
    <w:uiPriority w:val="99"/>
    <w:pPr>
      <w:tabs>
        <w:tab w:val="center" w:pos="4419"/>
        <w:tab w:val="right" w:pos="8838"/>
      </w:tabs>
    </w:pPr>
  </w:style>
  <w:style w:type="paragraph" w:styleId="Piedepgina">
    <w:name w:val="footer"/>
    <w:basedOn w:val="Normal"/>
    <w:pPr>
      <w:tabs>
        <w:tab w:val="center" w:pos="4419"/>
        <w:tab w:val="right" w:pos="8838"/>
      </w:tabs>
    </w:pPr>
  </w:style>
  <w:style w:type="paragraph" w:customStyle="1" w:styleId="font5">
    <w:name w:val="font5"/>
    <w:basedOn w:val="Normal"/>
    <w:pPr>
      <w:widowControl/>
      <w:spacing w:before="100" w:after="100"/>
    </w:pPr>
    <w:rPr>
      <w:b/>
      <w:bCs/>
      <w:lang w:val="es-ES"/>
    </w:rPr>
  </w:style>
  <w:style w:type="paragraph" w:customStyle="1" w:styleId="font6">
    <w:name w:val="font6"/>
    <w:basedOn w:val="Normal"/>
    <w:pPr>
      <w:widowControl/>
      <w:spacing w:before="100" w:after="100"/>
    </w:pPr>
    <w:rPr>
      <w:b/>
      <w:bCs/>
      <w:u w:val="single"/>
      <w:lang w:val="es-ES"/>
    </w:rPr>
  </w:style>
  <w:style w:type="paragraph" w:customStyle="1" w:styleId="xl23">
    <w:name w:val="xl23"/>
    <w:basedOn w:val="Normal"/>
    <w:pPr>
      <w:widowControl/>
      <w:spacing w:before="100" w:after="100"/>
    </w:pPr>
    <w:rPr>
      <w:b/>
      <w:bCs/>
      <w:lang w:val="es-ES"/>
    </w:rPr>
  </w:style>
  <w:style w:type="paragraph" w:customStyle="1" w:styleId="xl24">
    <w:name w:val="xl24"/>
    <w:basedOn w:val="Normal"/>
    <w:pPr>
      <w:widowControl/>
      <w:pBdr>
        <w:top w:val="single" w:sz="8" w:space="0" w:color="000000"/>
      </w:pBdr>
      <w:spacing w:before="100" w:after="100"/>
    </w:pPr>
    <w:rPr>
      <w:lang w:val="es-ES"/>
    </w:rPr>
  </w:style>
  <w:style w:type="paragraph" w:customStyle="1" w:styleId="xl25">
    <w:name w:val="xl25"/>
    <w:basedOn w:val="Normal"/>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pPr>
      <w:widowControl/>
      <w:spacing w:before="100" w:after="100"/>
    </w:pPr>
    <w:rPr>
      <w:sz w:val="20"/>
      <w:szCs w:val="20"/>
      <w:lang w:val="es-ES"/>
    </w:rPr>
  </w:style>
  <w:style w:type="paragraph" w:customStyle="1" w:styleId="xl29">
    <w:name w:val="xl29"/>
    <w:basedOn w:val="Normal"/>
    <w:pPr>
      <w:widowControl/>
      <w:spacing w:before="100" w:after="100"/>
    </w:pPr>
    <w:rPr>
      <w:b/>
      <w:bCs/>
      <w:u w:val="single"/>
      <w:lang w:val="es-ES"/>
    </w:rPr>
  </w:style>
  <w:style w:type="paragraph" w:customStyle="1" w:styleId="xl30">
    <w:name w:val="xl30"/>
    <w:basedOn w:val="Normal"/>
    <w:pPr>
      <w:widowControl/>
      <w:spacing w:before="100" w:after="100"/>
    </w:pPr>
    <w:rPr>
      <w:sz w:val="20"/>
      <w:szCs w:val="20"/>
      <w:lang w:val="es-ES"/>
    </w:rPr>
  </w:style>
  <w:style w:type="paragraph" w:customStyle="1" w:styleId="xl31">
    <w:name w:val="xl31"/>
    <w:basedOn w:val="Normal"/>
    <w:pPr>
      <w:widowControl/>
      <w:spacing w:before="100" w:after="100"/>
    </w:pPr>
    <w:rPr>
      <w:b/>
      <w:bCs/>
      <w:sz w:val="20"/>
      <w:szCs w:val="20"/>
      <w:u w:val="single"/>
      <w:lang w:val="es-ES"/>
    </w:rPr>
  </w:style>
  <w:style w:type="paragraph" w:customStyle="1" w:styleId="xl32">
    <w:name w:val="xl32"/>
    <w:basedOn w:val="Normal"/>
    <w:pPr>
      <w:widowControl/>
      <w:spacing w:before="100" w:after="100"/>
    </w:pPr>
    <w:rPr>
      <w:b/>
      <w:bCs/>
      <w:u w:val="single"/>
      <w:lang w:val="es-ES"/>
    </w:rPr>
  </w:style>
  <w:style w:type="paragraph" w:customStyle="1" w:styleId="xl34">
    <w:name w:val="xl34"/>
    <w:basedOn w:val="Normal"/>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pPr>
      <w:widowControl/>
      <w:pBdr>
        <w:top w:val="single" w:sz="8" w:space="0" w:color="000000"/>
      </w:pBdr>
      <w:spacing w:before="100" w:after="100"/>
    </w:pPr>
    <w:rPr>
      <w:u w:val="single"/>
      <w:lang w:val="es-ES"/>
    </w:rPr>
  </w:style>
  <w:style w:type="paragraph" w:customStyle="1" w:styleId="xl36">
    <w:name w:val="xl36"/>
    <w:basedOn w:val="Normal"/>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pPr>
      <w:widowControl/>
      <w:pBdr>
        <w:left w:val="single" w:sz="8" w:space="0" w:color="000000"/>
      </w:pBdr>
      <w:spacing w:before="100" w:after="100"/>
    </w:pPr>
    <w:rPr>
      <w:lang w:val="es-ES"/>
    </w:rPr>
  </w:style>
  <w:style w:type="paragraph" w:customStyle="1" w:styleId="xl38">
    <w:name w:val="xl38"/>
    <w:basedOn w:val="Normal"/>
    <w:pPr>
      <w:widowControl/>
      <w:pBdr>
        <w:right w:val="single" w:sz="8" w:space="0" w:color="000000"/>
      </w:pBdr>
      <w:spacing w:before="100" w:after="100"/>
    </w:pPr>
    <w:rPr>
      <w:lang w:val="es-ES"/>
    </w:rPr>
  </w:style>
  <w:style w:type="paragraph" w:customStyle="1" w:styleId="xl39">
    <w:name w:val="xl39"/>
    <w:basedOn w:val="Normal"/>
    <w:pPr>
      <w:widowControl/>
      <w:pBdr>
        <w:left w:val="single" w:sz="8" w:space="0" w:color="000000"/>
      </w:pBdr>
      <w:spacing w:before="100" w:after="100"/>
    </w:pPr>
    <w:rPr>
      <w:b/>
      <w:bCs/>
      <w:u w:val="single"/>
      <w:lang w:val="es-ES"/>
    </w:rPr>
  </w:style>
  <w:style w:type="paragraph" w:customStyle="1" w:styleId="xl40">
    <w:name w:val="xl40"/>
    <w:basedOn w:val="Normal"/>
    <w:pPr>
      <w:widowControl/>
      <w:pBdr>
        <w:right w:val="single" w:sz="8" w:space="0" w:color="000000"/>
      </w:pBdr>
      <w:spacing w:before="100" w:after="100"/>
    </w:pPr>
    <w:rPr>
      <w:sz w:val="20"/>
      <w:szCs w:val="20"/>
      <w:lang w:val="es-ES"/>
    </w:rPr>
  </w:style>
  <w:style w:type="paragraph" w:customStyle="1" w:styleId="xl41">
    <w:name w:val="xl41"/>
    <w:basedOn w:val="Normal"/>
    <w:pPr>
      <w:widowControl/>
      <w:pBdr>
        <w:left w:val="single" w:sz="8" w:space="0" w:color="000000"/>
      </w:pBdr>
      <w:spacing w:before="100" w:after="100"/>
    </w:pPr>
    <w:rPr>
      <w:sz w:val="20"/>
      <w:szCs w:val="20"/>
      <w:lang w:val="es-ES"/>
    </w:rPr>
  </w:style>
  <w:style w:type="paragraph" w:customStyle="1" w:styleId="xl42">
    <w:name w:val="xl42"/>
    <w:basedOn w:val="Normal"/>
    <w:pPr>
      <w:widowControl/>
      <w:pBdr>
        <w:right w:val="single" w:sz="8" w:space="0" w:color="000000"/>
      </w:pBdr>
      <w:spacing w:before="100" w:after="100"/>
    </w:pPr>
    <w:rPr>
      <w:sz w:val="20"/>
      <w:szCs w:val="20"/>
      <w:lang w:val="es-ES"/>
    </w:rPr>
  </w:style>
  <w:style w:type="paragraph" w:customStyle="1" w:styleId="xl43">
    <w:name w:val="xl43"/>
    <w:basedOn w:val="Normal"/>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pPr>
      <w:widowControl/>
      <w:pBdr>
        <w:left w:val="single" w:sz="8" w:space="0" w:color="000000"/>
      </w:pBdr>
      <w:spacing w:before="100" w:after="100"/>
    </w:pPr>
    <w:rPr>
      <w:b/>
      <w:bCs/>
      <w:lang w:val="es-ES"/>
    </w:rPr>
  </w:style>
  <w:style w:type="paragraph" w:customStyle="1" w:styleId="xl45">
    <w:name w:val="xl45"/>
    <w:basedOn w:val="Normal"/>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pPr>
      <w:widowControl/>
      <w:pBdr>
        <w:left w:val="single" w:sz="8" w:space="0" w:color="000000"/>
      </w:pBdr>
      <w:spacing w:before="100" w:after="100"/>
    </w:pPr>
    <w:rPr>
      <w:b/>
      <w:bCs/>
      <w:sz w:val="22"/>
      <w:szCs w:val="22"/>
      <w:u w:val="single"/>
      <w:lang w:val="es-ES"/>
    </w:rPr>
  </w:style>
  <w:style w:type="paragraph" w:customStyle="1" w:styleId="xl48">
    <w:name w:val="xl48"/>
    <w:basedOn w:val="Normal"/>
    <w:pPr>
      <w:widowControl/>
      <w:pBdr>
        <w:left w:val="single" w:sz="8" w:space="0" w:color="000000"/>
      </w:pBdr>
      <w:spacing w:before="100" w:after="100"/>
    </w:pPr>
    <w:rPr>
      <w:b/>
      <w:bCs/>
      <w:sz w:val="20"/>
      <w:szCs w:val="20"/>
      <w:u w:val="single"/>
      <w:lang w:val="es-ES"/>
    </w:rPr>
  </w:style>
  <w:style w:type="paragraph" w:customStyle="1" w:styleId="xl49">
    <w:name w:val="xl49"/>
    <w:basedOn w:val="Normal"/>
    <w:pPr>
      <w:widowControl/>
      <w:pBdr>
        <w:left w:val="single" w:sz="8" w:space="0" w:color="000000"/>
      </w:pBdr>
      <w:spacing w:before="100" w:after="100"/>
    </w:pPr>
    <w:rPr>
      <w:b/>
      <w:bCs/>
      <w:u w:val="single"/>
      <w:lang w:val="es-ES"/>
    </w:rPr>
  </w:style>
  <w:style w:type="paragraph" w:customStyle="1" w:styleId="xl50">
    <w:name w:val="xl50"/>
    <w:basedOn w:val="Normal"/>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pPr>
      <w:widowControl/>
      <w:pBdr>
        <w:top w:val="single" w:sz="8" w:space="0" w:color="000000"/>
        <w:right w:val="single" w:sz="8" w:space="0" w:color="000000"/>
      </w:pBdr>
      <w:spacing w:before="100" w:after="100"/>
    </w:pPr>
    <w:rPr>
      <w:lang w:val="es-ES"/>
    </w:rPr>
  </w:style>
  <w:style w:type="paragraph" w:customStyle="1" w:styleId="xl52">
    <w:name w:val="xl52"/>
    <w:basedOn w:val="Normal"/>
    <w:pPr>
      <w:widowControl/>
      <w:pBdr>
        <w:left w:val="single" w:sz="8" w:space="0" w:color="000000"/>
        <w:bottom w:val="single" w:sz="8" w:space="0" w:color="000000"/>
      </w:pBdr>
      <w:spacing w:before="100" w:after="100"/>
    </w:pPr>
    <w:rPr>
      <w:lang w:val="es-ES"/>
    </w:rPr>
  </w:style>
  <w:style w:type="paragraph" w:customStyle="1" w:styleId="xl53">
    <w:name w:val="xl53"/>
    <w:basedOn w:val="Normal"/>
    <w:pPr>
      <w:widowControl/>
      <w:pBdr>
        <w:bottom w:val="single" w:sz="8" w:space="0" w:color="000000"/>
      </w:pBdr>
      <w:spacing w:before="100" w:after="100"/>
    </w:pPr>
    <w:rPr>
      <w:lang w:val="es-ES"/>
    </w:rPr>
  </w:style>
  <w:style w:type="paragraph" w:customStyle="1" w:styleId="xl54">
    <w:name w:val="xl54"/>
    <w:basedOn w:val="Normal"/>
    <w:pPr>
      <w:widowControl/>
      <w:pBdr>
        <w:bottom w:val="single" w:sz="8" w:space="0" w:color="000000"/>
        <w:right w:val="single" w:sz="8" w:space="0" w:color="000000"/>
      </w:pBdr>
      <w:spacing w:before="100" w:after="100"/>
    </w:pPr>
    <w:rPr>
      <w:lang w:val="es-ES"/>
    </w:rPr>
  </w:style>
  <w:style w:type="paragraph" w:customStyle="1" w:styleId="xl55">
    <w:name w:val="xl55"/>
    <w:basedOn w:val="Normal"/>
    <w:pPr>
      <w:widowControl/>
      <w:spacing w:before="100" w:after="100"/>
    </w:pPr>
    <w:rPr>
      <w:lang w:val="es-ES"/>
    </w:rPr>
  </w:style>
  <w:style w:type="paragraph" w:customStyle="1" w:styleId="xl56">
    <w:name w:val="xl56"/>
    <w:basedOn w:val="Normal"/>
    <w:pPr>
      <w:widowControl/>
      <w:pBdr>
        <w:right w:val="single" w:sz="8" w:space="0" w:color="000000"/>
      </w:pBdr>
      <w:spacing w:before="100" w:after="100"/>
    </w:pPr>
    <w:rPr>
      <w:lang w:val="es-ES"/>
    </w:rPr>
  </w:style>
  <w:style w:type="paragraph" w:customStyle="1" w:styleId="xl57">
    <w:name w:val="xl57"/>
    <w:basedOn w:val="Normal"/>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pPr>
      <w:widowControl/>
      <w:spacing w:before="100" w:after="100"/>
    </w:pPr>
    <w:rPr>
      <w:lang w:val="es-ES"/>
    </w:rPr>
  </w:style>
  <w:style w:type="paragraph" w:customStyle="1" w:styleId="xl62">
    <w:name w:val="xl62"/>
    <w:basedOn w:val="Normal"/>
    <w:pPr>
      <w:widowControl/>
      <w:pBdr>
        <w:right w:val="single" w:sz="8" w:space="0" w:color="000000"/>
      </w:pBdr>
      <w:spacing w:before="100" w:after="100"/>
    </w:pPr>
    <w:rPr>
      <w:lang w:val="es-ES"/>
    </w:rPr>
  </w:style>
  <w:style w:type="paragraph" w:customStyle="1" w:styleId="xl63">
    <w:name w:val="xl63"/>
    <w:basedOn w:val="Normal"/>
    <w:pPr>
      <w:widowControl/>
      <w:pBdr>
        <w:bottom w:val="single" w:sz="8" w:space="0" w:color="000000"/>
      </w:pBdr>
      <w:spacing w:before="100" w:after="100"/>
    </w:pPr>
    <w:rPr>
      <w:lang w:val="es-ES"/>
    </w:rPr>
  </w:style>
  <w:style w:type="paragraph" w:customStyle="1" w:styleId="xl64">
    <w:name w:val="xl64"/>
    <w:basedOn w:val="Normal"/>
    <w:pPr>
      <w:widowControl/>
      <w:pBdr>
        <w:bottom w:val="single" w:sz="8" w:space="0" w:color="000000"/>
        <w:right w:val="single" w:sz="8" w:space="0" w:color="000000"/>
      </w:pBdr>
      <w:spacing w:before="100" w:after="100"/>
    </w:pPr>
    <w:rPr>
      <w:lang w:val="es-ES"/>
    </w:rPr>
  </w:style>
  <w:style w:type="paragraph" w:customStyle="1" w:styleId="xl65">
    <w:name w:val="xl65"/>
    <w:basedOn w:val="Normal"/>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pPr>
      <w:widowControl/>
      <w:pBdr>
        <w:top w:val="single" w:sz="8" w:space="0" w:color="000000"/>
      </w:pBdr>
      <w:spacing w:before="100" w:after="100"/>
    </w:pPr>
    <w:rPr>
      <w:lang w:val="es-ES"/>
    </w:rPr>
  </w:style>
  <w:style w:type="paragraph" w:customStyle="1" w:styleId="xl68">
    <w:name w:val="xl68"/>
    <w:basedOn w:val="Normal"/>
    <w:pPr>
      <w:widowControl/>
      <w:pBdr>
        <w:top w:val="single" w:sz="8" w:space="0" w:color="000000"/>
        <w:right w:val="single" w:sz="8" w:space="0" w:color="000000"/>
      </w:pBdr>
      <w:spacing w:before="100" w:after="100"/>
    </w:pPr>
    <w:rPr>
      <w:lang w:val="es-ES"/>
    </w:rPr>
  </w:style>
  <w:style w:type="paragraph" w:customStyle="1" w:styleId="xl69">
    <w:name w:val="xl69"/>
    <w:basedOn w:val="Normal"/>
    <w:pPr>
      <w:widowControl/>
      <w:pBdr>
        <w:top w:val="single" w:sz="4" w:space="0" w:color="000000"/>
        <w:left w:val="single" w:sz="8" w:space="0" w:color="000000"/>
      </w:pBdr>
      <w:spacing w:before="100" w:after="100"/>
    </w:pPr>
    <w:rPr>
      <w:lang w:val="es-ES"/>
    </w:rPr>
  </w:style>
  <w:style w:type="paragraph" w:customStyle="1" w:styleId="xl70">
    <w:name w:val="xl70"/>
    <w:basedOn w:val="Normal"/>
    <w:pPr>
      <w:widowControl/>
      <w:pBdr>
        <w:top w:val="single" w:sz="4" w:space="0" w:color="000000"/>
      </w:pBdr>
      <w:spacing w:before="100" w:after="100"/>
    </w:pPr>
    <w:rPr>
      <w:lang w:val="es-ES"/>
    </w:rPr>
  </w:style>
  <w:style w:type="paragraph" w:customStyle="1" w:styleId="xl71">
    <w:name w:val="xl71"/>
    <w:basedOn w:val="Normal"/>
    <w:pPr>
      <w:widowControl/>
      <w:pBdr>
        <w:top w:val="single" w:sz="4" w:space="0" w:color="000000"/>
        <w:right w:val="single" w:sz="4" w:space="0" w:color="000000"/>
      </w:pBdr>
      <w:spacing w:before="100" w:after="100"/>
    </w:pPr>
    <w:rPr>
      <w:lang w:val="es-ES"/>
    </w:rPr>
  </w:style>
  <w:style w:type="paragraph" w:customStyle="1" w:styleId="xl72">
    <w:name w:val="xl72"/>
    <w:basedOn w:val="Normal"/>
    <w:pPr>
      <w:widowControl/>
      <w:pBdr>
        <w:left w:val="single" w:sz="8" w:space="0" w:color="000000"/>
        <w:bottom w:val="single" w:sz="8" w:space="0" w:color="000000"/>
      </w:pBdr>
      <w:spacing w:before="100" w:after="100"/>
    </w:pPr>
    <w:rPr>
      <w:lang w:val="es-ES"/>
    </w:rPr>
  </w:style>
  <w:style w:type="paragraph" w:customStyle="1" w:styleId="xl73">
    <w:name w:val="xl73"/>
    <w:basedOn w:val="Normal"/>
    <w:pPr>
      <w:widowControl/>
      <w:pBdr>
        <w:bottom w:val="single" w:sz="8" w:space="0" w:color="000000"/>
      </w:pBdr>
      <w:spacing w:before="100" w:after="100"/>
    </w:pPr>
    <w:rPr>
      <w:lang w:val="es-ES"/>
    </w:rPr>
  </w:style>
  <w:style w:type="paragraph" w:customStyle="1" w:styleId="xl74">
    <w:name w:val="xl74"/>
    <w:basedOn w:val="Normal"/>
    <w:pPr>
      <w:widowControl/>
      <w:pBdr>
        <w:bottom w:val="single" w:sz="8" w:space="0" w:color="000000"/>
        <w:right w:val="single" w:sz="4" w:space="0" w:color="000000"/>
      </w:pBdr>
      <w:spacing w:before="100" w:after="100"/>
    </w:pPr>
    <w:rPr>
      <w:lang w:val="es-ES"/>
    </w:rPr>
  </w:style>
  <w:style w:type="paragraph" w:customStyle="1" w:styleId="xl75">
    <w:name w:val="xl75"/>
    <w:basedOn w:val="Normal"/>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pPr>
      <w:widowControl/>
      <w:spacing w:before="60"/>
      <w:jc w:val="both"/>
    </w:pPr>
    <w:rPr>
      <w:lang w:val="es-AR"/>
    </w:rPr>
  </w:style>
  <w:style w:type="paragraph" w:customStyle="1" w:styleId="EstiloListaconnmerosNegritaCar">
    <w:name w:val="Estilo Lista con números + Negrita Car"/>
    <w:basedOn w:val="Listaconnmeros1"/>
  </w:style>
  <w:style w:type="paragraph" w:customStyle="1" w:styleId="EstiloEstiloListaconnmerosNegritaNegrita">
    <w:name w:val="Estilo Estilo Lista con números + Negrita + Negrita"/>
    <w:basedOn w:val="EstiloListaconnmerosNegritaCar"/>
  </w:style>
  <w:style w:type="paragraph" w:customStyle="1" w:styleId="font7">
    <w:name w:val="font7"/>
    <w:basedOn w:val="Normal"/>
    <w:pPr>
      <w:widowControl/>
      <w:spacing w:before="100" w:after="100"/>
    </w:pPr>
    <w:rPr>
      <w:b/>
      <w:bCs/>
      <w:sz w:val="20"/>
      <w:szCs w:val="20"/>
      <w:u w:val="single"/>
      <w:lang w:val="es-ES"/>
    </w:rPr>
  </w:style>
  <w:style w:type="paragraph" w:customStyle="1" w:styleId="xl33">
    <w:name w:val="xl33"/>
    <w:basedOn w:val="Normal"/>
    <w:pPr>
      <w:widowControl/>
      <w:pBdr>
        <w:right w:val="single" w:sz="8" w:space="0" w:color="000000"/>
      </w:pBdr>
      <w:shd w:val="clear" w:color="auto" w:fill="FFFFFF"/>
      <w:spacing w:before="100" w:after="100"/>
    </w:pPr>
    <w:rPr>
      <w:lang w:val="es-ES"/>
    </w:rPr>
  </w:style>
  <w:style w:type="paragraph" w:customStyle="1" w:styleId="font8">
    <w:name w:val="font8"/>
    <w:basedOn w:val="Normal"/>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style>
  <w:style w:type="paragraph" w:customStyle="1" w:styleId="Textoindependiente21">
    <w:name w:val="Texto independiente 21"/>
    <w:basedOn w:val="Normal"/>
    <w:pPr>
      <w:widowControl/>
      <w:jc w:val="both"/>
    </w:pPr>
    <w:rPr>
      <w:b/>
      <w:bCs/>
      <w:u w:val="single"/>
      <w:lang w:val="es-AR"/>
    </w:rPr>
  </w:style>
  <w:style w:type="paragraph" w:customStyle="1" w:styleId="Textoindependiente31">
    <w:name w:val="Texto independiente 31"/>
    <w:basedOn w:val="Normal"/>
    <w:pPr>
      <w:widowControl/>
    </w:pPr>
    <w:rPr>
      <w:b/>
      <w:bCs/>
      <w:sz w:val="18"/>
      <w:szCs w:val="18"/>
      <w:lang w:val="es-ES"/>
    </w:rPr>
  </w:style>
  <w:style w:type="paragraph" w:customStyle="1" w:styleId="Contenidodelatabla">
    <w:name w:val="Contenido de la tabla"/>
    <w:basedOn w:val="Normal"/>
    <w:pPr>
      <w:widowControl/>
      <w:suppressLineNumbers/>
    </w:pPr>
    <w:rPr>
      <w:lang w:val="es-ES"/>
    </w:rPr>
  </w:style>
  <w:style w:type="paragraph" w:customStyle="1" w:styleId="Encabezadodelatabla">
    <w:name w:val="Encabezado de la tabla"/>
    <w:basedOn w:val="Contenidodelatabla"/>
    <w:pPr>
      <w:jc w:val="center"/>
    </w:pPr>
    <w:rPr>
      <w:b/>
      <w:bCs/>
    </w:rPr>
  </w:style>
  <w:style w:type="paragraph" w:customStyle="1" w:styleId="Contenidodelmarco">
    <w:name w:val="Contenido del marco"/>
    <w:basedOn w:val="Textoindependiente"/>
    <w:pPr>
      <w:widowControl/>
      <w:spacing w:after="0"/>
      <w:jc w:val="both"/>
    </w:pPr>
    <w:rPr>
      <w:lang w:val="es-AR"/>
    </w:rPr>
  </w:style>
  <w:style w:type="paragraph" w:customStyle="1" w:styleId="Textosinformato2">
    <w:name w:val="Texto sin formato2"/>
    <w:basedOn w:val="Normal"/>
    <w:pPr>
      <w:widowControl/>
      <w:autoSpaceDE/>
    </w:pPr>
    <w:rPr>
      <w:rFonts w:ascii="Courier New" w:hAnsi="Courier New" w:cs="Courier New"/>
      <w:sz w:val="20"/>
      <w:szCs w:val="20"/>
      <w:lang w:val="es-ES"/>
    </w:rPr>
  </w:style>
  <w:style w:type="paragraph" w:customStyle="1" w:styleId="Textosinformato1">
    <w:name w:val="Texto sin formato1"/>
    <w:basedOn w:val="Normal"/>
    <w:pPr>
      <w:widowControl/>
      <w:autoSpaceDE/>
    </w:pPr>
    <w:rPr>
      <w:rFonts w:ascii="Courier New" w:hAnsi="Courier New" w:cs="Courier New"/>
      <w:sz w:val="20"/>
      <w:szCs w:val="20"/>
      <w:lang w:val="es-ES"/>
    </w:rPr>
  </w:style>
  <w:style w:type="paragraph" w:styleId="Textodeglobo">
    <w:name w:val="Balloon Text"/>
    <w:basedOn w:val="Normal"/>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28A3A5-3946-4BFA-A854-288D87DBA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1786</Words>
  <Characters>9824</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cp:lastModifiedBy>Leonel Federico Alet</cp:lastModifiedBy>
  <cp:revision>2</cp:revision>
  <cp:lastPrinted>2019-12-13T13:22:00Z</cp:lastPrinted>
  <dcterms:created xsi:type="dcterms:W3CDTF">2019-12-16T14:27:00Z</dcterms:created>
  <dcterms:modified xsi:type="dcterms:W3CDTF">2019-12-16T14:27:00Z</dcterms:modified>
</cp:coreProperties>
</file>