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17BA0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061F4D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910C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910C8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910C87">
              <w:rPr>
                <w:rFonts w:ascii="Times New Roman" w:eastAsia="Arial" w:hAnsi="Times New Roman" w:cs="Times New Roman"/>
                <w:b/>
              </w:rPr>
              <w:t>1414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910C87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Dolores,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 la delegación de administración y delegación de arquitectura departamental.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San Martín N° 37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22 de DICIEMBRE de 2021</w:t>
            </w:r>
          </w:p>
          <w:p w:rsidR="004843C4" w:rsidRPr="00466381" w:rsidRDefault="00151F12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11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061F4D" w:rsidRDefault="00061F4D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Martín N° 37,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217BA0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22 de DICIEMBRE de 2021</w:t>
            </w:r>
          </w:p>
          <w:p w:rsidR="001C2E38" w:rsidRPr="00181BF6" w:rsidRDefault="00217BA0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 11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17BA0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17B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17B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17B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17BA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17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17BA0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17BA0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17BA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17BA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17BA0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17BA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17BA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910C8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910C8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910C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1414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CF69-B0F3-4526-8523-E5982E2F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16</Pages>
  <Words>1757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26</cp:revision>
  <cp:lastPrinted>2021-11-18T12:30:00Z</cp:lastPrinted>
  <dcterms:created xsi:type="dcterms:W3CDTF">2021-04-29T12:19:00Z</dcterms:created>
  <dcterms:modified xsi:type="dcterms:W3CDTF">2021-11-30T13:47:00Z</dcterms:modified>
</cp:coreProperties>
</file>