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0A7E02">
        <w:trPr>
          <w:trHeight w:val="1562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9AFA794" w:rsidR="00FE4D00" w:rsidRDefault="00FE4D00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4C0D666C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-491490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-.7pt;margin-top:-38.7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0A7E02">
        <w:trPr>
          <w:trHeight w:val="644"/>
        </w:trPr>
        <w:tc>
          <w:tcPr>
            <w:tcW w:w="3828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77777777" w:rsidR="001C2E38" w:rsidRPr="00FE4D00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>
            <w:pPr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0A7E02">
        <w:trPr>
          <w:trHeight w:val="209"/>
        </w:trPr>
        <w:tc>
          <w:tcPr>
            <w:tcW w:w="9498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6DC622D6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0A7E02">
        <w:trPr>
          <w:trHeight w:val="354"/>
        </w:trPr>
        <w:tc>
          <w:tcPr>
            <w:tcW w:w="9498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77777777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0A7E02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0B800FE1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</w:t>
            </w:r>
            <w:r w:rsidR="00914F3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contractual</w:t>
            </w:r>
          </w:p>
        </w:tc>
        <w:tc>
          <w:tcPr>
            <w:tcW w:w="472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003C550D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2C8ECFFA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57469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71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7920F3F7" w:rsidR="00FE4D00" w:rsidRPr="00FE4D00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Ejercicio: 2024</w:t>
            </w:r>
          </w:p>
        </w:tc>
      </w:tr>
      <w:tr w:rsidR="00531214" w14:paraId="519F8A43" w14:textId="77777777" w:rsidTr="000A7E02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2D813C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0A7E02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70881CF4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2775902E" w:rsidR="00C23023" w:rsidRPr="00FE4D00" w:rsidRDefault="001C2E38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574690">
              <w:rPr>
                <w:rFonts w:ascii="Times New Roman" w:eastAsia="Arial" w:hAnsi="Times New Roman" w:cs="Times New Roman"/>
                <w:sz w:val="22"/>
                <w:szCs w:val="22"/>
              </w:rPr>
              <w:t>1610-24</w:t>
            </w:r>
          </w:p>
        </w:tc>
      </w:tr>
      <w:tr w:rsidR="00FE4D00" w14:paraId="7790E2BD" w14:textId="77777777" w:rsidTr="000A7E02">
        <w:trPr>
          <w:trHeight w:val="236"/>
        </w:trPr>
        <w:tc>
          <w:tcPr>
            <w:tcW w:w="9498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0A7E02">
        <w:trPr>
          <w:trHeight w:val="275"/>
        </w:trPr>
        <w:tc>
          <w:tcPr>
            <w:tcW w:w="9498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0A7E02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E3E9338" w14:textId="2183D1F9" w:rsidR="00476AC6" w:rsidRPr="00FE4D00" w:rsidRDefault="00362139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57469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Dolores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="00D625A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las Unidades Funcionales de Instrucción y Juicio </w:t>
            </w:r>
            <w:proofErr w:type="spellStart"/>
            <w:r w:rsidR="00D625A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N°</w:t>
            </w:r>
            <w:proofErr w:type="spellEnd"/>
            <w:r w:rsidR="00D625A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 6, </w:t>
            </w:r>
            <w:proofErr w:type="spellStart"/>
            <w:r w:rsidR="00D625A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N°</w:t>
            </w:r>
            <w:proofErr w:type="spellEnd"/>
            <w:r w:rsidR="00D625A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 7, </w:t>
            </w:r>
            <w:proofErr w:type="spellStart"/>
            <w:r w:rsidR="00D625A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N°</w:t>
            </w:r>
            <w:proofErr w:type="spellEnd"/>
            <w:r w:rsidR="00D625A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 8 y </w:t>
            </w:r>
            <w:proofErr w:type="spellStart"/>
            <w:r w:rsidR="00D625A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N°</w:t>
            </w:r>
            <w:proofErr w:type="spellEnd"/>
            <w:r w:rsidR="00D625A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 9</w:t>
            </w:r>
            <w:r w:rsidR="006942C8" w:rsidRPr="00FE4D00">
              <w:rPr>
                <w:rFonts w:ascii="Times New Roman" w:eastAsia="SimSun" w:hAnsi="Times New Roman" w:cs="Times New Roman"/>
                <w:bCs/>
                <w:color w:val="auto"/>
                <w:kern w:val="2"/>
                <w:sz w:val="22"/>
                <w:szCs w:val="22"/>
                <w:lang w:eastAsia="zh-CN" w:bidi="hi-IN"/>
              </w:rPr>
              <w:t xml:space="preserve">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del Departamento Judicial </w:t>
            </w:r>
            <w:r w:rsidR="00EF4211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Dolores</w:t>
            </w:r>
            <w:r w:rsidR="00524B6C" w:rsidRPr="00FE4D00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  <w:r w:rsidR="008501A8" w:rsidRPr="00FE4D00">
              <w:rPr>
                <w:rFonts w:ascii="Times New Roman" w:hAnsi="Times New Roman" w:cs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0A7E02">
        <w:trPr>
          <w:trHeight w:val="433"/>
        </w:trPr>
        <w:tc>
          <w:tcPr>
            <w:tcW w:w="9498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 w:rsidP="00914F37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0CE1CCCE" w14:textId="77777777" w:rsidR="0066385F" w:rsidRDefault="00FE4D00" w:rsidP="00914F37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6385F" w:rsidRDefault="00914F37" w:rsidP="00914F37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0A7E02">
        <w:trPr>
          <w:trHeight w:val="275"/>
        </w:trPr>
        <w:tc>
          <w:tcPr>
            <w:tcW w:w="5539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0A7E02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AD0C8E" w14:textId="4134F079" w:rsidR="0057417D" w:rsidRPr="00476AC6" w:rsidRDefault="00524B6C" w:rsidP="00C437F9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</w:t>
            </w:r>
            <w:r w:rsidR="00574690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Dolores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. Calle </w:t>
            </w:r>
            <w:r w:rsidR="00574690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San Martín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</w:t>
            </w:r>
            <w:proofErr w:type="spellStart"/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</w:t>
            </w:r>
            <w:r w:rsidR="00574690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37/45 - PB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de la ciudad de </w:t>
            </w:r>
            <w:r w:rsidR="00574690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Dolores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proofErr w:type="spellStart"/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1573B7A2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3714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12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63714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febrero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63714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3714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11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63714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0A7E02">
        <w:trPr>
          <w:trHeight w:val="404"/>
        </w:trPr>
        <w:tc>
          <w:tcPr>
            <w:tcW w:w="9498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0A7E02">
        <w:trPr>
          <w:cantSplit/>
          <w:trHeight w:val="526"/>
        </w:trPr>
        <w:tc>
          <w:tcPr>
            <w:tcW w:w="9498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914F37" w:rsidRDefault="00FE4D00" w:rsidP="00914F37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0A7E02">
        <w:trPr>
          <w:trHeight w:val="275"/>
        </w:trPr>
        <w:tc>
          <w:tcPr>
            <w:tcW w:w="5539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0A7E02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E44090" w14:textId="77777777" w:rsidR="00290A44" w:rsidRDefault="00290A44" w:rsidP="00574690">
            <w:pPr>
              <w:snapToGrid w:val="0"/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32958D98" w14:textId="68FFF0C9" w:rsidR="00C437F9" w:rsidRPr="00476AC6" w:rsidRDefault="00574690" w:rsidP="00574690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74690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Delegación de Administración del Departamento Judicial Dolores. Calle San Martín </w:t>
            </w:r>
            <w:proofErr w:type="spellStart"/>
            <w:r w:rsidRPr="00574690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 w:rsidRPr="00574690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37/45 - PB de la ciudad de Dolores</w:t>
            </w:r>
            <w:r w:rsidRPr="00574690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proofErr w:type="spellStart"/>
            <w:r w:rsidRPr="00574690"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 w:rsidRPr="00574690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0286F11D" w:rsidR="00524B6C" w:rsidRPr="00181BF6" w:rsidRDefault="00524B6C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63714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12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63714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febrero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63714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3714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11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63714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0A7E02">
        <w:trPr>
          <w:cantSplit/>
          <w:trHeight w:val="426"/>
        </w:trPr>
        <w:tc>
          <w:tcPr>
            <w:tcW w:w="170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14F37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77777777" w:rsidR="00FE4D00" w:rsidRDefault="00FE4D00" w:rsidP="000A7E02">
            <w:pPr>
              <w:spacing w:after="240"/>
              <w:ind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Las Ofertas, ensobradas conforme lo establecen los Artículos "Ofertas-Su Presentación" y "Ofertas-Documentación a Integrar", deben presentarse hasta la fecha y hora y en el lugar antes indicados </w:t>
            </w:r>
            <w:proofErr w:type="gram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conforme  procedimiento</w:t>
            </w:r>
            <w:proofErr w:type="gram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establecido en el ART. 17 Apartado 4) Decreto </w:t>
            </w:r>
            <w:proofErr w:type="spell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N°</w:t>
            </w:r>
            <w:proofErr w:type="spell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59/19 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1559"/>
        <w:gridCol w:w="1622"/>
        <w:gridCol w:w="504"/>
        <w:gridCol w:w="851"/>
        <w:gridCol w:w="850"/>
        <w:gridCol w:w="142"/>
        <w:gridCol w:w="1706"/>
      </w:tblGrid>
      <w:tr w:rsidR="00AA02A0" w:rsidRPr="00545DA6" w14:paraId="1C503DC3" w14:textId="77777777" w:rsidTr="000A7E02">
        <w:trPr>
          <w:trHeight w:hRule="exact" w:val="1428"/>
        </w:trPr>
        <w:tc>
          <w:tcPr>
            <w:tcW w:w="9214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B8BCC91" w14:textId="37C1D711" w:rsidR="00AA02A0" w:rsidRPr="00545DA6" w:rsidRDefault="000A7E02" w:rsidP="006A2C15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028931B2" wp14:editId="155CD7F0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78105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6C6DA2" w14:textId="77777777" w:rsidR="00072472" w:rsidRPr="004477A4" w:rsidRDefault="00072472" w:rsidP="00334D3C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61B6B50B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931B2" id="Text Box 16" o:spid="_x0000_s1027" type="#_x0000_t202" style="position:absolute;margin-left:2.7pt;margin-top:6.15pt;width:441.1pt;height:66.75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YeK4ntwA&#10;AAAI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336C6DA2" w14:textId="77777777" w:rsidR="00072472" w:rsidRPr="004477A4" w:rsidRDefault="00072472" w:rsidP="00334D3C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61B6B50B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545DA6" w:rsidRDefault="00AA02A0" w:rsidP="000A7E02">
            <w:pPr>
              <w:ind w:left="142"/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</w:tc>
      </w:tr>
      <w:tr w:rsidR="00334D3C" w:rsidRPr="00545DA6" w14:paraId="48DC55BA" w14:textId="77777777" w:rsidTr="000A7E02">
        <w:trPr>
          <w:trHeight w:val="227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2691E65" w:rsidR="00334D3C" w:rsidRPr="00732F51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246D88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283C98E2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5AA14ABD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732F51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  <w:p w14:paraId="3D698B4A" w14:textId="5BFE670B" w:rsidR="00334D3C" w:rsidRPr="00732F51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</w:tc>
      </w:tr>
      <w:tr w:rsidR="00334D3C" w:rsidRPr="00545DA6" w14:paraId="7ED3323E" w14:textId="77777777" w:rsidTr="000A7E02">
        <w:trPr>
          <w:trHeight w:hRule="exact"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246D88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6D8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Documento 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246D88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952A8" w:rsidRPr="00545DA6" w14:paraId="0F940155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74958ED1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2C074280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246D88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315AB67F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7AAD09B5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7B64F2EC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51009C4A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109B0E65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52568BF3" w14:textId="77777777" w:rsidTr="000A7E02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Nombre y apellido </w:t>
            </w:r>
          </w:p>
          <w:p w14:paraId="2783F862" w14:textId="7481001E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del cónyuge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30765D76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40C78F2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732F51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</w:t>
            </w:r>
            <w:r w:rsidR="00334D3C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ocumento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34D3C" w:rsidRPr="00545DA6" w14:paraId="366A4DB2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58F2418D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4A6778F9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6A2C15" w:rsidRPr="00545DA6" w14:paraId="440E66C9" w14:textId="39932FDF" w:rsidTr="000A7E02">
        <w:trPr>
          <w:trHeight w:val="261"/>
        </w:trPr>
        <w:tc>
          <w:tcPr>
            <w:tcW w:w="566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98D314" w14:textId="188F6156" w:rsidR="006A2C15" w:rsidRPr="00732F51" w:rsidRDefault="006A2C15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 (Tache lo que no corresponda)</w:t>
            </w:r>
          </w:p>
          <w:p w14:paraId="47E69250" w14:textId="77777777" w:rsidR="006A2C15" w:rsidRPr="00732F51" w:rsidRDefault="006A2C15" w:rsidP="006A2C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Funcionarios</w:t>
            </w:r>
            <w:proofErr w:type="gram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Judiciales.</w:t>
            </w:r>
          </w:p>
          <w:p w14:paraId="2CCE0EE1" w14:textId="77777777" w:rsidR="006A2C15" w:rsidRDefault="006A2C15" w:rsidP="006A2C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C, Ley 13.661 </w:t>
            </w:r>
          </w:p>
          <w:p w14:paraId="7387DE34" w14:textId="40AFA15C" w:rsidR="006A2C15" w:rsidRPr="00732F51" w:rsidRDefault="006A2C15" w:rsidP="006A2C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59/19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38908D" w14:textId="765EC73A" w:rsidR="006A2C15" w:rsidRPr="00732F51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SI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EA05A79" w14:textId="2E78878D" w:rsidR="006A2C15" w:rsidRPr="00732F51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334D3C" w:rsidRPr="00545DA6" w14:paraId="6805D34A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1F69D7D" w14:textId="77777777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39627FF7" w14:textId="77777777" w:rsidTr="000A7E02">
        <w:trPr>
          <w:trHeight w:val="312"/>
        </w:trPr>
        <w:tc>
          <w:tcPr>
            <w:tcW w:w="3539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</w:t>
            </w:r>
          </w:p>
        </w:tc>
        <w:tc>
          <w:tcPr>
            <w:tcW w:w="56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545DA6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246D88" w:rsidRPr="00545DA6" w14:paraId="4A3FAB72" w14:textId="77777777" w:rsidTr="000A7E02">
        <w:trPr>
          <w:trHeight w:val="454"/>
        </w:trPr>
        <w:tc>
          <w:tcPr>
            <w:tcW w:w="3539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77777777" w:rsidR="00246D88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132EF559" w14:textId="41E22564" w:rsidR="00246D88" w:rsidRPr="00732F51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Resolución 1415/03 de AFIP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0A7E02">
        <w:trPr>
          <w:trHeight w:val="454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Firma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0D3CE85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2CD136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732F51" w:rsidRDefault="00732F51" w:rsidP="000A7E0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EFFB1FD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351EBF0C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bookmarkEnd w:id="0"/>
      <w:tr w:rsidR="00732F51" w:rsidRPr="00545DA6" w14:paraId="1E1DDEC3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334D3C" w:rsidRPr="00545DA6" w14:paraId="511DDC10" w14:textId="77777777" w:rsidTr="000A7E02">
        <w:trPr>
          <w:trHeight w:val="227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732F51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545DA6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7326A3C1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732F51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7D61BD17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545DA6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334D3C" w:rsidRPr="00545DA6" w14:paraId="04F9EEA4" w14:textId="77777777" w:rsidTr="000A7E02">
        <w:trPr>
          <w:trHeight w:hRule="exact"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E3C87">
              <w:rPr>
                <w:rFonts w:ascii="Times New Roman" w:hAnsi="Times New Roman" w:cs="Times New Roman"/>
                <w:bCs/>
                <w:sz w:val="20"/>
                <w:szCs w:val="20"/>
              </w:rPr>
              <w:t>Documento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545DA6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732F51" w:rsidRPr="00545DA6" w14:paraId="1A40AC24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334D3C" w:rsidRPr="00545DA6" w14:paraId="0A122B0A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545DA6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334D3C" w:rsidRPr="00545DA6" w14:paraId="7C35075C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545DA6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404AE0ED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1CB55FD7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5B7614A" w14:textId="77777777" w:rsidTr="000A7E02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766C4D8E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5FBA58D4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246D88" w:rsidRPr="00545DA6" w14:paraId="7B57E02B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732F51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1E3C87">
              <w:rPr>
                <w:rFonts w:ascii="Times New Roman" w:hAnsi="Times New Roman" w:cs="Times New Roman"/>
                <w:bCs/>
                <w:sz w:val="20"/>
                <w:szCs w:val="20"/>
              </w:rPr>
              <w:t>D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ocumento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545DA6" w:rsidRDefault="00246D88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50FF3" w:rsidRPr="00545DA6" w14:paraId="7C9B2BAE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732F51" w:rsidRDefault="00950FF3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14:paraId="7795B925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5ECC5F7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27736295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1099BD68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7503F8FF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3D5B8F74" w14:textId="6D75D646" w:rsidR="00950FF3" w:rsidRPr="00545DA6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3F0BB41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732F51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545DA6" w:rsidRDefault="00950FF3" w:rsidP="006A2C1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1E3C87" w:rsidRPr="00545DA6" w14:paraId="062F0E0C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735C3F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A6D2D2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F2BEE5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9233A7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46D0E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686E55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5D67D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660026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205F4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10D7AF" w14:textId="77777777" w:rsidR="001E3C87" w:rsidRPr="00545DA6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6A2C15" w:rsidRPr="00545DA6" w14:paraId="5DF72D15" w14:textId="664101AD" w:rsidTr="000A7E02">
        <w:trPr>
          <w:trHeight w:val="261"/>
        </w:trPr>
        <w:tc>
          <w:tcPr>
            <w:tcW w:w="5665" w:type="dxa"/>
            <w:gridSpan w:val="4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63AA20C" w14:textId="52F0D9A5" w:rsidR="006A2C15" w:rsidRPr="00732F51" w:rsidRDefault="006A2C15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 Incompatibilidades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22678F56" w14:textId="6954F43B" w:rsidR="006A2C15" w:rsidRPr="00732F51" w:rsidRDefault="006A2C15" w:rsidP="006A2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Funcionarios</w:t>
            </w:r>
            <w:proofErr w:type="gram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Judiciales.</w:t>
            </w:r>
          </w:p>
          <w:p w14:paraId="6B5A69D4" w14:textId="454198DC" w:rsidR="006A2C15" w:rsidRPr="00246D88" w:rsidRDefault="006A2C15" w:rsidP="006A2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59/19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9ADDA2" w14:textId="77777777" w:rsidR="006A2C15" w:rsidRPr="00950FF3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EA2795" w14:textId="75072EE5" w:rsidR="006A2C15" w:rsidRPr="00950FF3" w:rsidRDefault="006A2C15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1E3C87" w:rsidRPr="00545DA6" w14:paraId="660D56BF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BFF0D3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4C61F5B5" w14:textId="77777777" w:rsidTr="000A7E02">
        <w:trPr>
          <w:trHeight w:val="312"/>
        </w:trPr>
        <w:tc>
          <w:tcPr>
            <w:tcW w:w="3539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732F51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</w:t>
            </w:r>
          </w:p>
        </w:tc>
        <w:tc>
          <w:tcPr>
            <w:tcW w:w="5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1F3F4811" w14:textId="2433F260" w:rsidTr="000A7E02">
        <w:trPr>
          <w:trHeight w:val="268"/>
        </w:trPr>
        <w:tc>
          <w:tcPr>
            <w:tcW w:w="3539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50FF3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="00950FF3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950FF3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</w:p>
          <w:p w14:paraId="356237AA" w14:textId="15FFF713" w:rsidR="00950FF3" w:rsidRPr="00732F51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950FF3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E3C87" w:rsidRPr="00545DA6" w14:paraId="08D965BC" w14:textId="52730122" w:rsidTr="000A7E02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Firma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DA6" w:rsidRPr="00545DA6" w14:paraId="6EEBFE87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732F51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732F51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45DA6" w:rsidRPr="00545DA6" w14:paraId="620866DC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732F51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EF8EBC4" w14:textId="77777777" w:rsidTr="000A7E02">
        <w:trPr>
          <w:trHeight w:val="227"/>
        </w:trPr>
        <w:tc>
          <w:tcPr>
            <w:tcW w:w="92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732F51" w:rsidRDefault="00B63538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</w:tr>
      <w:tr w:rsidR="004B475F" w:rsidRPr="00545DA6" w14:paraId="138D50F0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75AACDEB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732F51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54EE3BC" w14:textId="4561594C" w:rsidTr="000A7E02">
        <w:trPr>
          <w:trHeight w:hRule="exact"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E3C87">
              <w:rPr>
                <w:rFonts w:ascii="Times New Roman" w:hAnsi="Times New Roman" w:cs="Times New Roman"/>
                <w:bCs/>
                <w:sz w:val="20"/>
                <w:szCs w:val="20"/>
              </w:rPr>
              <w:t>Documento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20D2DFB9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732F51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B475F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1E8D4C81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1E3C87">
              <w:rPr>
                <w:rFonts w:ascii="Times New Roman" w:hAnsi="Times New Roman" w:cs="Times New Roman"/>
                <w:bCs/>
                <w:sz w:val="20"/>
                <w:szCs w:val="20"/>
              </w:rPr>
              <w:t>Estado Civil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653573EF" w14:textId="77777777" w:rsidTr="000A7E02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732F51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FECB5A2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732F51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Documento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C6BF1E2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CA2A7E6" w14:textId="642B5965" w:rsidR="001E3C87" w:rsidRPr="00545DA6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0A7E02" w:rsidRPr="00545DA6" w14:paraId="3425587E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732F51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545DA6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6A2C15" w:rsidRPr="00545DA6" w14:paraId="3EDAD3AA" w14:textId="47D8A31C" w:rsidTr="000A7E02">
        <w:trPr>
          <w:trHeight w:val="261"/>
        </w:trPr>
        <w:tc>
          <w:tcPr>
            <w:tcW w:w="5665" w:type="dxa"/>
            <w:gridSpan w:val="4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A16C8B8" w14:textId="0B42DDB4" w:rsidR="006A2C15" w:rsidRPr="00732F51" w:rsidRDefault="006A2C15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771F070B" w14:textId="77777777" w:rsidR="006A2C15" w:rsidRPr="00732F51" w:rsidRDefault="006A2C15" w:rsidP="006A2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Funcionarios</w:t>
            </w:r>
            <w:proofErr w:type="gram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Judiciales.</w:t>
            </w:r>
          </w:p>
          <w:p w14:paraId="59ED5630" w14:textId="0BE2A03D" w:rsidR="006A2C15" w:rsidRPr="00246D88" w:rsidRDefault="006A2C15" w:rsidP="006A2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1300/16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105D49" w14:textId="77777777" w:rsidR="006A2C15" w:rsidRPr="004B475F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CF63453" w14:textId="42FC4EA9" w:rsidR="006A2C15" w:rsidRPr="004B475F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B475F" w:rsidRPr="00545DA6" w14:paraId="412EA781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0A76731" w14:textId="77777777" w:rsidR="004B475F" w:rsidRPr="004B475F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77AA81CA" w14:textId="1E74988D" w:rsidTr="000A7E02">
        <w:trPr>
          <w:trHeight w:val="312"/>
        </w:trPr>
        <w:tc>
          <w:tcPr>
            <w:tcW w:w="3539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4B475F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</w:t>
            </w:r>
          </w:p>
        </w:tc>
        <w:tc>
          <w:tcPr>
            <w:tcW w:w="567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4B475F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2B2DF02A" w14:textId="77777777" w:rsidTr="000A7E02">
        <w:trPr>
          <w:trHeight w:val="268"/>
        </w:trPr>
        <w:tc>
          <w:tcPr>
            <w:tcW w:w="3539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732F51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7D856AEA" w14:textId="77777777" w:rsidR="004664C7" w:rsidRPr="00732F51" w:rsidRDefault="004664C7" w:rsidP="006A2C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5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4664C7" w:rsidRDefault="004664C7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68ED6009" w14:textId="77777777" w:rsidTr="000A7E02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732F51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D4DD5B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732F51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BFF342B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732F51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8C46F2">
        <w:trPr>
          <w:trHeight w:val="312"/>
        </w:trPr>
        <w:tc>
          <w:tcPr>
            <w:tcW w:w="921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77777777" w:rsidR="006A2C15" w:rsidRDefault="006A2C15">
      <w:pPr>
        <w:widowControl/>
        <w:suppressAutoHyphens w:val="0"/>
        <w:autoSpaceDE/>
      </w:pPr>
      <w:r>
        <w:br w:type="page"/>
      </w: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0"/>
        <w:gridCol w:w="14"/>
        <w:gridCol w:w="6104"/>
      </w:tblGrid>
      <w:tr w:rsidR="004B0FCC" w:rsidRPr="004477A4" w14:paraId="424EB6A9" w14:textId="77777777" w:rsidTr="00A526D6">
        <w:trPr>
          <w:trHeight w:val="1417"/>
        </w:trPr>
        <w:tc>
          <w:tcPr>
            <w:tcW w:w="9228" w:type="dxa"/>
            <w:gridSpan w:val="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99633D1" w14:textId="185A010B" w:rsidR="004B0FCC" w:rsidRPr="004477A4" w:rsidRDefault="006A2C15" w:rsidP="007E70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625020F9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-695325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420AF809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4EC0C4E4" w14:textId="2A21B9FD" w:rsidR="004B0FCC" w:rsidRPr="005952A8" w:rsidRDefault="00072472" w:rsidP="00A45570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6.75pt;margin-top:-54.75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420AF809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4EC0C4E4" w14:textId="2A21B9FD" w:rsidR="004B0FCC" w:rsidRPr="005952A8" w:rsidRDefault="00072472" w:rsidP="00A4557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C2E38" w:rsidRPr="006D4830" w14:paraId="26CCC56B" w14:textId="77777777" w:rsidTr="00A526D6">
        <w:trPr>
          <w:trHeight w:val="510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06C23F9" w14:textId="7A9DCECD" w:rsidR="001C2E38" w:rsidRPr="00281220" w:rsidRDefault="001C2E38" w:rsidP="0028122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 xml:space="preserve">Razón  </w:t>
            </w:r>
          </w:p>
          <w:p w14:paraId="5FACDBE6" w14:textId="0F85CB63" w:rsidR="001C2E38" w:rsidRPr="00281220" w:rsidRDefault="001C2E38" w:rsidP="002812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Social o Denominación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8BE737D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968BD8B" w14:textId="1AD8485E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CUIT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8F9024" w14:textId="77777777" w:rsidTr="00A526D6">
        <w:trPr>
          <w:trHeight w:val="270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A526D6">
        <w:trPr>
          <w:trHeight w:val="340"/>
        </w:trPr>
        <w:tc>
          <w:tcPr>
            <w:tcW w:w="92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2997944" w14:textId="50866E64" w:rsidR="001C2E38" w:rsidRPr="001500CC" w:rsidRDefault="0066364E" w:rsidP="007E707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C390CDA" w14:textId="6260AA63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67E27C2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8A02077" w14:textId="31758596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Tipo y Número de Documento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682C532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209758D2" w14:textId="089E334C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437CEA98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1D651AC" w14:textId="69DE1A27" w:rsidR="001C2E38" w:rsidRPr="00281220" w:rsidRDefault="001C2E38" w:rsidP="00281220">
            <w:pPr>
              <w:tabs>
                <w:tab w:val="right" w:pos="3109"/>
              </w:tabs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Inicio del Mandat</w:t>
            </w:r>
            <w:r w:rsidR="004B0FCC" w:rsidRPr="0028122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4DDBC13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037A5D0E" w14:textId="04929B5F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Finalización del Mandato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22298E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C73D6D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6D4A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C48D0A3" w14:textId="38229804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08CBBA2D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AE4CB41" w14:textId="222EAE24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Tipo y Número de Documento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4429640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648CA8B" w14:textId="73DB6900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BE849D7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DC0E789" w14:textId="4358219B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Inicio del Mandato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26BC823D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296FCE33" w14:textId="270E13D9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Finalización del Mandato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4854A4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01AD7F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11EE31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9411A2B" w14:textId="621C2BD2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F8B8429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0E80DBF8" w14:textId="6DC9F5C5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Tipo y Número de Documento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0CC56DDE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24D2CF0" w14:textId="77E688A4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C79DB18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B3BEF28" w14:textId="6214E201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Inicio del Mandat</w:t>
            </w:r>
            <w:r w:rsidR="004B0FCC" w:rsidRPr="0028122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A98789A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FF4EC4C" w14:textId="562F25E4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Finalización del Mandato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3B47DAF" w14:textId="77777777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389B938" w14:textId="0D4A625A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Tipo y Numero de Documento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EB911F9" w14:textId="77777777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086D0780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9C288CC" w14:textId="77777777" w:rsidR="007E707A" w:rsidRPr="006D483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58C5BBA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Inicio del Mandato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C89EFC" w14:textId="77777777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D69799A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Finalización del Mandato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562ABAF8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69BC77D" w14:textId="77777777" w:rsidTr="00A526D6">
        <w:trPr>
          <w:trHeight w:val="283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</w:tcPr>
          <w:p w14:paraId="3DCA57EC" w14:textId="1ED51D19" w:rsidR="007E707A" w:rsidRPr="00281220" w:rsidRDefault="007E707A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12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A526D6">
        <w:trPr>
          <w:trHeight w:val="283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812F2AF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E8F7D4F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F4DA30D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F0B28D0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Tipo y Numero de Documento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B63E913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7C12A5E5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B5D5C81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158576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2D7794C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0EE0FBC7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8B8BF6F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FA50709" w14:textId="77777777" w:rsidTr="00A526D6">
        <w:trPr>
          <w:trHeight w:val="369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F5A20B1" w14:textId="2F29CD50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FD1B59" w:rsidRPr="006D4830" w14:paraId="599B2EF5" w14:textId="77777777" w:rsidTr="00A526D6">
        <w:trPr>
          <w:trHeight w:val="255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FA64B1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513659F8" w14:textId="77777777" w:rsidTr="00A526D6">
        <w:trPr>
          <w:trHeight w:val="369"/>
        </w:trPr>
        <w:tc>
          <w:tcPr>
            <w:tcW w:w="9228" w:type="dxa"/>
            <w:gridSpan w:val="3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66F91BA" w14:textId="61B85110" w:rsidR="00FD1B59" w:rsidRPr="00FD1B59" w:rsidRDefault="00FD1B59" w:rsidP="0028122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1B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FD1B59" w:rsidRPr="006D4830" w14:paraId="2EB9A495" w14:textId="77777777" w:rsidTr="00A526D6">
        <w:trPr>
          <w:trHeight w:val="255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340E96BD" w14:textId="77777777" w:rsidR="00FD1B59" w:rsidRPr="006D4830" w:rsidRDefault="00FD1B59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825A5BB" w14:textId="77777777" w:rsidTr="00A526D6">
        <w:trPr>
          <w:trHeight w:val="255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</w:tcPr>
          <w:p w14:paraId="74345ECC" w14:textId="77777777" w:rsidR="00FD1B59" w:rsidRPr="006D4830" w:rsidRDefault="00FD1B59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3866490" w14:textId="77777777" w:rsidTr="00A526D6">
        <w:trPr>
          <w:trHeight w:val="255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D83C76D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A130C62" w14:textId="3369F1EC" w:rsidTr="00A526D6">
        <w:trPr>
          <w:trHeight w:val="510"/>
        </w:trPr>
        <w:tc>
          <w:tcPr>
            <w:tcW w:w="3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Firma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A526D6">
        <w:trPr>
          <w:trHeight w:val="255"/>
        </w:trPr>
        <w:tc>
          <w:tcPr>
            <w:tcW w:w="311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A526D6">
        <w:trPr>
          <w:trHeight w:val="312"/>
        </w:trPr>
        <w:tc>
          <w:tcPr>
            <w:tcW w:w="3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Aclaración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A526D6">
        <w:trPr>
          <w:trHeight w:val="255"/>
        </w:trPr>
        <w:tc>
          <w:tcPr>
            <w:tcW w:w="311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A526D6">
        <w:trPr>
          <w:trHeight w:val="312"/>
        </w:trPr>
        <w:tc>
          <w:tcPr>
            <w:tcW w:w="3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Carácter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A526D6">
        <w:trPr>
          <w:trHeight w:val="255"/>
        </w:trPr>
        <w:tc>
          <w:tcPr>
            <w:tcW w:w="311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A526D6">
        <w:trPr>
          <w:trHeight w:val="312"/>
        </w:trPr>
        <w:tc>
          <w:tcPr>
            <w:tcW w:w="3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3AD6DCB7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5CEE3E3F" w:rsidR="001C2E38" w:rsidRPr="00FF1397" w:rsidRDefault="001C2E38" w:rsidP="00FF1397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sz w:val="20"/>
          <w:szCs w:val="20"/>
        </w:rPr>
      </w:pPr>
      <w:r w:rsidRPr="00FF1397">
        <w:rPr>
          <w:rFonts w:ascii="Times New Roman" w:hAnsi="Times New Roman" w:cs="Times New Roman"/>
          <w:sz w:val="20"/>
          <w:szCs w:val="20"/>
        </w:rPr>
        <w:t>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A526D6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2F3A75AD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A526D6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A526D6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A526D6" w:rsidRDefault="001500CC" w:rsidP="00A526D6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3076BAA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14:paraId="79E8C582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0A528CBA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14:paraId="3FC39431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BED605D" w:rsidR="006D4830" w:rsidRPr="00A526D6" w:rsidRDefault="005952A8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E899143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3F1A418E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500CC" w14:paraId="15987A6C" w14:textId="77777777" w:rsidTr="00A526D6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1500CC" w:rsidRPr="00A526D6" w:rsidRDefault="001500CC" w:rsidP="001500C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1500CC" w:rsidRDefault="001500CC" w:rsidP="00BE33B8">
            <w:pPr>
              <w:snapToGrid w:val="0"/>
              <w:rPr>
                <w:sz w:val="20"/>
                <w:szCs w:val="20"/>
              </w:rPr>
            </w:pPr>
          </w:p>
        </w:tc>
      </w:tr>
      <w:tr w:rsidR="00A526D6" w14:paraId="07A02A34" w14:textId="77777777" w:rsidTr="00A526D6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A526D6" w:rsidRPr="00A526D6" w:rsidRDefault="00A526D6" w:rsidP="00A526D6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Poderdante</w:t>
            </w:r>
          </w:p>
        </w:tc>
      </w:tr>
      <w:tr w:rsidR="00A526D6" w14:paraId="7C4DC279" w14:textId="77777777" w:rsidTr="00A526D6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A526D6" w:rsidRPr="00A526D6" w:rsidRDefault="00A526D6" w:rsidP="001500C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A526D6" w:rsidRDefault="00A526D6" w:rsidP="00BE33B8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52A2F4C6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A526D6" w:rsidRDefault="006D4830" w:rsidP="00A526D6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  <w:r w:rsidR="00A526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DFA0EBB" w14:textId="771C4752" w:rsidR="006D4830" w:rsidRPr="00A526D6" w:rsidRDefault="001500CC" w:rsidP="00A526D6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 xml:space="preserve">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028F63" w14:textId="77777777" w:rsidTr="00A526D6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2F1523D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6D4830" w:rsidRPr="00A526D6" w:rsidRDefault="006D4830" w:rsidP="00A526D6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5952A8" w:rsidRPr="005952A8" w:rsidRDefault="005952A8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CAC171E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4E4F4B3E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1CD7A29E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1FEDD0F7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7F15B2" w14:textId="1BDBC358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0154D" w14:textId="44CF224E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36BD075A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14:paraId="01764ABB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321DA7D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526D6" w14:paraId="592D03D3" w14:textId="77777777" w:rsidTr="00A526D6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A526D6" w:rsidRDefault="00A526D6" w:rsidP="00A526D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79EFF14" w14:textId="77777777" w:rsidTr="00A526D6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72C0B5A" w14:textId="77777777" w:rsidTr="00A526D6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CFC1CDE" w14:textId="77777777" w:rsidTr="00A526D6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617D272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F64CF3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6F1C861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auto"/>
          </w:tcPr>
          <w:p w14:paraId="78F30667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E498EA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9DD04E9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2AF3D422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Lugar</w:t>
            </w:r>
            <w:r w:rsidR="005952A8" w:rsidRPr="00A526D6">
              <w:rPr>
                <w:rFonts w:ascii="Times New Roman" w:hAnsi="Times New Roman" w:cs="Times New Roman"/>
                <w:sz w:val="22"/>
                <w:szCs w:val="22"/>
              </w:rPr>
              <w:t xml:space="preserve"> y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 xml:space="preserve"> Fecha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3128640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CD0712">
        <w:trPr>
          <w:trHeight w:val="1683"/>
        </w:trPr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6629372" w14:textId="05DE7A43" w:rsidR="00FE4D00" w:rsidRDefault="00FE4D00" w:rsidP="00CD0712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75B012EB">
                      <wp:simplePos x="0" y="0"/>
                      <wp:positionH relativeFrom="column">
                        <wp:posOffset>146567</wp:posOffset>
                      </wp:positionH>
                      <wp:positionV relativeFrom="paragraph">
                        <wp:posOffset>131283</wp:posOffset>
                      </wp:positionV>
                      <wp:extent cx="5677786" cy="946297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9462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FE4D00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55pt;margin-top:10.35pt;width:447.05pt;height:74.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FE4D00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CD0712">
        <w:trPr>
          <w:trHeight w:val="257"/>
        </w:trPr>
        <w:tc>
          <w:tcPr>
            <w:tcW w:w="921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02FAAC" w14:textId="308A4F22" w:rsidR="00FE4D00" w:rsidRDefault="00FE4D00" w:rsidP="00CD0712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CD0712">
        <w:trPr>
          <w:trHeight w:val="312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CD47D58" w14:textId="042552F0" w:rsidR="00E07F58" w:rsidRPr="00CD0712" w:rsidRDefault="00E07F58" w:rsidP="00CD071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071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ED95F8D" w14:textId="2D2C48A9" w:rsidR="00E07F58" w:rsidRDefault="00E07F58" w:rsidP="00CD0712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CD0712">
        <w:trPr>
          <w:trHeight w:val="255"/>
        </w:trPr>
        <w:tc>
          <w:tcPr>
            <w:tcW w:w="9214" w:type="dxa"/>
            <w:gridSpan w:val="2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CD0712" w:rsidRDefault="00FE4D00" w:rsidP="00CD0712">
            <w:pPr>
              <w:snapToGrid w:val="0"/>
              <w:rPr>
                <w:sz w:val="18"/>
                <w:szCs w:val="18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</w:tr>
      <w:tr w:rsidR="00872068" w14:paraId="21EF8ACC" w14:textId="3B253271" w:rsidTr="00CD0712">
        <w:trPr>
          <w:trHeight w:val="314"/>
        </w:trPr>
        <w:tc>
          <w:tcPr>
            <w:tcW w:w="2268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CD0712" w:rsidRDefault="00872068" w:rsidP="00CD071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CD0712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CD0712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CD0712" w:rsidRDefault="00872068" w:rsidP="00CD0712">
            <w:pPr>
              <w:snapToGrid w:val="0"/>
              <w:rPr>
                <w:sz w:val="20"/>
                <w:szCs w:val="20"/>
              </w:rPr>
            </w:pPr>
          </w:p>
        </w:tc>
      </w:tr>
      <w:tr w:rsidR="00CD0712" w14:paraId="7170341F" w14:textId="77777777" w:rsidTr="00CD0712">
        <w:trPr>
          <w:trHeight w:val="312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1764DE1" w14:textId="794776FC" w:rsidR="00CD0712" w:rsidRPr="00CD0712" w:rsidRDefault="00CD0712" w:rsidP="00CD071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D071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CD0712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872068" w14:paraId="69EA6146" w14:textId="77777777" w:rsidTr="00CD0712">
        <w:trPr>
          <w:trHeight w:val="270"/>
        </w:trPr>
        <w:tc>
          <w:tcPr>
            <w:tcW w:w="9214" w:type="dxa"/>
            <w:gridSpan w:val="2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CD0712" w:rsidRDefault="0087206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</w:tr>
      <w:tr w:rsidR="00E07F58" w14:paraId="7DB40EFD" w14:textId="77777777" w:rsidTr="00CD0712">
        <w:trPr>
          <w:trHeight w:val="270"/>
        </w:trPr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14:paraId="5FA2A580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</w:tr>
      <w:tr w:rsidR="00E07F58" w14:paraId="355B7CD8" w14:textId="77777777" w:rsidTr="00CD0712">
        <w:trPr>
          <w:trHeight w:val="255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FB00AE6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  <w:tc>
          <w:tcPr>
            <w:tcW w:w="6946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1F9F17A9" w14:textId="77777777" w:rsidR="00E07F58" w:rsidRDefault="00E07F58" w:rsidP="00CD0712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CD0712">
        <w:trPr>
          <w:trHeight w:val="510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1D14B21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rFonts w:eastAsia="Arial"/>
                <w:sz w:val="16"/>
                <w:szCs w:val="16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Firma</w:t>
            </w:r>
            <w:r w:rsidRPr="00CD0712">
              <w:rPr>
                <w:sz w:val="16"/>
                <w:szCs w:val="16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53BF09B" w14:textId="77777777" w:rsidR="00E07F58" w:rsidRDefault="00E07F58" w:rsidP="00CD071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CD0712">
        <w:trPr>
          <w:trHeight w:val="255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9DECB98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  <w:tc>
          <w:tcPr>
            <w:tcW w:w="694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3356AC6" w14:textId="77777777" w:rsidR="00E07F58" w:rsidRDefault="00E07F58" w:rsidP="00CD0712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CD0712">
        <w:trPr>
          <w:trHeight w:val="312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222E3205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rFonts w:eastAsia="Arial"/>
                <w:sz w:val="16"/>
                <w:szCs w:val="16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Aclaración</w:t>
            </w:r>
            <w:r w:rsidRPr="00CD0712">
              <w:rPr>
                <w:sz w:val="16"/>
                <w:szCs w:val="16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41A0E3" w14:textId="77777777" w:rsidR="00E07F58" w:rsidRDefault="00E07F58" w:rsidP="00CD071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CD0712">
        <w:trPr>
          <w:trHeight w:val="255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22A24684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  <w:tc>
          <w:tcPr>
            <w:tcW w:w="694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77EFCC" w14:textId="77777777" w:rsidR="00E07F58" w:rsidRDefault="00E07F58" w:rsidP="00CD0712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CD0712">
        <w:trPr>
          <w:trHeight w:val="312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DC432F3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rFonts w:eastAsia="Arial"/>
                <w:sz w:val="16"/>
                <w:szCs w:val="16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Carácter</w:t>
            </w:r>
            <w:r w:rsidRPr="00CD0712">
              <w:rPr>
                <w:sz w:val="16"/>
                <w:szCs w:val="16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AE35BFD" w14:textId="77777777" w:rsidR="00E07F58" w:rsidRDefault="00E07F58" w:rsidP="00CD071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CD0712">
        <w:trPr>
          <w:trHeight w:val="255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4DF6872F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  <w:tc>
          <w:tcPr>
            <w:tcW w:w="694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5ACFD8E" w14:textId="77777777" w:rsidR="00E07F58" w:rsidRDefault="00E07F58" w:rsidP="00CD0712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CD0712">
        <w:trPr>
          <w:trHeight w:val="312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F61F5B3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rFonts w:eastAsia="Arial"/>
                <w:sz w:val="16"/>
                <w:szCs w:val="16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  <w:r w:rsidRPr="00CD0712">
              <w:rPr>
                <w:sz w:val="16"/>
                <w:szCs w:val="16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C1BC014" w14:textId="77777777" w:rsidR="00E07F58" w:rsidRDefault="00E07F58" w:rsidP="00CD0712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CD0712">
        <w:trPr>
          <w:trHeight w:val="270"/>
        </w:trPr>
        <w:tc>
          <w:tcPr>
            <w:tcW w:w="921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EF9C20" w14:textId="77777777" w:rsidR="00872068" w:rsidRDefault="00872068" w:rsidP="00CD0712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67D812AF" w14:textId="39A4E47E" w:rsidR="00FE4D00" w:rsidRDefault="00FE4D00"/>
    <w:p w14:paraId="43A01FB2" w14:textId="70ECB62B" w:rsidR="00FE4D00" w:rsidRDefault="00FE4D00"/>
    <w:p w14:paraId="44158CE7" w14:textId="09CB485F" w:rsidR="00FE4D00" w:rsidRDefault="00FE4D00"/>
    <w:p w14:paraId="56A41ECE" w14:textId="713EAAD0" w:rsidR="00FE4D00" w:rsidRDefault="00FE4D00"/>
    <w:p w14:paraId="0C2BCF92" w14:textId="07C6DDFF" w:rsidR="00FE4D00" w:rsidRDefault="00FE4D00"/>
    <w:p w14:paraId="733F3DD3" w14:textId="5C33BEB6" w:rsidR="00FE4D00" w:rsidRDefault="00FE4D00"/>
    <w:p w14:paraId="48283E15" w14:textId="4AE29008" w:rsidR="00FE4D00" w:rsidRDefault="00FE4D00"/>
    <w:p w14:paraId="70BC6C07" w14:textId="078942AE" w:rsidR="00FE4D00" w:rsidRDefault="00FE4D00"/>
    <w:p w14:paraId="37CFC3AF" w14:textId="3892EC70" w:rsidR="00FE4D00" w:rsidRDefault="00FE4D00"/>
    <w:p w14:paraId="778552AF" w14:textId="50C20726" w:rsidR="00FE4D00" w:rsidRDefault="00FE4D00"/>
    <w:p w14:paraId="3E991525" w14:textId="2532F1F5" w:rsidR="00FE4D00" w:rsidRDefault="00FE4D00"/>
    <w:p w14:paraId="0259DF9E" w14:textId="6DC764F9" w:rsidR="00FE4D00" w:rsidRDefault="00FE4D00"/>
    <w:p w14:paraId="6DFB5B06" w14:textId="77777777" w:rsidR="00FE4D00" w:rsidRDefault="00FE4D00"/>
    <w:p w14:paraId="63A8C734" w14:textId="5CEEF9B2" w:rsidR="00FE4D00" w:rsidRDefault="00FE4D00">
      <w:pPr>
        <w:widowControl/>
        <w:suppressAutoHyphens w:val="0"/>
        <w:autoSpaceDE/>
      </w:pPr>
      <w:r>
        <w:br w:type="page"/>
      </w:r>
    </w:p>
    <w:p w14:paraId="56EDF967" w14:textId="77777777" w:rsidR="00FE4D00" w:rsidRDefault="00FE4D00"/>
    <w:p w14:paraId="050EA34E" w14:textId="1D9BA501" w:rsidR="00FE4D00" w:rsidRDefault="00FE4D00"/>
    <w:p w14:paraId="122812D8" w14:textId="5B7DC916" w:rsidR="00FC2D01" w:rsidRDefault="00FE4D00" w:rsidP="00872068">
      <w:pPr>
        <w:widowControl/>
        <w:suppressAutoHyphens w:val="0"/>
        <w:autoSpaceDE/>
      </w:pPr>
      <w:r>
        <w:br w:type="page"/>
      </w: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EA006A">
        <w:trPr>
          <w:trHeight w:hRule="exact" w:val="1169"/>
        </w:trPr>
        <w:tc>
          <w:tcPr>
            <w:tcW w:w="9204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38AA49F" w14:textId="5F150912" w:rsidR="00872068" w:rsidRDefault="00872068" w:rsidP="00EA006A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42F0DC92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-7620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left:0;text-align:left;margin-left:36.2pt;margin-top:-.6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" stroked="f">
                      <v:fill opacity="0"/>
                      <v:textbox inset="0,0,0,0">
                        <w:txbxContent>
                          <w:p w14:paraId="7637FAAF" w14:textId="77777777" w:rsidR="00A82B59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</w:t>
                            </w:r>
                            <w:r w:rsidR="00A82B5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DA3FA7" w14:textId="3838334E" w:rsidR="00872068" w:rsidRDefault="00872068" w:rsidP="00EA006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72068" w:rsidRPr="004477A4" w14:paraId="68A656D7" w14:textId="77777777" w:rsidTr="00EA006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B022211" w:rsidR="00872068" w:rsidRPr="00872068" w:rsidRDefault="00872068" w:rsidP="00EA006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EA006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EA006A" w:rsidRDefault="00872068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5F3059ED" w:rsidR="00872068" w:rsidRPr="006D4830" w:rsidRDefault="00872068" w:rsidP="00EA006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A82B59" w:rsidRDefault="00872068" w:rsidP="00EA006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82B59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010A3E0B" w:rsidR="00872068" w:rsidRPr="00EA006A" w:rsidRDefault="00872068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EA006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EA006A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EA006A" w:rsidRDefault="00CD0712" w:rsidP="00EA006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EA006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EA006A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EA006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EA006A" w:rsidRDefault="00CD0712" w:rsidP="00EA006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EA006A">
        <w:trPr>
          <w:trHeight w:val="312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EA006A" w:rsidRDefault="00872068" w:rsidP="00EA006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EA006A" w:rsidRDefault="006E5E17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EA006A">
        <w:trPr>
          <w:trHeight w:val="312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EA006A" w:rsidRDefault="00872068" w:rsidP="00EA006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atr</w:t>
            </w:r>
            <w:r w:rsidR="00A82B59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íc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EA006A" w:rsidRDefault="006E5E17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EA006A">
        <w:trPr>
          <w:trHeight w:val="312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EA006A" w:rsidRDefault="00872068" w:rsidP="00EA006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EA006A" w:rsidRDefault="006E5E17" w:rsidP="00EA006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EA006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EA006A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EA006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EA006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EA006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EA006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D4830" w:rsidRDefault="00872068" w:rsidP="00EA006A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5E17" w:rsidRPr="004477A4" w14:paraId="049E0FBE" w14:textId="77777777" w:rsidTr="00EA006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EA006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EA006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D4830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EA006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D4830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EA006A">
        <w:trPr>
          <w:trHeight w:val="312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D4830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EA006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EA006A">
        <w:trPr>
          <w:trHeight w:val="312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EA006A">
        <w:trPr>
          <w:trHeight w:val="255"/>
        </w:trPr>
        <w:tc>
          <w:tcPr>
            <w:tcW w:w="2542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99E09F3" w14:textId="4ADC54C7" w:rsidR="00CD0712" w:rsidRPr="006D4830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EA006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EA006A">
        <w:trPr>
          <w:trHeight w:val="312"/>
        </w:trPr>
        <w:tc>
          <w:tcPr>
            <w:tcW w:w="2542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D4830" w:rsidRDefault="00872068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8079D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EA006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EA006A">
        <w:trPr>
          <w:trHeight w:val="264"/>
        </w:trPr>
        <w:tc>
          <w:tcPr>
            <w:tcW w:w="9204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77777777" w:rsidR="006A4A53" w:rsidRDefault="006A4A53"/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998C9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5B3CA7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D6AD48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6819B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2AF065B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F937D3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8369A1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1C3382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94E266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6242F6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53AA70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625BA7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070212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B5BE65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5A29F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3395D3" w14:textId="491A49B1" w:rsidR="00802934" w:rsidRPr="00B87DA8" w:rsidRDefault="00802934" w:rsidP="00EA006A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t>ANEXO F</w:t>
      </w:r>
    </w:p>
    <w:p w14:paraId="51079CB6" w14:textId="77777777" w:rsidR="00802934" w:rsidRPr="00B87DA8" w:rsidRDefault="00802934" w:rsidP="00EA006A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</w:p>
    <w:p w14:paraId="2C13E2E3" w14:textId="77777777" w:rsidR="00802934" w:rsidRPr="00B87DA8" w:rsidRDefault="00802934" w:rsidP="00EA006A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DECLARACIÓN JURADA </w:t>
      </w:r>
      <w:r w:rsidR="00CA1DAD"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>APTITUD</w:t>
      </w: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 PARA CONTRATAR</w:t>
      </w:r>
    </w:p>
    <w:p w14:paraId="11F3E01B" w14:textId="1089F421" w:rsidR="00E34D18" w:rsidRDefault="00E34D18" w:rsidP="00EA00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E923C7" w14:textId="77777777" w:rsidR="00802934" w:rsidRPr="00B87DA8" w:rsidRDefault="00802934" w:rsidP="00EA006A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320E7D6F" w14:textId="6441D014" w:rsidR="002714A7" w:rsidRPr="00B87DA8" w:rsidRDefault="001104E7" w:rsidP="00EA006A">
      <w:pPr>
        <w:spacing w:line="360" w:lineRule="auto"/>
        <w:ind w:right="57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El / los</w:t>
      </w:r>
      <w:r w:rsidR="00802934" w:rsidRPr="00B87DA8">
        <w:rPr>
          <w:rFonts w:ascii="Times New Roman" w:hAnsi="Times New Roman" w:cs="Times New Roman"/>
        </w:rPr>
        <w:t xml:space="preserve"> que suscribe</w:t>
      </w:r>
      <w:r w:rsidRPr="00B87DA8">
        <w:rPr>
          <w:rFonts w:ascii="Times New Roman" w:hAnsi="Times New Roman" w:cs="Times New Roman"/>
        </w:rPr>
        <w:t>n DECLARA/N</w:t>
      </w:r>
      <w:r w:rsidR="00802934" w:rsidRPr="00B87DA8">
        <w:rPr>
          <w:rFonts w:ascii="Times New Roman" w:hAnsi="Times New Roman" w:cs="Times New Roman"/>
        </w:rPr>
        <w:t xml:space="preserve"> BAJO JURAMENTO, que (Nombre y Apellido o Razón S</w:t>
      </w:r>
      <w:r w:rsidRPr="00B87DA8">
        <w:rPr>
          <w:rFonts w:ascii="Times New Roman" w:hAnsi="Times New Roman" w:cs="Times New Roman"/>
        </w:rPr>
        <w:t>ocial)</w:t>
      </w:r>
      <w:r w:rsidR="00802934" w:rsidRPr="00B87DA8">
        <w:rPr>
          <w:rFonts w:ascii="Times New Roman" w:hAnsi="Times New Roman" w:cs="Times New Roman"/>
        </w:rPr>
        <w:t>…………………………………………………………………………</w:t>
      </w:r>
      <w:r w:rsidR="00EA006A">
        <w:rPr>
          <w:rFonts w:ascii="Times New Roman" w:hAnsi="Times New Roman" w:cs="Times New Roman"/>
        </w:rPr>
        <w:t>…..</w:t>
      </w:r>
      <w:r w:rsidR="00802934" w:rsidRPr="00B87DA8">
        <w:rPr>
          <w:rFonts w:ascii="Times New Roman" w:hAnsi="Times New Roman" w:cs="Times New Roman"/>
        </w:rPr>
        <w:t>..,</w:t>
      </w:r>
      <w:r w:rsidR="00582749" w:rsidRPr="00B87DA8">
        <w:rPr>
          <w:rFonts w:ascii="Times New Roman" w:hAnsi="Times New Roman" w:cs="Times New Roman"/>
        </w:rPr>
        <w:t xml:space="preserve"> </w:t>
      </w:r>
      <w:r w:rsidR="007373CC" w:rsidRPr="00B87DA8">
        <w:rPr>
          <w:rFonts w:ascii="Times New Roman" w:hAnsi="Times New Roman" w:cs="Times New Roman"/>
        </w:rPr>
        <w:t xml:space="preserve">CUIT </w:t>
      </w:r>
      <w:proofErr w:type="spellStart"/>
      <w:r w:rsidR="007373CC" w:rsidRPr="00B87DA8">
        <w:rPr>
          <w:rFonts w:ascii="Times New Roman" w:hAnsi="Times New Roman" w:cs="Times New Roman"/>
        </w:rPr>
        <w:t>N°</w:t>
      </w:r>
      <w:proofErr w:type="spellEnd"/>
      <w:r w:rsidR="007373CC" w:rsidRPr="00B87DA8">
        <w:rPr>
          <w:rFonts w:ascii="Times New Roman" w:hAnsi="Times New Roman" w:cs="Times New Roman"/>
        </w:rPr>
        <w:t>…………</w:t>
      </w:r>
      <w:r w:rsidR="00EA006A">
        <w:rPr>
          <w:rFonts w:ascii="Times New Roman" w:hAnsi="Times New Roman" w:cs="Times New Roman"/>
        </w:rPr>
        <w:t>…..</w:t>
      </w:r>
      <w:r w:rsidR="007373CC" w:rsidRPr="00B87DA8">
        <w:rPr>
          <w:rFonts w:ascii="Times New Roman" w:hAnsi="Times New Roman" w:cs="Times New Roman"/>
        </w:rPr>
        <w:t>……………..; Sr.………………………</w:t>
      </w:r>
      <w:r w:rsidR="00EA006A">
        <w:rPr>
          <w:rFonts w:ascii="Times New Roman" w:hAnsi="Times New Roman" w:cs="Times New Roman"/>
        </w:rPr>
        <w:t>…..</w:t>
      </w:r>
      <w:r w:rsidR="007373CC" w:rsidRPr="00B87DA8">
        <w:rPr>
          <w:rFonts w:ascii="Times New Roman" w:hAnsi="Times New Roman" w:cs="Times New Roman"/>
        </w:rPr>
        <w:t>……………………</w:t>
      </w:r>
      <w:r w:rsidR="00EA006A">
        <w:rPr>
          <w:rFonts w:ascii="Times New Roman" w:hAnsi="Times New Roman" w:cs="Times New Roman"/>
        </w:rPr>
        <w:t>.</w:t>
      </w:r>
      <w:r w:rsidR="007373CC" w:rsidRPr="00B87DA8">
        <w:rPr>
          <w:rFonts w:ascii="Times New Roman" w:hAnsi="Times New Roman" w:cs="Times New Roman"/>
        </w:rPr>
        <w:t xml:space="preserve">….., CUIT N°……………………………, </w:t>
      </w:r>
      <w:r w:rsidR="00802934" w:rsidRPr="00B87DA8">
        <w:rPr>
          <w:rFonts w:ascii="Times New Roman" w:hAnsi="Times New Roman" w:cs="Times New Roman"/>
        </w:rPr>
        <w:t>está</w:t>
      </w:r>
      <w:r w:rsidRPr="00B87DA8">
        <w:rPr>
          <w:rFonts w:ascii="Times New Roman" w:hAnsi="Times New Roman" w:cs="Times New Roman"/>
        </w:rPr>
        <w:t>/n habilitado/s</w:t>
      </w:r>
      <w:r w:rsidR="00802934" w:rsidRPr="00B87DA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B87DA8">
        <w:rPr>
          <w:rFonts w:ascii="Times New Roman" w:hAnsi="Times New Roman" w:cs="Times New Roman"/>
        </w:rPr>
        <w:t xml:space="preserve">no encontrarse incurso/s en ninguna de las causales de </w:t>
      </w:r>
      <w:r w:rsidRPr="00B87DA8">
        <w:rPr>
          <w:rFonts w:ascii="Times New Roman" w:hAnsi="Times New Roman" w:cs="Times New Roman"/>
          <w:b/>
        </w:rPr>
        <w:t>incompatibilidad</w:t>
      </w:r>
      <w:r w:rsidR="007373CC" w:rsidRPr="00B87DA8">
        <w:rPr>
          <w:rFonts w:ascii="Times New Roman" w:hAnsi="Times New Roman" w:cs="Times New Roman"/>
        </w:rPr>
        <w:t xml:space="preserve"> (Art. 6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Condiciones) </w:t>
      </w:r>
      <w:r w:rsidRPr="00B87DA8">
        <w:rPr>
          <w:rFonts w:ascii="Times New Roman" w:hAnsi="Times New Roman" w:cs="Times New Roman"/>
          <w:b/>
        </w:rPr>
        <w:t>o de inhabilidad</w:t>
      </w:r>
      <w:r w:rsidR="002714A7" w:rsidRPr="00B87DA8">
        <w:rPr>
          <w:rFonts w:ascii="Times New Roman" w:hAnsi="Times New Roman" w:cs="Times New Roman"/>
        </w:rPr>
        <w:t xml:space="preserve"> detalladas en el </w:t>
      </w:r>
      <w:r w:rsidRPr="00B87DA8">
        <w:rPr>
          <w:rFonts w:ascii="Times New Roman" w:hAnsi="Times New Roman" w:cs="Times New Roman"/>
        </w:rPr>
        <w:t xml:space="preserve">Art. </w:t>
      </w:r>
      <w:r w:rsidR="007373CC" w:rsidRPr="00B87DA8">
        <w:rPr>
          <w:rFonts w:ascii="Times New Roman" w:hAnsi="Times New Roman" w:cs="Times New Roman"/>
        </w:rPr>
        <w:t>7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</w:t>
      </w:r>
      <w:r w:rsidR="002714A7" w:rsidRPr="00B87DA8">
        <w:rPr>
          <w:rFonts w:ascii="Times New Roman" w:hAnsi="Times New Roman" w:cs="Times New Roman"/>
        </w:rPr>
        <w:t xml:space="preserve"> y </w:t>
      </w:r>
      <w:r w:rsidRPr="00B87DA8">
        <w:rPr>
          <w:rFonts w:ascii="Times New Roman" w:hAnsi="Times New Roman" w:cs="Times New Roman"/>
        </w:rPr>
        <w:t xml:space="preserve">establecidas en los incisos del artículo </w:t>
      </w:r>
      <w:r w:rsidR="002714A7" w:rsidRPr="00B87DA8">
        <w:rPr>
          <w:rFonts w:ascii="Times New Roman" w:hAnsi="Times New Roman" w:cs="Times New Roman"/>
        </w:rPr>
        <w:t xml:space="preserve">16 apartado III del </w:t>
      </w:r>
      <w:r w:rsidRPr="00B87DA8">
        <w:rPr>
          <w:rFonts w:ascii="Times New Roman" w:hAnsi="Times New Roman" w:cs="Times New Roman"/>
        </w:rPr>
        <w:t xml:space="preserve">Decreto </w:t>
      </w:r>
      <w:proofErr w:type="spellStart"/>
      <w:r w:rsidR="002714A7" w:rsidRPr="00B87DA8">
        <w:rPr>
          <w:rFonts w:ascii="Times New Roman" w:hAnsi="Times New Roman" w:cs="Times New Roman"/>
        </w:rPr>
        <w:t>N°</w:t>
      </w:r>
      <w:proofErr w:type="spellEnd"/>
      <w:r w:rsidR="002714A7" w:rsidRPr="00B87DA8">
        <w:rPr>
          <w:rFonts w:ascii="Times New Roman" w:hAnsi="Times New Roman" w:cs="Times New Roman"/>
        </w:rPr>
        <w:t xml:space="preserve"> </w:t>
      </w:r>
      <w:r w:rsidR="00F0697E" w:rsidRPr="00B87DA8">
        <w:rPr>
          <w:rFonts w:ascii="Times New Roman" w:hAnsi="Times New Roman" w:cs="Times New Roman"/>
        </w:rPr>
        <w:t>59/19</w:t>
      </w:r>
      <w:r w:rsidR="002714A7" w:rsidRPr="00B87DA8">
        <w:rPr>
          <w:rFonts w:ascii="Times New Roman" w:hAnsi="Times New Roman" w:cs="Times New Roman"/>
        </w:rPr>
        <w:t xml:space="preserve"> Reglamentario del Subsistema de Contrataciones del Estado, Ley N° 13.981.</w:t>
      </w:r>
    </w:p>
    <w:p w14:paraId="70EED3A1" w14:textId="77777777" w:rsidR="00802934" w:rsidRPr="00B87DA8" w:rsidRDefault="00802934" w:rsidP="00EA006A">
      <w:pPr>
        <w:spacing w:line="360" w:lineRule="auto"/>
        <w:jc w:val="both"/>
        <w:rPr>
          <w:rFonts w:ascii="Times New Roman" w:hAnsi="Times New Roman" w:cs="Times New Roman"/>
        </w:rPr>
      </w:pPr>
    </w:p>
    <w:p w14:paraId="1539AC32" w14:textId="77777777" w:rsidR="00802934" w:rsidRPr="00B87DA8" w:rsidRDefault="00E34D18" w:rsidP="00EA006A">
      <w:pPr>
        <w:spacing w:line="360" w:lineRule="auto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 xml:space="preserve">La falsedad de los datos </w:t>
      </w:r>
      <w:r w:rsidR="00802934" w:rsidRPr="00B87DA8">
        <w:rPr>
          <w:rFonts w:ascii="Times New Roman" w:hAnsi="Times New Roman" w:cs="Times New Roman"/>
        </w:rPr>
        <w:t xml:space="preserve">como también </w:t>
      </w:r>
      <w:r w:rsidRPr="00B87DA8">
        <w:rPr>
          <w:rFonts w:ascii="Times New Roman" w:hAnsi="Times New Roman" w:cs="Times New Roman"/>
        </w:rPr>
        <w:t xml:space="preserve">de la </w:t>
      </w:r>
      <w:r w:rsidR="00802934" w:rsidRPr="00B87DA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14:paraId="03BD35FA" w14:textId="77777777" w:rsidR="00802934" w:rsidRPr="00B87DA8" w:rsidRDefault="00802934" w:rsidP="00EA006A">
      <w:pPr>
        <w:spacing w:line="360" w:lineRule="auto"/>
        <w:jc w:val="both"/>
        <w:rPr>
          <w:rFonts w:ascii="Times New Roman" w:hAnsi="Times New Roman" w:cs="Times New Roman"/>
        </w:rPr>
      </w:pPr>
    </w:p>
    <w:p w14:paraId="0CCC6FA5" w14:textId="77777777" w:rsidR="00802934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19E3CCC8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333E534" w14:textId="651BD7B4" w:rsidR="00776075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</w:t>
      </w:r>
    </w:p>
    <w:p w14:paraId="782F0A66" w14:textId="77777777" w:rsidR="00BC0F85" w:rsidRPr="00B87DA8" w:rsidRDefault="00BC0F8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8ECDFD9" w14:textId="77777777" w:rsidR="00237328" w:rsidRPr="00B87DA8" w:rsidRDefault="00237328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2544727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763A42EF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426CBA1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</w:t>
      </w:r>
    </w:p>
    <w:p w14:paraId="4F5EB32F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265B24D3" w14:textId="77777777" w:rsidR="00BC0F85" w:rsidRDefault="00BC0F8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F0CE7CA" w14:textId="5BA6BADA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2D2528CB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59AC9B1" w14:textId="6FDF5063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</w:t>
      </w:r>
      <w:r w:rsidR="00237328" w:rsidRPr="00B87DA8">
        <w:rPr>
          <w:rFonts w:ascii="Times New Roman" w:hAnsi="Times New Roman" w:cs="Times New Roman"/>
        </w:rPr>
        <w:t>…</w:t>
      </w:r>
      <w:proofErr w:type="gramEnd"/>
      <w:r w:rsidR="00237328" w:rsidRPr="00B87DA8">
        <w:rPr>
          <w:rFonts w:ascii="Times New Roman" w:hAnsi="Times New Roman" w:cs="Times New Roman"/>
        </w:rPr>
        <w:t>……………………………………………………………………</w:t>
      </w:r>
      <w:r w:rsidR="00BC0F85">
        <w:rPr>
          <w:rFonts w:ascii="Times New Roman" w:hAnsi="Times New Roman" w:cs="Times New Roman"/>
        </w:rPr>
        <w:t>…</w:t>
      </w:r>
    </w:p>
    <w:p w14:paraId="1E384BE4" w14:textId="77777777" w:rsidR="00B678C8" w:rsidRPr="00B87DA8" w:rsidRDefault="00B678C8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2AE63D2" w14:textId="77777777" w:rsidR="00BC0F85" w:rsidRDefault="00BC0F8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0C43355" w14:textId="11A06E26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31F224FD" w14:textId="77777777" w:rsidR="00B678C8" w:rsidRPr="00B87DA8" w:rsidRDefault="00B678C8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88DC79B" w14:textId="4BD8892C" w:rsidR="009A2F21" w:rsidRPr="00EA006A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</w:t>
      </w:r>
      <w:r w:rsidR="00E67302" w:rsidRPr="00B87DA8">
        <w:rPr>
          <w:rFonts w:ascii="Times New Roman" w:hAnsi="Times New Roman" w:cs="Times New Roman"/>
        </w:rPr>
        <w:t>……………………</w:t>
      </w:r>
      <w:r w:rsidR="00237328" w:rsidRPr="00B87DA8">
        <w:rPr>
          <w:rFonts w:ascii="Times New Roman" w:hAnsi="Times New Roman" w:cs="Times New Roman"/>
        </w:rPr>
        <w:t xml:space="preserve"> </w:t>
      </w:r>
    </w:p>
    <w:p w14:paraId="515C130D" w14:textId="77777777" w:rsidR="005B5FAC" w:rsidRDefault="005B5FAC">
      <w:pPr>
        <w:widowControl/>
        <w:suppressAutoHyphens w:val="0"/>
        <w:autoSpaceDE/>
      </w:pPr>
      <w:r>
        <w:br w:type="page"/>
      </w:r>
    </w:p>
    <w:p w14:paraId="722F7194" w14:textId="5C76B71F" w:rsidR="00B678C8" w:rsidRDefault="006A4A53" w:rsidP="00AA02A0">
      <w:pPr>
        <w:widowControl/>
        <w:suppressAutoHyphens w:val="0"/>
        <w:autoSpaceDE/>
      </w:pPr>
      <w:r w:rsidRPr="00802934">
        <w:lastRenderedPageBreak/>
        <w:br w:type="page"/>
      </w:r>
    </w:p>
    <w:p w14:paraId="616022FC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G</w:t>
      </w:r>
    </w:p>
    <w:p w14:paraId="402AF597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</w:p>
    <w:p w14:paraId="4B1C65BD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lang w:val="es-ES" w:eastAsia="es-ES"/>
        </w:rPr>
        <w:t>DECLARACIÓN JURADA DE APTITUD PARA CONTRATAR</w:t>
      </w:r>
    </w:p>
    <w:p w14:paraId="1B77F33B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63BAE3AA" w14:textId="77777777" w:rsidR="008709D9" w:rsidRPr="0098506F" w:rsidRDefault="008709D9" w:rsidP="00EA006A">
      <w:pPr>
        <w:widowControl/>
        <w:suppressAutoHyphens w:val="0"/>
        <w:autoSpaceDE/>
        <w:spacing w:line="360" w:lineRule="auto"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14:paraId="13BCEAAB" w14:textId="77777777" w:rsidR="008709D9" w:rsidRPr="0098506F" w:rsidRDefault="008709D9" w:rsidP="00EA006A">
      <w:pPr>
        <w:widowControl/>
        <w:suppressAutoHyphens w:val="0"/>
        <w:autoSpaceDE/>
        <w:spacing w:line="360" w:lineRule="auto"/>
        <w:jc w:val="both"/>
        <w:rPr>
          <w:rFonts w:ascii="Times New Roman" w:hAnsi="Times New Roman" w:cs="Times New Roman"/>
          <w:lang w:val="es-ES" w:eastAsia="es-ES"/>
        </w:rPr>
      </w:pPr>
    </w:p>
    <w:p w14:paraId="518369E7" w14:textId="77777777" w:rsidR="008709D9" w:rsidRPr="0098506F" w:rsidRDefault="008709D9" w:rsidP="00EA006A">
      <w:pPr>
        <w:widowControl/>
        <w:suppressAutoHyphens w:val="0"/>
        <w:autoSpaceDE/>
        <w:spacing w:line="360" w:lineRule="auto"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14:paraId="39829D35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62D5CF5F" w14:textId="77777777"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14:paraId="3F81568A" w14:textId="77777777"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14:paraId="5FE1BC9B" w14:textId="77777777"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14:paraId="720D63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14:paraId="06A71E0C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438781E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1564F4DD" w14:textId="77777777"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D126D38" w14:textId="5E4F01B3"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del Departamento de Locaciones de Inmuebles y Gestión de Seguros.</w:t>
      </w:r>
    </w:p>
    <w:p w14:paraId="26F4DA42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14:paraId="1A65D27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14:paraId="4F4729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7807FFD4" w14:textId="77777777"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65EE633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14:paraId="056066AF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14:paraId="5E50022B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14:paraId="3E70071C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14:paraId="6ACD8EB1" w14:textId="77777777"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14:paraId="6AE80E1D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lastRenderedPageBreak/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14:paraId="63726B70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3790A019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</w:t>
      </w:r>
      <w:proofErr w:type="gramStart"/>
      <w:r>
        <w:rPr>
          <w:rFonts w:ascii="Times New Roman" w:hAnsi="Times New Roman" w:cs="Times New Roman"/>
          <w:lang w:val="es-ES" w:eastAsia="es-ES"/>
        </w:rPr>
        <w:t>datos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 13.981. </w:t>
      </w:r>
    </w:p>
    <w:p w14:paraId="425AB4F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2CDCAE4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14:paraId="29160DF8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2335FD8" w14:textId="77777777" w:rsidR="008709D9" w:rsidRDefault="008709D9" w:rsidP="00EA006A">
      <w:pPr>
        <w:widowControl/>
        <w:suppressAutoHyphens w:val="0"/>
        <w:autoSpaceDE/>
        <w:autoSpaceDN w:val="0"/>
        <w:spacing w:line="60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07F09D91" w14:textId="741BAFCB" w:rsidR="008709D9" w:rsidRDefault="008709D9" w:rsidP="00EA006A">
      <w:pPr>
        <w:widowControl/>
        <w:suppressAutoHyphens w:val="0"/>
        <w:autoSpaceDE/>
        <w:autoSpaceDN w:val="0"/>
        <w:spacing w:line="60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</w:t>
      </w:r>
      <w:r w:rsidR="00EA006A">
        <w:rPr>
          <w:rFonts w:ascii="Times New Roman" w:hAnsi="Times New Roman" w:cs="Times New Roman"/>
          <w:lang w:val="es-ES" w:eastAsia="es-ES"/>
        </w:rPr>
        <w:t>…….</w:t>
      </w:r>
    </w:p>
    <w:p w14:paraId="34D96AB7" w14:textId="55E60184" w:rsidR="008709D9" w:rsidRDefault="008709D9" w:rsidP="00EA006A">
      <w:pPr>
        <w:widowControl/>
        <w:suppressAutoHyphens w:val="0"/>
        <w:autoSpaceDE/>
        <w:autoSpaceDN w:val="0"/>
        <w:spacing w:line="60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</w:t>
      </w:r>
      <w:r w:rsidR="00EA006A">
        <w:rPr>
          <w:rFonts w:ascii="Times New Roman" w:hAnsi="Times New Roman" w:cs="Times New Roman"/>
          <w:lang w:val="es-ES" w:eastAsia="es-ES"/>
        </w:rPr>
        <w:t>…</w:t>
      </w:r>
      <w:r>
        <w:rPr>
          <w:rFonts w:ascii="Times New Roman" w:hAnsi="Times New Roman" w:cs="Times New Roman"/>
          <w:lang w:val="es-ES" w:eastAsia="es-ES"/>
        </w:rPr>
        <w:t>…</w:t>
      </w:r>
      <w:r w:rsidR="00EA006A">
        <w:rPr>
          <w:rFonts w:ascii="Times New Roman" w:hAnsi="Times New Roman" w:cs="Times New Roman"/>
          <w:lang w:val="es-ES" w:eastAsia="es-ES"/>
        </w:rPr>
        <w:t>….</w:t>
      </w:r>
    </w:p>
    <w:p w14:paraId="13DFD14E" w14:textId="27C350A5" w:rsidR="008709D9" w:rsidRDefault="008709D9" w:rsidP="00EA006A">
      <w:pPr>
        <w:widowControl/>
        <w:suppressAutoHyphens w:val="0"/>
        <w:autoSpaceDE/>
        <w:autoSpaceDN w:val="0"/>
        <w:spacing w:line="60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</w:t>
      </w:r>
      <w:r w:rsidR="00EA006A">
        <w:rPr>
          <w:rFonts w:ascii="Times New Roman" w:hAnsi="Times New Roman" w:cs="Times New Roman"/>
          <w:lang w:val="es-ES" w:eastAsia="es-ES"/>
        </w:rPr>
        <w:t>…….</w:t>
      </w:r>
    </w:p>
    <w:p w14:paraId="0C6D57F9" w14:textId="7F6AB768" w:rsidR="003D65EC" w:rsidRDefault="00B04A41" w:rsidP="00EA006A">
      <w:pPr>
        <w:widowControl/>
        <w:suppressAutoHyphens w:val="0"/>
        <w:autoSpaceDE/>
        <w:autoSpaceDN w:val="0"/>
        <w:spacing w:line="60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Ciudad de………</w:t>
      </w:r>
      <w:r w:rsidR="008709D9">
        <w:rPr>
          <w:rFonts w:ascii="Times New Roman" w:hAnsi="Times New Roman" w:cs="Times New Roman"/>
          <w:lang w:val="es-ES" w:eastAsia="es-ES"/>
        </w:rPr>
        <w:t>…………</w:t>
      </w:r>
      <w:r>
        <w:rPr>
          <w:rFonts w:ascii="Times New Roman" w:hAnsi="Times New Roman" w:cs="Times New Roman"/>
          <w:lang w:val="es-ES" w:eastAsia="es-ES"/>
        </w:rPr>
        <w:t>, a los ….</w:t>
      </w:r>
      <w:r w:rsidR="008709D9">
        <w:rPr>
          <w:rFonts w:ascii="Times New Roman" w:hAnsi="Times New Roman" w:cs="Times New Roman"/>
          <w:lang w:val="es-ES" w:eastAsia="es-ES"/>
        </w:rPr>
        <w:t>.. de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 xml:space="preserve"> …</w:t>
      </w:r>
      <w:r w:rsidR="00EA006A">
        <w:rPr>
          <w:rFonts w:ascii="Times New Roman" w:hAnsi="Times New Roman" w:cs="Times New Roman"/>
          <w:lang w:val="es-ES" w:eastAsia="es-ES"/>
        </w:rPr>
        <w:t>.</w:t>
      </w:r>
      <w:proofErr w:type="gramEnd"/>
      <w:r w:rsidR="00EA006A">
        <w:rPr>
          <w:rFonts w:ascii="Times New Roman" w:hAnsi="Times New Roman" w:cs="Times New Roman"/>
          <w:lang w:val="es-ES" w:eastAsia="es-ES"/>
        </w:rPr>
        <w:t>.</w:t>
      </w:r>
      <w:r w:rsidR="008709D9">
        <w:rPr>
          <w:rFonts w:ascii="Times New Roman" w:hAnsi="Times New Roman" w:cs="Times New Roman"/>
          <w:lang w:val="es-ES" w:eastAsia="es-ES"/>
        </w:rPr>
        <w:t>………………</w:t>
      </w:r>
      <w:r>
        <w:rPr>
          <w:rFonts w:ascii="Times New Roman" w:hAnsi="Times New Roman" w:cs="Times New Roman"/>
          <w:lang w:val="es-ES" w:eastAsia="es-ES"/>
        </w:rPr>
        <w:t>………</w:t>
      </w:r>
      <w:r w:rsidR="008709D9">
        <w:rPr>
          <w:rFonts w:ascii="Times New Roman" w:hAnsi="Times New Roman" w:cs="Times New Roman"/>
          <w:lang w:val="es-ES" w:eastAsia="es-ES"/>
        </w:rPr>
        <w:t>…de……</w:t>
      </w:r>
      <w:r w:rsidR="00EA006A">
        <w:rPr>
          <w:rFonts w:ascii="Times New Roman" w:hAnsi="Times New Roman" w:cs="Times New Roman"/>
          <w:lang w:val="es-ES" w:eastAsia="es-ES"/>
        </w:rPr>
        <w:t>..…</w:t>
      </w:r>
    </w:p>
    <w:p w14:paraId="11E801F3" w14:textId="77777777" w:rsidR="003D65EC" w:rsidRDefault="003D65EC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br w:type="page"/>
      </w:r>
    </w:p>
    <w:p w14:paraId="4C1C8429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59D490E2" w14:textId="77777777"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14:paraId="4AC710BF" w14:textId="77777777" w:rsidR="00DE32A6" w:rsidRDefault="00DE32A6" w:rsidP="00DE32A6">
      <w:pPr>
        <w:widowControl/>
        <w:suppressAutoHyphens w:val="0"/>
        <w:autoSpaceDE/>
      </w:pPr>
    </w:p>
    <w:p w14:paraId="51DA3B10" w14:textId="77777777"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14:paraId="3C18C02F" w14:textId="77777777" w:rsidR="00AA02A0" w:rsidRDefault="00AA02A0" w:rsidP="00AA02A0">
      <w:pPr>
        <w:widowControl/>
        <w:suppressAutoHyphens w:val="0"/>
        <w:autoSpaceDE/>
      </w:pPr>
    </w:p>
    <w:p w14:paraId="1C91B014" w14:textId="77777777" w:rsidR="00AA02A0" w:rsidRDefault="00AA02A0" w:rsidP="00AA02A0">
      <w:pPr>
        <w:widowControl/>
        <w:suppressAutoHyphens w:val="0"/>
        <w:autoSpaceDE/>
      </w:pPr>
    </w:p>
    <w:p w14:paraId="1C1CC36A" w14:textId="77777777" w:rsidR="00AA02A0" w:rsidRDefault="00AA02A0" w:rsidP="00AA02A0">
      <w:pPr>
        <w:widowControl/>
        <w:suppressAutoHyphens w:val="0"/>
        <w:autoSpaceDE/>
      </w:pPr>
    </w:p>
    <w:p w14:paraId="16816C50" w14:textId="77777777" w:rsidR="00AA02A0" w:rsidRDefault="00AA02A0" w:rsidP="00AA02A0">
      <w:pPr>
        <w:widowControl/>
        <w:suppressAutoHyphens w:val="0"/>
        <w:autoSpaceDE/>
      </w:pPr>
    </w:p>
    <w:p w14:paraId="7E24F261" w14:textId="77777777" w:rsidR="00AA02A0" w:rsidRDefault="00AA02A0" w:rsidP="00AA02A0">
      <w:pPr>
        <w:widowControl/>
        <w:suppressAutoHyphens w:val="0"/>
        <w:autoSpaceDE/>
      </w:pPr>
    </w:p>
    <w:p w14:paraId="6A7371B7" w14:textId="77777777" w:rsidR="00AA02A0" w:rsidRDefault="00AA02A0" w:rsidP="00AA02A0">
      <w:pPr>
        <w:widowControl/>
        <w:suppressAutoHyphens w:val="0"/>
        <w:autoSpaceDE/>
      </w:pPr>
    </w:p>
    <w:p w14:paraId="69DE6AB2" w14:textId="77777777" w:rsidR="00AA02A0" w:rsidRDefault="00AA02A0" w:rsidP="00AA02A0">
      <w:pPr>
        <w:widowControl/>
        <w:suppressAutoHyphens w:val="0"/>
        <w:autoSpaceDE/>
      </w:pPr>
    </w:p>
    <w:p w14:paraId="14B01A1D" w14:textId="77777777" w:rsidR="00AA02A0" w:rsidRDefault="00AA02A0" w:rsidP="00AA02A0">
      <w:pPr>
        <w:widowControl/>
        <w:suppressAutoHyphens w:val="0"/>
        <w:autoSpaceDE/>
      </w:pPr>
    </w:p>
    <w:p w14:paraId="42E69025" w14:textId="77777777" w:rsidR="00AA02A0" w:rsidRDefault="00AA02A0" w:rsidP="00AA02A0">
      <w:pPr>
        <w:widowControl/>
        <w:suppressAutoHyphens w:val="0"/>
        <w:autoSpaceDE/>
      </w:pPr>
    </w:p>
    <w:p w14:paraId="2234AB78" w14:textId="77777777" w:rsidR="00AA02A0" w:rsidRDefault="00AA02A0" w:rsidP="00AA02A0">
      <w:pPr>
        <w:widowControl/>
        <w:suppressAutoHyphens w:val="0"/>
        <w:autoSpaceDE/>
      </w:pPr>
    </w:p>
    <w:p w14:paraId="59A2CDC5" w14:textId="77777777" w:rsidR="00AA02A0" w:rsidRDefault="00AA02A0" w:rsidP="00AA02A0">
      <w:pPr>
        <w:widowControl/>
        <w:suppressAutoHyphens w:val="0"/>
        <w:autoSpaceDE/>
      </w:pPr>
    </w:p>
    <w:p w14:paraId="55BCDABA" w14:textId="77777777" w:rsidR="00AA02A0" w:rsidRDefault="00AA02A0" w:rsidP="00AA02A0">
      <w:pPr>
        <w:widowControl/>
        <w:suppressAutoHyphens w:val="0"/>
        <w:autoSpaceDE/>
      </w:pPr>
    </w:p>
    <w:p w14:paraId="6AFE1123" w14:textId="77777777" w:rsidR="002106F1" w:rsidRDefault="002106F1" w:rsidP="00AA02A0">
      <w:pPr>
        <w:widowControl/>
        <w:suppressAutoHyphens w:val="0"/>
        <w:autoSpaceDE/>
      </w:pPr>
    </w:p>
    <w:p w14:paraId="2FE46BEB" w14:textId="77777777" w:rsidR="002106F1" w:rsidRDefault="002106F1" w:rsidP="00AA02A0">
      <w:pPr>
        <w:widowControl/>
        <w:suppressAutoHyphens w:val="0"/>
        <w:autoSpaceDE/>
      </w:pPr>
    </w:p>
    <w:p w14:paraId="690CE81E" w14:textId="77777777" w:rsidR="002106F1" w:rsidRDefault="002106F1" w:rsidP="00AA02A0">
      <w:pPr>
        <w:widowControl/>
        <w:suppressAutoHyphens w:val="0"/>
        <w:autoSpaceDE/>
      </w:pPr>
    </w:p>
    <w:p w14:paraId="2F31A742" w14:textId="77777777" w:rsidR="002106F1" w:rsidRDefault="002106F1" w:rsidP="00AA02A0">
      <w:pPr>
        <w:widowControl/>
        <w:suppressAutoHyphens w:val="0"/>
        <w:autoSpaceDE/>
      </w:pPr>
    </w:p>
    <w:p w14:paraId="1EEA5915" w14:textId="77777777" w:rsidR="002106F1" w:rsidRDefault="002106F1" w:rsidP="00AA02A0">
      <w:pPr>
        <w:widowControl/>
        <w:suppressAutoHyphens w:val="0"/>
        <w:autoSpaceDE/>
      </w:pPr>
    </w:p>
    <w:p w14:paraId="1F6846C2" w14:textId="77777777" w:rsidR="002106F1" w:rsidRDefault="002106F1" w:rsidP="00AA02A0">
      <w:pPr>
        <w:widowControl/>
        <w:suppressAutoHyphens w:val="0"/>
        <w:autoSpaceDE/>
      </w:pPr>
    </w:p>
    <w:p w14:paraId="7E6F48EE" w14:textId="77777777" w:rsidR="002106F1" w:rsidRDefault="002106F1" w:rsidP="00AA02A0">
      <w:pPr>
        <w:widowControl/>
        <w:suppressAutoHyphens w:val="0"/>
        <w:autoSpaceDE/>
      </w:pPr>
    </w:p>
    <w:p w14:paraId="0E4DC51B" w14:textId="77777777" w:rsidR="002106F1" w:rsidRDefault="002106F1" w:rsidP="00AA02A0">
      <w:pPr>
        <w:widowControl/>
        <w:suppressAutoHyphens w:val="0"/>
        <w:autoSpaceDE/>
      </w:pPr>
    </w:p>
    <w:p w14:paraId="5D8A97B4" w14:textId="77777777"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846" w:tblpY="-597"/>
        <w:tblW w:w="90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3510"/>
        <w:gridCol w:w="3708"/>
      </w:tblGrid>
      <w:tr w:rsidR="007F0F20" w:rsidRPr="0062313A" w14:paraId="7CCBDE38" w14:textId="77777777" w:rsidTr="007F0F20">
        <w:trPr>
          <w:trHeight w:val="1020"/>
        </w:trPr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FC2D01" w:rsidRDefault="007F0F20" w:rsidP="007F0F20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7F0F2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7F0F20">
        <w:trPr>
          <w:trHeight w:val="369"/>
        </w:trPr>
        <w:tc>
          <w:tcPr>
            <w:tcW w:w="90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  <w:b/>
                <w:bCs/>
              </w:rPr>
              <w:t>Datos de la Contratación Directa</w:t>
            </w:r>
          </w:p>
        </w:tc>
      </w:tr>
      <w:tr w:rsidR="007F0F20" w:rsidRPr="0062313A" w14:paraId="2179572E" w14:textId="77777777" w:rsidTr="007F0F20">
        <w:trPr>
          <w:trHeight w:val="175"/>
        </w:trPr>
        <w:tc>
          <w:tcPr>
            <w:tcW w:w="183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Número</w:t>
            </w:r>
          </w:p>
        </w:tc>
        <w:tc>
          <w:tcPr>
            <w:tcW w:w="72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3578419F" w:rsidR="007F0F20" w:rsidRPr="00BC0F85" w:rsidRDefault="007F0F20" w:rsidP="007F0F20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</w:t>
            </w:r>
            <w:r w:rsidR="00574690">
              <w:rPr>
                <w:rFonts w:ascii="Times New Roman" w:hAnsi="Times New Roman" w:cs="Times New Roman"/>
                <w:b/>
              </w:rPr>
              <w:t>71</w:t>
            </w:r>
          </w:p>
        </w:tc>
      </w:tr>
      <w:tr w:rsidR="007F0F20" w:rsidRPr="0062313A" w14:paraId="181FCBD1" w14:textId="77777777" w:rsidTr="007F0F20">
        <w:trPr>
          <w:trHeight w:val="287"/>
        </w:trPr>
        <w:tc>
          <w:tcPr>
            <w:tcW w:w="183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Ejercicio</w:t>
            </w:r>
          </w:p>
        </w:tc>
        <w:tc>
          <w:tcPr>
            <w:tcW w:w="72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77777777" w:rsidR="007F0F20" w:rsidRPr="00BC0F85" w:rsidRDefault="007F0F20" w:rsidP="007F0F20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2024</w:t>
            </w:r>
          </w:p>
        </w:tc>
      </w:tr>
      <w:tr w:rsidR="007F0F20" w:rsidRPr="0062313A" w14:paraId="07D0C6F3" w14:textId="77777777" w:rsidTr="007F0F20">
        <w:trPr>
          <w:trHeight w:val="385"/>
        </w:trPr>
        <w:tc>
          <w:tcPr>
            <w:tcW w:w="183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BC0F85" w:rsidRDefault="007F0F20" w:rsidP="007F0F20">
            <w:pPr>
              <w:snapToGrid w:val="0"/>
              <w:ind w:left="142" w:right="-3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Expediente</w:t>
            </w:r>
          </w:p>
        </w:tc>
        <w:tc>
          <w:tcPr>
            <w:tcW w:w="72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4EC14D98" w:rsidR="007F0F20" w:rsidRPr="00BC0F85" w:rsidRDefault="007F0F20" w:rsidP="007F0F20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 PG.SA-</w:t>
            </w:r>
            <w:r w:rsidR="00574690">
              <w:rPr>
                <w:rFonts w:ascii="Times New Roman" w:eastAsia="Arial" w:hAnsi="Times New Roman" w:cs="Times New Roman"/>
                <w:b/>
              </w:rPr>
              <w:t>1610-24</w:t>
            </w:r>
          </w:p>
        </w:tc>
      </w:tr>
      <w:tr w:rsidR="007F0F20" w:rsidRPr="0062313A" w14:paraId="4534FF1D" w14:textId="77777777" w:rsidTr="007F0F20">
        <w:trPr>
          <w:trHeight w:val="70"/>
        </w:trPr>
        <w:tc>
          <w:tcPr>
            <w:tcW w:w="905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D0A67" w14:textId="77777777" w:rsidR="007F0F20" w:rsidRPr="00BC0F85" w:rsidRDefault="007F0F20" w:rsidP="007F0F20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7F0F20" w:rsidRPr="0062313A" w14:paraId="35329AB9" w14:textId="77777777" w:rsidTr="007F0F20">
        <w:trPr>
          <w:trHeight w:val="369"/>
        </w:trPr>
        <w:tc>
          <w:tcPr>
            <w:tcW w:w="90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BC0F85" w:rsidRDefault="007F0F20" w:rsidP="007F0F20">
            <w:pPr>
              <w:pStyle w:val="Ttulo7"/>
              <w:snapToGrid w:val="0"/>
              <w:ind w:left="142" w:righ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BC0F8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7F0F20">
        <w:trPr>
          <w:trHeight w:val="427"/>
        </w:trPr>
        <w:tc>
          <w:tcPr>
            <w:tcW w:w="183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Denominación</w:t>
            </w:r>
          </w:p>
        </w:tc>
        <w:tc>
          <w:tcPr>
            <w:tcW w:w="72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BC0F85" w:rsidRDefault="007F0F20" w:rsidP="007F0F20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7F0F20">
        <w:trPr>
          <w:trHeight w:val="420"/>
        </w:trPr>
        <w:tc>
          <w:tcPr>
            <w:tcW w:w="183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Domicilio</w:t>
            </w:r>
          </w:p>
        </w:tc>
        <w:tc>
          <w:tcPr>
            <w:tcW w:w="72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BC0F85" w:rsidRDefault="007F0F20" w:rsidP="007F0F20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 xml:space="preserve">Calle 50 </w:t>
            </w:r>
            <w:proofErr w:type="spellStart"/>
            <w:r w:rsidRPr="00BC0F85">
              <w:rPr>
                <w:rFonts w:ascii="Times New Roman" w:hAnsi="Times New Roman" w:cs="Times New Roman"/>
              </w:rPr>
              <w:t>Nº</w:t>
            </w:r>
            <w:proofErr w:type="spellEnd"/>
            <w:r w:rsidRPr="00BC0F85">
              <w:rPr>
                <w:rFonts w:ascii="Times New Roman" w:hAnsi="Times New Roman" w:cs="Times New Roman"/>
              </w:rPr>
              <w:t xml:space="preserve"> 889/91 piso 2º La Plata</w:t>
            </w:r>
          </w:p>
        </w:tc>
      </w:tr>
      <w:tr w:rsidR="007F0F20" w:rsidRPr="0062313A" w14:paraId="649A808E" w14:textId="77777777" w:rsidTr="007F0F20">
        <w:trPr>
          <w:trHeight w:val="271"/>
        </w:trPr>
        <w:tc>
          <w:tcPr>
            <w:tcW w:w="905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65729" w14:textId="77777777" w:rsidR="007F0F20" w:rsidRPr="00BC0F85" w:rsidRDefault="007F0F20" w:rsidP="007F0F20">
            <w:pPr>
              <w:snapToGrid w:val="0"/>
              <w:ind w:right="213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7F0F20" w:rsidRPr="0062313A" w14:paraId="19901239" w14:textId="77777777" w:rsidTr="007F0F20">
        <w:trPr>
          <w:trHeight w:val="369"/>
        </w:trPr>
        <w:tc>
          <w:tcPr>
            <w:tcW w:w="90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BC0F85" w:rsidRDefault="007F0F20" w:rsidP="007F0F20">
            <w:pPr>
              <w:snapToGrid w:val="0"/>
              <w:ind w:left="142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7F0F20">
        <w:trPr>
          <w:trHeight w:val="397"/>
        </w:trPr>
        <w:tc>
          <w:tcPr>
            <w:tcW w:w="5348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370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BC0F85" w:rsidRDefault="007F0F20" w:rsidP="007F0F20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</w:t>
            </w:r>
          </w:p>
        </w:tc>
      </w:tr>
      <w:tr w:rsidR="007F0F20" w:rsidRPr="0062313A" w14:paraId="3DF74B5F" w14:textId="77777777" w:rsidTr="007F0F20">
        <w:trPr>
          <w:trHeight w:val="397"/>
        </w:trPr>
        <w:tc>
          <w:tcPr>
            <w:tcW w:w="534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>2)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BC0F85" w:rsidRDefault="007F0F20" w:rsidP="007F0F20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</w:t>
            </w:r>
          </w:p>
        </w:tc>
      </w:tr>
      <w:tr w:rsidR="007F0F20" w:rsidRPr="0062313A" w14:paraId="54560ABB" w14:textId="77777777" w:rsidTr="007F0F20">
        <w:trPr>
          <w:trHeight w:val="397"/>
        </w:trPr>
        <w:tc>
          <w:tcPr>
            <w:tcW w:w="534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>3)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BC0F85" w:rsidRDefault="007F0F20" w:rsidP="007F0F20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</w:t>
            </w:r>
          </w:p>
        </w:tc>
      </w:tr>
      <w:tr w:rsidR="007F0F20" w:rsidRPr="0062313A" w14:paraId="41296B45" w14:textId="77777777" w:rsidTr="007F0F20">
        <w:trPr>
          <w:trHeight w:val="397"/>
        </w:trPr>
        <w:tc>
          <w:tcPr>
            <w:tcW w:w="9056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77777777" w:rsidR="007F0F20" w:rsidRPr="00BC0F85" w:rsidRDefault="007F0F20" w:rsidP="007F0F20">
            <w:pPr>
              <w:snapToGrid w:val="0"/>
              <w:ind w:left="142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>Teléfono fijo/ móvil:</w:t>
            </w:r>
          </w:p>
        </w:tc>
      </w:tr>
      <w:tr w:rsidR="007F0F20" w:rsidRPr="0062313A" w14:paraId="745D1EAD" w14:textId="77777777" w:rsidTr="007F0F20">
        <w:trPr>
          <w:trHeight w:val="397"/>
        </w:trPr>
        <w:tc>
          <w:tcPr>
            <w:tcW w:w="90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BC0F85" w:rsidRDefault="007F0F20" w:rsidP="007F0F20">
            <w:pPr>
              <w:snapToGrid w:val="0"/>
              <w:ind w:left="142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Domicilio Legal:</w:t>
            </w:r>
          </w:p>
        </w:tc>
      </w:tr>
      <w:tr w:rsidR="007F0F20" w:rsidRPr="0062313A" w14:paraId="3DDCE8E2" w14:textId="77777777" w:rsidTr="007F0F20">
        <w:trPr>
          <w:trHeight w:val="397"/>
        </w:trPr>
        <w:tc>
          <w:tcPr>
            <w:tcW w:w="90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6ED48D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Domicilio Electrónico:</w:t>
            </w:r>
          </w:p>
        </w:tc>
      </w:tr>
      <w:tr w:rsidR="007F0F20" w:rsidRPr="0062313A" w14:paraId="5CB5FAE4" w14:textId="77777777" w:rsidTr="007F0F20">
        <w:trPr>
          <w:trHeight w:val="271"/>
        </w:trPr>
        <w:tc>
          <w:tcPr>
            <w:tcW w:w="90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77777777" w:rsidR="007F0F20" w:rsidRDefault="007F0F20" w:rsidP="007F0F20">
            <w:pPr>
              <w:widowControl/>
              <w:autoSpaceDE/>
              <w:autoSpaceDN w:val="0"/>
              <w:snapToGrid w:val="0"/>
              <w:spacing w:before="240" w:after="240"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 xml:space="preserve">mensual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del inmueble cuyos datos se consignan en el ANEXO E, la suma mensual inicial de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PESOS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.............($.........................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..........)</w:t>
            </w:r>
          </w:p>
          <w:p w14:paraId="2C2D30CD" w14:textId="77777777" w:rsidR="007F0F20" w:rsidRPr="00CA5596" w:rsidRDefault="007F0F20" w:rsidP="007F0F20">
            <w:pPr>
              <w:spacing w:before="240" w:after="240" w:line="276" w:lineRule="auto"/>
              <w:ind w:left="142" w:right="130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Lo que hace un </w:t>
            </w:r>
            <w:r w:rsidRPr="007F0F20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total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por treinta y seis meses de PESOS…………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</w:t>
            </w:r>
            <w:proofErr w:type="gramStart"/>
            <w:r>
              <w:rPr>
                <w:rFonts w:ascii="Times New Roman" w:hAnsi="Times New Roman" w:cs="Times New Roman"/>
                <w:kern w:val="16"/>
                <w:position w:val="10"/>
              </w:rPr>
              <w:t>…….</w:t>
            </w:r>
            <w:proofErr w:type="gramEnd"/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……………………………………………………………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….($.....................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.................)</w:t>
            </w:r>
          </w:p>
        </w:tc>
      </w:tr>
      <w:tr w:rsidR="007F0F20" w:rsidRPr="0062313A" w14:paraId="24E67A83" w14:textId="77777777" w:rsidTr="007F0F20">
        <w:trPr>
          <w:trHeight w:val="787"/>
        </w:trPr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58A" w14:textId="77777777" w:rsidR="007F0F20" w:rsidRPr="00CA5596" w:rsidRDefault="007F0F20" w:rsidP="007F0F20">
            <w:pPr>
              <w:snapToGrid w:val="0"/>
              <w:spacing w:before="240" w:line="360" w:lineRule="auto"/>
              <w:ind w:left="142"/>
              <w:jc w:val="both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 xml:space="preserve">e constituya </w:t>
            </w:r>
            <w:r w:rsidRPr="00983E02">
              <w:rPr>
                <w:rFonts w:ascii="Times New Roman" w:hAnsi="Times New Roman" w:cs="Times New Roman"/>
                <w:b/>
                <w:bCs/>
              </w:rPr>
              <w:t>garantía de oferta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(en caso de corresponder)</w:t>
            </w:r>
            <w:r>
              <w:rPr>
                <w:rFonts w:ascii="Times New Roman" w:hAnsi="Times New Roman" w:cs="Times New Roman"/>
              </w:rPr>
              <w:t xml:space="preserve"> en………………</w:t>
            </w:r>
            <w:r w:rsidRPr="00CA5596">
              <w:rPr>
                <w:rFonts w:ascii="Times New Roman" w:hAnsi="Times New Roman" w:cs="Times New Roman"/>
              </w:rPr>
              <w:t>………</w:t>
            </w:r>
            <w:r>
              <w:rPr>
                <w:rFonts w:ascii="Times New Roman" w:hAnsi="Times New Roman" w:cs="Times New Roman"/>
              </w:rPr>
              <w:t xml:space="preserve">………………………… por la suma de </w:t>
            </w:r>
            <w:r w:rsidRPr="00CA5596">
              <w:rPr>
                <w:rFonts w:ascii="Times New Roman" w:hAnsi="Times New Roman" w:cs="Times New Roman"/>
              </w:rPr>
              <w:t>PESOS</w:t>
            </w:r>
            <w:r>
              <w:rPr>
                <w:rFonts w:ascii="Times New Roman" w:hAnsi="Times New Roman" w:cs="Times New Roman"/>
              </w:rPr>
              <w:t xml:space="preserve"> …………….</w:t>
            </w:r>
            <w:r w:rsidRPr="00CA5596">
              <w:rPr>
                <w:rFonts w:ascii="Times New Roman" w:hAnsi="Times New Roman" w:cs="Times New Roman"/>
              </w:rPr>
              <w:t>.....</w:t>
            </w:r>
            <w:r>
              <w:rPr>
                <w:rFonts w:ascii="Times New Roman" w:hAnsi="Times New Roman" w:cs="Times New Roman"/>
              </w:rPr>
              <w:t>...</w:t>
            </w:r>
            <w:r w:rsidRPr="00CA5596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............................................................................................... ($ ………………………………………….………………………………………..………..)</w:t>
            </w:r>
          </w:p>
        </w:tc>
      </w:tr>
      <w:tr w:rsidR="007F0F20" w:rsidRPr="0062313A" w14:paraId="6DA7187A" w14:textId="77777777" w:rsidTr="007F0F20">
        <w:trPr>
          <w:trHeight w:val="640"/>
        </w:trPr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FC2D01" w:rsidRDefault="007F0F20" w:rsidP="007F0F20">
            <w:pPr>
              <w:snapToGrid w:val="0"/>
              <w:ind w:left="132"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7F0F20">
        <w:trPr>
          <w:trHeight w:val="1587"/>
        </w:trPr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77777777" w:rsidR="007F0F20" w:rsidRPr="00FC2D01" w:rsidRDefault="007F0F20" w:rsidP="007F0F20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</w:t>
            </w:r>
          </w:p>
          <w:p w14:paraId="7603F2D7" w14:textId="77777777" w:rsidR="007F0F20" w:rsidRPr="00FC2D01" w:rsidRDefault="007F0F20" w:rsidP="007F0F20">
            <w:pPr>
              <w:snapToGrid w:val="0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los oferente</w:t>
            </w:r>
            <w:proofErr w:type="gramEnd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7F0F20">
        <w:trPr>
          <w:trHeight w:val="387"/>
        </w:trPr>
        <w:tc>
          <w:tcPr>
            <w:tcW w:w="183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FC2D01" w:rsidRDefault="007F0F20" w:rsidP="007F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</w:p>
        </w:tc>
        <w:tc>
          <w:tcPr>
            <w:tcW w:w="721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FC2D01" w:rsidRDefault="007F0F20" w:rsidP="007F0F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90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1104E7"/>
    <w:rsid w:val="001328BD"/>
    <w:rsid w:val="00143A20"/>
    <w:rsid w:val="001500CC"/>
    <w:rsid w:val="00151F12"/>
    <w:rsid w:val="00173597"/>
    <w:rsid w:val="00180B6A"/>
    <w:rsid w:val="00181BF6"/>
    <w:rsid w:val="001823AE"/>
    <w:rsid w:val="00194ACC"/>
    <w:rsid w:val="00195912"/>
    <w:rsid w:val="001B5F44"/>
    <w:rsid w:val="001C2E38"/>
    <w:rsid w:val="001D05C9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6827"/>
    <w:rsid w:val="00287E39"/>
    <w:rsid w:val="00290A44"/>
    <w:rsid w:val="00293417"/>
    <w:rsid w:val="002B1C0B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C2D02"/>
    <w:rsid w:val="003D65EC"/>
    <w:rsid w:val="00421B8F"/>
    <w:rsid w:val="0043339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4690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F00CF"/>
    <w:rsid w:val="005F76AC"/>
    <w:rsid w:val="00604193"/>
    <w:rsid w:val="0061628E"/>
    <w:rsid w:val="00630F54"/>
    <w:rsid w:val="00637140"/>
    <w:rsid w:val="00650162"/>
    <w:rsid w:val="00653815"/>
    <w:rsid w:val="0066364E"/>
    <w:rsid w:val="0066385F"/>
    <w:rsid w:val="00665083"/>
    <w:rsid w:val="00693755"/>
    <w:rsid w:val="006942C8"/>
    <w:rsid w:val="006A00B0"/>
    <w:rsid w:val="006A2C15"/>
    <w:rsid w:val="006A4A53"/>
    <w:rsid w:val="006C0D7C"/>
    <w:rsid w:val="006C12C1"/>
    <w:rsid w:val="006C373A"/>
    <w:rsid w:val="006D0EB0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72902"/>
    <w:rsid w:val="008835A2"/>
    <w:rsid w:val="008945EC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A2F21"/>
    <w:rsid w:val="009A6836"/>
    <w:rsid w:val="009A71BE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1DD"/>
    <w:rsid w:val="00C65FFF"/>
    <w:rsid w:val="00C778DE"/>
    <w:rsid w:val="00C87C8D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625A0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EF4211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5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1607</TotalTime>
  <Pages>18</Pages>
  <Words>1600</Words>
  <Characters>8801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35</cp:revision>
  <cp:lastPrinted>2025-01-07T16:13:00Z</cp:lastPrinted>
  <dcterms:created xsi:type="dcterms:W3CDTF">2024-02-16T14:35:00Z</dcterms:created>
  <dcterms:modified xsi:type="dcterms:W3CDTF">2025-01-07T16:13:00Z</dcterms:modified>
</cp:coreProperties>
</file>