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C2E38" w:rsidRDefault="001C2E38">
      <w:bookmarkStart w:id="0" w:name="_GoBack"/>
      <w:bookmarkEnd w:id="0"/>
    </w:p>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pPr>
                                    <w:jc w:val="center"/>
                                    <w:rPr>
                                      <w:b/>
                                      <w:bCs/>
                                      <w:sz w:val="20"/>
                                      <w:szCs w:val="20"/>
                                    </w:rPr>
                                  </w:pPr>
                                </w:p>
                                <w:p w:rsidR="006C373A" w:rsidRDefault="006C373A">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6C373A" w:rsidRDefault="006C373A">
                            <w:pPr>
                              <w:jc w:val="center"/>
                              <w:rPr>
                                <w:b/>
                                <w:bCs/>
                                <w:sz w:val="20"/>
                                <w:szCs w:val="20"/>
                              </w:rPr>
                            </w:pPr>
                          </w:p>
                          <w:p w:rsidR="006C373A" w:rsidRDefault="006C373A">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6C373A">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8709D9" w:rsidRDefault="00EA2148">
            <w:pPr>
              <w:snapToGrid w:val="0"/>
              <w:rPr>
                <w:b/>
                <w:bCs/>
                <w:sz w:val="20"/>
                <w:szCs w:val="20"/>
              </w:rPr>
            </w:pPr>
            <w:r>
              <w:rPr>
                <w:b/>
                <w:bCs/>
                <w:sz w:val="20"/>
                <w:szCs w:val="20"/>
              </w:rPr>
              <w:t>57</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709D9">
              <w:rPr>
                <w:b/>
                <w:bCs/>
                <w:sz w:val="20"/>
                <w:szCs w:val="20"/>
              </w:rPr>
              <w:t xml:space="preserve"> 20</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F5349B">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F5349B">
              <w:rPr>
                <w:rFonts w:ascii="Times New Roman" w:eastAsia="Arial" w:hAnsi="Times New Roman" w:cs="Times New Roman"/>
              </w:rPr>
              <w:t>1036</w:t>
            </w:r>
            <w:r w:rsidR="000670E7">
              <w:rPr>
                <w:rFonts w:ascii="Times New Roman" w:eastAsia="Arial" w:hAnsi="Times New Roman" w:cs="Times New Roman"/>
              </w:rPr>
              <w:t>-20</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653815" w:rsidRPr="00C97754" w:rsidRDefault="00F5349B" w:rsidP="00653815">
            <w:pPr>
              <w:pStyle w:val="Default"/>
              <w:jc w:val="both"/>
              <w:rPr>
                <w:rFonts w:ascii="Times New Roman" w:hAnsi="Times New Roman" w:cs="Times New Roman"/>
                <w:b/>
              </w:rPr>
            </w:pPr>
            <w:r>
              <w:rPr>
                <w:rFonts w:ascii="Times New Roman" w:hAnsi="Times New Roman" w:cs="Times New Roman"/>
                <w:b/>
                <w:color w:val="auto"/>
                <w:sz w:val="22"/>
                <w:szCs w:val="20"/>
              </w:rPr>
              <w:t xml:space="preserve">Locación de  inmueble </w:t>
            </w:r>
            <w:r w:rsidRPr="0062313A">
              <w:rPr>
                <w:rFonts w:ascii="Times New Roman" w:hAnsi="Times New Roman" w:cs="Times New Roman"/>
                <w:b/>
                <w:color w:val="auto"/>
                <w:sz w:val="22"/>
                <w:szCs w:val="20"/>
              </w:rPr>
              <w:t xml:space="preserve">en la localidad de </w:t>
            </w:r>
            <w:r>
              <w:rPr>
                <w:rFonts w:ascii="Times New Roman" w:hAnsi="Times New Roman" w:cs="Times New Roman"/>
                <w:b/>
                <w:color w:val="auto"/>
                <w:sz w:val="22"/>
                <w:szCs w:val="20"/>
              </w:rPr>
              <w:t>Campana</w:t>
            </w:r>
            <w:r w:rsidRPr="0062313A">
              <w:rPr>
                <w:rFonts w:ascii="Times New Roman" w:hAnsi="Times New Roman" w:cs="Times New Roman"/>
                <w:b/>
                <w:color w:val="auto"/>
                <w:sz w:val="22"/>
                <w:szCs w:val="20"/>
              </w:rPr>
              <w:t xml:space="preserve"> con destino a </w:t>
            </w:r>
            <w:r>
              <w:rPr>
                <w:rFonts w:ascii="Times New Roman" w:hAnsi="Times New Roman" w:cs="Times New Roman"/>
                <w:b/>
                <w:color w:val="auto"/>
                <w:sz w:val="22"/>
                <w:szCs w:val="20"/>
              </w:rPr>
              <w:t>varias dependencias del Ministerio Público</w:t>
            </w:r>
            <w:r w:rsidR="008709D9" w:rsidRPr="00C97754">
              <w:rPr>
                <w:rFonts w:ascii="Times New Roman" w:hAnsi="Times New Roman" w:cs="Times New Roman"/>
                <w:b/>
              </w:rPr>
              <w:t>.</w:t>
            </w:r>
            <w:r w:rsidR="00653815" w:rsidRPr="00C97754">
              <w:rPr>
                <w:rFonts w:ascii="Times New Roman" w:hAnsi="Times New Roman" w:cs="Times New Roman"/>
                <w:b/>
              </w:rPr>
              <w:t xml:space="preserve"> La locación ser</w:t>
            </w:r>
            <w:r w:rsidR="00C12192" w:rsidRPr="00C97754">
              <w:rPr>
                <w:rFonts w:ascii="Times New Roman" w:hAnsi="Times New Roman" w:cs="Times New Roman"/>
                <w:b/>
              </w:rPr>
              <w:t>á por el término de treinta y seis (36</w:t>
            </w:r>
            <w:r w:rsidR="00653815" w:rsidRPr="00C97754">
              <w:rPr>
                <w:rFonts w:ascii="Times New Roman" w:hAnsi="Times New Roman" w:cs="Times New Roman"/>
                <w:b/>
              </w:rPr>
              <w:t>) meses</w:t>
            </w:r>
            <w:r w:rsidR="00C97754">
              <w:rPr>
                <w:rFonts w:ascii="Times New Roman" w:hAnsi="Times New Roman" w:cs="Times New Roman"/>
                <w:b/>
              </w:rPr>
              <w:t>, con opción a prorrogarlo por doce (12) meses más.</w:t>
            </w:r>
          </w:p>
          <w:p w:rsidR="00C51A49" w:rsidRPr="00C97754" w:rsidRDefault="00531214" w:rsidP="00C97754">
            <w:pPr>
              <w:snapToGrid w:val="0"/>
              <w:jc w:val="both"/>
              <w:rPr>
                <w:rFonts w:ascii="Times New Roman" w:hAnsi="Times New Roman" w:cs="Times New Roman"/>
                <w:b/>
              </w:rPr>
            </w:pPr>
            <w:r w:rsidRPr="00181BF6">
              <w:rPr>
                <w:rFonts w:ascii="Times New Roman" w:hAnsi="Times New Roman" w:cs="Times New Roman"/>
                <w:b/>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F5349B"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ZÁRATE-CAMPANA,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BERUTTI</w:t>
            </w:r>
            <w:r w:rsidRPr="00BD3E45">
              <w:rPr>
                <w:rFonts w:ascii="Times New Roman" w:hAnsi="Times New Roman" w:cs="Times New Roman"/>
                <w:b/>
                <w:bCs/>
                <w:sz w:val="22"/>
                <w:szCs w:val="19"/>
              </w:rPr>
              <w:t xml:space="preserve"> N° </w:t>
            </w:r>
            <w:r>
              <w:rPr>
                <w:rFonts w:ascii="Times New Roman" w:hAnsi="Times New Roman" w:cs="Times New Roman"/>
                <w:b/>
                <w:bCs/>
                <w:sz w:val="22"/>
                <w:szCs w:val="19"/>
              </w:rPr>
              <w:t>336 DE CAMPANA.</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466381" w:rsidRDefault="009F6F7C" w:rsidP="009F6F7C">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3</w:t>
            </w:r>
            <w:r w:rsidR="00653815" w:rsidRPr="00466381">
              <w:rPr>
                <w:rFonts w:ascii="Times New Roman" w:eastAsia="Arial" w:hAnsi="Times New Roman" w:cs="Times New Roman"/>
                <w:b/>
                <w:bCs/>
                <w:sz w:val="20"/>
                <w:szCs w:val="20"/>
              </w:rPr>
              <w:t xml:space="preserve"> de</w:t>
            </w:r>
            <w:r w:rsidR="008709D9" w:rsidRPr="00466381">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MARZO</w:t>
            </w:r>
            <w:r w:rsidR="00653815" w:rsidRPr="00466381">
              <w:rPr>
                <w:rFonts w:ascii="Times New Roman" w:eastAsia="Arial" w:hAnsi="Times New Roman" w:cs="Times New Roman"/>
                <w:b/>
                <w:bCs/>
                <w:sz w:val="20"/>
                <w:szCs w:val="20"/>
              </w:rPr>
              <w:t xml:space="preserve"> de</w:t>
            </w:r>
            <w:r w:rsidR="00F5349B">
              <w:rPr>
                <w:rFonts w:ascii="Times New Roman" w:eastAsia="Arial" w:hAnsi="Times New Roman" w:cs="Times New Roman"/>
                <w:b/>
                <w:bCs/>
                <w:sz w:val="20"/>
                <w:szCs w:val="20"/>
              </w:rPr>
              <w:t xml:space="preserve"> 20</w:t>
            </w:r>
            <w:r>
              <w:rPr>
                <w:rFonts w:ascii="Times New Roman" w:eastAsia="Arial" w:hAnsi="Times New Roman" w:cs="Times New Roman"/>
                <w:b/>
                <w:bCs/>
                <w:sz w:val="20"/>
                <w:szCs w:val="20"/>
              </w:rPr>
              <w:t>21</w:t>
            </w:r>
            <w:r w:rsidR="00653815" w:rsidRPr="00466381">
              <w:rPr>
                <w:rFonts w:ascii="Times New Roman" w:eastAsia="Arial" w:hAnsi="Times New Roman" w:cs="Times New Roman"/>
                <w:b/>
                <w:bCs/>
                <w:sz w:val="20"/>
                <w:szCs w:val="20"/>
              </w:rPr>
              <w:t xml:space="preserve"> a las</w:t>
            </w:r>
            <w:r w:rsidR="008709D9" w:rsidRPr="00466381">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10:00</w:t>
            </w:r>
            <w:r w:rsidR="00653815" w:rsidRPr="00466381">
              <w:rPr>
                <w:rFonts w:ascii="Times New Roman" w:eastAsia="Arial" w:hAnsi="Times New Roman" w:cs="Times New Roman"/>
                <w:b/>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Pr="00181BF6" w:rsidRDefault="00F5349B"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ZÁRATE-CAMPANA,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BERUTTI</w:t>
            </w:r>
            <w:r w:rsidRPr="00BD3E45">
              <w:rPr>
                <w:rFonts w:ascii="Times New Roman" w:hAnsi="Times New Roman" w:cs="Times New Roman"/>
                <w:b/>
                <w:bCs/>
                <w:sz w:val="22"/>
                <w:szCs w:val="19"/>
              </w:rPr>
              <w:t xml:space="preserve"> N° </w:t>
            </w:r>
            <w:r>
              <w:rPr>
                <w:rFonts w:ascii="Times New Roman" w:hAnsi="Times New Roman" w:cs="Times New Roman"/>
                <w:b/>
                <w:bCs/>
                <w:sz w:val="22"/>
                <w:szCs w:val="19"/>
              </w:rPr>
              <w:t>336 DE CAMPANA.</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F5349B" w:rsidP="00F67169">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         </w:t>
            </w:r>
            <w:r w:rsidR="009F6F7C">
              <w:rPr>
                <w:rFonts w:ascii="Times New Roman" w:eastAsia="Arial" w:hAnsi="Times New Roman" w:cs="Times New Roman"/>
                <w:b/>
                <w:bCs/>
                <w:sz w:val="20"/>
                <w:szCs w:val="20"/>
              </w:rPr>
              <w:t>3</w:t>
            </w:r>
            <w:r w:rsidR="009F6F7C" w:rsidRPr="00466381">
              <w:rPr>
                <w:rFonts w:ascii="Times New Roman" w:eastAsia="Arial" w:hAnsi="Times New Roman" w:cs="Times New Roman"/>
                <w:b/>
                <w:bCs/>
                <w:sz w:val="20"/>
                <w:szCs w:val="20"/>
              </w:rPr>
              <w:t xml:space="preserve"> de </w:t>
            </w:r>
            <w:r w:rsidR="009F6F7C">
              <w:rPr>
                <w:rFonts w:ascii="Times New Roman" w:eastAsia="Arial" w:hAnsi="Times New Roman" w:cs="Times New Roman"/>
                <w:b/>
                <w:bCs/>
                <w:sz w:val="20"/>
                <w:szCs w:val="20"/>
              </w:rPr>
              <w:t>MARZO</w:t>
            </w:r>
            <w:r w:rsidR="009F6F7C" w:rsidRPr="00466381">
              <w:rPr>
                <w:rFonts w:ascii="Times New Roman" w:eastAsia="Arial" w:hAnsi="Times New Roman" w:cs="Times New Roman"/>
                <w:b/>
                <w:bCs/>
                <w:sz w:val="20"/>
                <w:szCs w:val="20"/>
              </w:rPr>
              <w:t xml:space="preserve"> de</w:t>
            </w:r>
            <w:r w:rsidR="009F6F7C">
              <w:rPr>
                <w:rFonts w:ascii="Times New Roman" w:eastAsia="Arial" w:hAnsi="Times New Roman" w:cs="Times New Roman"/>
                <w:b/>
                <w:bCs/>
                <w:sz w:val="20"/>
                <w:szCs w:val="20"/>
              </w:rPr>
              <w:t xml:space="preserve"> 2021</w:t>
            </w:r>
            <w:r w:rsidR="009F6F7C" w:rsidRPr="00466381">
              <w:rPr>
                <w:rFonts w:ascii="Times New Roman" w:eastAsia="Arial" w:hAnsi="Times New Roman" w:cs="Times New Roman"/>
                <w:b/>
                <w:bCs/>
                <w:sz w:val="20"/>
                <w:szCs w:val="20"/>
              </w:rPr>
              <w:t xml:space="preserve"> a las </w:t>
            </w:r>
            <w:r w:rsidR="009F6F7C">
              <w:rPr>
                <w:rFonts w:ascii="Times New Roman" w:eastAsia="Arial" w:hAnsi="Times New Roman" w:cs="Times New Roman"/>
                <w:b/>
                <w:bCs/>
                <w:sz w:val="20"/>
                <w:szCs w:val="20"/>
              </w:rPr>
              <w:t>10:00</w:t>
            </w:r>
            <w:r w:rsidR="009F6F7C" w:rsidRPr="00466381">
              <w:rPr>
                <w:rFonts w:ascii="Times New Roman" w:eastAsia="Arial" w:hAnsi="Times New Roman" w:cs="Times New Roman"/>
                <w:b/>
                <w:bCs/>
                <w:sz w:val="20"/>
                <w:szCs w:val="20"/>
              </w:rPr>
              <w:t xml:space="preserve"> Hs</w:t>
            </w:r>
            <w:r w:rsidRPr="00466381">
              <w:rPr>
                <w:rFonts w:ascii="Times New Roman" w:eastAsia="Arial" w:hAnsi="Times New Roman" w:cs="Times New Roman"/>
                <w:b/>
                <w:bCs/>
                <w:sz w:val="20"/>
                <w:szCs w:val="20"/>
              </w:rPr>
              <w:t>.</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C373A" w:rsidRPr="00926E29" w:rsidRDefault="006C373A"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6C373A" w:rsidRPr="00926E29" w:rsidRDefault="006C373A"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C373A" w:rsidRPr="00926E29" w:rsidRDefault="006C373A"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6C373A" w:rsidRDefault="006C373A"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w:t>
            </w:r>
            <w:proofErr w:type="spellStart"/>
            <w:r w:rsidRPr="00195912">
              <w:rPr>
                <w:bCs/>
                <w:sz w:val="20"/>
                <w:szCs w:val="20"/>
                <w:u w:val="single"/>
              </w:rPr>
              <w:t>locado</w:t>
            </w:r>
            <w:proofErr w:type="spellEnd"/>
            <w:r w:rsidRPr="00195912">
              <w:rPr>
                <w:bCs/>
                <w:sz w:val="20"/>
                <w:szCs w:val="20"/>
                <w:u w:val="single"/>
              </w:rPr>
              <w:t>:</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p w:rsidR="006C373A" w:rsidRDefault="006C373A" w:rsidP="00AA02A0">
                                  <w:pPr>
                                    <w:rPr>
                                      <w:sz w:val="20"/>
                                      <w:szCs w:val="20"/>
                                    </w:rPr>
                                  </w:pPr>
                                </w:p>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p w:rsidR="006C373A" w:rsidRDefault="006C373A" w:rsidP="00AA02A0">
                            <w:pPr>
                              <w:rPr>
                                <w:sz w:val="20"/>
                                <w:szCs w:val="20"/>
                              </w:rPr>
                            </w:pPr>
                          </w:p>
                          <w:p w:rsidR="006C373A" w:rsidRDefault="006C373A"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733113">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pPr>
                                    <w:jc w:val="center"/>
                                    <w:rPr>
                                      <w:b/>
                                      <w:bCs/>
                                      <w:sz w:val="28"/>
                                      <w:szCs w:val="28"/>
                                    </w:rPr>
                                  </w:pPr>
                                  <w:r w:rsidRPr="00926E29">
                                    <w:rPr>
                                      <w:b/>
                                      <w:bCs/>
                                      <w:sz w:val="28"/>
                                      <w:szCs w:val="28"/>
                                    </w:rPr>
                                    <w:t>ANEXO B</w:t>
                                  </w:r>
                                </w:p>
                                <w:p w:rsidR="006C373A" w:rsidRDefault="006C373A">
                                  <w:pPr>
                                    <w:jc w:val="center"/>
                                    <w:rPr>
                                      <w:b/>
                                      <w:bCs/>
                                      <w:sz w:val="20"/>
                                      <w:szCs w:val="20"/>
                                    </w:rPr>
                                  </w:pPr>
                                </w:p>
                                <w:p w:rsidR="006C373A" w:rsidRPr="00926E29" w:rsidRDefault="006C373A">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6C373A" w:rsidRPr="00926E29" w:rsidRDefault="006C373A">
                            <w:pPr>
                              <w:jc w:val="center"/>
                              <w:rPr>
                                <w:b/>
                                <w:bCs/>
                                <w:sz w:val="28"/>
                                <w:szCs w:val="28"/>
                              </w:rPr>
                            </w:pPr>
                            <w:r w:rsidRPr="00926E29">
                              <w:rPr>
                                <w:b/>
                                <w:bCs/>
                                <w:sz w:val="28"/>
                                <w:szCs w:val="28"/>
                              </w:rPr>
                              <w:t>ANEXO B</w:t>
                            </w:r>
                          </w:p>
                          <w:p w:rsidR="006C373A" w:rsidRDefault="006C373A">
                            <w:pPr>
                              <w:jc w:val="center"/>
                              <w:rPr>
                                <w:b/>
                                <w:bCs/>
                                <w:sz w:val="20"/>
                                <w:szCs w:val="20"/>
                              </w:rPr>
                            </w:pPr>
                          </w:p>
                          <w:p w:rsidR="006C373A" w:rsidRPr="00926E29" w:rsidRDefault="006C373A">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pPr>
                                    <w:jc w:val="center"/>
                                    <w:rPr>
                                      <w:b/>
                                      <w:bCs/>
                                      <w:sz w:val="28"/>
                                      <w:szCs w:val="28"/>
                                      <w:u w:val="single"/>
                                    </w:rPr>
                                  </w:pPr>
                                  <w:r w:rsidRPr="00926E29">
                                    <w:rPr>
                                      <w:b/>
                                      <w:bCs/>
                                      <w:sz w:val="28"/>
                                      <w:szCs w:val="28"/>
                                    </w:rPr>
                                    <w:t>ANEXO C</w:t>
                                  </w:r>
                                </w:p>
                                <w:p w:rsidR="006C373A" w:rsidRPr="00926E29" w:rsidRDefault="006C373A">
                                  <w:pPr>
                                    <w:jc w:val="center"/>
                                    <w:rPr>
                                      <w:b/>
                                      <w:bCs/>
                                      <w:sz w:val="28"/>
                                      <w:szCs w:val="28"/>
                                      <w:u w:val="single"/>
                                    </w:rPr>
                                  </w:pPr>
                                </w:p>
                                <w:p w:rsidR="006C373A" w:rsidRPr="00926E29" w:rsidRDefault="006C373A">
                                  <w:pPr>
                                    <w:jc w:val="center"/>
                                    <w:rPr>
                                      <w:b/>
                                      <w:bCs/>
                                      <w:u w:val="single"/>
                                    </w:rPr>
                                  </w:pPr>
                                  <w:r w:rsidRPr="00926E29">
                                    <w:rPr>
                                      <w:b/>
                                      <w:bCs/>
                                      <w:u w:val="single"/>
                                    </w:rPr>
                                    <w:t>APODERADOS - DECLARACION JURADA</w:t>
                                  </w:r>
                                </w:p>
                                <w:p w:rsidR="006C373A" w:rsidRPr="00926E29" w:rsidRDefault="006C373A">
                                  <w:pPr>
                                    <w:jc w:val="center"/>
                                    <w:rPr>
                                      <w:b/>
                                      <w:bCs/>
                                      <w:sz w:val="28"/>
                                      <w:szCs w:val="28"/>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6C373A" w:rsidRPr="00926E29" w:rsidRDefault="006C373A">
                            <w:pPr>
                              <w:jc w:val="center"/>
                              <w:rPr>
                                <w:b/>
                                <w:bCs/>
                                <w:sz w:val="28"/>
                                <w:szCs w:val="28"/>
                                <w:u w:val="single"/>
                              </w:rPr>
                            </w:pPr>
                            <w:r w:rsidRPr="00926E29">
                              <w:rPr>
                                <w:b/>
                                <w:bCs/>
                                <w:sz w:val="28"/>
                                <w:szCs w:val="28"/>
                              </w:rPr>
                              <w:t>ANEXO C</w:t>
                            </w:r>
                          </w:p>
                          <w:p w:rsidR="006C373A" w:rsidRPr="00926E29" w:rsidRDefault="006C373A">
                            <w:pPr>
                              <w:jc w:val="center"/>
                              <w:rPr>
                                <w:b/>
                                <w:bCs/>
                                <w:sz w:val="28"/>
                                <w:szCs w:val="28"/>
                                <w:u w:val="single"/>
                              </w:rPr>
                            </w:pPr>
                          </w:p>
                          <w:p w:rsidR="006C373A" w:rsidRPr="00926E29" w:rsidRDefault="006C373A">
                            <w:pPr>
                              <w:jc w:val="center"/>
                              <w:rPr>
                                <w:b/>
                                <w:bCs/>
                                <w:u w:val="single"/>
                              </w:rPr>
                            </w:pPr>
                            <w:r w:rsidRPr="00926E29">
                              <w:rPr>
                                <w:b/>
                                <w:bCs/>
                                <w:u w:val="single"/>
                              </w:rPr>
                              <w:t>APODERADOS - DECLARACION JURADA</w:t>
                            </w:r>
                          </w:p>
                          <w:p w:rsidR="006C373A" w:rsidRPr="00926E29" w:rsidRDefault="006C373A">
                            <w:pPr>
                              <w:jc w:val="center"/>
                              <w:rPr>
                                <w:b/>
                                <w:bCs/>
                                <w:sz w:val="28"/>
                                <w:szCs w:val="28"/>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rsidP="00E07F58">
                                  <w:pPr>
                                    <w:jc w:val="center"/>
                                    <w:rPr>
                                      <w:b/>
                                      <w:bCs/>
                                      <w:sz w:val="28"/>
                                      <w:szCs w:val="28"/>
                                      <w:u w:val="single"/>
                                    </w:rPr>
                                  </w:pPr>
                                  <w:r w:rsidRPr="00926E29">
                                    <w:rPr>
                                      <w:b/>
                                      <w:bCs/>
                                      <w:sz w:val="28"/>
                                      <w:szCs w:val="28"/>
                                      <w:u w:val="single"/>
                                    </w:rPr>
                                    <w:t>ANEXO D</w:t>
                                  </w:r>
                                </w:p>
                                <w:p w:rsidR="006C373A" w:rsidRPr="00926E29" w:rsidRDefault="006C373A" w:rsidP="00E07F58">
                                  <w:pPr>
                                    <w:jc w:val="center"/>
                                    <w:rPr>
                                      <w:b/>
                                      <w:bCs/>
                                      <w:sz w:val="28"/>
                                      <w:szCs w:val="28"/>
                                      <w:u w:val="single"/>
                                    </w:rPr>
                                  </w:pPr>
                                </w:p>
                                <w:p w:rsidR="006C373A" w:rsidRPr="00926E29" w:rsidRDefault="006C373A"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6C373A" w:rsidRPr="00926E29" w:rsidRDefault="006C373A" w:rsidP="00E07F58">
                            <w:pPr>
                              <w:jc w:val="center"/>
                              <w:rPr>
                                <w:b/>
                                <w:bCs/>
                                <w:sz w:val="28"/>
                                <w:szCs w:val="28"/>
                                <w:u w:val="single"/>
                              </w:rPr>
                            </w:pPr>
                            <w:r w:rsidRPr="00926E29">
                              <w:rPr>
                                <w:b/>
                                <w:bCs/>
                                <w:sz w:val="28"/>
                                <w:szCs w:val="28"/>
                                <w:u w:val="single"/>
                              </w:rPr>
                              <w:t>ANEXO D</w:t>
                            </w:r>
                          </w:p>
                          <w:p w:rsidR="006C373A" w:rsidRPr="00926E29" w:rsidRDefault="006C373A" w:rsidP="00E07F58">
                            <w:pPr>
                              <w:jc w:val="center"/>
                              <w:rPr>
                                <w:b/>
                                <w:bCs/>
                                <w:sz w:val="28"/>
                                <w:szCs w:val="28"/>
                                <w:u w:val="single"/>
                              </w:rPr>
                            </w:pPr>
                          </w:p>
                          <w:p w:rsidR="006C373A" w:rsidRPr="00926E29" w:rsidRDefault="006C373A"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776075" w:rsidRDefault="006C373A"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6C373A" w:rsidRPr="00776075" w:rsidRDefault="006C373A"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iii) aprobación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proofErr w:type="spellStart"/>
      <w:r>
        <w:rPr>
          <w:rFonts w:ascii="Times New Roman" w:hAnsi="Times New Roman" w:cs="Times New Roman"/>
          <w:lang w:val="es-ES" w:eastAsia="es-ES"/>
        </w:rPr>
        <w:t>Cra</w:t>
      </w:r>
      <w:proofErr w:type="spellEnd"/>
      <w:r>
        <w:rPr>
          <w:rFonts w:ascii="Times New Roman" w:hAnsi="Times New Roman" w:cs="Times New Roman"/>
          <w:lang w:val="es-ES" w:eastAsia="es-ES"/>
        </w:rPr>
        <w:t xml:space="preserve">. Laura Andrea </w:t>
      </w:r>
      <w:proofErr w:type="spellStart"/>
      <w:r>
        <w:rPr>
          <w:rFonts w:ascii="Times New Roman" w:hAnsi="Times New Roman" w:cs="Times New Roman"/>
          <w:lang w:val="es-ES" w:eastAsia="es-ES"/>
        </w:rPr>
        <w:t>Pizzuto</w:t>
      </w:r>
      <w:proofErr w:type="spellEnd"/>
      <w:r>
        <w:rPr>
          <w:rFonts w:ascii="Times New Roman" w:hAnsi="Times New Roman" w:cs="Times New Roman"/>
          <w:lang w:val="es-ES" w:eastAsia="es-ES"/>
        </w:rPr>
        <w:t xml:space="preserve">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Comisión de Preadjudicación:</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Teófilo </w:t>
      </w:r>
      <w:proofErr w:type="spellStart"/>
      <w:r>
        <w:rPr>
          <w:rFonts w:ascii="Times New Roman" w:hAnsi="Times New Roman" w:cs="Times New Roman"/>
          <w:lang w:val="es-ES" w:eastAsia="es-ES" w:bidi="es-ES"/>
        </w:rPr>
        <w:t>Rouillet</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ii)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La Plata,………….. de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10048" w:type="dxa"/>
        <w:jc w:val="center"/>
        <w:tblLayout w:type="fixed"/>
        <w:tblCellMar>
          <w:left w:w="0" w:type="dxa"/>
          <w:right w:w="0" w:type="dxa"/>
        </w:tblCellMar>
        <w:tblLook w:val="0000" w:firstRow="0" w:lastRow="0" w:firstColumn="0" w:lastColumn="0" w:noHBand="0" w:noVBand="0"/>
      </w:tblPr>
      <w:tblGrid>
        <w:gridCol w:w="1302"/>
        <w:gridCol w:w="358"/>
        <w:gridCol w:w="175"/>
        <w:gridCol w:w="254"/>
        <w:gridCol w:w="3829"/>
        <w:gridCol w:w="2985"/>
        <w:gridCol w:w="1107"/>
        <w:gridCol w:w="38"/>
      </w:tblGrid>
      <w:tr w:rsidR="00BD02F6" w:rsidRPr="0062313A" w:rsidTr="00A522E5">
        <w:trPr>
          <w:trHeight w:val="1485"/>
          <w:jc w:val="center"/>
        </w:trPr>
        <w:tc>
          <w:tcPr>
            <w:tcW w:w="10048" w:type="dxa"/>
            <w:gridSpan w:val="8"/>
            <w:tcBorders>
              <w:top w:val="single" w:sz="4" w:space="0" w:color="auto"/>
              <w:left w:val="single" w:sz="4" w:space="0" w:color="auto"/>
              <w:right w:val="single" w:sz="4" w:space="0" w:color="auto"/>
            </w:tcBorders>
            <w:shd w:val="clear" w:color="auto" w:fill="auto"/>
            <w:vAlign w:val="bottom"/>
          </w:tcPr>
          <w:p w:rsidR="00BD02F6" w:rsidRPr="0062313A" w:rsidRDefault="00BD02F6" w:rsidP="006C373A">
            <w:pPr>
              <w:snapToGrid w:val="0"/>
              <w:ind w:left="-152" w:firstLine="152"/>
              <w:jc w:val="center"/>
              <w:rPr>
                <w:b/>
                <w:bCs/>
                <w:sz w:val="28"/>
              </w:rPr>
            </w:pPr>
            <w:r w:rsidRPr="0062313A">
              <w:rPr>
                <w:b/>
                <w:bCs/>
                <w:sz w:val="28"/>
              </w:rPr>
              <w:lastRenderedPageBreak/>
              <w:t>PLIEGO DE BASES Y CONDICIONES</w:t>
            </w:r>
          </w:p>
          <w:p w:rsidR="00BD02F6" w:rsidRDefault="00BD02F6" w:rsidP="006C373A">
            <w:pPr>
              <w:snapToGrid w:val="0"/>
              <w:jc w:val="center"/>
              <w:rPr>
                <w:b/>
                <w:bCs/>
                <w:sz w:val="32"/>
                <w:szCs w:val="28"/>
              </w:rPr>
            </w:pPr>
            <w:r w:rsidRPr="0062313A">
              <w:rPr>
                <w:b/>
                <w:bCs/>
                <w:sz w:val="32"/>
                <w:szCs w:val="28"/>
              </w:rPr>
              <w:t>PLANILLA DE COTIZACION</w:t>
            </w:r>
            <w:r w:rsidR="000670E7">
              <w:rPr>
                <w:b/>
                <w:bCs/>
                <w:sz w:val="32"/>
                <w:szCs w:val="28"/>
              </w:rPr>
              <w:t xml:space="preserve"> </w:t>
            </w:r>
          </w:p>
          <w:p w:rsidR="00BD02F6" w:rsidRPr="0062313A" w:rsidRDefault="00BD02F6" w:rsidP="000670E7">
            <w:pPr>
              <w:snapToGrid w:val="0"/>
              <w:jc w:val="center"/>
              <w:rPr>
                <w:b/>
                <w:bCs/>
              </w:rPr>
            </w:pPr>
          </w:p>
        </w:tc>
      </w:tr>
      <w:tr w:rsidR="00BD02F6" w:rsidRPr="0062313A" w:rsidTr="00A522E5">
        <w:trPr>
          <w:trHeight w:val="273"/>
          <w:jc w:val="center"/>
        </w:trPr>
        <w:tc>
          <w:tcPr>
            <w:tcW w:w="8903"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5144DB">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w:t>
            </w:r>
          </w:p>
        </w:tc>
        <w:tc>
          <w:tcPr>
            <w:tcW w:w="1107" w:type="dxa"/>
            <w:tcBorders>
              <w:top w:val="single" w:sz="4" w:space="0" w:color="000000"/>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176"/>
          <w:jc w:val="center"/>
        </w:trPr>
        <w:tc>
          <w:tcPr>
            <w:tcW w:w="1660" w:type="dxa"/>
            <w:gridSpan w:val="2"/>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428" w:type="dxa"/>
            <w:gridSpan w:val="2"/>
            <w:tcBorders>
              <w:bottom w:val="single" w:sz="4" w:space="0" w:color="000000"/>
            </w:tcBorders>
            <w:shd w:val="clear" w:color="auto" w:fill="auto"/>
            <w:vAlign w:val="bottom"/>
          </w:tcPr>
          <w:p w:rsidR="00BD02F6" w:rsidRPr="0062313A" w:rsidRDefault="00BD02F6" w:rsidP="006C373A">
            <w:pPr>
              <w:snapToGrid w:val="0"/>
              <w:ind w:right="151"/>
              <w:rPr>
                <w:sz w:val="22"/>
                <w:szCs w:val="22"/>
              </w:rPr>
            </w:pPr>
          </w:p>
        </w:tc>
        <w:tc>
          <w:tcPr>
            <w:tcW w:w="3828" w:type="dxa"/>
            <w:tcBorders>
              <w:left w:val="single" w:sz="4" w:space="0" w:color="000000"/>
              <w:bottom w:val="single" w:sz="4" w:space="0" w:color="000000"/>
            </w:tcBorders>
            <w:shd w:val="clear" w:color="auto" w:fill="auto"/>
            <w:vAlign w:val="bottom"/>
          </w:tcPr>
          <w:p w:rsidR="00BD02F6" w:rsidRPr="0062313A" w:rsidRDefault="00EA2148" w:rsidP="006C373A">
            <w:pPr>
              <w:snapToGrid w:val="0"/>
              <w:spacing w:line="360" w:lineRule="auto"/>
              <w:ind w:right="151"/>
              <w:jc w:val="center"/>
              <w:rPr>
                <w:b/>
                <w:sz w:val="23"/>
                <w:szCs w:val="23"/>
              </w:rPr>
            </w:pPr>
            <w:r>
              <w:rPr>
                <w:b/>
                <w:sz w:val="23"/>
                <w:szCs w:val="23"/>
              </w:rPr>
              <w:t>57</w:t>
            </w:r>
          </w:p>
        </w:tc>
        <w:tc>
          <w:tcPr>
            <w:tcW w:w="2984" w:type="dxa"/>
            <w:tcBorders>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sz w:val="22"/>
                <w:szCs w:val="22"/>
              </w:rPr>
              <w:t> </w:t>
            </w: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289"/>
          <w:jc w:val="center"/>
        </w:trPr>
        <w:tc>
          <w:tcPr>
            <w:tcW w:w="1660" w:type="dxa"/>
            <w:gridSpan w:val="2"/>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Ejercicio:</w:t>
            </w:r>
          </w:p>
        </w:tc>
        <w:tc>
          <w:tcPr>
            <w:tcW w:w="428" w:type="dxa"/>
            <w:gridSpan w:val="2"/>
            <w:tcBorders>
              <w:bottom w:val="single" w:sz="4" w:space="0" w:color="000000"/>
            </w:tcBorders>
            <w:shd w:val="clear" w:color="auto" w:fill="auto"/>
            <w:vAlign w:val="bottom"/>
          </w:tcPr>
          <w:p w:rsidR="00BD02F6" w:rsidRPr="0062313A" w:rsidRDefault="00BD02F6" w:rsidP="006C373A">
            <w:pPr>
              <w:snapToGrid w:val="0"/>
              <w:ind w:right="151"/>
              <w:jc w:val="center"/>
              <w:rPr>
                <w:sz w:val="22"/>
                <w:szCs w:val="22"/>
              </w:rPr>
            </w:pPr>
          </w:p>
        </w:tc>
        <w:tc>
          <w:tcPr>
            <w:tcW w:w="3828" w:type="dxa"/>
            <w:tcBorders>
              <w:left w:val="single" w:sz="4" w:space="0" w:color="000000"/>
              <w:bottom w:val="single" w:sz="4" w:space="0" w:color="000000"/>
            </w:tcBorders>
            <w:shd w:val="clear" w:color="auto" w:fill="auto"/>
            <w:vAlign w:val="bottom"/>
          </w:tcPr>
          <w:p w:rsidR="00BD02F6" w:rsidRPr="0062313A" w:rsidRDefault="00BD02F6" w:rsidP="006C373A">
            <w:pPr>
              <w:snapToGrid w:val="0"/>
              <w:spacing w:line="360" w:lineRule="auto"/>
              <w:ind w:right="151"/>
              <w:jc w:val="center"/>
              <w:rPr>
                <w:b/>
                <w:sz w:val="23"/>
                <w:szCs w:val="23"/>
              </w:rPr>
            </w:pPr>
            <w:r w:rsidRPr="0062313A">
              <w:rPr>
                <w:b/>
                <w:sz w:val="23"/>
                <w:szCs w:val="23"/>
              </w:rPr>
              <w:t>20</w:t>
            </w:r>
            <w:r>
              <w:rPr>
                <w:b/>
                <w:sz w:val="23"/>
                <w:szCs w:val="23"/>
              </w:rPr>
              <w:t>20</w:t>
            </w:r>
          </w:p>
        </w:tc>
        <w:tc>
          <w:tcPr>
            <w:tcW w:w="2984" w:type="dxa"/>
            <w:tcBorders>
              <w:bottom w:val="single" w:sz="4" w:space="0" w:color="000000"/>
            </w:tcBorders>
            <w:shd w:val="clear" w:color="auto" w:fill="auto"/>
            <w:vAlign w:val="bottom"/>
          </w:tcPr>
          <w:p w:rsidR="00BD02F6" w:rsidRPr="0062313A" w:rsidRDefault="00BD02F6" w:rsidP="006C373A">
            <w:pPr>
              <w:pStyle w:val="xl28"/>
              <w:snapToGrid w:val="0"/>
              <w:spacing w:before="0" w:after="0"/>
              <w:ind w:right="151"/>
              <w:rPr>
                <w:sz w:val="22"/>
                <w:szCs w:val="22"/>
              </w:rPr>
            </w:pPr>
            <w:r w:rsidRPr="0062313A">
              <w:rPr>
                <w:sz w:val="22"/>
                <w:szCs w:val="22"/>
              </w:rPr>
              <w:t> </w:t>
            </w: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388"/>
          <w:jc w:val="center"/>
        </w:trPr>
        <w:tc>
          <w:tcPr>
            <w:tcW w:w="1660" w:type="dxa"/>
            <w:gridSpan w:val="2"/>
            <w:tcBorders>
              <w:left w:val="single" w:sz="4" w:space="0" w:color="auto"/>
              <w:bottom w:val="single" w:sz="4" w:space="0" w:color="000000"/>
            </w:tcBorders>
            <w:shd w:val="clear" w:color="auto" w:fill="auto"/>
            <w:vAlign w:val="bottom"/>
          </w:tcPr>
          <w:p w:rsidR="00BD02F6" w:rsidRPr="0062313A" w:rsidRDefault="00BD02F6" w:rsidP="006C373A">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428" w:type="dxa"/>
            <w:gridSpan w:val="2"/>
            <w:tcBorders>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p>
        </w:tc>
        <w:tc>
          <w:tcPr>
            <w:tcW w:w="3828" w:type="dxa"/>
            <w:tcBorders>
              <w:left w:val="single" w:sz="4" w:space="0" w:color="000000"/>
              <w:bottom w:val="single" w:sz="4" w:space="0" w:color="000000"/>
            </w:tcBorders>
            <w:shd w:val="clear" w:color="auto" w:fill="auto"/>
            <w:vAlign w:val="bottom"/>
          </w:tcPr>
          <w:p w:rsidR="00BD02F6" w:rsidRPr="0062313A" w:rsidRDefault="00BD02F6" w:rsidP="00F5349B">
            <w:pPr>
              <w:snapToGrid w:val="0"/>
              <w:spacing w:line="360" w:lineRule="auto"/>
              <w:ind w:right="151"/>
              <w:jc w:val="center"/>
              <w:rPr>
                <w:rFonts w:eastAsia="Arial"/>
                <w:b/>
                <w:sz w:val="23"/>
                <w:szCs w:val="23"/>
              </w:rPr>
            </w:pPr>
            <w:r w:rsidRPr="0062313A">
              <w:rPr>
                <w:rFonts w:eastAsia="Arial"/>
                <w:b/>
                <w:sz w:val="23"/>
                <w:szCs w:val="23"/>
              </w:rPr>
              <w:t>PG.SA-</w:t>
            </w:r>
            <w:r w:rsidR="00F5349B">
              <w:rPr>
                <w:rFonts w:eastAsia="Arial"/>
                <w:b/>
                <w:sz w:val="23"/>
                <w:szCs w:val="23"/>
              </w:rPr>
              <w:t>1036</w:t>
            </w:r>
            <w:r w:rsidR="000670E7">
              <w:rPr>
                <w:rFonts w:eastAsia="Arial"/>
                <w:b/>
                <w:sz w:val="23"/>
                <w:szCs w:val="23"/>
              </w:rPr>
              <w:t>-20</w:t>
            </w:r>
          </w:p>
        </w:tc>
        <w:tc>
          <w:tcPr>
            <w:tcW w:w="2984" w:type="dxa"/>
            <w:tcBorders>
              <w:bottom w:val="single" w:sz="4" w:space="0" w:color="000000"/>
            </w:tcBorders>
            <w:shd w:val="clear" w:color="auto" w:fill="auto"/>
            <w:vAlign w:val="bottom"/>
          </w:tcPr>
          <w:p w:rsidR="00BD02F6" w:rsidRPr="0062313A" w:rsidRDefault="00BD02F6" w:rsidP="006C373A">
            <w:pPr>
              <w:snapToGrid w:val="0"/>
              <w:ind w:right="151"/>
              <w:rPr>
                <w:sz w:val="22"/>
                <w:szCs w:val="22"/>
              </w:rPr>
            </w:pP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r w:rsidRPr="0062313A">
              <w:rPr>
                <w:sz w:val="20"/>
                <w:szCs w:val="20"/>
              </w:rPr>
              <w:t> </w:t>
            </w:r>
          </w:p>
        </w:tc>
      </w:tr>
      <w:tr w:rsidR="00BD02F6" w:rsidRPr="0062313A" w:rsidTr="00A522E5">
        <w:trPr>
          <w:trHeight w:val="70"/>
          <w:jc w:val="center"/>
        </w:trPr>
        <w:tc>
          <w:tcPr>
            <w:tcW w:w="10010" w:type="dxa"/>
            <w:gridSpan w:val="7"/>
            <w:tcBorders>
              <w:left w:val="single" w:sz="4" w:space="0" w:color="auto"/>
            </w:tcBorders>
            <w:shd w:val="clear" w:color="auto" w:fill="auto"/>
            <w:vAlign w:val="bottom"/>
          </w:tcPr>
          <w:p w:rsidR="00BD02F6" w:rsidRPr="0062313A" w:rsidRDefault="00BD02F6" w:rsidP="006C373A">
            <w:pPr>
              <w:snapToGrid w:val="0"/>
              <w:rPr>
                <w:sz w:val="20"/>
                <w:szCs w:val="20"/>
              </w:rPr>
            </w:pPr>
            <w:r w:rsidRPr="0062313A">
              <w:rPr>
                <w:sz w:val="22"/>
                <w:szCs w:val="22"/>
              </w:rPr>
              <w:t> </w:t>
            </w:r>
          </w:p>
        </w:tc>
        <w:tc>
          <w:tcPr>
            <w:tcW w:w="38" w:type="dxa"/>
            <w:tcBorders>
              <w:right w:val="single" w:sz="4" w:space="0" w:color="auto"/>
            </w:tcBorders>
            <w:shd w:val="clear" w:color="auto" w:fill="auto"/>
            <w:vAlign w:val="bottom"/>
          </w:tcPr>
          <w:p w:rsidR="00BD02F6" w:rsidRPr="0062313A" w:rsidRDefault="00BD02F6" w:rsidP="006C373A">
            <w:pPr>
              <w:snapToGrid w:val="0"/>
              <w:rPr>
                <w:rFonts w:eastAsia="Arial"/>
              </w:rPr>
            </w:pPr>
            <w:r w:rsidRPr="0062313A">
              <w:rPr>
                <w:sz w:val="20"/>
                <w:szCs w:val="20"/>
              </w:rPr>
              <w:t> </w:t>
            </w:r>
          </w:p>
        </w:tc>
      </w:tr>
      <w:tr w:rsidR="00BD02F6" w:rsidRPr="0062313A" w:rsidTr="00A522E5">
        <w:trPr>
          <w:trHeight w:val="273"/>
          <w:jc w:val="center"/>
        </w:trPr>
        <w:tc>
          <w:tcPr>
            <w:tcW w:w="8903"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6C373A">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107" w:type="dxa"/>
            <w:tcBorders>
              <w:top w:val="single" w:sz="4" w:space="0" w:color="000000"/>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273"/>
          <w:jc w:val="center"/>
        </w:trPr>
        <w:tc>
          <w:tcPr>
            <w:tcW w:w="2089" w:type="dxa"/>
            <w:gridSpan w:val="4"/>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813" w:type="dxa"/>
            <w:gridSpan w:val="2"/>
            <w:tcBorders>
              <w:left w:val="single" w:sz="4" w:space="0" w:color="000000"/>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273"/>
          <w:jc w:val="center"/>
        </w:trPr>
        <w:tc>
          <w:tcPr>
            <w:tcW w:w="1302" w:type="dxa"/>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Domicilio:</w:t>
            </w:r>
          </w:p>
        </w:tc>
        <w:tc>
          <w:tcPr>
            <w:tcW w:w="787" w:type="dxa"/>
            <w:gridSpan w:val="3"/>
            <w:tcBorders>
              <w:bottom w:val="single" w:sz="4" w:space="0" w:color="000000"/>
            </w:tcBorders>
            <w:shd w:val="clear" w:color="auto" w:fill="auto"/>
            <w:vAlign w:val="bottom"/>
          </w:tcPr>
          <w:p w:rsidR="00BD02F6" w:rsidRPr="0062313A" w:rsidRDefault="00BD02F6" w:rsidP="006C373A">
            <w:pPr>
              <w:snapToGrid w:val="0"/>
              <w:ind w:right="151"/>
              <w:rPr>
                <w:rFonts w:eastAsia="Arial"/>
                <w:sz w:val="22"/>
                <w:szCs w:val="22"/>
              </w:rPr>
            </w:pPr>
            <w:r w:rsidRPr="0062313A">
              <w:rPr>
                <w:sz w:val="22"/>
                <w:szCs w:val="22"/>
              </w:rPr>
              <w:t> </w:t>
            </w:r>
          </w:p>
        </w:tc>
        <w:tc>
          <w:tcPr>
            <w:tcW w:w="6813" w:type="dxa"/>
            <w:gridSpan w:val="2"/>
            <w:tcBorders>
              <w:left w:val="single" w:sz="4" w:space="0" w:color="000000"/>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r w:rsidRPr="0062313A">
              <w:rPr>
                <w:sz w:val="20"/>
                <w:szCs w:val="20"/>
              </w:rPr>
              <w:t> </w:t>
            </w:r>
          </w:p>
        </w:tc>
      </w:tr>
      <w:tr w:rsidR="00BD02F6" w:rsidRPr="0062313A" w:rsidTr="00A522E5">
        <w:trPr>
          <w:trHeight w:val="273"/>
          <w:jc w:val="center"/>
        </w:trPr>
        <w:tc>
          <w:tcPr>
            <w:tcW w:w="10010" w:type="dxa"/>
            <w:gridSpan w:val="7"/>
            <w:tcBorders>
              <w:left w:val="single" w:sz="4" w:space="0" w:color="auto"/>
            </w:tcBorders>
            <w:shd w:val="clear" w:color="auto" w:fill="auto"/>
            <w:vAlign w:val="bottom"/>
          </w:tcPr>
          <w:p w:rsidR="00BD02F6" w:rsidRPr="0062313A" w:rsidRDefault="00BD02F6" w:rsidP="006C373A">
            <w:pPr>
              <w:snapToGrid w:val="0"/>
              <w:ind w:right="213"/>
              <w:rPr>
                <w:sz w:val="20"/>
                <w:szCs w:val="20"/>
              </w:rPr>
            </w:pPr>
            <w:r w:rsidRPr="0062313A">
              <w:rPr>
                <w:sz w:val="22"/>
                <w:szCs w:val="22"/>
              </w:rPr>
              <w:t> </w:t>
            </w:r>
          </w:p>
        </w:tc>
        <w:tc>
          <w:tcPr>
            <w:tcW w:w="38" w:type="dxa"/>
            <w:tcBorders>
              <w:right w:val="single" w:sz="4" w:space="0" w:color="auto"/>
            </w:tcBorders>
            <w:shd w:val="clear" w:color="auto" w:fill="auto"/>
            <w:vAlign w:val="bottom"/>
          </w:tcPr>
          <w:p w:rsidR="00BD02F6" w:rsidRPr="0062313A" w:rsidRDefault="00BD02F6" w:rsidP="006C373A">
            <w:pPr>
              <w:snapToGrid w:val="0"/>
              <w:rPr>
                <w:rFonts w:eastAsia="Arial"/>
              </w:rPr>
            </w:pPr>
            <w:r w:rsidRPr="0062313A">
              <w:rPr>
                <w:sz w:val="20"/>
                <w:szCs w:val="20"/>
              </w:rPr>
              <w:t> </w:t>
            </w:r>
          </w:p>
        </w:tc>
      </w:tr>
      <w:tr w:rsidR="00BD02F6" w:rsidRPr="0062313A" w:rsidTr="00A522E5">
        <w:trPr>
          <w:trHeight w:val="273"/>
          <w:jc w:val="center"/>
        </w:trPr>
        <w:tc>
          <w:tcPr>
            <w:tcW w:w="100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6C373A">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8"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285"/>
          <w:jc w:val="center"/>
        </w:trPr>
        <w:tc>
          <w:tcPr>
            <w:tcW w:w="5918" w:type="dxa"/>
            <w:gridSpan w:val="5"/>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sz w:val="22"/>
                <w:szCs w:val="22"/>
              </w:rPr>
              <w:t xml:space="preserve"> 1)</w:t>
            </w:r>
          </w:p>
        </w:tc>
        <w:tc>
          <w:tcPr>
            <w:tcW w:w="4130" w:type="dxa"/>
            <w:gridSpan w:val="3"/>
            <w:tcBorders>
              <w:left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ind w:right="151"/>
              <w:rPr>
                <w:sz w:val="22"/>
                <w:szCs w:val="22"/>
              </w:rPr>
            </w:pPr>
            <w:r w:rsidRPr="0062313A">
              <w:rPr>
                <w:sz w:val="22"/>
                <w:szCs w:val="22"/>
              </w:rPr>
              <w:t xml:space="preserve"> CUIT/CUIL:</w:t>
            </w:r>
          </w:p>
        </w:tc>
      </w:tr>
      <w:tr w:rsidR="00BD02F6" w:rsidRPr="0062313A" w:rsidTr="00A522E5">
        <w:trPr>
          <w:trHeight w:val="285"/>
          <w:jc w:val="center"/>
        </w:trPr>
        <w:tc>
          <w:tcPr>
            <w:tcW w:w="5918"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6C373A">
            <w:pPr>
              <w:snapToGrid w:val="0"/>
              <w:ind w:right="151"/>
              <w:rPr>
                <w:rFonts w:eastAsia="Arial"/>
                <w:sz w:val="22"/>
                <w:szCs w:val="22"/>
              </w:rPr>
            </w:pPr>
            <w:r w:rsidRPr="0062313A">
              <w:rPr>
                <w:rFonts w:eastAsia="Arial"/>
                <w:sz w:val="22"/>
                <w:szCs w:val="22"/>
              </w:rPr>
              <w:t xml:space="preserve"> 2)</w:t>
            </w:r>
          </w:p>
        </w:tc>
        <w:tc>
          <w:tcPr>
            <w:tcW w:w="4092"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6C373A">
            <w:pPr>
              <w:snapToGrid w:val="0"/>
              <w:ind w:right="151"/>
              <w:rPr>
                <w:sz w:val="22"/>
                <w:szCs w:val="22"/>
              </w:rPr>
            </w:pPr>
            <w:r w:rsidRPr="0062313A">
              <w:rPr>
                <w:sz w:val="22"/>
                <w:szCs w:val="22"/>
              </w:rPr>
              <w:t xml:space="preserve"> CUIT/CUIL:</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p>
        </w:tc>
      </w:tr>
      <w:tr w:rsidR="00BD02F6" w:rsidRPr="0062313A" w:rsidTr="00A522E5">
        <w:trPr>
          <w:trHeight w:val="285"/>
          <w:jc w:val="center"/>
        </w:trPr>
        <w:tc>
          <w:tcPr>
            <w:tcW w:w="5918"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6C373A">
            <w:pPr>
              <w:snapToGrid w:val="0"/>
              <w:ind w:right="151"/>
              <w:rPr>
                <w:rFonts w:eastAsia="Arial"/>
                <w:sz w:val="22"/>
                <w:szCs w:val="22"/>
              </w:rPr>
            </w:pPr>
            <w:r w:rsidRPr="0062313A">
              <w:rPr>
                <w:rFonts w:eastAsia="Arial"/>
                <w:sz w:val="22"/>
                <w:szCs w:val="22"/>
              </w:rPr>
              <w:t xml:space="preserve"> 3)</w:t>
            </w:r>
          </w:p>
        </w:tc>
        <w:tc>
          <w:tcPr>
            <w:tcW w:w="4092"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6C373A">
            <w:pPr>
              <w:snapToGrid w:val="0"/>
              <w:ind w:right="151"/>
              <w:rPr>
                <w:sz w:val="22"/>
                <w:szCs w:val="22"/>
              </w:rPr>
            </w:pPr>
            <w:r w:rsidRPr="0062313A">
              <w:rPr>
                <w:sz w:val="22"/>
                <w:szCs w:val="22"/>
              </w:rPr>
              <w:t xml:space="preserve"> CUIT/CUIL:</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p>
        </w:tc>
      </w:tr>
      <w:tr w:rsidR="00BD02F6" w:rsidRPr="0062313A" w:rsidTr="00A522E5">
        <w:trPr>
          <w:trHeight w:val="285"/>
          <w:jc w:val="center"/>
        </w:trPr>
        <w:tc>
          <w:tcPr>
            <w:tcW w:w="5918" w:type="dxa"/>
            <w:gridSpan w:val="5"/>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jc w:val="both"/>
              <w:rPr>
                <w:rFonts w:eastAsia="Arial"/>
                <w:sz w:val="22"/>
                <w:szCs w:val="22"/>
              </w:rPr>
            </w:pPr>
            <w:r w:rsidRPr="0062313A">
              <w:rPr>
                <w:rFonts w:eastAsia="Arial"/>
                <w:sz w:val="22"/>
                <w:szCs w:val="22"/>
              </w:rPr>
              <w:t xml:space="preserve"> Teléfono fijo/ móvil:</w:t>
            </w:r>
          </w:p>
        </w:tc>
        <w:tc>
          <w:tcPr>
            <w:tcW w:w="4092" w:type="dxa"/>
            <w:gridSpan w:val="2"/>
            <w:tcBorders>
              <w:top w:val="single" w:sz="4" w:space="0" w:color="auto"/>
              <w:bottom w:val="single" w:sz="4" w:space="0" w:color="000000"/>
            </w:tcBorders>
            <w:shd w:val="clear" w:color="auto" w:fill="auto"/>
            <w:vAlign w:val="bottom"/>
          </w:tcPr>
          <w:p w:rsidR="00BD02F6" w:rsidRPr="0062313A" w:rsidRDefault="00BD02F6" w:rsidP="006C373A">
            <w:pPr>
              <w:snapToGrid w:val="0"/>
              <w:rPr>
                <w:sz w:val="20"/>
                <w:szCs w:val="20"/>
              </w:rPr>
            </w:pP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p>
        </w:tc>
      </w:tr>
      <w:tr w:rsidR="00BD02F6" w:rsidRPr="0062313A" w:rsidTr="00A522E5">
        <w:trPr>
          <w:trHeight w:val="285"/>
          <w:jc w:val="center"/>
        </w:trPr>
        <w:tc>
          <w:tcPr>
            <w:tcW w:w="10010" w:type="dxa"/>
            <w:gridSpan w:val="7"/>
            <w:tcBorders>
              <w:left w:val="single" w:sz="4" w:space="0" w:color="auto"/>
            </w:tcBorders>
            <w:shd w:val="clear" w:color="auto" w:fill="auto"/>
            <w:vAlign w:val="bottom"/>
          </w:tcPr>
          <w:p w:rsidR="00BD02F6" w:rsidRPr="0062313A" w:rsidRDefault="00BD02F6" w:rsidP="006C373A">
            <w:pPr>
              <w:snapToGrid w:val="0"/>
              <w:rPr>
                <w:sz w:val="20"/>
                <w:szCs w:val="20"/>
              </w:rPr>
            </w:pPr>
            <w:r w:rsidRPr="0062313A">
              <w:rPr>
                <w:rFonts w:eastAsia="Arial"/>
                <w:sz w:val="22"/>
                <w:szCs w:val="22"/>
              </w:rPr>
              <w:t xml:space="preserve"> </w:t>
            </w:r>
            <w:r w:rsidRPr="0062313A">
              <w:rPr>
                <w:sz w:val="22"/>
                <w:szCs w:val="22"/>
              </w:rPr>
              <w:t>Domicilio Legal:</w:t>
            </w:r>
          </w:p>
        </w:tc>
        <w:tc>
          <w:tcPr>
            <w:tcW w:w="38" w:type="dxa"/>
            <w:tcBorders>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400"/>
          <w:jc w:val="center"/>
        </w:trPr>
        <w:tc>
          <w:tcPr>
            <w:tcW w:w="100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8"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r w:rsidRPr="0062313A">
              <w:rPr>
                <w:sz w:val="20"/>
                <w:szCs w:val="20"/>
              </w:rPr>
              <w:t> </w:t>
            </w:r>
          </w:p>
        </w:tc>
      </w:tr>
      <w:tr w:rsidR="00BD02F6" w:rsidRPr="0062313A" w:rsidTr="00A522E5">
        <w:trPr>
          <w:trHeight w:val="273"/>
          <w:jc w:val="center"/>
        </w:trPr>
        <w:tc>
          <w:tcPr>
            <w:tcW w:w="10048" w:type="dxa"/>
            <w:gridSpan w:val="8"/>
            <w:tcBorders>
              <w:left w:val="single" w:sz="4" w:space="0" w:color="auto"/>
              <w:right w:val="single" w:sz="4" w:space="0" w:color="auto"/>
            </w:tcBorders>
            <w:shd w:val="clear" w:color="auto" w:fill="auto"/>
            <w:vAlign w:val="bottom"/>
          </w:tcPr>
          <w:p w:rsidR="00BD02F6" w:rsidRPr="0062313A" w:rsidRDefault="00BD02F6" w:rsidP="006C373A">
            <w:pPr>
              <w:snapToGrid w:val="0"/>
              <w:ind w:right="151"/>
              <w:rPr>
                <w:sz w:val="20"/>
                <w:szCs w:val="20"/>
              </w:rPr>
            </w:pPr>
          </w:p>
        </w:tc>
      </w:tr>
      <w:tr w:rsidR="00BD02F6" w:rsidRPr="0062313A" w:rsidTr="00A522E5">
        <w:trPr>
          <w:trHeight w:val="273"/>
          <w:jc w:val="center"/>
        </w:trPr>
        <w:tc>
          <w:tcPr>
            <w:tcW w:w="10048"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10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511"/>
            </w:tblGrid>
            <w:tr w:rsidR="00BD02F6" w:rsidRPr="0062313A" w:rsidTr="00A522E5">
              <w:trPr>
                <w:cantSplit/>
                <w:trHeight w:val="2134"/>
                <w:jc w:val="center"/>
              </w:trPr>
              <w:tc>
                <w:tcPr>
                  <w:tcW w:w="10511" w:type="dxa"/>
                  <w:vAlign w:val="bottom"/>
                  <w:hideMark/>
                </w:tcPr>
                <w:p w:rsidR="00BD02F6" w:rsidRPr="0062313A" w:rsidRDefault="00BD02F6" w:rsidP="00BD02F6">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BD02F6" w:rsidRPr="0062313A" w:rsidTr="00A522E5">
              <w:trPr>
                <w:cantSplit/>
                <w:trHeight w:val="1838"/>
                <w:jc w:val="center"/>
              </w:trPr>
              <w:tc>
                <w:tcPr>
                  <w:tcW w:w="10511" w:type="dxa"/>
                  <w:vAlign w:val="bottom"/>
                </w:tcPr>
                <w:p w:rsidR="00BD02F6" w:rsidRPr="0062313A" w:rsidRDefault="00BD02F6" w:rsidP="006C373A">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BD02F6" w:rsidRPr="0062313A" w:rsidRDefault="00BD02F6" w:rsidP="00A522E5">
            <w:pPr>
              <w:snapToGrid w:val="0"/>
              <w:ind w:left="132" w:firstLine="10"/>
              <w:jc w:val="both"/>
              <w:rPr>
                <w:i/>
                <w:sz w:val="20"/>
                <w:szCs w:val="20"/>
              </w:rPr>
            </w:pPr>
            <w:r w:rsidRPr="0062313A">
              <w:rPr>
                <w:b/>
                <w:i/>
                <w:sz w:val="20"/>
                <w:szCs w:val="20"/>
                <w:u w:val="single"/>
              </w:rPr>
              <w:t>NOTA:</w:t>
            </w:r>
            <w:r w:rsidRPr="0062313A">
              <w:rPr>
                <w:i/>
                <w:sz w:val="20"/>
                <w:szCs w:val="20"/>
              </w:rPr>
              <w:t xml:space="preserve"> </w:t>
            </w:r>
          </w:p>
        </w:tc>
      </w:tr>
      <w:tr w:rsidR="00BD02F6" w:rsidRPr="0062313A" w:rsidTr="00A522E5">
        <w:trPr>
          <w:trHeight w:val="198"/>
          <w:jc w:val="center"/>
        </w:trPr>
        <w:tc>
          <w:tcPr>
            <w:tcW w:w="10010" w:type="dxa"/>
            <w:gridSpan w:val="7"/>
            <w:tcBorders>
              <w:left w:val="single" w:sz="4" w:space="0" w:color="auto"/>
              <w:bottom w:val="single" w:sz="8" w:space="0" w:color="000000"/>
            </w:tcBorders>
            <w:shd w:val="clear" w:color="auto" w:fill="auto"/>
            <w:vAlign w:val="bottom"/>
          </w:tcPr>
          <w:p w:rsidR="00BD02F6" w:rsidRPr="0062313A" w:rsidRDefault="00BD02F6" w:rsidP="006C373A">
            <w:pPr>
              <w:snapToGrid w:val="0"/>
              <w:ind w:right="151"/>
              <w:rPr>
                <w:sz w:val="20"/>
                <w:szCs w:val="20"/>
              </w:rPr>
            </w:pPr>
            <w:r w:rsidRPr="0062313A">
              <w:rPr>
                <w:sz w:val="20"/>
                <w:szCs w:val="20"/>
              </w:rPr>
              <w:t>  </w:t>
            </w:r>
          </w:p>
        </w:tc>
        <w:tc>
          <w:tcPr>
            <w:tcW w:w="38" w:type="dxa"/>
            <w:tcBorders>
              <w:bottom w:val="single" w:sz="8"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645"/>
          <w:jc w:val="center"/>
        </w:trPr>
        <w:tc>
          <w:tcPr>
            <w:tcW w:w="10048" w:type="dxa"/>
            <w:gridSpan w:val="8"/>
            <w:tcBorders>
              <w:left w:val="single" w:sz="4" w:space="0" w:color="auto"/>
              <w:right w:val="single" w:sz="4" w:space="0" w:color="auto"/>
            </w:tcBorders>
            <w:shd w:val="clear" w:color="auto" w:fill="auto"/>
            <w:vAlign w:val="bottom"/>
          </w:tcPr>
          <w:p w:rsidR="00BD02F6" w:rsidRPr="0062313A" w:rsidRDefault="00BD02F6" w:rsidP="006C373A">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BD02F6" w:rsidRPr="0062313A" w:rsidTr="00A522E5">
        <w:trPr>
          <w:trHeight w:val="273"/>
          <w:jc w:val="center"/>
        </w:trPr>
        <w:tc>
          <w:tcPr>
            <w:tcW w:w="10010" w:type="dxa"/>
            <w:gridSpan w:val="7"/>
            <w:tcBorders>
              <w:left w:val="single" w:sz="4" w:space="0" w:color="auto"/>
            </w:tcBorders>
            <w:shd w:val="clear" w:color="auto" w:fill="auto"/>
            <w:vAlign w:val="bottom"/>
          </w:tcPr>
          <w:p w:rsidR="00BD02F6" w:rsidRPr="0062313A" w:rsidRDefault="00BD02F6" w:rsidP="006C373A">
            <w:pPr>
              <w:snapToGrid w:val="0"/>
              <w:ind w:right="151"/>
              <w:rPr>
                <w:sz w:val="20"/>
                <w:szCs w:val="20"/>
              </w:rPr>
            </w:pPr>
          </w:p>
          <w:p w:rsidR="00BD02F6" w:rsidRPr="0062313A" w:rsidRDefault="00BD02F6" w:rsidP="006C373A">
            <w:pPr>
              <w:snapToGrid w:val="0"/>
              <w:ind w:right="151"/>
              <w:rPr>
                <w:sz w:val="20"/>
                <w:szCs w:val="20"/>
              </w:rPr>
            </w:pPr>
          </w:p>
          <w:p w:rsidR="00BD02F6" w:rsidRPr="0062313A" w:rsidRDefault="00BD02F6" w:rsidP="006C373A">
            <w:pPr>
              <w:snapToGrid w:val="0"/>
              <w:ind w:right="142"/>
              <w:rPr>
                <w:sz w:val="20"/>
                <w:szCs w:val="20"/>
              </w:rPr>
            </w:pPr>
          </w:p>
        </w:tc>
        <w:tc>
          <w:tcPr>
            <w:tcW w:w="38" w:type="dxa"/>
            <w:tcBorders>
              <w:right w:val="single" w:sz="4" w:space="0" w:color="auto"/>
            </w:tcBorders>
            <w:shd w:val="clear" w:color="auto" w:fill="auto"/>
            <w:vAlign w:val="bottom"/>
          </w:tcPr>
          <w:p w:rsidR="00BD02F6" w:rsidRPr="0062313A" w:rsidRDefault="00BD02F6" w:rsidP="006C373A">
            <w:pPr>
              <w:snapToGrid w:val="0"/>
              <w:ind w:right="142"/>
              <w:rPr>
                <w:sz w:val="20"/>
                <w:szCs w:val="20"/>
              </w:rPr>
            </w:pPr>
            <w:r w:rsidRPr="0062313A">
              <w:rPr>
                <w:sz w:val="20"/>
                <w:szCs w:val="20"/>
              </w:rPr>
              <w:t> </w:t>
            </w:r>
          </w:p>
        </w:tc>
      </w:tr>
      <w:tr w:rsidR="00BD02F6" w:rsidRPr="0062313A" w:rsidTr="00A522E5">
        <w:trPr>
          <w:trHeight w:val="273"/>
          <w:jc w:val="center"/>
        </w:trPr>
        <w:tc>
          <w:tcPr>
            <w:tcW w:w="10048" w:type="dxa"/>
            <w:gridSpan w:val="8"/>
            <w:tcBorders>
              <w:left w:val="single" w:sz="4" w:space="0" w:color="auto"/>
              <w:right w:val="single" w:sz="4" w:space="0" w:color="auto"/>
            </w:tcBorders>
            <w:shd w:val="clear" w:color="auto" w:fill="auto"/>
            <w:vAlign w:val="bottom"/>
          </w:tcPr>
          <w:p w:rsidR="00BD02F6" w:rsidRPr="0062313A" w:rsidRDefault="00BD02F6" w:rsidP="006C373A">
            <w:pPr>
              <w:ind w:right="151"/>
              <w:rPr>
                <w:sz w:val="20"/>
                <w:szCs w:val="20"/>
              </w:rPr>
            </w:pPr>
            <w:r w:rsidRPr="0062313A">
              <w:rPr>
                <w:rFonts w:eastAsia="Arial"/>
                <w:sz w:val="20"/>
                <w:szCs w:val="20"/>
              </w:rPr>
              <w:t xml:space="preserve"> </w:t>
            </w:r>
            <w:r w:rsidRPr="0062313A">
              <w:rPr>
                <w:sz w:val="20"/>
                <w:szCs w:val="20"/>
              </w:rPr>
              <w:t>-----------------------------------------------------------------------------------------------------------------------------------------</w:t>
            </w:r>
          </w:p>
          <w:p w:rsidR="00BD02F6" w:rsidRPr="0062313A" w:rsidRDefault="00BD02F6" w:rsidP="006C373A">
            <w:pPr>
              <w:ind w:right="151"/>
              <w:jc w:val="center"/>
              <w:rPr>
                <w:sz w:val="20"/>
                <w:szCs w:val="20"/>
              </w:rPr>
            </w:pPr>
            <w:r w:rsidRPr="0062313A">
              <w:rPr>
                <w:sz w:val="20"/>
                <w:szCs w:val="20"/>
              </w:rPr>
              <w:t>Firma y aclaración del/los oferente/s</w:t>
            </w:r>
          </w:p>
        </w:tc>
      </w:tr>
      <w:tr w:rsidR="00BD02F6" w:rsidRPr="0062313A" w:rsidTr="00A522E5">
        <w:trPr>
          <w:trHeight w:val="614"/>
          <w:jc w:val="center"/>
        </w:trPr>
        <w:tc>
          <w:tcPr>
            <w:tcW w:w="1835" w:type="dxa"/>
            <w:gridSpan w:val="3"/>
            <w:tcBorders>
              <w:top w:val="single" w:sz="8" w:space="0" w:color="000000"/>
              <w:left w:val="single" w:sz="4" w:space="0" w:color="auto"/>
              <w:bottom w:val="single" w:sz="4" w:space="0" w:color="auto"/>
            </w:tcBorders>
            <w:shd w:val="clear" w:color="auto" w:fill="auto"/>
            <w:vAlign w:val="bottom"/>
          </w:tcPr>
          <w:p w:rsidR="00BD02F6" w:rsidRPr="0062313A" w:rsidRDefault="00BD02F6" w:rsidP="006C373A">
            <w:pPr>
              <w:rPr>
                <w:sz w:val="20"/>
                <w:szCs w:val="20"/>
              </w:rPr>
            </w:pPr>
            <w:r w:rsidRPr="0062313A">
              <w:rPr>
                <w:rFonts w:eastAsia="Arial"/>
                <w:sz w:val="20"/>
                <w:szCs w:val="20"/>
              </w:rPr>
              <w:t xml:space="preserve"> </w:t>
            </w:r>
            <w:r w:rsidRPr="0062313A">
              <w:rPr>
                <w:sz w:val="20"/>
                <w:szCs w:val="20"/>
              </w:rPr>
              <w:t>Lugar y fecha:</w:t>
            </w:r>
          </w:p>
        </w:tc>
        <w:tc>
          <w:tcPr>
            <w:tcW w:w="8213"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BD02F6" w:rsidRPr="0062313A" w:rsidRDefault="00BD02F6" w:rsidP="006C373A">
            <w:pPr>
              <w:snapToGrid w:val="0"/>
              <w:rPr>
                <w:sz w:val="20"/>
                <w:szCs w:val="20"/>
              </w:rPr>
            </w:pPr>
          </w:p>
        </w:tc>
      </w:tr>
    </w:tbl>
    <w:p w:rsidR="00B678C8" w:rsidRDefault="00B678C8" w:rsidP="000670E7">
      <w:pPr>
        <w:widowControl/>
        <w:suppressAutoHyphens w:val="0"/>
        <w:autoSpaceDE/>
      </w:pPr>
    </w:p>
    <w:sectPr w:rsidR="00B678C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BBA" w:rsidRDefault="00E66BBA">
      <w:r>
        <w:separator/>
      </w:r>
    </w:p>
  </w:endnote>
  <w:endnote w:type="continuationSeparator" w:id="0">
    <w:p w:rsidR="00E66BBA" w:rsidRDefault="00E66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pPr>
      <w:pStyle w:val="Piedepgina"/>
      <w:jc w:val="center"/>
      <w:rPr>
        <w:b/>
        <w:bCs/>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pPr>
      <w:pStyle w:val="Piedepgina"/>
      <w:jc w:val="center"/>
      <w:rPr>
        <w:b/>
        <w:bCs/>
        <w:sz w:val="20"/>
        <w:szCs w:val="20"/>
      </w:rPr>
    </w:pPr>
  </w:p>
  <w:p w:rsidR="006C373A" w:rsidRDefault="006C373A">
    <w:pPr>
      <w:pStyle w:val="Piedepgina"/>
      <w:jc w:val="center"/>
      <w:rPr>
        <w:b/>
        <w:bCs/>
        <w:sz w:val="20"/>
        <w:szCs w:val="20"/>
      </w:rPr>
    </w:pPr>
  </w:p>
  <w:p w:rsidR="006C373A" w:rsidRDefault="006C373A">
    <w:pPr>
      <w:pStyle w:val="Piedepgina"/>
      <w:jc w:val="center"/>
      <w:rPr>
        <w:b/>
        <w:bCs/>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BBA" w:rsidRDefault="00E66BBA">
      <w:r>
        <w:separator/>
      </w:r>
    </w:p>
  </w:footnote>
  <w:footnote w:type="continuationSeparator" w:id="0">
    <w:p w:rsidR="00E66BBA" w:rsidRDefault="00E66B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pPr>
      <w:jc w:val="right"/>
      <w:rPr>
        <w:b/>
        <w:bCs/>
        <w:sz w:val="20"/>
        <w:szCs w:val="20"/>
      </w:rPr>
    </w:pPr>
  </w:p>
  <w:p w:rsidR="006C373A" w:rsidRDefault="006C373A">
    <w:pPr>
      <w:pStyle w:val="Encabezado"/>
      <w:ind w:right="-1035"/>
      <w:jc w:val="right"/>
      <w:rPr>
        <w:sz w:val="18"/>
        <w:szCs w:val="18"/>
      </w:rPr>
    </w:pPr>
    <w:r>
      <w:rPr>
        <w:rFonts w:eastAsia="Arial"/>
        <w:sz w:val="18"/>
        <w:szCs w:val="18"/>
      </w:rPr>
      <w:t xml:space="preserve"> </w:t>
    </w:r>
  </w:p>
  <w:p w:rsidR="006C373A" w:rsidRDefault="006C373A">
    <w:pPr>
      <w:pStyle w:val="Encabezado"/>
      <w:ind w:right="-1035"/>
      <w:jc w:val="right"/>
      <w:rPr>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Pr="00237328" w:rsidRDefault="006C373A" w:rsidP="00237328">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15:restartNumberingAfterBreak="0">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15:restartNumberingAfterBreak="0">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15:restartNumberingAfterBreak="0">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15:restartNumberingAfterBreak="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15:restartNumberingAfterBreak="0">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15:restartNumberingAfterBreak="0">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15:restartNumberingAfterBreak="0">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670E7"/>
    <w:rsid w:val="000B6366"/>
    <w:rsid w:val="000D10E8"/>
    <w:rsid w:val="000D490D"/>
    <w:rsid w:val="001104E7"/>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93417"/>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66381"/>
    <w:rsid w:val="00476387"/>
    <w:rsid w:val="004764F4"/>
    <w:rsid w:val="004843C4"/>
    <w:rsid w:val="004C4F01"/>
    <w:rsid w:val="004C5F7E"/>
    <w:rsid w:val="004D16D6"/>
    <w:rsid w:val="004D5F99"/>
    <w:rsid w:val="004E3AD0"/>
    <w:rsid w:val="004E3C3C"/>
    <w:rsid w:val="004F2ECA"/>
    <w:rsid w:val="004F76BE"/>
    <w:rsid w:val="005144DB"/>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53815"/>
    <w:rsid w:val="00665083"/>
    <w:rsid w:val="00693755"/>
    <w:rsid w:val="006A00B0"/>
    <w:rsid w:val="006A4A53"/>
    <w:rsid w:val="006C0D7C"/>
    <w:rsid w:val="006C12C1"/>
    <w:rsid w:val="006C373A"/>
    <w:rsid w:val="006D0EB0"/>
    <w:rsid w:val="006E5578"/>
    <w:rsid w:val="006F1551"/>
    <w:rsid w:val="006F3FA5"/>
    <w:rsid w:val="007266A6"/>
    <w:rsid w:val="00733113"/>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45EC"/>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9F6F7C"/>
    <w:rsid w:val="00A00C41"/>
    <w:rsid w:val="00A13460"/>
    <w:rsid w:val="00A4145E"/>
    <w:rsid w:val="00A522E5"/>
    <w:rsid w:val="00AA02A0"/>
    <w:rsid w:val="00AA0540"/>
    <w:rsid w:val="00AF4C25"/>
    <w:rsid w:val="00AF7C0B"/>
    <w:rsid w:val="00B113C8"/>
    <w:rsid w:val="00B27F39"/>
    <w:rsid w:val="00B41B49"/>
    <w:rsid w:val="00B678C8"/>
    <w:rsid w:val="00B72782"/>
    <w:rsid w:val="00B8381A"/>
    <w:rsid w:val="00B9358F"/>
    <w:rsid w:val="00BA5C15"/>
    <w:rsid w:val="00BB2B4C"/>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97754"/>
    <w:rsid w:val="00CA1DAD"/>
    <w:rsid w:val="00CD10CC"/>
    <w:rsid w:val="00CD47D2"/>
    <w:rsid w:val="00D072BE"/>
    <w:rsid w:val="00D2112A"/>
    <w:rsid w:val="00D52AD2"/>
    <w:rsid w:val="00D73214"/>
    <w:rsid w:val="00D85577"/>
    <w:rsid w:val="00DA7EF2"/>
    <w:rsid w:val="00DB5644"/>
    <w:rsid w:val="00DD4224"/>
    <w:rsid w:val="00DE22A0"/>
    <w:rsid w:val="00DE32A6"/>
    <w:rsid w:val="00E07F58"/>
    <w:rsid w:val="00E22963"/>
    <w:rsid w:val="00E2733C"/>
    <w:rsid w:val="00E34D18"/>
    <w:rsid w:val="00E41B95"/>
    <w:rsid w:val="00E616AE"/>
    <w:rsid w:val="00E66BBA"/>
    <w:rsid w:val="00E67302"/>
    <w:rsid w:val="00E72E33"/>
    <w:rsid w:val="00E829E8"/>
    <w:rsid w:val="00E91943"/>
    <w:rsid w:val="00EA2148"/>
    <w:rsid w:val="00EB1C13"/>
    <w:rsid w:val="00ED68BA"/>
    <w:rsid w:val="00EE1BED"/>
    <w:rsid w:val="00F0697E"/>
    <w:rsid w:val="00F3185D"/>
    <w:rsid w:val="00F40FE7"/>
    <w:rsid w:val="00F5349B"/>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4DF96-91C8-4794-AAFA-50646B4BD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1740</Words>
  <Characters>9574</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Leonel Federico Alet</cp:lastModifiedBy>
  <cp:revision>2</cp:revision>
  <cp:lastPrinted>2021-02-17T13:06:00Z</cp:lastPrinted>
  <dcterms:created xsi:type="dcterms:W3CDTF">2021-02-22T13:00:00Z</dcterms:created>
  <dcterms:modified xsi:type="dcterms:W3CDTF">2021-02-22T13:00:00Z</dcterms:modified>
</cp:coreProperties>
</file>