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23AFD353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6B3AA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1F59313F" w:rsidR="00C23023" w:rsidRPr="00FE4D00" w:rsidRDefault="006B3AA9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PG.SA-1001-23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6E235DD" w14:textId="2F895AE6" w:rsidR="00290A44" w:rsidRDefault="00362139" w:rsidP="006B3AA9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Locación de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inmueble</w:t>
            </w:r>
            <w:r w:rsidR="006B3AA9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s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6B3AA9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Mar del Pla</w:t>
            </w:r>
            <w:r w:rsidR="00E178D5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ta</w:t>
            </w:r>
            <w:r w:rsidR="006B3AA9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B3AA9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 w:rsidR="006B3AA9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Unidad Funcional de Defensa Penal N° 11, Unidad Funcional de Defensa Penal N° 12, Unidad Funcional de Defensa Penal N° 1</w:t>
            </w:r>
            <w:r w:rsidR="00173D38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3</w:t>
            </w:r>
            <w:r w:rsidR="006B3AA9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, Secretaría Penal Descentralizada, Gabinete Interdisciplinario y Depósito del Área de Mantenimiento del </w:t>
            </w:r>
            <w:r w:rsidR="006B3AA9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6B3AA9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Mar del Plata</w:t>
            </w:r>
            <w:r w:rsidR="006B3AA9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6B3AA9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5476A69A" w:rsidR="006B3AA9" w:rsidRPr="006B3AA9" w:rsidRDefault="006B3AA9" w:rsidP="006B3AA9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949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8"/>
            </w:tblGrid>
            <w:tr w:rsidR="006B3AA9" w:rsidRPr="00476AC6" w14:paraId="4E4C5F1E" w14:textId="77777777" w:rsidTr="00D84F2B">
              <w:trPr>
                <w:cantSplit/>
                <w:trHeight w:val="1014"/>
              </w:trPr>
              <w:tc>
                <w:tcPr>
                  <w:tcW w:w="5539" w:type="dxa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14:paraId="0A1121DA" w14:textId="77777777" w:rsidR="006B3AA9" w:rsidRPr="00476AC6" w:rsidRDefault="006B3AA9" w:rsidP="006B3AA9">
                  <w:pPr>
                    <w:snapToGrid w:val="0"/>
                    <w:ind w:left="57" w:right="4124"/>
                    <w:jc w:val="center"/>
                    <w:rPr>
                      <w:rFonts w:ascii="Times New Roman" w:eastAsia="Arial" w:hAnsi="Times New Roman" w:cs="Times New Roman"/>
                      <w:bCs/>
                      <w:sz w:val="20"/>
                      <w:szCs w:val="20"/>
                    </w:rPr>
                  </w:pPr>
                  <w:r w:rsidRPr="00524B6C"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D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elegación de Administración del Departamento Judicial Mar del Plata. Calle Garay N° 1945 de la ciudad de Mar del Plata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</w:rPr>
                    <w:t xml:space="preserve"> – Pcia de Buenos Aires.</w:t>
                  </w:r>
                </w:p>
              </w:tc>
            </w:tr>
          </w:tbl>
          <w:p w14:paraId="35AD0C8E" w14:textId="2B69849C" w:rsidR="0057417D" w:rsidRPr="00476AC6" w:rsidRDefault="0057417D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F282E90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E48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E48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E48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E48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949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8"/>
            </w:tblGrid>
            <w:tr w:rsidR="006B3AA9" w:rsidRPr="00476AC6" w14:paraId="61F40D17" w14:textId="77777777" w:rsidTr="006B3AA9">
              <w:trPr>
                <w:cantSplit/>
                <w:trHeight w:val="1014"/>
              </w:trPr>
              <w:tc>
                <w:tcPr>
                  <w:tcW w:w="9498" w:type="dxa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14:paraId="3BC3CF4A" w14:textId="77777777" w:rsidR="006B3AA9" w:rsidRPr="00476AC6" w:rsidRDefault="006B3AA9" w:rsidP="006B3AA9">
                  <w:pPr>
                    <w:snapToGrid w:val="0"/>
                    <w:ind w:right="4124"/>
                    <w:jc w:val="center"/>
                    <w:rPr>
                      <w:rFonts w:ascii="Times New Roman" w:eastAsia="Arial" w:hAnsi="Times New Roman" w:cs="Times New Roman"/>
                      <w:bCs/>
                      <w:sz w:val="20"/>
                      <w:szCs w:val="20"/>
                    </w:rPr>
                  </w:pPr>
                  <w:r w:rsidRPr="00524B6C"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D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elegación de Administración del Departamento Judicial Mar del Plata. Calle Garay N° 1945 de la ciudad de Mar del Plata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</w:rPr>
                    <w:t xml:space="preserve"> – Pcia de Buenos Aires.</w:t>
                  </w:r>
                </w:p>
              </w:tc>
            </w:tr>
          </w:tbl>
          <w:p w14:paraId="32958D98" w14:textId="68D20C07" w:rsidR="00E178D5" w:rsidRPr="00476AC6" w:rsidRDefault="00E178D5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5C979B28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1E48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E48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E48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</w:t>
            </w:r>
            <w:r w:rsidR="00E41A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E48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N°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137D5929" w:rsidR="007F0F20" w:rsidRPr="001D0E5C" w:rsidRDefault="006B3AA9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41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59864496" w:rsidR="007F0F20" w:rsidRPr="001D0E5C" w:rsidRDefault="006B3AA9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31A7610A" w:rsidR="007F0F20" w:rsidRPr="001D0E5C" w:rsidRDefault="006B3AA9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PG.SA-1001-23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73D38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1E4844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B3AA9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1247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Julia Alfano</cp:lastModifiedBy>
  <cp:revision>8</cp:revision>
  <cp:lastPrinted>2025-03-20T16:07:00Z</cp:lastPrinted>
  <dcterms:created xsi:type="dcterms:W3CDTF">2025-03-27T14:13:00Z</dcterms:created>
  <dcterms:modified xsi:type="dcterms:W3CDTF">2025-05-05T14:43:00Z</dcterms:modified>
</cp:coreProperties>
</file>