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A260A08" w14:textId="6E4F0CEC" w:rsidR="001C2E38" w:rsidRDefault="001C2E38"/>
    <w:tbl>
      <w:tblPr>
        <w:tblW w:w="9498" w:type="dxa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249"/>
        <w:gridCol w:w="1877"/>
        <w:gridCol w:w="1711"/>
        <w:gridCol w:w="1134"/>
        <w:gridCol w:w="1134"/>
        <w:gridCol w:w="1691"/>
      </w:tblGrid>
      <w:tr w:rsidR="00FE4D00" w14:paraId="23945546" w14:textId="77777777" w:rsidTr="008962E7">
        <w:trPr>
          <w:trHeight w:val="1187"/>
        </w:trPr>
        <w:tc>
          <w:tcPr>
            <w:tcW w:w="9498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C649D5" w14:textId="649710A7" w:rsidR="00FE4D00" w:rsidRDefault="008962E7">
            <w:pPr>
              <w:snapToGrid w:val="0"/>
              <w:rPr>
                <w:sz w:val="16"/>
                <w:szCs w:val="16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 wp14:anchorId="15B6BFFF" wp14:editId="65589915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-374015</wp:posOffset>
                      </wp:positionV>
                      <wp:extent cx="6089650" cy="68580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FB6EE6" w14:textId="77777777" w:rsidR="00072472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DDA77A6" w14:textId="77777777" w:rsidR="00072472" w:rsidRPr="00246D88" w:rsidRDefault="00072472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PLIEGO DE BASES Y CONDICIONES</w:t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B6BFF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11.45pt;margin-top:-29.45pt;width:479.5pt;height:54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" stroked="f">
                      <v:fill opacity="0"/>
                      <v:textbox inset="0,0,0,0">
                        <w:txbxContent>
                          <w:p w14:paraId="79FB6EE6" w14:textId="77777777" w:rsidR="00072472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DDA77A6" w14:textId="77777777" w:rsidR="00072472" w:rsidRPr="00246D88" w:rsidRDefault="0007247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t>PLIEGO DE BASES Y CONDICIONES</w:t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B1439D" w14:textId="1F1E4E8D" w:rsidR="00FE4D00" w:rsidRDefault="00FE4D00" w:rsidP="00F03BE4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  <w:p w14:paraId="6A7EF545" w14:textId="7E7BC91B" w:rsidR="00FE4D00" w:rsidRDefault="00FE4D00" w:rsidP="00A51691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14:paraId="4426063C" w14:textId="77777777" w:rsidTr="0039435D">
        <w:trPr>
          <w:trHeight w:val="644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D348585" w14:textId="0A70B96A" w:rsidR="001C2E38" w:rsidRPr="00FE4D00" w:rsidRDefault="001C2E3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del Organismo Contratante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F2FFD5" w14:textId="24FD4047" w:rsidR="001C2E38" w:rsidRPr="00FE4D00" w:rsidRDefault="001C2E38" w:rsidP="008962E7">
            <w:pPr>
              <w:snapToGrid w:val="0"/>
              <w:ind w:left="-3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PODER JUDICIAL DE LA PROVINCIA DE BUENOS AIRES</w:t>
            </w:r>
          </w:p>
          <w:p w14:paraId="2F4D50EB" w14:textId="77777777" w:rsidR="001C2E38" w:rsidRPr="00FE4D00" w:rsidRDefault="001C2E38" w:rsidP="008962E7">
            <w:pPr>
              <w:ind w:left="57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PROCURACION GENERAL</w:t>
            </w:r>
          </w:p>
        </w:tc>
      </w:tr>
      <w:tr w:rsidR="00246D88" w14:paraId="0595CAF6" w14:textId="77777777" w:rsidTr="0039435D">
        <w:trPr>
          <w:trHeight w:val="209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82E5C3F" w14:textId="50B2D209" w:rsidR="00246D88" w:rsidRPr="00FE4D00" w:rsidRDefault="00246D8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C2E38" w14:paraId="05520565" w14:textId="77777777" w:rsidTr="0039435D">
        <w:trPr>
          <w:trHeight w:val="354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97EC53" w14:textId="36608E80" w:rsidR="001C2E38" w:rsidRPr="00FE4D00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Procedimiento </w:t>
            </w:r>
            <w:r w:rsidR="00772544"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 Selección</w:t>
            </w:r>
          </w:p>
        </w:tc>
      </w:tr>
      <w:tr w:rsidR="00FE4D00" w14:paraId="6E06A5DB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A5B3FB" w14:textId="0BDE36C0" w:rsidR="00FE4D00" w:rsidRPr="00181BF6" w:rsidRDefault="00FE4D0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Procedimiento contractual</w:t>
            </w:r>
          </w:p>
        </w:tc>
        <w:tc>
          <w:tcPr>
            <w:tcW w:w="472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6782E" w14:textId="1FAEED72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CONTRATACION DIRECTA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DAA1D" w14:textId="5C35F8DE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Nº</w:t>
            </w:r>
            <w:proofErr w:type="spellEnd"/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E703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38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3FCD2" w14:textId="4E9A5952" w:rsidR="00FE4D00" w:rsidRPr="00FE4D00" w:rsidRDefault="00FE4D00" w:rsidP="000A7E02">
            <w:pPr>
              <w:snapToGrid w:val="0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Ejercicio: </w:t>
            </w:r>
            <w:r w:rsidR="006D28B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202</w:t>
            </w:r>
            <w:r w:rsidR="00F7258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</w:t>
            </w:r>
          </w:p>
        </w:tc>
      </w:tr>
      <w:tr w:rsidR="00531214" w14:paraId="519F8A43" w14:textId="77777777" w:rsidTr="0039435D">
        <w:trPr>
          <w:trHeight w:val="315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1015AACA" w14:textId="77777777"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7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A45C4E7" w14:textId="4D983E33" w:rsidR="00531214" w:rsidRPr="00FE4D00" w:rsidRDefault="00FE4D00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proofErr w:type="spellStart"/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N°</w:t>
            </w:r>
            <w:proofErr w:type="spellEnd"/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59/19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14:paraId="13211BE8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70881CF4" w14:textId="66E722B0"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Expediente </w:t>
            </w:r>
            <w:proofErr w:type="spellStart"/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Nº</w:t>
            </w:r>
            <w:proofErr w:type="spellEnd"/>
          </w:p>
        </w:tc>
        <w:tc>
          <w:tcPr>
            <w:tcW w:w="7547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0CBBD12" w14:textId="1D9956EF" w:rsidR="00C23023" w:rsidRPr="00E70329" w:rsidRDefault="00E70329" w:rsidP="006942C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703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PG.SA-555-21</w:t>
            </w:r>
          </w:p>
        </w:tc>
      </w:tr>
      <w:tr w:rsidR="00FE4D00" w14:paraId="7790E2BD" w14:textId="77777777" w:rsidTr="0039435D">
        <w:trPr>
          <w:trHeight w:val="23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C2CA3B4" w14:textId="01452EB7" w:rsidR="00FE4D00" w:rsidRPr="00FE4D00" w:rsidRDefault="00FE4D00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C2E38" w14:paraId="115427E6" w14:textId="77777777" w:rsidTr="0039435D">
        <w:trPr>
          <w:trHeight w:val="27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0C576F43" w14:textId="77777777" w:rsidR="001C2E38" w:rsidRPr="00FE4D00" w:rsidRDefault="001C2E38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Objeto de la contratación</w:t>
            </w:r>
          </w:p>
        </w:tc>
      </w:tr>
      <w:tr w:rsidR="00C51A49" w14:paraId="4EE6744C" w14:textId="77777777" w:rsidTr="0039435D">
        <w:trPr>
          <w:cantSplit/>
          <w:trHeight w:val="31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CFD3078" w14:textId="77777777" w:rsidR="00290A44" w:rsidRPr="00FE4D00" w:rsidRDefault="00290A44" w:rsidP="000A7E02">
            <w:pPr>
              <w:pStyle w:val="Default"/>
              <w:ind w:right="132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14:paraId="67B74BAB" w14:textId="26DF24A8" w:rsidR="00290A44" w:rsidRDefault="00E70329" w:rsidP="000644A7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Locación de </w:t>
            </w:r>
            <w:r w:rsidRPr="00FE4D00"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>inmueble</w:t>
            </w:r>
            <w:r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>s</w:t>
            </w:r>
            <w:r w:rsidRPr="00FE4D00"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 xml:space="preserve"> para su locación </w:t>
            </w:r>
            <w:r w:rsidRPr="00FE4D00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en la ciudad de 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>Mar del Plata</w:t>
            </w:r>
            <w:r w:rsidRPr="00FE4D00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, con destino 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a las Unidades de Defensa Penal N°1, 2, 3, 4, 5, 6, 7 y 8 y Mesa General de Entrada Penal </w:t>
            </w:r>
            <w:r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del </w:t>
            </w:r>
            <w:r w:rsidRPr="00FE4D00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Departamento Judicial </w:t>
            </w:r>
            <w:r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>Mar del Plata</w:t>
            </w:r>
            <w:r w:rsidRPr="00FE4D00">
              <w:rPr>
                <w:rFonts w:ascii="Times New Roman" w:hAnsi="Times New Roman" w:cs="Times New Roman"/>
                <w:sz w:val="22"/>
                <w:szCs w:val="22"/>
                <w:lang w:val="es-MX"/>
              </w:rPr>
              <w:t>.</w:t>
            </w: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 xml:space="preserve"> La locación será por el término de treinta y seis (36) meses, con opción a prorrogarlo por doce (12) meses más.</w:t>
            </w:r>
          </w:p>
          <w:p w14:paraId="648B4BC3" w14:textId="0F3B0EE6" w:rsidR="00E70329" w:rsidRPr="00E70329" w:rsidRDefault="00E70329" w:rsidP="000644A7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E4D00" w14:paraId="018928D2" w14:textId="77777777" w:rsidTr="0039435D">
        <w:trPr>
          <w:trHeight w:val="43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2D0D854" w14:textId="77777777" w:rsidR="00FE4D00" w:rsidRPr="00181BF6" w:rsidRDefault="00FE4D00" w:rsidP="00914F37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  <w:p w14:paraId="0CE1CCCE" w14:textId="77777777" w:rsidR="0066385F" w:rsidRDefault="00FE4D00" w:rsidP="00914F37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14F3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PRESENTACIÓN DE OFERTAS</w:t>
            </w:r>
          </w:p>
          <w:p w14:paraId="2CF6578B" w14:textId="24BD4A8D" w:rsidR="00914F37" w:rsidRPr="0066385F" w:rsidRDefault="00914F37" w:rsidP="00914F37">
            <w:pPr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C2E38" w14:paraId="4C67657B" w14:textId="77777777" w:rsidTr="0039435D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E2472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29D0DAD2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14:paraId="61B37550" w14:textId="77777777" w:rsidTr="0039435D">
        <w:trPr>
          <w:cantSplit/>
          <w:trHeight w:val="1014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5AD0C8E" w14:textId="7CD596FA" w:rsidR="0057417D" w:rsidRPr="00476AC6" w:rsidRDefault="00E70329" w:rsidP="00C437F9">
            <w:pPr>
              <w:snapToGrid w:val="0"/>
              <w:ind w:left="57" w:right="57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D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elegación de Administración del Departamento Judicial Mar del Plata. Calle Garay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N°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1945 de la ciudad de Mar del Plata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>Pcia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de Buenos Aires.</w:t>
            </w: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C77A81" w14:textId="62BFF986" w:rsidR="004843C4" w:rsidRPr="008E774E" w:rsidRDefault="0057417D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Hasta el</w:t>
            </w:r>
            <w:r w:rsidR="008501A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A4AF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r w:rsidR="007A594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9A4AF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junio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r w:rsidR="00F67169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3B105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5</w:t>
            </w:r>
            <w:r w:rsidR="00151F12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1B5F4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A4AF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9</w:t>
            </w:r>
            <w:r w:rsidR="008E774E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9A4AF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00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1C2E38" w14:paraId="54AE91DE" w14:textId="77777777" w:rsidTr="0039435D">
        <w:trPr>
          <w:trHeight w:val="404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DA8ED8F" w14:textId="77777777"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4D00" w14:paraId="10110FAA" w14:textId="77777777" w:rsidTr="0039435D">
        <w:trPr>
          <w:cantSplit/>
          <w:trHeight w:val="52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1C7E968" w14:textId="77777777" w:rsidR="00FE4D00" w:rsidRPr="00914F37" w:rsidRDefault="00FE4D00" w:rsidP="00914F37">
            <w:pPr>
              <w:snapToGrid w:val="0"/>
              <w:ind w:left="57" w:right="57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14F3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ACTO DE APERTURA</w:t>
            </w:r>
          </w:p>
          <w:p w14:paraId="3B037E4C" w14:textId="13DFF508" w:rsidR="00FE4D00" w:rsidRDefault="00FE4D00" w:rsidP="00FE4D00">
            <w:pPr>
              <w:snapToGrid w:val="0"/>
              <w:ind w:left="57" w:right="57"/>
              <w:rPr>
                <w:sz w:val="16"/>
                <w:szCs w:val="16"/>
              </w:rPr>
            </w:pPr>
          </w:p>
        </w:tc>
      </w:tr>
      <w:tr w:rsidR="001C2E38" w14:paraId="1B875A07" w14:textId="77777777" w:rsidTr="0039435D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D6B733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7E303C54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E70329" w14:paraId="124BFB91" w14:textId="77777777" w:rsidTr="0039435D">
        <w:trPr>
          <w:cantSplit/>
          <w:trHeight w:val="342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756AA92" w14:textId="77777777" w:rsidR="00E70329" w:rsidRDefault="00E70329" w:rsidP="00E70329">
            <w:pPr>
              <w:snapToGrid w:val="0"/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</w:pPr>
          </w:p>
          <w:p w14:paraId="5F85FCFB" w14:textId="77777777" w:rsidR="00E70329" w:rsidRDefault="00E70329" w:rsidP="00E70329">
            <w:pPr>
              <w:snapToGrid w:val="0"/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  <w:szCs w:val="19"/>
              </w:rPr>
            </w:pP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D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elegación de Administración del Departamento Judicial Mar del Plata. Calle Garay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N°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1945 de la ciudad de Mar del Plata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>Pcia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de Buenos Aires.</w:t>
            </w:r>
          </w:p>
          <w:p w14:paraId="32958D98" w14:textId="12DA65F4" w:rsidR="00E70329" w:rsidRPr="00476AC6" w:rsidRDefault="00E70329" w:rsidP="00E70329">
            <w:pPr>
              <w:snapToGrid w:val="0"/>
              <w:ind w:left="57" w:right="57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65CBE6" w14:textId="7893940F" w:rsidR="00E70329" w:rsidRPr="00181BF6" w:rsidRDefault="00E70329" w:rsidP="00E70329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E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l </w:t>
            </w:r>
            <w:r w:rsidR="009A4AF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9A4AF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junio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202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5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A4AF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9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9A4AF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00 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E70329" w14:paraId="48D85D34" w14:textId="77777777" w:rsidTr="0039435D">
        <w:trPr>
          <w:cantSplit/>
          <w:trHeight w:val="426"/>
        </w:trPr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7FEA852" w14:textId="77777777" w:rsidR="00E70329" w:rsidRPr="00181BF6" w:rsidRDefault="00E70329" w:rsidP="00E70329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14F37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DEEAF6" w:themeFill="accent1" w:themeFillTint="33"/>
              </w:rPr>
              <w:t>Forma de Pago</w:t>
            </w:r>
          </w:p>
        </w:tc>
        <w:tc>
          <w:tcPr>
            <w:tcW w:w="7796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8BFF92" w14:textId="1AD3133F" w:rsidR="00E70329" w:rsidRPr="00181BF6" w:rsidRDefault="00E70329" w:rsidP="00E70329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E70329" w14:paraId="1EE86FC6" w14:textId="77777777" w:rsidTr="000A7E02">
        <w:trPr>
          <w:trHeight w:val="238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114D0A" w14:textId="77777777" w:rsidR="00E70329" w:rsidRDefault="00E70329" w:rsidP="00E70329">
            <w:pPr>
              <w:snapToGrid w:val="0"/>
              <w:spacing w:after="24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290A4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OBSERVACIONES GENERALES</w:t>
            </w:r>
          </w:p>
          <w:p w14:paraId="08C569EE" w14:textId="6F81EB01" w:rsidR="00E70329" w:rsidRDefault="00E70329" w:rsidP="00E70329">
            <w:pPr>
              <w:spacing w:after="240"/>
              <w:ind w:right="13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Las Ofertas, ensobradas conforme lo establecen los Artículos "Ofertas-Su Presentación" y "Ofertas-Documentación a Integrar", deben presentarse hasta la fecha y hora y en el lugar antes indicados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 xml:space="preserve"> conforme procedimiento establecido en el ART. 17 Apartado 4) Decreto </w:t>
            </w:r>
            <w:proofErr w:type="spellStart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N°</w:t>
            </w:r>
            <w:proofErr w:type="spellEnd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 xml:space="preserve"> 59/19 Reglamentario del Subsistema de Contrataciones del Estado Ley 13.981.</w:t>
            </w:r>
          </w:p>
          <w:p w14:paraId="0AC9BC88" w14:textId="77777777" w:rsidR="00E70329" w:rsidRDefault="00E70329" w:rsidP="00E70329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Pasada dicha hora no se admitirán nuevas propuestas, aun cuando no hubiera comenzado la apertura de los sobres.</w:t>
            </w:r>
          </w:p>
          <w:p w14:paraId="3889F0D2" w14:textId="6DC71DA9" w:rsidR="00E70329" w:rsidRDefault="00E70329" w:rsidP="00E70329">
            <w:pPr>
              <w:snapToGrid w:val="0"/>
            </w:pPr>
          </w:p>
        </w:tc>
      </w:tr>
    </w:tbl>
    <w:p w14:paraId="74B0BE92" w14:textId="0EFC601B"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2126"/>
        <w:gridCol w:w="2410"/>
        <w:gridCol w:w="2698"/>
      </w:tblGrid>
      <w:tr w:rsidR="00AA02A0" w:rsidRPr="00545DA6" w14:paraId="1C503DC3" w14:textId="77777777" w:rsidTr="005E28B1">
        <w:trPr>
          <w:trHeight w:hRule="exact" w:val="1570"/>
        </w:trPr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BCC91" w14:textId="56E462F5" w:rsidR="00AA02A0" w:rsidRPr="00545DA6" w:rsidRDefault="00690143" w:rsidP="006A2C15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545DA6"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52960" behindDoc="0" locked="0" layoutInCell="1" allowOverlap="1" wp14:anchorId="038B7B98" wp14:editId="394CB6E9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89535</wp:posOffset>
                      </wp:positionV>
                      <wp:extent cx="5601970" cy="847725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1970" cy="847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409F75F" w14:textId="77777777" w:rsidR="00690143" w:rsidRPr="004477A4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A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14:paraId="4D63DCF7" w14:textId="77777777" w:rsidR="00690143" w:rsidRPr="004477A4" w:rsidRDefault="00690143" w:rsidP="00690143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8B7B98" id="Text Box 16" o:spid="_x0000_s1027" type="#_x0000_t202" style="position:absolute;margin-left:7.5pt;margin-top:7.05pt;width:441.1pt;height:66.75pt;z-index:2517529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" stroked="f">
                      <v:fill opacity="0"/>
                      <v:textbox inset="0,0,0,0">
                        <w:txbxContent>
                          <w:p w14:paraId="4409F75F" w14:textId="77777777" w:rsidR="00690143" w:rsidRPr="004477A4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A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14:paraId="4D63DCF7" w14:textId="77777777" w:rsidR="00690143" w:rsidRPr="004477A4" w:rsidRDefault="00690143" w:rsidP="00690143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33B54F" w14:textId="6B87BEDE" w:rsidR="00AA02A0" w:rsidRPr="00545DA6" w:rsidRDefault="00AA02A0" w:rsidP="000A7E02">
            <w:pPr>
              <w:ind w:left="142"/>
              <w:rPr>
                <w:rFonts w:ascii="Times New Roman" w:hAnsi="Times New Roman" w:cs="Times New Roman"/>
              </w:rPr>
            </w:pPr>
          </w:p>
          <w:p w14:paraId="43BF8159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24D211AB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29FC9AE6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5ACF31DC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59B8A9A0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</w:tc>
      </w:tr>
      <w:tr w:rsidR="00334D3C" w:rsidRPr="00545DA6" w14:paraId="48DC55BA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EC217C" w14:textId="6B0FC423" w:rsidR="00334D3C" w:rsidRPr="006C772A" w:rsidRDefault="00334D3C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 w:val="0"/>
                <w:sz w:val="22"/>
                <w:szCs w:val="22"/>
              </w:rPr>
              <w:t>1)</w:t>
            </w:r>
          </w:p>
        </w:tc>
      </w:tr>
      <w:tr w:rsidR="00334D3C" w:rsidRPr="00545DA6" w14:paraId="6026DB67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163ADBD" w14:textId="259608F5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bookmarkStart w:id="0" w:name="_Hlk177040979"/>
          </w:p>
        </w:tc>
      </w:tr>
      <w:tr w:rsidR="005952A8" w:rsidRPr="00545DA6" w14:paraId="392A083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BBF122" w14:textId="3A264858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96665" w14:textId="68D02B66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5AA14ABD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9C40296" w14:textId="72AB7664" w:rsidR="00334D3C" w:rsidRPr="006C772A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  <w:p w14:paraId="3D698B4A" w14:textId="5BFE670B" w:rsidR="00334D3C" w:rsidRPr="006C772A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7ED3323E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595236" w14:textId="06F23D51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Documento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2571FC" w14:textId="40239121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5952A8" w:rsidRPr="00545DA6" w14:paraId="0F940155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9DE4899" w14:textId="65F76A9D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2C074280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03D4FF" w14:textId="5B08BF13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160292C" w14:textId="72921C37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AAD09B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C084F1" w14:textId="3276053C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7B64F2E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B5A5EA9" w14:textId="69B233FA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FBB53E" w14:textId="0E33C8CC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109B0E6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61D8A2D" w14:textId="0AE6FE29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52568BF3" w14:textId="77777777" w:rsidTr="006C772A">
        <w:trPr>
          <w:trHeight w:val="4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658F4C8" w14:textId="6BD016E2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Nombre y apellido </w:t>
            </w:r>
          </w:p>
          <w:p w14:paraId="2783F862" w14:textId="7481001E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del cónyuge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4A817D" w14:textId="1F20CC06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30765D7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F884EB" w14:textId="5848D3C4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40C78F2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0980CC0" w14:textId="050E0832" w:rsidR="00334D3C" w:rsidRPr="006C772A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</w:t>
            </w:r>
            <w:r w:rsidR="00334D3C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2BA06C" w14:textId="77777777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34D3C" w:rsidRPr="00545DA6" w14:paraId="366A4DB2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94F40FA" w14:textId="567CC9E2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58F2418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7337A56" w14:textId="3ED402AC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FAA5BB5" w14:textId="57EE877C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4A6778F9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AD1DC80" w14:textId="5655FCC8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732F51" w:rsidRPr="00545DA6" w14:paraId="39627FF7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287B17F" w14:textId="66776722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BF38C84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05B3CA7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BE9DAD" w14:textId="77777777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4A3FAB72" w14:textId="77777777" w:rsidTr="006C772A">
        <w:trPr>
          <w:trHeight w:val="454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C14346" w14:textId="3358EDBE" w:rsidR="00246D88" w:rsidRPr="006C772A" w:rsidRDefault="006C772A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246D88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Único inmueble </w:t>
            </w:r>
            <w:proofErr w:type="spellStart"/>
            <w:r w:rsidR="00246D88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locado</w:t>
            </w:r>
            <w:proofErr w:type="spellEnd"/>
            <w:r w:rsidR="00246D88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</w:p>
          <w:p w14:paraId="132EF559" w14:textId="75A56F9B" w:rsidR="00246D88" w:rsidRPr="006C772A" w:rsidRDefault="006C772A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246D88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05CD924E" w14:textId="0906FCB8" w:rsidR="00246D88" w:rsidRPr="00732F51" w:rsidRDefault="00246D88" w:rsidP="006A2C15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820D28" w14:textId="5AAB46C1" w:rsidR="00246D88" w:rsidRPr="00334D3C" w:rsidRDefault="00334D3C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D3C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732F51" w:rsidRPr="00545DA6" w14:paraId="17BBFAA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34075105" w14:textId="2166C548" w:rsidR="00732F51" w:rsidRPr="00732F51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6BFCBAD0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18C4166" w14:textId="6C19C641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D27C6F" w14:textId="36B1E575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60D3CE8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2E7C741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72CD136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8A6B037" w14:textId="17920BA3" w:rsidR="00732F51" w:rsidRPr="006C772A" w:rsidRDefault="00732F51" w:rsidP="000A7E02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8BF1ED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0EFFB1F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2CBC98A" w14:textId="2CDAD710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732F51" w:rsidRPr="00545DA6" w14:paraId="351EBF0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25BFE52" w14:textId="2B8F37FC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FA9478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bookmarkEnd w:id="0"/>
      <w:tr w:rsidR="00732F51" w:rsidRPr="00545DA6" w14:paraId="1E1DDEC3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DA272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334D3C" w:rsidRPr="00545DA6" w14:paraId="511DDC10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F78F2A" w14:textId="42D2B4B0" w:rsidR="00334D3C" w:rsidRPr="006C772A" w:rsidRDefault="00334D3C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 w:val="0"/>
                <w:sz w:val="22"/>
                <w:szCs w:val="22"/>
              </w:rPr>
              <w:t>2)</w:t>
            </w:r>
          </w:p>
        </w:tc>
      </w:tr>
      <w:tr w:rsidR="00334D3C" w:rsidRPr="00545DA6" w14:paraId="7455EC12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FA72C" w14:textId="2607B877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732F51" w:rsidRPr="00545DA6" w14:paraId="7326A3C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F4E6963" w14:textId="0C30CD62" w:rsidR="00732F51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="00732F51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44A2CE" w14:textId="6B7D0C0E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D61BD1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FC24CD9" w14:textId="7AF41621" w:rsidR="00334D3C" w:rsidRPr="006C772A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334D3C" w:rsidRPr="00545DA6" w14:paraId="04F9EEA4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9A020F4" w14:textId="5A002721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1E3C87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90FF9F6" w14:textId="458A4BB3" w:rsidR="00334D3C" w:rsidRPr="006C772A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1A40AC24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82BFAC9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334D3C" w:rsidRPr="00545DA6" w14:paraId="0A122B0A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18A09E" w14:textId="132F7A59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089EC4" w14:textId="44B6A0D2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334D3C" w:rsidRPr="00545DA6" w14:paraId="7C35075C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A846FE" w14:textId="2CE8AC52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732F51" w:rsidRPr="00545DA6" w14:paraId="404AE0E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96858F9" w14:textId="1F7569E6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4C47860" w14:textId="3CEC2008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732F51" w:rsidRPr="00545DA6" w14:paraId="1CB55FD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664015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65B7614A" w14:textId="77777777" w:rsidTr="006C772A">
        <w:trPr>
          <w:trHeight w:val="441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75250D" w14:textId="766C4D8E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Nombre y apellido del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B206B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5FBA58D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AA10E9D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246D88" w:rsidRPr="00545DA6" w14:paraId="7B57E0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A3CD13" w14:textId="37674BE6" w:rsidR="00246D88" w:rsidRPr="006C772A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="001E3C87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D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CABA40" w14:textId="77777777" w:rsidR="00246D88" w:rsidRPr="006C772A" w:rsidRDefault="00246D88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950FF3" w:rsidRPr="00545DA6" w14:paraId="7C9B2BAE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DC7B6DA" w14:textId="77777777" w:rsidR="00950FF3" w:rsidRPr="006C772A" w:rsidRDefault="00950FF3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795B925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45ECC5F7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27736295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1099BD68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7503F8FF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3D5B8F74" w14:textId="6D75D646" w:rsidR="00950FF3" w:rsidRPr="006C772A" w:rsidRDefault="00950FF3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3F0BB41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7E7AA8B" w14:textId="2E9594F0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F411692" w14:textId="0F91A165" w:rsidR="00950FF3" w:rsidRPr="006C772A" w:rsidRDefault="00950FF3" w:rsidP="006A2C15">
            <w:pPr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1E3C87" w:rsidRPr="00545DA6" w14:paraId="062F0E0C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3621959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5735C3F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5A6D2D2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BF2BEE5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A9233A7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5D46D0E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1686E55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E5D67DA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0660026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4205F4A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910D7AF" w14:textId="77777777" w:rsidR="001E3C87" w:rsidRPr="006C772A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545DA6" w:rsidRPr="00545DA6" w14:paraId="4C61F5B5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C5D6FF" w14:textId="3B7F83F2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C9D0E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6FE77769" w14:textId="77777777" w:rsidTr="006C772A">
        <w:trPr>
          <w:trHeight w:val="283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38EFF5E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1F3F4811" w14:textId="2433F260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C830AC" w14:textId="068622DE" w:rsidR="00950FF3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 xml:space="preserve"> </w:t>
            </w:r>
            <w:r w:rsidR="00950FF3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Único inmueble </w:t>
            </w:r>
            <w:proofErr w:type="spellStart"/>
            <w:r w:rsidR="00950FF3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locado</w:t>
            </w:r>
            <w:proofErr w:type="spellEnd"/>
            <w:r w:rsidR="00950FF3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: </w:t>
            </w:r>
          </w:p>
          <w:p w14:paraId="356237AA" w14:textId="15FFF713" w:rsidR="00950FF3" w:rsidRPr="006C772A" w:rsidRDefault="00950FF3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563E" w14:textId="796B8ED4" w:rsidR="00950FF3" w:rsidRPr="00950FF3" w:rsidRDefault="00950FF3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950FF3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1C4C" w14:textId="4C1F04DA" w:rsidR="00950FF3" w:rsidRPr="004664C7" w:rsidRDefault="00950FF3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  <w:t>NO</w:t>
            </w:r>
          </w:p>
        </w:tc>
      </w:tr>
      <w:tr w:rsidR="00545DA6" w:rsidRPr="00545DA6" w14:paraId="2BE44B8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3284B7A" w14:textId="481A6602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E3C87" w:rsidRPr="00545DA6" w14:paraId="08D965BC" w14:textId="52730122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2C41EAC" w14:textId="386AC066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FF5FFA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C87" w:rsidRPr="00545DA6" w14:paraId="731A6B0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6115C9A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45DA6" w:rsidRPr="00545DA6" w14:paraId="6EEBFE87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3178F0" w14:textId="62F44D41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F9ECD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45DA6" w:rsidRPr="00545DA6" w14:paraId="567875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F1E8B0" w14:textId="4AE718E5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545DA6" w:rsidRPr="00545DA6" w14:paraId="620866D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6515565" w14:textId="51448FB4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6BC73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A03F85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70F88E8" w14:textId="7777777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1E3C87" w:rsidRPr="00545DA6" w14:paraId="7EF8EBC4" w14:textId="77777777" w:rsidTr="006C772A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5EF317" w14:textId="298AB2B3" w:rsidR="001E3C87" w:rsidRPr="006C772A" w:rsidRDefault="00B63538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 w:val="0"/>
                <w:sz w:val="22"/>
                <w:szCs w:val="22"/>
              </w:rPr>
              <w:t>3)</w:t>
            </w:r>
          </w:p>
        </w:tc>
      </w:tr>
      <w:tr w:rsidR="004B475F" w:rsidRPr="00545DA6" w14:paraId="138D50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2BACE68" w14:textId="7777777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4B475F" w:rsidRPr="00545DA6" w14:paraId="75AACDE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E79C6B9" w14:textId="4E49C51B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237E2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9A45EB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3EF75C" w14:textId="7777777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4B475F" w:rsidRPr="00545DA6" w14:paraId="754EE3BC" w14:textId="4561594C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D39D85" w14:textId="51697E5E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1E3C87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AB860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8C22DB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6AFFE79" w14:textId="7C778662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4B475F" w:rsidRPr="00545DA6" w14:paraId="20D2DFB9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C5BA83" w14:textId="5721B516" w:rsidR="004B475F" w:rsidRPr="006C772A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4B475F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8F3436" w14:textId="208D2F4B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A018EB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666371" w14:textId="7777777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1E3C87" w:rsidRPr="00545DA6" w14:paraId="1E8D4C8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4DD8975" w14:textId="75A47FDC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054BAAA" w14:textId="20B36A8D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7437A30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AF03F5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0A7E02" w:rsidRPr="00545DA6" w14:paraId="653573EF" w14:textId="77777777" w:rsidTr="006C772A">
        <w:trPr>
          <w:trHeight w:val="413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BCC5D5" w14:textId="42CA0313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Nombre y apellido del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1B54F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2DFCDE5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1A33A35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1E3C87" w:rsidRPr="00545DA6" w14:paraId="4FECB5A2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B1A084" w14:textId="5D794019" w:rsidR="001E3C87" w:rsidRPr="006C772A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67C490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4BC4FCA9" w14:textId="274E9479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040622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4C6BF1E2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  <w:p w14:paraId="0CA2A7E6" w14:textId="642B5965" w:rsidR="001E3C87" w:rsidRPr="006C772A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 </w:t>
            </w:r>
          </w:p>
        </w:tc>
      </w:tr>
      <w:tr w:rsidR="000A7E02" w:rsidRPr="00545DA6" w14:paraId="3425587E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F1DCDB0" w14:textId="132571D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B4E4120" w14:textId="25F162AC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07852631" w14:textId="061BF5B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9AE11E4" w14:textId="297DE2F9" w:rsidR="001E3C87" w:rsidRPr="006C772A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77AA81CA" w14:textId="1E74988D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F8C6278" w14:textId="1E8D05EC" w:rsidR="00246D88" w:rsidRPr="006C772A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0D1B4E" w14:textId="77777777" w:rsidR="00246D88" w:rsidRPr="004B475F" w:rsidRDefault="00246D88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15C91D9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17B6B5" w14:textId="77777777" w:rsidR="00246D88" w:rsidRPr="006C772A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4664C7" w:rsidRPr="00545DA6" w14:paraId="2B2DF02A" w14:textId="77777777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BF6FE44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Único inmueble </w:t>
            </w:r>
            <w:proofErr w:type="spellStart"/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locado</w:t>
            </w:r>
            <w:proofErr w:type="spellEnd"/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</w:p>
          <w:p w14:paraId="7D856AEA" w14:textId="77777777" w:rsidR="004664C7" w:rsidRPr="006C772A" w:rsidRDefault="004664C7" w:rsidP="006A2C15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388B9" w14:textId="77777777" w:rsidR="004664C7" w:rsidRPr="004664C7" w:rsidRDefault="004664C7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4664C7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7CF774" w14:textId="3DBCC71E" w:rsidR="004664C7" w:rsidRPr="004664C7" w:rsidRDefault="004664C7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664C7" w:rsidRPr="00545DA6" w14:paraId="7597C6EA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EF8394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4664C7" w:rsidRPr="00545DA6" w14:paraId="68ED6009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6338A0" w14:textId="00A88E38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7A40D" w14:textId="77777777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27FBE6CF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5B2735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4B475F" w:rsidRPr="00545DA6" w14:paraId="5D4DD5B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799F06A" w14:textId="1F962D22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919C0" w14:textId="7A2B67D0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1E86892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02BFD7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0A7E02" w:rsidRPr="00545DA6" w14:paraId="7BFF34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C5D5E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66A61C" w14:textId="561DEA83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0A7E02" w:rsidRPr="00545DA6" w14:paraId="7E240F7A" w14:textId="77777777" w:rsidTr="006C772A">
        <w:trPr>
          <w:trHeight w:val="312"/>
        </w:trPr>
        <w:tc>
          <w:tcPr>
            <w:tcW w:w="921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DCAA5" w14:textId="77777777" w:rsidR="000A7E02" w:rsidRPr="00545DA6" w:rsidRDefault="000A7E02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</w:tbl>
    <w:p w14:paraId="6933478C" w14:textId="1BDB3310" w:rsidR="006A2C15" w:rsidRDefault="006A2C15"/>
    <w:p w14:paraId="4342BBDD" w14:textId="4DD58354" w:rsidR="006A2C15" w:rsidRDefault="006A2C15">
      <w:pPr>
        <w:widowControl/>
        <w:suppressAutoHyphens w:val="0"/>
        <w:autoSpaceDE/>
      </w:pPr>
    </w:p>
    <w:tbl>
      <w:tblPr>
        <w:tblpPr w:leftFromText="141" w:rightFromText="141" w:vertAnchor="text" w:horzAnchor="margin" w:tblpXSpec="center" w:tblpY="-1067"/>
        <w:tblW w:w="92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5972"/>
      </w:tblGrid>
      <w:tr w:rsidR="003B400E" w:rsidRPr="004477A4" w14:paraId="16855C1C" w14:textId="77777777" w:rsidTr="0039435D">
        <w:trPr>
          <w:trHeight w:val="1417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7D8E2E6" w14:textId="144E26B1" w:rsidR="003B400E" w:rsidRDefault="003B400E" w:rsidP="007E707A">
            <w:pPr>
              <w:rPr>
                <w:rFonts w:ascii="Times New Roman" w:hAnsi="Times New Roman" w:cs="Times New Roman"/>
                <w:noProof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11D0FABB" wp14:editId="761E9FDC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-657860</wp:posOffset>
                      </wp:positionV>
                      <wp:extent cx="5687695" cy="8610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87695" cy="861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B377E3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14:paraId="3BF208DE" w14:textId="77777777" w:rsidR="00690143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</w:p>
                                <w:p w14:paraId="14C2BF60" w14:textId="0E17A3C2" w:rsidR="00690143" w:rsidRPr="00690143" w:rsidRDefault="00072472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PERSONAS JURIDICAS</w:t>
                                  </w:r>
                                  <w:r w:rsidR="00690143"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 xml:space="preserve"> TITULARES DE DOMINIO</w:t>
                                  </w:r>
                                </w:p>
                                <w:p w14:paraId="4EC0C4E4" w14:textId="0C29EE88" w:rsidR="004B0FCC" w:rsidRPr="00690143" w:rsidRDefault="00072472" w:rsidP="00A45570">
                                  <w:pPr>
                                    <w:jc w:val="center"/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D0FABB" id="Text Box 2" o:spid="_x0000_s1028" type="#_x0000_t202" style="position:absolute;margin-left:-.25pt;margin-top:-51.8pt;width:447.85pt;height:67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" stroked="f">
                      <v:fill opacity="0"/>
                      <v:textbox inset="0,0,0,0">
                        <w:txbxContent>
                          <w:p w14:paraId="2AB377E3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B</w:t>
                            </w:r>
                          </w:p>
                          <w:p w14:paraId="3BF208DE" w14:textId="77777777" w:rsidR="00690143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14:paraId="14C2BF60" w14:textId="0E17A3C2" w:rsidR="00690143" w:rsidRPr="00690143" w:rsidRDefault="00072472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PERSONAS JURIDICAS</w:t>
                            </w:r>
                            <w:r w:rsidR="00690143"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TITULARES DE DOMINIO</w:t>
                            </w:r>
                          </w:p>
                          <w:p w14:paraId="4EC0C4E4" w14:textId="0C29EE88" w:rsidR="004B0FCC" w:rsidRPr="00690143" w:rsidRDefault="00072472" w:rsidP="00A45570">
                            <w:pPr>
                              <w:jc w:val="center"/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B0FCC" w:rsidRPr="004477A4" w14:paraId="424EB6A9" w14:textId="77777777" w:rsidTr="0039435D">
        <w:trPr>
          <w:trHeight w:val="273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99633D1" w14:textId="2EBFEF5A" w:rsidR="004B0FCC" w:rsidRPr="004477A4" w:rsidRDefault="004B0FCC" w:rsidP="007E707A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6D4830" w14:paraId="26CCC56B" w14:textId="77777777" w:rsidTr="0039435D">
        <w:trPr>
          <w:trHeight w:val="454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FACDBE6" w14:textId="419782FE" w:rsidR="001C2E38" w:rsidRPr="006C772A" w:rsidRDefault="001C2E38" w:rsidP="00683999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Razón Social o Denominación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57CFB99" w14:textId="224B1273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C18719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8BE737D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5D613F2D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52AD3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68BD8B" w14:textId="1AD8485E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CUIT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3C7A40" w14:textId="1495F364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65F05" w:rsidRPr="006D4830" w14:paraId="57A4A960" w14:textId="77777777" w:rsidTr="0039435D">
        <w:trPr>
          <w:trHeight w:val="340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99638" w14:textId="77777777" w:rsidR="00F65F05" w:rsidRPr="006C772A" w:rsidRDefault="00F65F05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:rsidRPr="006D4830" w14:paraId="55C1F6D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53FD9F" w14:textId="0587CD63" w:rsidR="00F65F05" w:rsidRPr="006C772A" w:rsidRDefault="00F65F05" w:rsidP="00281220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Domicilio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35B086" w14:textId="77777777" w:rsidR="00F65F05" w:rsidRPr="006D4830" w:rsidRDefault="00F65F05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348F9024" w14:textId="77777777" w:rsidTr="0039435D">
        <w:trPr>
          <w:trHeight w:val="270"/>
        </w:trPr>
        <w:tc>
          <w:tcPr>
            <w:tcW w:w="32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093E50" w14:textId="77777777" w:rsidR="001C2E38" w:rsidRPr="006D4830" w:rsidRDefault="001C2E38" w:rsidP="007E707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A888A9" w14:textId="683D2B0F" w:rsidR="001C2E38" w:rsidRPr="006D4830" w:rsidRDefault="001C2E38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DE46B" w14:textId="77777777" w:rsidTr="0039435D">
        <w:trPr>
          <w:trHeight w:val="340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2997944" w14:textId="50866E64" w:rsidR="001C2E38" w:rsidRPr="001500CC" w:rsidRDefault="0066364E" w:rsidP="007E707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Nómina</w:t>
            </w:r>
            <w:r w:rsidR="001C2E38"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14:paraId="6AF1E05C" w14:textId="77777777" w:rsidTr="0039435D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C0B7FC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F2A97" w14:textId="72520D83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73565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390CDA" w14:textId="6260AA63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3AEE289" w14:textId="5DFFAB6C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0D579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7E27C2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0C7ECD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32D28C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8A02077" w14:textId="31758596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0A60B7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66B61E5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682C532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1D3D3A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8A52B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09758D2" w14:textId="089E334C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3746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46166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37CEA98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A40AD5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E27B87E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D651AC" w14:textId="69DE1A27" w:rsidR="001C2E38" w:rsidRPr="006C772A" w:rsidRDefault="001C2E38" w:rsidP="00281220">
            <w:pPr>
              <w:tabs>
                <w:tab w:val="right" w:pos="3109"/>
              </w:tabs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Inicio del Mandat</w:t>
            </w:r>
            <w:r w:rsidR="004B0FCC" w:rsidRPr="006C772A"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080EAD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7598F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4DDBC13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984F9F2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6F0E23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37A5D0E" w14:textId="04929B5F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850985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58A79EA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322298E4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74503EE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7F7E087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C73D6DA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3306690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22CD08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1B6D4A40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AC63D5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BD86C9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C48D0A3" w14:textId="38229804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78F84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92FD3F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8CBBA2D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AB1FC7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80E0F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E4CB41" w14:textId="222EAE24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567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8D108BC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4429640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98B1C7F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B5DE35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648CA8B" w14:textId="73DB6900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8F23D1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A1A4B2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BE849D7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659BE4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C03BED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DC0E789" w14:textId="4358219B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7F559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F9925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6BC823D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8DD32FB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5EA8F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96FCE33" w14:textId="270E13D9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46560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43838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44854A46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87F35E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916F7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01AD7F8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00DC28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8401A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211EE319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38FAF489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CB3FA0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411A2B" w14:textId="621C2BD2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95D90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161DC4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F8B8429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59D390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92048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E80DBF8" w14:textId="6DC9F5C5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83850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18BE6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CC56DDE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D149805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A500FC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4D2CF0" w14:textId="77E688A4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C1E3E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5183D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79DB18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D7227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9AE706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B3BEF28" w14:textId="6214E201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Inicio del Mandat</w:t>
            </w:r>
            <w:r w:rsidR="004B0FCC" w:rsidRPr="006C772A">
              <w:rPr>
                <w:rFonts w:ascii="Times New Roman" w:hAnsi="Times New Roman" w:cs="Times New Roman"/>
                <w:sz w:val="22"/>
                <w:szCs w:val="22"/>
              </w:rPr>
              <w:t>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52846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B434D3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98789A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657A43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6D51F6C1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FF4EC4C" w14:textId="562F25E4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21A1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B0FCC" w:rsidRPr="006D4830" w14:paraId="4069DF4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D9A3B3" w14:textId="77777777" w:rsidR="004B0FCC" w:rsidRPr="006D4830" w:rsidRDefault="004B0FCC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01FDB6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A56AC4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5A6ECC5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6DB96A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9CD3D76" w14:textId="3E4A1944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1F7B62" w14:textId="0FA82FD0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B81833" w14:textId="77777777" w:rsidR="007E707A" w:rsidRPr="007E707A" w:rsidRDefault="007E707A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E707A" w:rsidRPr="006D4830" w14:paraId="19D33FFB" w14:textId="624F9FDB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B47DAF" w14:textId="7777777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5389B938" w14:textId="0D4A625A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7AE62" w14:textId="4F5597FD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BCFB6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69D277B2" w14:textId="2D55C6D1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B911F9" w14:textId="7777777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086D078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7EE75" w14:textId="39DAA350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3AB3D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706CBD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288CC" w14:textId="7777777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158C5B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0B7B4D" w14:textId="316CA212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6197B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F881C7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89EFC" w14:textId="7777777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6D69799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2C552C" w14:textId="6FF2A681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C65C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05396D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2ABAF8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169BC77D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CA57EC" w14:textId="1ED51D19" w:rsidR="007E707A" w:rsidRPr="00281220" w:rsidRDefault="007E707A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8122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Representación Legal</w:t>
            </w:r>
          </w:p>
        </w:tc>
      </w:tr>
      <w:tr w:rsidR="007E707A" w:rsidRPr="006D4830" w14:paraId="39F519A9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12F2AF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1E8F7D4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F2DE70" w14:textId="0F6342FC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4C561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07521B0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4DA30D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5F0B28D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9A0911" w14:textId="3921FB8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5AD0DA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02F1624F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3E913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7C12A5E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53377" w14:textId="2656D9C9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409A4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7B2B7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5D5C81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4015857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705810" w14:textId="6595F0B4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F0812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F553CB7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7794C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0EE0FBC7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0705BB" w14:textId="47E7E3B6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73BB30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294DB0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B8BF6F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FA50709" w14:textId="77777777" w:rsidTr="0039435D">
        <w:trPr>
          <w:trHeight w:val="397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5A20B1" w14:textId="2F29CD50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Firma Social Conjunta</w:t>
            </w:r>
          </w:p>
        </w:tc>
      </w:tr>
      <w:tr w:rsidR="00FD1B59" w:rsidRPr="006D4830" w14:paraId="599B2EF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64B14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B59" w:rsidRPr="006D4830" w14:paraId="513659F8" w14:textId="77777777" w:rsidTr="0039435D">
        <w:trPr>
          <w:trHeight w:val="397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F91BA" w14:textId="61B85110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Firma Social Indistinta</w:t>
            </w:r>
          </w:p>
        </w:tc>
      </w:tr>
      <w:tr w:rsidR="00FD1B59" w:rsidRPr="006D4830" w14:paraId="2EB9A49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0E96BD" w14:textId="77777777" w:rsidR="00FD1B59" w:rsidRPr="006C772A" w:rsidRDefault="00FD1B59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B59" w:rsidRPr="006D4830" w14:paraId="1825A5BB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345ECC" w14:textId="77777777" w:rsidR="00FD1B59" w:rsidRPr="006C772A" w:rsidRDefault="00FD1B59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B59" w:rsidRPr="006D4830" w14:paraId="13866490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83C76D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B59" w:rsidRPr="006D4830" w14:paraId="3A130C62" w14:textId="3369F1EC" w:rsidTr="0039435D">
        <w:trPr>
          <w:trHeight w:val="51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8E16F1" w14:textId="3183940E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72B67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46E6312" w14:textId="5E70F1E1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82527A3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FC31CC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B5BBD52" w14:textId="79F691D6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FB5BC" w14:textId="7657A7D6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5AAD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8576CB9" w14:textId="51A73BEB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6FD8EAE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295C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A5B9C8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83689" w14:textId="472BA799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512094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7F5E45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79366BB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D8E5D5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779903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3FEA3B" w14:textId="6DEC195D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09C93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5570" w:rsidRPr="006D4830" w14:paraId="6FD99A3A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762797" w14:textId="77777777" w:rsidR="00A45570" w:rsidRPr="006D4830" w:rsidRDefault="00A45570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6778B3" w14:textId="1595F5B4" w:rsidR="001C2E38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4FFCA0A" w14:textId="77777777" w:rsidR="00FD1B59" w:rsidRPr="006D4830" w:rsidRDefault="00FD1B59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ADD0AA6" w14:textId="77777777" w:rsidR="00A45570" w:rsidRDefault="00A45570" w:rsidP="00A45570">
      <w:pPr>
        <w:pStyle w:val="Prrafodelista"/>
        <w:rPr>
          <w:rFonts w:ascii="Times New Roman" w:hAnsi="Times New Roman" w:cs="Times New Roman"/>
          <w:sz w:val="20"/>
          <w:szCs w:val="20"/>
        </w:rPr>
      </w:pPr>
    </w:p>
    <w:p w14:paraId="068E5B59" w14:textId="42907190" w:rsidR="001C2E38" w:rsidRPr="00683999" w:rsidRDefault="001C2E38" w:rsidP="00683999">
      <w:pPr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41" w:rightFromText="141" w:vertAnchor="page" w:horzAnchor="margin" w:tblpXSpec="center" w:tblpY="159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6521"/>
      </w:tblGrid>
      <w:tr w:rsidR="001500CC" w:rsidRPr="004477A4" w14:paraId="76897C3F" w14:textId="77777777" w:rsidTr="00F65F05">
        <w:trPr>
          <w:trHeight w:val="1269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E53239A" w14:textId="6BF0EE72" w:rsidR="001500CC" w:rsidRPr="00A526D6" w:rsidRDefault="005952A8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 wp14:anchorId="50EFC236" wp14:editId="4DD62088">
                      <wp:simplePos x="0" y="0"/>
                      <wp:positionH relativeFrom="column">
                        <wp:posOffset>20557</wp:posOffset>
                      </wp:positionH>
                      <wp:positionV relativeFrom="paragraph">
                        <wp:posOffset>68521</wp:posOffset>
                      </wp:positionV>
                      <wp:extent cx="5784112" cy="627321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84112" cy="6273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189019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14:paraId="245CD18C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14:paraId="67195014" w14:textId="3800D8B1" w:rsidR="005952A8" w:rsidRPr="00690143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APODERADOS - DECLARACION JURADA</w:t>
                                  </w:r>
                                </w:p>
                                <w:p w14:paraId="79009C48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14:paraId="277868F3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515EF03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2335CA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777571A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8555CC2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0DD44FED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0AFB96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31625DB8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B22679" w14:textId="77777777" w:rsidR="00072472" w:rsidRDefault="00072472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FC236" id="Text Box 9" o:spid="_x0000_s1029" type="#_x0000_t202" style="position:absolute;margin-left:1.6pt;margin-top:5.4pt;width:455.45pt;height:49.4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" stroked="f">
                      <v:fill opacity="0"/>
                      <v:textbox inset="0,0,0,0">
                        <w:txbxContent>
                          <w:p w14:paraId="17189019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C</w:t>
                            </w:r>
                          </w:p>
                          <w:p w14:paraId="245CD18C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7195014" w14:textId="3800D8B1" w:rsidR="005952A8" w:rsidRPr="00690143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APODERADOS - DECLARACION JURADA</w:t>
                            </w:r>
                          </w:p>
                          <w:p w14:paraId="79009C48" w14:textId="77777777"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277868F3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15EF03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2335CA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777571A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8555CC2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0DD44FED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0AFB96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31625DB8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B22679" w14:textId="77777777" w:rsidR="00072472" w:rsidRDefault="00072472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</w:p>
        </w:tc>
      </w:tr>
      <w:tr w:rsidR="00A526D6" w:rsidRPr="004477A4" w14:paraId="51FDA10E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7A117C" w14:textId="5ABFFB4E" w:rsidR="00A526D6" w:rsidRP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noProof/>
                <w:lang w:val="es-AR" w:eastAsia="es-AR"/>
              </w:rPr>
            </w:pPr>
            <w:r w:rsidRPr="00A526D6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  <w:lang w:val="es-AR" w:eastAsia="es-AR"/>
              </w:rPr>
              <w:t>Apoderado</w:t>
            </w:r>
          </w:p>
        </w:tc>
      </w:tr>
      <w:tr w:rsidR="00A526D6" w:rsidRPr="004477A4" w14:paraId="1DC15752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A06463D" w14:textId="77777777" w:rsid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noProof/>
                <w:lang w:val="es-AR" w:eastAsia="es-AR"/>
              </w:rPr>
            </w:pPr>
          </w:p>
        </w:tc>
      </w:tr>
      <w:tr w:rsidR="006D4830" w:rsidRPr="004477A4" w14:paraId="3920F64B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9C0AFB" w14:textId="34826B13" w:rsidR="006D4830" w:rsidRPr="00A526D6" w:rsidRDefault="001500CC" w:rsidP="00A526D6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6D4830" w:rsidRPr="00A526D6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5E138D" w14:textId="3F3A5285"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14:paraId="321ABCA9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0956E91" w14:textId="77777777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3FBF89EA" w14:textId="0413F136"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79E8C58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6C47364" w14:textId="3428CCCC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F65F05">
              <w:rPr>
                <w:rFonts w:ascii="Times New Roman" w:hAnsi="Times New Roman" w:cs="Times New Roman"/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8B8E8E" w14:textId="0BA2B07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2C3128B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1EE0A07" w14:textId="77777777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3ADD8" w14:textId="53354187"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F65F05" w14:paraId="3FC39431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F2AD05" w14:textId="1974681E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7097C" w14:textId="1561CCC2" w:rsidR="00F65F05" w:rsidRPr="00FC2D01" w:rsidRDefault="00F65F05" w:rsidP="00F65F0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14:paraId="6E899143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18F3D7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14F695A" w14:textId="4F6E8032" w:rsidR="00F65F05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65F05" w14:paraId="3F1A418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3F5A4BB" w14:textId="7C968A60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CARÁCTER DEL PODER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BD8814" w14:textId="25653B57" w:rsidR="00F65F05" w:rsidRPr="00FC2D01" w:rsidRDefault="00F65F05" w:rsidP="00F65F05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F65F05" w14:paraId="15987A6C" w14:textId="77777777" w:rsidTr="00F65F05">
        <w:trPr>
          <w:trHeight w:val="271"/>
        </w:trPr>
        <w:tc>
          <w:tcPr>
            <w:tcW w:w="26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D51B9B4" w14:textId="11E17F91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34E156A" w14:textId="5F6ED75B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07A02A34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2FBF985" w14:textId="24FA6B59" w:rsidR="00F65F05" w:rsidRPr="00A526D6" w:rsidRDefault="00F65F05" w:rsidP="00F65F05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Poderdante</w:t>
            </w:r>
          </w:p>
        </w:tc>
      </w:tr>
      <w:tr w:rsidR="00F65F05" w14:paraId="7C4DC279" w14:textId="77777777" w:rsidTr="00F65F05">
        <w:trPr>
          <w:trHeight w:val="271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center"/>
          </w:tcPr>
          <w:p w14:paraId="04820D82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C4CE08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52A2F4C6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2E9112C" w14:textId="77777777" w:rsidR="00F65F05" w:rsidRDefault="00F65F05" w:rsidP="00F65F05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4DFA0EBB" w14:textId="771C4752" w:rsidR="00F65F05" w:rsidRPr="00A526D6" w:rsidRDefault="00F65F05" w:rsidP="00F65F05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o Razón Social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13FB78" w14:textId="5947FD69" w:rsidR="00F65F05" w:rsidRDefault="00F65F05" w:rsidP="00F65F05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9028F63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0952306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046D87E2" w14:textId="77777777" w:rsidR="00F65F05" w:rsidRDefault="00F65F05" w:rsidP="00F65F05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02F1523D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243C232" w14:textId="71085F2A" w:rsidR="00F65F05" w:rsidRPr="00A526D6" w:rsidRDefault="00F65F05" w:rsidP="00F65F05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8869E" w14:textId="7550229E" w:rsidR="00F65F05" w:rsidRPr="005952A8" w:rsidRDefault="00F65F05" w:rsidP="00F65F0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14:paraId="6CAC171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EECA4EE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780363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4E4F4B3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0FFDCE0" w14:textId="6937C70A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C94456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65F05" w14:paraId="1CD7A29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306659C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774F494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592D03D3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bottom"/>
          </w:tcPr>
          <w:p w14:paraId="1AEB8A80" w14:textId="4D6F4531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379EFF14" w14:textId="77777777" w:rsidTr="00F65F05">
        <w:trPr>
          <w:trHeight w:val="255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bottom"/>
          </w:tcPr>
          <w:p w14:paraId="2EF89FC1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14:paraId="13156A62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472C0B5A" w14:textId="77777777" w:rsidTr="00F65F05">
        <w:trPr>
          <w:trHeight w:val="51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9AC750F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13B5A4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CFC1CDE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FBC4D10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5E5690D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5617D27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EEC684E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6A7BAF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9F64CF3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AF15294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6F9D893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06F1C861" w14:textId="77777777" w:rsidTr="0039435D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8F30667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E498EA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39DD04E9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4A0D775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976490B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2AF3D42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F123748" w14:textId="40583C60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FC0CA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4312864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6E0F89F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FAEE1A1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50B8C3A4" w14:textId="77777777" w:rsidR="00FC2D01" w:rsidRDefault="00FC2D01"/>
    <w:p w14:paraId="7F29F837" w14:textId="77777777" w:rsidR="00FE4D00" w:rsidRDefault="00FE4D00"/>
    <w:p w14:paraId="74926040" w14:textId="77777777" w:rsidR="00FE4D00" w:rsidRDefault="00FE4D00"/>
    <w:p w14:paraId="02B5E3E6" w14:textId="77777777" w:rsidR="00FE4D00" w:rsidRDefault="00FE4D00"/>
    <w:p w14:paraId="3F161FD1" w14:textId="77777777" w:rsidR="00FE4D00" w:rsidRDefault="00FE4D00"/>
    <w:p w14:paraId="07F899F2" w14:textId="77777777" w:rsidR="00FE4D00" w:rsidRDefault="00FE4D00"/>
    <w:p w14:paraId="341ED9B5" w14:textId="77777777" w:rsidR="00FE4D00" w:rsidRDefault="00FE4D00"/>
    <w:p w14:paraId="7DE79319" w14:textId="77777777" w:rsidR="00FE4D00" w:rsidRDefault="00FE4D00"/>
    <w:p w14:paraId="6C424BDE" w14:textId="77777777" w:rsidR="00FE4D00" w:rsidRDefault="00FE4D00"/>
    <w:p w14:paraId="3CBA13D0" w14:textId="77777777" w:rsidR="00FE4D00" w:rsidRDefault="00FE4D00"/>
    <w:p w14:paraId="3B37BCC6" w14:textId="77777777" w:rsidR="00FE4D00" w:rsidRDefault="00FE4D00"/>
    <w:p w14:paraId="33AC8FEF" w14:textId="77777777" w:rsidR="00FE4D00" w:rsidRDefault="00FE4D00"/>
    <w:p w14:paraId="5ED46C48" w14:textId="77777777" w:rsidR="00FE4D00" w:rsidRDefault="00FE4D00"/>
    <w:p w14:paraId="52C7BC91" w14:textId="77777777" w:rsidR="00FE4D00" w:rsidRDefault="00FE4D00"/>
    <w:p w14:paraId="0CAF3F90" w14:textId="72978434" w:rsidR="00FE4D00" w:rsidRDefault="00FE4D00" w:rsidP="00A526D6">
      <w:pPr>
        <w:widowControl/>
        <w:suppressAutoHyphens w:val="0"/>
        <w:autoSpaceDE/>
      </w:pPr>
      <w:r>
        <w:lastRenderedPageBreak/>
        <w:br w:type="page"/>
      </w:r>
    </w:p>
    <w:p w14:paraId="38B517E6" w14:textId="0CD7F7F5" w:rsidR="00FE4D00" w:rsidRDefault="00FE4D00">
      <w:pPr>
        <w:sectPr w:rsidR="00FE4D00" w:rsidSect="00A45570">
          <w:headerReference w:type="default" r:id="rId8"/>
          <w:footerReference w:type="default" r:id="rId9"/>
          <w:pgSz w:w="11906" w:h="16838"/>
          <w:pgMar w:top="1134" w:right="1134" w:bottom="1134" w:left="1985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858" w:tblpY="195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FE4D00" w14:paraId="5EBF3B6D" w14:textId="77777777" w:rsidTr="0039435D">
        <w:trPr>
          <w:trHeight w:val="1405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629372" w14:textId="05DE7A43" w:rsidR="00FE4D00" w:rsidRDefault="00FE4D00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5B01AD47" wp14:editId="647FF569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130175</wp:posOffset>
                      </wp:positionV>
                      <wp:extent cx="5677786" cy="771525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77786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1DEE7A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FE4D00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14:paraId="225266DC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59F1E03" w14:textId="796546D2" w:rsidR="00072472" w:rsidRPr="00690143" w:rsidRDefault="00072472" w:rsidP="00FE4D0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01AD47" id="Text Box 3" o:spid="_x0000_s1030" type="#_x0000_t202" style="position:absolute;margin-left:11.15pt;margin-top:10.25pt;width:447.05pt;height:60.75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" stroked="f">
                      <v:fill opacity="0"/>
                      <v:textbox inset="0,0,0,0">
                        <w:txbxContent>
                          <w:p w14:paraId="071DEE7A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E4D0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14:paraId="225266DC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59F1E03" w14:textId="796546D2" w:rsidR="00072472" w:rsidRPr="00690143" w:rsidRDefault="00072472" w:rsidP="00FE4D0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E4D00" w14:paraId="5F578D4C" w14:textId="77777777" w:rsidTr="0039435D">
        <w:trPr>
          <w:trHeight w:val="257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2FAAC" w14:textId="308A4F22" w:rsidR="00FE4D00" w:rsidRDefault="00FE4D00" w:rsidP="006C772A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E07F58" w14:paraId="3433821C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CD47D58" w14:textId="042552F0" w:rsidR="00E07F58" w:rsidRPr="006C772A" w:rsidRDefault="00E07F5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ED95F8D" w14:textId="2D2C48A9" w:rsidR="00E07F58" w:rsidRDefault="00E07F5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FE4D00" w14:paraId="6EF41CDC" w14:textId="77777777" w:rsidTr="0039435D">
        <w:trPr>
          <w:trHeight w:val="255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1EAD87" w14:textId="04E8C751" w:rsidR="00FE4D00" w:rsidRPr="006C772A" w:rsidRDefault="00FE4D00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</w:tr>
      <w:tr w:rsidR="00872068" w14:paraId="21EF8ACC" w14:textId="3B253271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61BF2A" w14:textId="316EB4DD" w:rsidR="00872068" w:rsidRPr="006C772A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 xml:space="preserve"> Tipo documento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0CF870" w14:textId="77777777" w:rsidR="00872068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872068" w14:paraId="2C810483" w14:textId="77777777" w:rsidTr="0039435D">
        <w:trPr>
          <w:trHeight w:hRule="exact" w:val="340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3DF8DC" w14:textId="77777777" w:rsidR="00872068" w:rsidRPr="006C772A" w:rsidRDefault="00872068" w:rsidP="006C772A">
            <w:pPr>
              <w:snapToGrid w:val="0"/>
              <w:rPr>
                <w:sz w:val="22"/>
                <w:szCs w:val="22"/>
              </w:rPr>
            </w:pPr>
          </w:p>
        </w:tc>
      </w:tr>
      <w:tr w:rsidR="00CD0712" w14:paraId="7170341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764DE1" w14:textId="794776FC" w:rsidR="00CD0712" w:rsidRPr="006C772A" w:rsidRDefault="00CD0712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CUIT / CUIL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966BB5" w14:textId="77777777" w:rsidR="00CD0712" w:rsidRDefault="00CD0712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6C772A" w14:paraId="027837F0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75BC3" w14:textId="77777777" w:rsidR="006C772A" w:rsidRPr="006C772A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14:paraId="2EA786D0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AC8F738" w14:textId="09C6CD22" w:rsidR="006C772A" w:rsidRPr="006C772A" w:rsidRDefault="006C772A" w:rsidP="006C772A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Carátula del juicio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AC124A5" w14:textId="77777777" w:rsidR="006C772A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6C772A" w14:paraId="2FFD3635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9A8C17" w14:textId="77777777" w:rsidR="006C772A" w:rsidRPr="006C772A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14:paraId="1AF0A2B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7AAA7E" w14:textId="26E3A852" w:rsidR="006C772A" w:rsidRPr="006C772A" w:rsidRDefault="006C772A" w:rsidP="006C772A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Juzgado interviniente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FEB8F98" w14:textId="77777777" w:rsidR="006C772A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872068" w14:paraId="69EA6146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067CB1" w14:textId="6ADEA611" w:rsidR="00872068" w:rsidRPr="006C772A" w:rsidRDefault="0087206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</w:tr>
      <w:tr w:rsidR="00E07F58" w14:paraId="7DB40EFD" w14:textId="77777777" w:rsidTr="0039435D">
        <w:trPr>
          <w:trHeight w:val="270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FA2A580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</w:tr>
      <w:tr w:rsidR="00E07F58" w14:paraId="355B7CD8" w14:textId="77777777" w:rsidTr="0039435D">
        <w:trPr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B00AE6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9F17A9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78A25F5" w14:textId="77777777" w:rsidTr="0039435D">
        <w:trPr>
          <w:trHeight w:val="51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1D14B21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rFonts w:eastAsia="Arial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  <w:r w:rsidRPr="006C7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3BF09B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34DFEA1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9DECB98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3356AC6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2DC611B6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2E3205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rFonts w:eastAsia="Arial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  <w:r w:rsidRPr="006C7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41A0E3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23747A5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A24684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77EFCC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F4CBCD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DC432F3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rFonts w:eastAsia="Arial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  <w:r w:rsidRPr="006C7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E35BFD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5887DE24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DF6872F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5ACFD8E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6FA4700B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61F5B3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rFonts w:eastAsia="Arial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  <w:r w:rsidRPr="006C7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C1BC014" w14:textId="77777777" w:rsidR="00E07F58" w:rsidRDefault="00E07F58" w:rsidP="006C772A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3F455F2D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EF9C20" w14:textId="77777777" w:rsidR="00872068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122812D8" w14:textId="0DC30BD9" w:rsidR="003B400E" w:rsidRDefault="00FE4D00">
      <w:pPr>
        <w:widowControl/>
        <w:suppressAutoHyphens w:val="0"/>
        <w:autoSpaceDE/>
      </w:pPr>
      <w:r>
        <w:br w:type="page"/>
      </w:r>
      <w:r w:rsidR="003B400E">
        <w:lastRenderedPageBreak/>
        <w:br w:type="page"/>
      </w:r>
    </w:p>
    <w:p w14:paraId="0EAA45B3" w14:textId="77777777" w:rsidR="00FC2D01" w:rsidRDefault="00FC2D01" w:rsidP="00872068">
      <w:pPr>
        <w:widowControl/>
        <w:suppressAutoHyphens w:val="0"/>
        <w:autoSpaceDE/>
      </w:pPr>
    </w:p>
    <w:p w14:paraId="2FBA00F2" w14:textId="77777777" w:rsidR="003B400E" w:rsidRDefault="003B400E" w:rsidP="00872068">
      <w:pPr>
        <w:widowControl/>
        <w:suppressAutoHyphens w:val="0"/>
        <w:autoSpaceDE/>
      </w:pPr>
    </w:p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2"/>
        <w:gridCol w:w="2551"/>
        <w:gridCol w:w="1985"/>
        <w:gridCol w:w="55"/>
        <w:gridCol w:w="512"/>
        <w:gridCol w:w="1559"/>
      </w:tblGrid>
      <w:tr w:rsidR="00872068" w14:paraId="27C8C5FB" w14:textId="77777777" w:rsidTr="0039435D">
        <w:trPr>
          <w:trHeight w:hRule="exact" w:val="1169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DA3FA7" w14:textId="2DD9A9B1" w:rsidR="00872068" w:rsidRDefault="00690143" w:rsidP="006C772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0912" behindDoc="0" locked="0" layoutInCell="1" allowOverlap="1" wp14:anchorId="0017E244" wp14:editId="7B3A75D1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37FAAF" w14:textId="77777777" w:rsidR="00A82B59" w:rsidRDefault="00872068" w:rsidP="0087206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78D6DA67" w14:textId="5C98F9CB" w:rsidR="00872068" w:rsidRPr="004477A4" w:rsidRDefault="00872068" w:rsidP="0087206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DATOS DEL INMUEBLE</w:t>
                                  </w:r>
                                  <w:r w:rsidR="00A82B59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7E244" id="Text Box 4" o:spid="_x0000_s1031" type="#_x0000_t202" style="position:absolute;margin-left:18.45pt;margin-top:1.7pt;width:421.65pt;height:47.75pt;z-index:2517509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" stroked="f">
                      <v:fill opacity="0"/>
                      <v:textbox inset="0,0,0,0">
                        <w:txbxContent>
                          <w:p w14:paraId="7637FAAF" w14:textId="77777777" w:rsidR="00A82B59" w:rsidRDefault="00872068" w:rsidP="008720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</w:p>
                          <w:p w14:paraId="78D6DA67" w14:textId="5C98F9CB" w:rsidR="00872068" w:rsidRPr="004477A4" w:rsidRDefault="00872068" w:rsidP="008720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DATOS DEL INMUEBLE</w:t>
                            </w:r>
                            <w:r w:rsidR="00A82B59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72068" w:rsidRPr="004477A4" w14:paraId="68A656D7" w14:textId="77777777" w:rsidTr="006C772A">
        <w:trPr>
          <w:trHeight w:val="24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6F0883" w14:textId="3D2162E2" w:rsidR="00872068" w:rsidRPr="00872068" w:rsidRDefault="00872068" w:rsidP="006C772A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CD0712" w:rsidRPr="004477A4" w14:paraId="7012E18E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E5A5C" w14:textId="2291D9E6" w:rsidR="00872068" w:rsidRPr="00EA006A" w:rsidRDefault="00872068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bicación - Calle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569C" w14:textId="0FE1B8E0" w:rsidR="00872068" w:rsidRPr="006D4830" w:rsidRDefault="00872068" w:rsidP="006C772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07AAF" w14:textId="4407C01C" w:rsidR="00872068" w:rsidRPr="00A82B59" w:rsidRDefault="00872068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A82B59">
              <w:rPr>
                <w:rFonts w:ascii="Times New Roman" w:hAnsi="Times New Roman" w:cs="Times New Roman"/>
                <w:sz w:val="22"/>
                <w:szCs w:val="22"/>
              </w:rPr>
              <w:t>Nº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5F6784" w14:textId="3B1F2EA1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2068" w:rsidRPr="004477A4" w14:paraId="08DE2E71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BCC6C" w14:textId="2FA6D22C" w:rsidR="00872068" w:rsidRPr="00EA006A" w:rsidRDefault="00872068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0712" w:rsidRPr="004477A4" w14:paraId="1616E6E7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86B68" w14:textId="25734957" w:rsidR="00CD0712" w:rsidRPr="00EA006A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 - Ciudad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46155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CD0712" w:rsidRPr="004477A4" w14:paraId="7BB21FC4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51E2" w14:textId="77777777" w:rsidR="00CD0712" w:rsidRPr="00EA006A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0712" w:rsidRPr="004477A4" w14:paraId="2CD9C16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ABCF0" w14:textId="5B05FE52" w:rsidR="00CD0712" w:rsidRPr="00EA006A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2D3F2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7545BBFD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46439" w14:textId="2B82556D" w:rsidR="00CD0712" w:rsidRPr="00EA006A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3E6FFF9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CD5C5" w14:textId="7DA23F70" w:rsidR="00872068" w:rsidRPr="00EA006A" w:rsidRDefault="00872068" w:rsidP="006C772A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omenclatura Catastral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19FA9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2B6C975B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A5506" w14:textId="66F5BDE4" w:rsidR="006E5E17" w:rsidRPr="00EA006A" w:rsidRDefault="006E5E17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0CE0402F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F4EE7" w14:textId="1DEC248D" w:rsidR="00872068" w:rsidRPr="00EA006A" w:rsidRDefault="00872068" w:rsidP="006C772A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atr</w:t>
            </w:r>
            <w:r w:rsidR="00A82B59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íc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ula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2DE8A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6C23CABC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6FDCF" w14:textId="3CB1E644" w:rsidR="006E5E17" w:rsidRPr="00EA006A" w:rsidRDefault="006E5E17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071C1EE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8E2F1" w14:textId="4B13EE5B" w:rsidR="00872068" w:rsidRPr="00EA006A" w:rsidRDefault="00872068" w:rsidP="006C772A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artida Inmobiliaria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6FAD6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019B835A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386586" w14:textId="1EA906AF" w:rsidR="006E5E17" w:rsidRPr="00EA006A" w:rsidRDefault="006E5E17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0712" w:rsidRPr="004477A4" w14:paraId="488BEA8E" w14:textId="2585CB32" w:rsidTr="006C772A">
        <w:trPr>
          <w:trHeight w:val="509"/>
        </w:trPr>
        <w:tc>
          <w:tcPr>
            <w:tcW w:w="509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AFC7B" w14:textId="77777777" w:rsidR="00EA006A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Sometido a Régimen de Propiedad Horizontal </w:t>
            </w:r>
          </w:p>
          <w:p w14:paraId="7E2B86BF" w14:textId="502D7915" w:rsidR="00CD0712" w:rsidRPr="00EA006A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(Ley 13.512)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C6141" w14:textId="16580D4C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SI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D1138F" w14:textId="15DF4D07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6E5E17" w:rsidRPr="004477A4" w14:paraId="576F6DAE" w14:textId="77777777" w:rsidTr="006C772A">
        <w:trPr>
          <w:trHeight w:val="270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805B2" w14:textId="3CEA94E3" w:rsidR="006E5E17" w:rsidRPr="006D4830" w:rsidRDefault="006E5E17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F83EDCB" w14:textId="77777777" w:rsidTr="006C772A">
        <w:trPr>
          <w:trHeight w:val="27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8CF9B41" w14:textId="680186F2" w:rsidR="00872068" w:rsidRPr="006D4830" w:rsidRDefault="00872068" w:rsidP="006C772A">
            <w:pPr>
              <w:snapToGrid w:val="0"/>
              <w:ind w:left="12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5E17" w:rsidRPr="004477A4" w14:paraId="049E0FBE" w14:textId="77777777" w:rsidTr="006C772A">
        <w:trPr>
          <w:trHeight w:val="255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08AB3D" w14:textId="545EC8CF" w:rsidR="006E5E17" w:rsidRPr="006D4830" w:rsidRDefault="006E5E17" w:rsidP="006C772A">
            <w:pPr>
              <w:snapToGrid w:val="0"/>
              <w:ind w:left="125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CD0712" w:rsidRPr="004477A4" w14:paraId="71ADA7E2" w14:textId="1AFB0362" w:rsidTr="006C772A">
        <w:trPr>
          <w:trHeight w:val="510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4225B6" w14:textId="1C2E7876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BD8398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0EF7566F" w14:textId="0CC2BA83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B15D0C7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79F1B5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692BF81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02BFF" w14:textId="3F8376DB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B47FAB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8FB6C0C" w14:textId="77777777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520A70D" w14:textId="77777777" w:rsidR="0008079D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B55E9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0E84212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B8AD6" w14:textId="68437AB2" w:rsidR="0008079D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0A0C3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2107A4B0" w14:textId="77777777" w:rsidTr="0039435D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99E09F3" w14:textId="4ADC54C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0A570" w14:textId="77777777" w:rsidR="00CD0712" w:rsidRPr="006D4830" w:rsidRDefault="00CD0712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02103E0" w14:textId="77777777" w:rsidTr="0039435D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1FB869" w14:textId="2969C753" w:rsidR="00872068" w:rsidRPr="006D4830" w:rsidRDefault="00872068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08079D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2868F" w14:textId="77777777" w:rsidR="00872068" w:rsidRPr="006D4830" w:rsidRDefault="00872068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38726F94" w14:textId="77777777" w:rsidTr="0039435D">
        <w:trPr>
          <w:trHeight w:val="264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CE1E70" w14:textId="77777777" w:rsidR="006E5E17" w:rsidRPr="006D4830" w:rsidRDefault="006E5E17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667B353" w14:textId="77777777" w:rsidR="001C2E38" w:rsidRDefault="001C2E38">
      <w:pPr>
        <w:pageBreakBefore/>
      </w:pPr>
    </w:p>
    <w:p w14:paraId="73573C3C" w14:textId="05E4FEDA" w:rsidR="004344BA" w:rsidRDefault="004344BA">
      <w:pPr>
        <w:widowControl/>
        <w:suppressAutoHyphens w:val="0"/>
        <w:autoSpaceDE/>
      </w:pPr>
      <w:r>
        <w:br w:type="page"/>
      </w:r>
    </w:p>
    <w:p w14:paraId="3D11B289" w14:textId="77777777" w:rsidR="006A4A53" w:rsidRDefault="006A4A53"/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22"/>
        <w:gridCol w:w="6662"/>
      </w:tblGrid>
      <w:tr w:rsidR="00C7233D" w14:paraId="20EC4769" w14:textId="77777777" w:rsidTr="009C4E09">
        <w:trPr>
          <w:trHeight w:hRule="exact" w:val="1169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3C5096" w14:textId="77777777" w:rsidR="00C7233D" w:rsidRDefault="00C7233D" w:rsidP="004344B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5008" behindDoc="0" locked="0" layoutInCell="1" allowOverlap="1" wp14:anchorId="536ED260" wp14:editId="5D8989B6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3F34EB0" w14:textId="3671B280" w:rsidR="00C7233D" w:rsidRDefault="00C7233D" w:rsidP="00C7233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 xml:space="preserve">ANEXO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F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581EA355" w14:textId="592842AE" w:rsidR="00C7233D" w:rsidRPr="004477A4" w:rsidRDefault="00C7233D" w:rsidP="00C7233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DECLARACIÓN JURADA DE APTITUD PARA CONTRATAR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6ED260" id="_x0000_s1032" type="#_x0000_t202" style="position:absolute;margin-left:18.45pt;margin-top:1.7pt;width:421.65pt;height:47.75pt;z-index:2517550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" stroked="f">
                      <v:fill opacity="0"/>
                      <v:textbox inset="0,0,0,0">
                        <w:txbxContent>
                          <w:p w14:paraId="73F34EB0" w14:textId="3671B280" w:rsidR="00C7233D" w:rsidRDefault="00C7233D" w:rsidP="00C7233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 xml:space="preserve">ANEXO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F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</w:p>
                          <w:p w14:paraId="581EA355" w14:textId="592842AE" w:rsidR="00C7233D" w:rsidRPr="004477A4" w:rsidRDefault="00C7233D" w:rsidP="00C7233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DECLARACIÓN JURADA DE APTITUD PARA CONTRATAR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7233D" w:rsidRPr="004477A4" w14:paraId="5B180E06" w14:textId="77777777" w:rsidTr="004344BA">
        <w:trPr>
          <w:trHeight w:val="978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5F976" w14:textId="77777777" w:rsidR="00172849" w:rsidRDefault="00172849" w:rsidP="004344BA">
            <w:pPr>
              <w:snapToGrid w:val="0"/>
              <w:spacing w:line="360" w:lineRule="auto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06D003C2" w14:textId="64510758" w:rsidR="00C7233D" w:rsidRPr="00172849" w:rsidRDefault="00C7233D" w:rsidP="004344BA">
            <w:pPr>
              <w:snapToGrid w:val="0"/>
              <w:spacing w:line="360" w:lineRule="auto"/>
              <w:ind w:left="125" w:right="13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</w:rPr>
              <w:t>Quienes</w:t>
            </w:r>
            <w:r w:rsidRPr="0017284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suscriben DECLARA/N BAJO JURAMENTO que está/n habilitado/s para contratar con el Poder Judicial – Ministerio Público, en razón de no encontrarse incurso/s en ninguna de las causales de </w:t>
            </w:r>
            <w:r w:rsidRPr="00172849">
              <w:rPr>
                <w:rFonts w:ascii="Times New Roman" w:hAnsi="Times New Roman" w:cs="Times New Roman"/>
                <w:b/>
                <w:sz w:val="22"/>
                <w:szCs w:val="22"/>
              </w:rPr>
              <w:t>incompatibilidad</w:t>
            </w:r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 (Art. 6° de este Pliego de Bases y Condiciones) </w:t>
            </w:r>
            <w:r w:rsidRPr="00172849">
              <w:rPr>
                <w:rFonts w:ascii="Times New Roman" w:hAnsi="Times New Roman" w:cs="Times New Roman"/>
                <w:b/>
                <w:sz w:val="22"/>
                <w:szCs w:val="22"/>
              </w:rPr>
              <w:t>o de inhabilidad</w:t>
            </w:r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 detalladas en el Art. 7° de este Pliego de Bases y Condiciones y establecidas en los incisos del artículo 16 apartado III del Decreto </w:t>
            </w:r>
            <w:proofErr w:type="spellStart"/>
            <w:r w:rsidRPr="00172849">
              <w:rPr>
                <w:rFonts w:ascii="Times New Roman" w:hAnsi="Times New Roman" w:cs="Times New Roman"/>
                <w:sz w:val="22"/>
                <w:szCs w:val="22"/>
              </w:rPr>
              <w:t>N°</w:t>
            </w:r>
            <w:proofErr w:type="spellEnd"/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 59/19 Reglamentario del Subsistema de Contrataciones del Estado, Ley </w:t>
            </w:r>
            <w:proofErr w:type="spellStart"/>
            <w:r w:rsidRPr="00172849">
              <w:rPr>
                <w:rFonts w:ascii="Times New Roman" w:hAnsi="Times New Roman" w:cs="Times New Roman"/>
                <w:sz w:val="22"/>
                <w:szCs w:val="22"/>
              </w:rPr>
              <w:t>N°</w:t>
            </w:r>
            <w:proofErr w:type="spellEnd"/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 13.981.</w:t>
            </w:r>
          </w:p>
          <w:p w14:paraId="1393B987" w14:textId="25411B81" w:rsidR="00172849" w:rsidRPr="00172849" w:rsidRDefault="00172849" w:rsidP="004344BA">
            <w:pPr>
              <w:snapToGrid w:val="0"/>
              <w:spacing w:line="360" w:lineRule="auto"/>
              <w:ind w:left="125" w:right="13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1C7EBA4" w14:textId="2B5BF355" w:rsidR="00172849" w:rsidRPr="00172849" w:rsidRDefault="00172849" w:rsidP="00D61C1B">
            <w:pPr>
              <w:widowControl/>
              <w:suppressAutoHyphens w:val="0"/>
              <w:autoSpaceDE/>
              <w:spacing w:line="360" w:lineRule="auto"/>
              <w:ind w:left="127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En atención a lo establecido en el punto 10 del mencionado </w:t>
            </w:r>
            <w:r w:rsidR="00804B58"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artículo</w:t>
            </w: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, se detallan los funcionarios con facultades decisorias en el proceso de selección. </w:t>
            </w:r>
          </w:p>
          <w:p w14:paraId="1DA7F867" w14:textId="77777777" w:rsidR="00172849" w:rsidRPr="00172849" w:rsidRDefault="00172849" w:rsidP="004344BA">
            <w:pPr>
              <w:widowControl/>
              <w:suppressAutoHyphens w:val="0"/>
              <w:autoSpaceDE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</w:p>
          <w:p w14:paraId="4FF14AC7" w14:textId="124890FF" w:rsidR="00172849" w:rsidRPr="00172849" w:rsidRDefault="00172849" w:rsidP="004344BA">
            <w:pPr>
              <w:widowControl/>
              <w:numPr>
                <w:ilvl w:val="0"/>
                <w:numId w:val="14"/>
              </w:numPr>
              <w:suppressAutoHyphens w:val="0"/>
              <w:autoSpaceDE/>
              <w:spacing w:line="360" w:lineRule="auto"/>
              <w:ind w:left="709" w:hanging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>Máxima autoridad jerárquica de la jurisdicción</w:t>
            </w:r>
          </w:p>
          <w:p w14:paraId="76CE9971" w14:textId="66216C63" w:rsidR="00172849" w:rsidRPr="00C512E3" w:rsidRDefault="00172849" w:rsidP="00D61C1B">
            <w:pPr>
              <w:widowControl/>
              <w:suppressAutoHyphens w:val="0"/>
              <w:autoSpaceDE/>
              <w:spacing w:line="360" w:lineRule="auto"/>
              <w:ind w:left="1065" w:right="13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Dr. Julio Marcelo Conte Grand - Procurador General de la Suprema Corte de Justicia</w:t>
            </w:r>
          </w:p>
          <w:p w14:paraId="6EE18C7E" w14:textId="77777777" w:rsidR="00172849" w:rsidRPr="00172849" w:rsidRDefault="00172849" w:rsidP="004344BA">
            <w:pPr>
              <w:widowControl/>
              <w:suppressAutoHyphens w:val="0"/>
              <w:autoSpaceDE/>
              <w:spacing w:line="360" w:lineRule="auto"/>
              <w:ind w:left="1065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</w:p>
          <w:p w14:paraId="5DD7B522" w14:textId="649E74D1" w:rsidR="00172849" w:rsidRPr="00172849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851" w:hanging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>Autoridades Administrativas</w:t>
            </w:r>
          </w:p>
          <w:p w14:paraId="374CC0D4" w14:textId="77777777" w:rsidR="00172849" w:rsidRPr="00172849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Dr. Javier Bernasconi - </w:t>
            </w:r>
            <w:proofErr w:type="gramStart"/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Secretario</w:t>
            </w:r>
            <w:proofErr w:type="gramEnd"/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 de Administración.</w:t>
            </w:r>
          </w:p>
          <w:p w14:paraId="168E58F0" w14:textId="77777777" w:rsidR="00172849" w:rsidRPr="00172849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Lic. Joaquín Dardo Arias – Subsecretario de Presupuesto y Contrataciones.</w:t>
            </w:r>
          </w:p>
          <w:p w14:paraId="6DF6B372" w14:textId="77777777" w:rsidR="00172849" w:rsidRPr="00172849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Dra. Andrea B. Machado – </w:t>
            </w:r>
            <w:proofErr w:type="gramStart"/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Jefe</w:t>
            </w:r>
            <w:proofErr w:type="gramEnd"/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 del Departamento de Locaciones de Inmuebles y Gestión de Seguros.</w:t>
            </w:r>
          </w:p>
          <w:p w14:paraId="2C4F0876" w14:textId="77777777" w:rsidR="00172849" w:rsidRPr="00172849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Dra. Mariana Fortunato – Subjefe del Departamento de Locaciones de Inmuebles y Gestión de Seguros.</w:t>
            </w:r>
          </w:p>
          <w:p w14:paraId="17FD2616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</w:p>
          <w:p w14:paraId="65AAC812" w14:textId="31C820EE" w:rsidR="00172849" w:rsidRPr="00172849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0" w:firstLine="426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 xml:space="preserve">Comisión de </w:t>
            </w:r>
            <w:proofErr w:type="spellStart"/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>Preadjudicación</w:t>
            </w:r>
            <w:proofErr w:type="spellEnd"/>
          </w:p>
          <w:p w14:paraId="63CA4F93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Cr. Luis María Benítez  </w:t>
            </w:r>
          </w:p>
          <w:p w14:paraId="635BAFF7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  <w:t xml:space="preserve">Dr. Gabriel </w:t>
            </w:r>
            <w:proofErr w:type="spellStart"/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  <w:t>Toigo</w:t>
            </w:r>
            <w:proofErr w:type="spellEnd"/>
          </w:p>
          <w:p w14:paraId="4F7A7058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  <w:t xml:space="preserve">Lic. Bruno </w:t>
            </w:r>
            <w:proofErr w:type="spellStart"/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  <w:t>Paolucci</w:t>
            </w:r>
            <w:proofErr w:type="spellEnd"/>
          </w:p>
          <w:p w14:paraId="2734C31A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</w:p>
          <w:p w14:paraId="2E2D7BD6" w14:textId="62C26EBB" w:rsidR="00172849" w:rsidRPr="00172849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567" w:hanging="14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>Asesoría Técnica de Ofertas</w:t>
            </w:r>
          </w:p>
          <w:p w14:paraId="01CE4533" w14:textId="77777777" w:rsid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</w:p>
          <w:p w14:paraId="6EFF8180" w14:textId="05895D55" w:rsidR="00C93D75" w:rsidRPr="00172849" w:rsidRDefault="00C93D75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</w:p>
        </w:tc>
      </w:tr>
      <w:tr w:rsidR="00C7233D" w:rsidRPr="004477A4" w14:paraId="055A0DCA" w14:textId="77777777" w:rsidTr="004344BA">
        <w:trPr>
          <w:trHeight w:val="172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11984" w14:textId="7BFD63D4" w:rsidR="00C7233D" w:rsidRPr="00C512E3" w:rsidRDefault="00C7233D" w:rsidP="004344BA">
            <w:pPr>
              <w:spacing w:before="240" w:after="240" w:line="360" w:lineRule="auto"/>
              <w:ind w:left="127" w:right="13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512E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La falsedad de los datos como también de la documentación acompañada implica la pérdida de la garantía y la suspensión del oferente en el Registro de Proveedores y Licitadores por el plazo máximo previsto en la reglamentación de la Ley N°13.981.</w:t>
            </w:r>
          </w:p>
          <w:p w14:paraId="106B7451" w14:textId="1A14B40C" w:rsidR="00C512E3" w:rsidRPr="00C512E3" w:rsidRDefault="00C512E3" w:rsidP="00D61C1B">
            <w:pPr>
              <w:widowControl/>
              <w:suppressAutoHyphens w:val="0"/>
              <w:autoSpaceDE/>
              <w:autoSpaceDN w:val="0"/>
              <w:spacing w:before="240" w:after="240" w:line="360" w:lineRule="auto"/>
              <w:ind w:left="127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C512E3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Si la falsedad fuera detectada durante el plazo de cumplimiento del contrato hará pasible al adjudicatario de la aplicación de la sanción por rescisión del contrato por causas imputables al contratista.</w:t>
            </w:r>
          </w:p>
        </w:tc>
      </w:tr>
      <w:tr w:rsidR="00C7233D" w:rsidRPr="004477A4" w14:paraId="0CD20135" w14:textId="77777777" w:rsidTr="004344BA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0DF97DF" w14:textId="1DAA52D9" w:rsidR="00C7233D" w:rsidRPr="006D4830" w:rsidRDefault="004344BA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1)</w:t>
            </w:r>
          </w:p>
        </w:tc>
      </w:tr>
      <w:tr w:rsidR="00C7233D" w:rsidRPr="004477A4" w14:paraId="5F7A53C1" w14:textId="77777777" w:rsidTr="004344BA">
        <w:trPr>
          <w:trHeight w:val="25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8514C2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C7233D" w:rsidRPr="004477A4" w14:paraId="6012A53D" w14:textId="77777777" w:rsidTr="004344BA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C07EC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F8EFC1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5C08399E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65A051A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829E86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69F95167" w14:textId="77777777" w:rsidTr="004344BA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7526B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419B8D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384EE1C9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CB4CCD0" w14:textId="77777777" w:rsidR="00C7233D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220CB8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7A26AD41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7EE00" w14:textId="67BAD75D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5258D5" w14:textId="77777777" w:rsidR="00C7233D" w:rsidRPr="006D4830" w:rsidRDefault="00C7233D" w:rsidP="004344B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4344BA" w:rsidRPr="004477A4" w14:paraId="710126D2" w14:textId="77777777" w:rsidTr="009C4E09">
        <w:trPr>
          <w:trHeight w:val="227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5C2DA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600A8E57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378589" w14:textId="5E8F5384" w:rsidR="004344BA" w:rsidRPr="006D4830" w:rsidRDefault="004344BA" w:rsidP="004344BA">
            <w:pPr>
              <w:snapToGrid w:val="0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2)</w:t>
            </w:r>
          </w:p>
        </w:tc>
      </w:tr>
      <w:tr w:rsidR="004344BA" w:rsidRPr="004477A4" w14:paraId="59E4F1EE" w14:textId="77777777" w:rsidTr="009C4E09">
        <w:trPr>
          <w:trHeight w:val="227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5031A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72824115" w14:textId="77777777" w:rsidTr="009C4E09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7C97" w14:textId="65C0D972" w:rsidR="004344BA" w:rsidRPr="006D4830" w:rsidRDefault="004344BA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C8D37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0D4BAA7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F84DFD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33B225C0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09670A" w14:textId="5AD3E9CA" w:rsidR="00C512E3" w:rsidRPr="006D4830" w:rsidRDefault="004344BA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C2EAB0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66BCC2DF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2CB43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515AE145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CD6AD" w14:textId="03CB7193" w:rsidR="00C512E3" w:rsidRPr="006D4830" w:rsidRDefault="004344BA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1499BE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4703D913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115C04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CC62F63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D9E8D6" w14:textId="528C8D6B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3)</w:t>
            </w:r>
          </w:p>
        </w:tc>
      </w:tr>
      <w:tr w:rsidR="004344BA" w:rsidRPr="004477A4" w14:paraId="3C9106C9" w14:textId="77777777" w:rsidTr="009C4E09">
        <w:trPr>
          <w:trHeight w:val="340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2CA3B4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7AF9006F" w14:textId="528F40B7" w:rsidTr="009C4E09">
        <w:trPr>
          <w:trHeight w:val="51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664F33" w14:textId="1F4CB755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B29CDF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E749B27" w14:textId="064BA27E" w:rsidTr="009C4E09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A56536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79637C60" w14:textId="322FEDCB" w:rsidTr="009C4E09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70EDE7" w14:textId="6980DD89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C250CC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25A34C6C" w14:textId="77777777" w:rsidTr="0039435D">
        <w:trPr>
          <w:trHeight w:val="283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C5845" w14:textId="77777777" w:rsidR="00C512E3" w:rsidRPr="006D4830" w:rsidRDefault="00C512E3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5929F8F" w14:textId="60CA35E1" w:rsidTr="0039435D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FB5EA" w14:textId="409B22F2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1E29D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2B43BD96" w14:textId="0E448614" w:rsidTr="0039435D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D8599F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DB95294" w14:textId="77777777" w:rsidR="006A4A53" w:rsidRPr="004477A4" w:rsidRDefault="006A4A53" w:rsidP="006A4A53">
      <w:pPr>
        <w:rPr>
          <w:rFonts w:ascii="Times New Roman" w:hAnsi="Times New Roman" w:cs="Times New Roman"/>
        </w:rPr>
      </w:pPr>
    </w:p>
    <w:p w14:paraId="59A1DA12" w14:textId="77777777"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3137CA5E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445B4C38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D87D289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5EA4DBF0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5965DED" w14:textId="77777777" w:rsidR="00393F1D" w:rsidRDefault="00393F1D" w:rsidP="00B678C8">
      <w:pPr>
        <w:widowControl/>
        <w:suppressAutoHyphens w:val="0"/>
        <w:autoSpaceDE/>
      </w:pPr>
    </w:p>
    <w:p w14:paraId="249E41D7" w14:textId="77777777" w:rsidR="00B678C8" w:rsidRDefault="00B678C8" w:rsidP="00B678C8">
      <w:pPr>
        <w:widowControl/>
        <w:suppressAutoHyphens w:val="0"/>
        <w:autoSpaceDE/>
      </w:pPr>
    </w:p>
    <w:p w14:paraId="66508894" w14:textId="77777777"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A948DCD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010CADC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F434E8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27C35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7DD2F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A126EC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315CA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BB622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FB07D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0C8BEF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0524FF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D2687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2FF27E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1AA8E0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1681F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584FD8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A00111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F9C9DC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5D05B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9B179C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C1C8429" w14:textId="4A16FCBC" w:rsidR="008709D9" w:rsidRDefault="008709D9" w:rsidP="00997D9D">
      <w:pPr>
        <w:widowControl/>
        <w:suppressAutoHyphens w:val="0"/>
        <w:autoSpaceDE/>
        <w:rPr>
          <w:rFonts w:ascii="Times New Roman" w:hAnsi="Times New Roman" w:cs="Times New Roman"/>
          <w:lang w:val="es-ES" w:eastAsia="es-ES"/>
        </w:rPr>
      </w:pPr>
    </w:p>
    <w:tbl>
      <w:tblPr>
        <w:tblpPr w:leftFromText="141" w:rightFromText="141" w:vertAnchor="text" w:horzAnchor="page" w:tblpX="1846" w:tblpY="-597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1"/>
        <w:gridCol w:w="3400"/>
        <w:gridCol w:w="3739"/>
      </w:tblGrid>
      <w:tr w:rsidR="007F0F20" w:rsidRPr="0062313A" w14:paraId="7CCBDE38" w14:textId="77777777" w:rsidTr="001B18A7">
        <w:trPr>
          <w:trHeight w:val="102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EF719" w14:textId="77777777" w:rsidR="007F0F20" w:rsidRPr="00FC2D01" w:rsidRDefault="007F0F20" w:rsidP="001B18A7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14:paraId="0A3A61F0" w14:textId="77777777" w:rsidR="007F0F20" w:rsidRPr="00EA006A" w:rsidRDefault="007F0F20" w:rsidP="001B18A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7F0F20" w:rsidRPr="0062313A" w14:paraId="3F23D521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1906BA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Datos de la Contratación Directa</w:t>
            </w:r>
          </w:p>
        </w:tc>
      </w:tr>
      <w:tr w:rsidR="007F0F20" w:rsidRPr="0062313A" w14:paraId="2179572E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CB4185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Número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17D5FF" w14:textId="25515A7A" w:rsidR="007F0F20" w:rsidRPr="001D0E5C" w:rsidRDefault="00E70329" w:rsidP="001B18A7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38</w:t>
            </w:r>
          </w:p>
        </w:tc>
      </w:tr>
      <w:tr w:rsidR="007F0F20" w:rsidRPr="0062313A" w14:paraId="181FCBD1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23463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Ejercicio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70880B" w14:textId="666800A6" w:rsidR="007F0F20" w:rsidRPr="001D0E5C" w:rsidRDefault="00E70329" w:rsidP="001B18A7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2025</w:t>
            </w:r>
          </w:p>
        </w:tc>
      </w:tr>
      <w:tr w:rsidR="007F0F20" w:rsidRPr="0062313A" w14:paraId="07D0C6F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6DABEC9" w14:textId="77777777" w:rsidR="007F0F20" w:rsidRPr="001D0E5C" w:rsidRDefault="007F0F20" w:rsidP="001B18A7">
            <w:pPr>
              <w:snapToGrid w:val="0"/>
              <w:ind w:left="142"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Expediente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D5DECA" w14:textId="1213A6EF" w:rsidR="007F0F20" w:rsidRPr="001D0E5C" w:rsidRDefault="00E70329" w:rsidP="001B18A7">
            <w:pPr>
              <w:snapToGrid w:val="0"/>
              <w:spacing w:line="360" w:lineRule="auto"/>
              <w:ind w:right="151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PG.SA-555-21</w:t>
            </w:r>
          </w:p>
        </w:tc>
      </w:tr>
      <w:tr w:rsidR="001B18A7" w:rsidRPr="0062313A" w14:paraId="2FF0FC1B" w14:textId="77777777" w:rsidTr="001B18A7">
        <w:trPr>
          <w:trHeight w:val="134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EECB10" w14:textId="77777777" w:rsidR="001B18A7" w:rsidRPr="001D0E5C" w:rsidRDefault="001B18A7" w:rsidP="001B18A7">
            <w:pPr>
              <w:snapToGrid w:val="0"/>
              <w:spacing w:line="360" w:lineRule="auto"/>
              <w:ind w:left="142" w:right="151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</w:p>
        </w:tc>
      </w:tr>
      <w:tr w:rsidR="007F0F20" w:rsidRPr="0062313A" w14:paraId="35329AB9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D2BD261" w14:textId="77777777" w:rsidR="007F0F20" w:rsidRPr="001D0E5C" w:rsidRDefault="007F0F20" w:rsidP="001B18A7">
            <w:pPr>
              <w:pStyle w:val="Ttulo7"/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  <w:t>Datos del Organismo Contratante</w:t>
            </w:r>
          </w:p>
        </w:tc>
      </w:tr>
      <w:tr w:rsidR="007F0F20" w:rsidRPr="0062313A" w14:paraId="66D57B50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166699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Denominación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EEDE5E" w14:textId="77777777" w:rsidR="007F0F20" w:rsidRPr="001D0E5C" w:rsidRDefault="007F0F20" w:rsidP="001B18A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</w:tr>
      <w:tr w:rsidR="007F0F20" w:rsidRPr="0062313A" w14:paraId="1CA6159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6E88AA0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1AE3E8" w14:textId="77777777" w:rsidR="007F0F20" w:rsidRPr="001D0E5C" w:rsidRDefault="007F0F20" w:rsidP="001B18A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Calle 50 </w:t>
            </w:r>
            <w:proofErr w:type="spellStart"/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Nº</w:t>
            </w:r>
            <w:proofErr w:type="spellEnd"/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 889/91 piso 2º La Plata</w:t>
            </w:r>
          </w:p>
        </w:tc>
      </w:tr>
      <w:tr w:rsidR="001B18A7" w:rsidRPr="0062313A" w14:paraId="5989384C" w14:textId="77777777" w:rsidTr="001B18A7">
        <w:trPr>
          <w:trHeight w:val="170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55BEE6" w14:textId="77777777" w:rsidR="001B18A7" w:rsidRPr="001D0E5C" w:rsidRDefault="001B18A7" w:rsidP="001B18A7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</w:tc>
      </w:tr>
      <w:tr w:rsidR="007F0F20" w:rsidRPr="0062313A" w14:paraId="19901239" w14:textId="77777777" w:rsidTr="001B18A7">
        <w:trPr>
          <w:trHeight w:val="369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642BE6D" w14:textId="77777777" w:rsidR="007F0F20" w:rsidRPr="001D0E5C" w:rsidRDefault="007F0F20" w:rsidP="001B18A7">
            <w:pPr>
              <w:snapToGrid w:val="0"/>
              <w:ind w:left="14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</w:tr>
      <w:tr w:rsidR="007F0F20" w:rsidRPr="0062313A" w14:paraId="3CF2877D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7D824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1)</w:t>
            </w:r>
          </w:p>
        </w:tc>
        <w:tc>
          <w:tcPr>
            <w:tcW w:w="2096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CBC932" w14:textId="77777777" w:rsidR="007F0F20" w:rsidRPr="001D0E5C" w:rsidRDefault="007F0F20" w:rsidP="001B18A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3DF74B5F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4497DC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>2)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29768" w14:textId="77777777" w:rsidR="007F0F20" w:rsidRPr="001D0E5C" w:rsidRDefault="007F0F20" w:rsidP="001B18A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54560ABB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134624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>3)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A99F" w14:textId="77777777" w:rsidR="007F0F20" w:rsidRPr="001D0E5C" w:rsidRDefault="007F0F20" w:rsidP="001B18A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41296B45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E69D33" w14:textId="04644050" w:rsidR="007F0F20" w:rsidRPr="001D0E5C" w:rsidRDefault="007F0F20" w:rsidP="001B18A7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>Teléfono:</w:t>
            </w:r>
          </w:p>
        </w:tc>
      </w:tr>
      <w:tr w:rsidR="007F0F20" w:rsidRPr="0062313A" w14:paraId="745D1EAD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50351" w14:textId="77777777" w:rsidR="007F0F20" w:rsidRPr="001D0E5C" w:rsidRDefault="007F0F20" w:rsidP="001B18A7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</w:tr>
      <w:tr w:rsidR="007F0F20" w:rsidRPr="0062313A" w14:paraId="3DDCE8E2" w14:textId="77777777" w:rsidTr="001B18A7">
        <w:trPr>
          <w:trHeight w:val="562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021DD8" w14:textId="5C84FE15" w:rsidR="001B18A7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 Electrónico</w:t>
            </w:r>
            <w:r w:rsidR="001B18A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14:paraId="336ED48D" w14:textId="3EC24C9E" w:rsidR="007F0F20" w:rsidRPr="001D0E5C" w:rsidRDefault="001B18A7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(art.5° del pliego)</w:t>
            </w:r>
          </w:p>
        </w:tc>
      </w:tr>
      <w:tr w:rsidR="001B18A7" w:rsidRPr="0062313A" w14:paraId="541D5D52" w14:textId="77777777" w:rsidTr="001B18A7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88D343" w14:textId="32059C66" w:rsidR="001B18A7" w:rsidRPr="001D0E5C" w:rsidRDefault="001B18A7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Mail:</w:t>
            </w:r>
          </w:p>
        </w:tc>
      </w:tr>
      <w:tr w:rsidR="007F0F20" w:rsidRPr="0062313A" w14:paraId="5CB5FAE4" w14:textId="77777777" w:rsidTr="001B18A7">
        <w:trPr>
          <w:trHeight w:val="271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F00C3" w14:textId="2B27C7B3" w:rsidR="007F0F20" w:rsidRDefault="007F0F20" w:rsidP="002B20A9">
            <w:pPr>
              <w:widowControl/>
              <w:autoSpaceDE/>
              <w:autoSpaceDN w:val="0"/>
              <w:snapToGrid w:val="0"/>
              <w:spacing w:before="240" w:line="276" w:lineRule="auto"/>
              <w:ind w:left="137" w:right="137"/>
              <w:jc w:val="center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Por el </w:t>
            </w:r>
            <w:r w:rsidRPr="002B20A9">
              <w:rPr>
                <w:rFonts w:ascii="Times New Roman" w:hAnsi="Times New Roman" w:cs="Times New Roman"/>
                <w:bCs/>
                <w:kern w:val="16"/>
                <w:position w:val="10"/>
              </w:rPr>
              <w:t>alquiler</w:t>
            </w:r>
            <w:r w:rsidRPr="00BC0F85">
              <w:rPr>
                <w:rFonts w:ascii="Times New Roman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del inmueble cuyos datos se consignan en el ANEXO E, la </w:t>
            </w:r>
            <w:r w:rsidRPr="002B20A9">
              <w:rPr>
                <w:rFonts w:ascii="Times New Roman" w:hAnsi="Times New Roman" w:cs="Times New Roman"/>
                <w:b/>
                <w:bCs/>
                <w:kern w:val="16"/>
                <w:position w:val="10"/>
              </w:rPr>
              <w:t>suma mensual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inicial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de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PESOS</w:t>
            </w:r>
            <w:r w:rsidR="001B18A7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...................................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</w:t>
            </w:r>
            <w:r w:rsidR="001B18A7">
              <w:rPr>
                <w:rFonts w:ascii="Times New Roman" w:hAnsi="Times New Roman" w:cs="Times New Roman"/>
                <w:kern w:val="16"/>
                <w:position w:val="10"/>
              </w:rPr>
              <w:t>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.............................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($...........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</w:t>
            </w:r>
            <w:r w:rsidR="001B18A7">
              <w:rPr>
                <w:rFonts w:ascii="Times New Roman" w:hAnsi="Times New Roman" w:cs="Times New Roman"/>
                <w:kern w:val="16"/>
                <w:position w:val="10"/>
              </w:rPr>
              <w:t>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..........)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</w:t>
            </w:r>
          </w:p>
          <w:p w14:paraId="114CF242" w14:textId="244528FF" w:rsidR="002B20A9" w:rsidRDefault="007F0F20" w:rsidP="002B20A9">
            <w:pPr>
              <w:spacing w:line="276" w:lineRule="auto"/>
              <w:ind w:left="142" w:right="130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Lo que hace un </w:t>
            </w:r>
            <w:r w:rsidRPr="007F0F20">
              <w:rPr>
                <w:rFonts w:ascii="Times New Roman" w:hAnsi="Times New Roman" w:cs="Times New Roman"/>
                <w:b/>
                <w:bCs/>
                <w:kern w:val="16"/>
                <w:position w:val="10"/>
              </w:rPr>
              <w:t>total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2B20A9">
              <w:rPr>
                <w:rFonts w:ascii="Times New Roman" w:hAnsi="Times New Roman" w:cs="Times New Roman"/>
                <w:b/>
                <w:bCs/>
                <w:kern w:val="16"/>
                <w:position w:val="10"/>
              </w:rPr>
              <w:t>por treinta y seis meses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de PESOS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 xml:space="preserve"> ……………………………….</w:t>
            </w:r>
          </w:p>
          <w:p w14:paraId="230002F0" w14:textId="0F9C67F6" w:rsidR="002B20A9" w:rsidRDefault="007F0F20" w:rsidP="002B20A9">
            <w:pPr>
              <w:spacing w:line="276" w:lineRule="auto"/>
              <w:ind w:left="142" w:right="130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…………….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…………………………………………….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</w:p>
          <w:p w14:paraId="2C2D30CD" w14:textId="3024F82B" w:rsidR="007F0F20" w:rsidRPr="00CA5596" w:rsidRDefault="007F0F20" w:rsidP="002B20A9">
            <w:pPr>
              <w:spacing w:line="276" w:lineRule="auto"/>
              <w:ind w:left="142" w:right="130"/>
              <w:jc w:val="center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($..........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.................)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</w:t>
            </w:r>
          </w:p>
        </w:tc>
      </w:tr>
      <w:tr w:rsidR="007F0F20" w:rsidRPr="0062313A" w14:paraId="24E67A83" w14:textId="77777777" w:rsidTr="001B18A7">
        <w:trPr>
          <w:trHeight w:val="7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04CE1" w14:textId="1CB6A3A5" w:rsidR="002B20A9" w:rsidRDefault="007F0F20" w:rsidP="002B20A9">
            <w:pPr>
              <w:snapToGrid w:val="0"/>
              <w:spacing w:before="240" w:line="276" w:lineRule="auto"/>
              <w:ind w:left="142"/>
              <w:jc w:val="both"/>
              <w:rPr>
                <w:rFonts w:ascii="Times New Roman" w:hAnsi="Times New Roman" w:cs="Times New Roman"/>
              </w:rPr>
            </w:pPr>
            <w:r w:rsidRPr="00CA5596"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</w:rPr>
              <w:t>e constituy</w:t>
            </w:r>
            <w:r w:rsidR="001B18A7"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83E02">
              <w:rPr>
                <w:rFonts w:ascii="Times New Roman" w:hAnsi="Times New Roman" w:cs="Times New Roman"/>
                <w:b/>
                <w:bCs/>
              </w:rPr>
              <w:t>garantía de oferta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5596">
              <w:rPr>
                <w:rFonts w:ascii="Times New Roman" w:hAnsi="Times New Roman" w:cs="Times New Roman"/>
              </w:rPr>
              <w:t>(en caso de corresponder)</w:t>
            </w:r>
            <w:r w:rsidR="002B20A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en</w:t>
            </w:r>
            <w:r w:rsidR="001B18A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………………</w:t>
            </w:r>
            <w:r w:rsidRPr="00CA5596">
              <w:rPr>
                <w:rFonts w:ascii="Times New Roman" w:hAnsi="Times New Roman" w:cs="Times New Roman"/>
              </w:rPr>
              <w:t>………</w:t>
            </w:r>
            <w:r>
              <w:rPr>
                <w:rFonts w:ascii="Times New Roman" w:hAnsi="Times New Roman" w:cs="Times New Roman"/>
              </w:rPr>
              <w:t xml:space="preserve">…………………… por la suma de </w:t>
            </w:r>
            <w:r w:rsidRPr="00CA5596">
              <w:rPr>
                <w:rFonts w:ascii="Times New Roman" w:hAnsi="Times New Roman" w:cs="Times New Roman"/>
              </w:rPr>
              <w:t>PESOS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B20A9">
              <w:rPr>
                <w:rFonts w:ascii="Times New Roman" w:hAnsi="Times New Roman" w:cs="Times New Roman"/>
              </w:rPr>
              <w:t>…………………….</w:t>
            </w:r>
          </w:p>
          <w:p w14:paraId="4C66F58A" w14:textId="024E132D" w:rsidR="007F0F20" w:rsidRPr="00CA5596" w:rsidRDefault="007F0F20" w:rsidP="002B20A9">
            <w:pPr>
              <w:snapToGrid w:val="0"/>
              <w:spacing w:before="240" w:line="276" w:lineRule="auto"/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…………….</w:t>
            </w:r>
            <w:r w:rsidRPr="00CA5596">
              <w:rPr>
                <w:rFonts w:ascii="Times New Roman" w:hAnsi="Times New Roman" w:cs="Times New Roman"/>
              </w:rPr>
              <w:t>.....</w:t>
            </w:r>
            <w:r>
              <w:rPr>
                <w:rFonts w:ascii="Times New Roman" w:hAnsi="Times New Roman" w:cs="Times New Roman"/>
              </w:rPr>
              <w:t>...</w:t>
            </w:r>
            <w:r w:rsidRPr="00CA5596">
              <w:rPr>
                <w:rFonts w:ascii="Times New Roman" w:hAnsi="Times New Roman" w:cs="Times New Roman"/>
              </w:rPr>
              <w:t>...........</w:t>
            </w:r>
            <w:r>
              <w:rPr>
                <w:rFonts w:ascii="Times New Roman" w:hAnsi="Times New Roman" w:cs="Times New Roman"/>
              </w:rPr>
              <w:t>.........................................................................................</w:t>
            </w:r>
            <w:r w:rsidR="002B20A9">
              <w:rPr>
                <w:rFonts w:ascii="Times New Roman" w:hAnsi="Times New Roman" w:cs="Times New Roman"/>
              </w:rPr>
              <w:t>...........</w:t>
            </w:r>
            <w:r>
              <w:rPr>
                <w:rFonts w:ascii="Times New Roman" w:hAnsi="Times New Roman" w:cs="Times New Roman"/>
              </w:rPr>
              <w:t>.... ($ …………………….…………………..………..)</w:t>
            </w:r>
            <w:r w:rsidR="002B20A9">
              <w:rPr>
                <w:rFonts w:ascii="Times New Roman" w:hAnsi="Times New Roman" w:cs="Times New Roman"/>
              </w:rPr>
              <w:t>.</w:t>
            </w:r>
          </w:p>
        </w:tc>
      </w:tr>
      <w:tr w:rsidR="007F0F20" w:rsidRPr="0062313A" w14:paraId="6DA7187A" w14:textId="77777777" w:rsidTr="001B18A7">
        <w:trPr>
          <w:trHeight w:val="64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6C317" w14:textId="77777777" w:rsidR="007F0F20" w:rsidRPr="00FC2D01" w:rsidRDefault="007F0F20" w:rsidP="001B18A7">
            <w:pPr>
              <w:snapToGrid w:val="0"/>
              <w:ind w:left="132"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 xml:space="preserve">La Formulación de la presente cotización implica el conocimiento y aceptación del Pliego Bases y Condiciones, Anexos y especificaciones </w:t>
            </w:r>
            <w:proofErr w:type="gramStart"/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técnicas.-</w:t>
            </w:r>
            <w:proofErr w:type="gramEnd"/>
          </w:p>
        </w:tc>
      </w:tr>
      <w:tr w:rsidR="007F0F20" w:rsidRPr="0062313A" w14:paraId="10880E74" w14:textId="77777777" w:rsidTr="001B18A7">
        <w:trPr>
          <w:trHeight w:val="15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2F954" w14:textId="21AA7C04" w:rsidR="007F0F20" w:rsidRPr="00FC2D01" w:rsidRDefault="007F0F20" w:rsidP="001B18A7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</w:t>
            </w:r>
          </w:p>
          <w:p w14:paraId="7603F2D7" w14:textId="77777777" w:rsidR="007F0F20" w:rsidRPr="00FC2D01" w:rsidRDefault="007F0F20" w:rsidP="001B18A7">
            <w:pPr>
              <w:snapToGrid w:val="0"/>
              <w:ind w:righ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</w:t>
            </w:r>
            <w:proofErr w:type="gramStart"/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los oferente</w:t>
            </w:r>
            <w:proofErr w:type="gramEnd"/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/s</w:t>
            </w:r>
          </w:p>
        </w:tc>
      </w:tr>
      <w:tr w:rsidR="007F0F20" w:rsidRPr="0062313A" w14:paraId="714E6D30" w14:textId="77777777" w:rsidTr="001B18A7">
        <w:trPr>
          <w:trHeight w:val="397"/>
        </w:trPr>
        <w:tc>
          <w:tcPr>
            <w:tcW w:w="998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9F44CB" w14:textId="77777777" w:rsidR="007F0F20" w:rsidRPr="00FC2D01" w:rsidRDefault="007F0F20" w:rsidP="001B18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</w:t>
            </w:r>
          </w:p>
        </w:tc>
        <w:tc>
          <w:tcPr>
            <w:tcW w:w="4002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EF29E" w14:textId="77777777" w:rsidR="007F0F20" w:rsidRPr="00FC2D01" w:rsidRDefault="007F0F20" w:rsidP="001B18A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67665A" w14:textId="77777777" w:rsidR="00C778DE" w:rsidRDefault="00C778DE" w:rsidP="00CA5596">
      <w:pPr>
        <w:widowControl/>
        <w:suppressAutoHyphens w:val="0"/>
        <w:autoSpaceDE/>
      </w:pPr>
    </w:p>
    <w:sectPr w:rsidR="00C778DE" w:rsidSect="00EA00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304" w:right="1134" w:bottom="1304" w:left="1843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42F88" w14:textId="77777777" w:rsidR="00072472" w:rsidRDefault="00072472">
      <w:r>
        <w:separator/>
      </w:r>
    </w:p>
  </w:endnote>
  <w:endnote w:type="continuationSeparator" w:id="0">
    <w:p w14:paraId="6D0F8D5D" w14:textId="77777777"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3EAFA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84961" w14:textId="77777777"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9D576" w14:textId="77777777" w:rsidR="00072472" w:rsidRPr="00CA5596" w:rsidRDefault="00072472" w:rsidP="00CA5596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E02C7" w14:textId="77777777"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0E5E5" w14:textId="77777777" w:rsidR="00072472" w:rsidRDefault="00072472">
      <w:r>
        <w:separator/>
      </w:r>
    </w:p>
  </w:footnote>
  <w:footnote w:type="continuationSeparator" w:id="0">
    <w:p w14:paraId="62C102CC" w14:textId="77777777"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1BABB" w14:textId="77777777" w:rsidR="00072472" w:rsidRDefault="00072472">
    <w:pPr>
      <w:jc w:val="right"/>
      <w:rPr>
        <w:b/>
        <w:bCs/>
        <w:sz w:val="20"/>
        <w:szCs w:val="20"/>
      </w:rPr>
    </w:pPr>
  </w:p>
  <w:p w14:paraId="63257A16" w14:textId="77777777"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14:paraId="2FC99C3F" w14:textId="77777777"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B3EE" w14:textId="77777777"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D0F69" w14:textId="77777777"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2F4F" w14:textId="77777777"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5B47EE7"/>
    <w:multiLevelType w:val="hybridMultilevel"/>
    <w:tmpl w:val="A1A6C9BC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1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11"/>
  </w:num>
  <w:num w:numId="8">
    <w:abstractNumId w:val="14"/>
  </w:num>
  <w:num w:numId="9">
    <w:abstractNumId w:val="12"/>
  </w:num>
  <w:num w:numId="10">
    <w:abstractNumId w:val="13"/>
  </w:num>
  <w:num w:numId="11">
    <w:abstractNumId w:val="6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mirrorMargin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191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E8"/>
    <w:rsid w:val="00012B64"/>
    <w:rsid w:val="00031806"/>
    <w:rsid w:val="0006264E"/>
    <w:rsid w:val="000644A7"/>
    <w:rsid w:val="000650E5"/>
    <w:rsid w:val="000670E7"/>
    <w:rsid w:val="00072472"/>
    <w:rsid w:val="0008079D"/>
    <w:rsid w:val="00082EFB"/>
    <w:rsid w:val="000A7E02"/>
    <w:rsid w:val="000B6366"/>
    <w:rsid w:val="000D10E8"/>
    <w:rsid w:val="000D490D"/>
    <w:rsid w:val="000F4FF8"/>
    <w:rsid w:val="001104E7"/>
    <w:rsid w:val="001328BD"/>
    <w:rsid w:val="00143A20"/>
    <w:rsid w:val="001500CC"/>
    <w:rsid w:val="00151F12"/>
    <w:rsid w:val="00167526"/>
    <w:rsid w:val="00172849"/>
    <w:rsid w:val="00173597"/>
    <w:rsid w:val="00180B6A"/>
    <w:rsid w:val="00181BF6"/>
    <w:rsid w:val="001823AE"/>
    <w:rsid w:val="00194ACC"/>
    <w:rsid w:val="00195912"/>
    <w:rsid w:val="001B18A7"/>
    <w:rsid w:val="001B23A7"/>
    <w:rsid w:val="001B5F44"/>
    <w:rsid w:val="001C2E38"/>
    <w:rsid w:val="001D05C9"/>
    <w:rsid w:val="001D0E5C"/>
    <w:rsid w:val="001E2C98"/>
    <w:rsid w:val="001E2EA0"/>
    <w:rsid w:val="001E3C87"/>
    <w:rsid w:val="00200BDD"/>
    <w:rsid w:val="00202479"/>
    <w:rsid w:val="002106F1"/>
    <w:rsid w:val="00224B25"/>
    <w:rsid w:val="00227E88"/>
    <w:rsid w:val="0023220C"/>
    <w:rsid w:val="00237328"/>
    <w:rsid w:val="0024241C"/>
    <w:rsid w:val="00246D88"/>
    <w:rsid w:val="002515F7"/>
    <w:rsid w:val="00270CAE"/>
    <w:rsid w:val="002714A7"/>
    <w:rsid w:val="00281220"/>
    <w:rsid w:val="00282946"/>
    <w:rsid w:val="00286827"/>
    <w:rsid w:val="00287E39"/>
    <w:rsid w:val="00290A44"/>
    <w:rsid w:val="00293417"/>
    <w:rsid w:val="002B1C0B"/>
    <w:rsid w:val="002B20A9"/>
    <w:rsid w:val="002C7904"/>
    <w:rsid w:val="002E4422"/>
    <w:rsid w:val="00313E57"/>
    <w:rsid w:val="003172E7"/>
    <w:rsid w:val="00327BDB"/>
    <w:rsid w:val="00334D3C"/>
    <w:rsid w:val="00347D14"/>
    <w:rsid w:val="00352608"/>
    <w:rsid w:val="0036091B"/>
    <w:rsid w:val="00362139"/>
    <w:rsid w:val="00362CB2"/>
    <w:rsid w:val="00366859"/>
    <w:rsid w:val="003679BE"/>
    <w:rsid w:val="00375C12"/>
    <w:rsid w:val="00382D72"/>
    <w:rsid w:val="00393F1D"/>
    <w:rsid w:val="0039435D"/>
    <w:rsid w:val="003B1055"/>
    <w:rsid w:val="003B400E"/>
    <w:rsid w:val="003C2D02"/>
    <w:rsid w:val="003D65EC"/>
    <w:rsid w:val="00421B8F"/>
    <w:rsid w:val="0043339A"/>
    <w:rsid w:val="004344BA"/>
    <w:rsid w:val="004477A4"/>
    <w:rsid w:val="00450AFA"/>
    <w:rsid w:val="00455D82"/>
    <w:rsid w:val="00457E0E"/>
    <w:rsid w:val="00466381"/>
    <w:rsid w:val="004664C7"/>
    <w:rsid w:val="00476387"/>
    <w:rsid w:val="004764F4"/>
    <w:rsid w:val="00476AC6"/>
    <w:rsid w:val="004843C4"/>
    <w:rsid w:val="004B0FCC"/>
    <w:rsid w:val="004B475F"/>
    <w:rsid w:val="004C4F01"/>
    <w:rsid w:val="004C587E"/>
    <w:rsid w:val="004C5F7E"/>
    <w:rsid w:val="004D16D6"/>
    <w:rsid w:val="004D5F99"/>
    <w:rsid w:val="004E3AD0"/>
    <w:rsid w:val="004E3C3C"/>
    <w:rsid w:val="004F2ECA"/>
    <w:rsid w:val="004F76BE"/>
    <w:rsid w:val="005144DB"/>
    <w:rsid w:val="00524B6C"/>
    <w:rsid w:val="00531214"/>
    <w:rsid w:val="00537B6F"/>
    <w:rsid w:val="00537EDF"/>
    <w:rsid w:val="00545DA6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952A8"/>
    <w:rsid w:val="005B2BB8"/>
    <w:rsid w:val="005B5FAC"/>
    <w:rsid w:val="005C171E"/>
    <w:rsid w:val="005C2BEC"/>
    <w:rsid w:val="005C30D8"/>
    <w:rsid w:val="005D0E72"/>
    <w:rsid w:val="005E28B1"/>
    <w:rsid w:val="005F00CF"/>
    <w:rsid w:val="005F76AC"/>
    <w:rsid w:val="00604193"/>
    <w:rsid w:val="0061628E"/>
    <w:rsid w:val="00630F54"/>
    <w:rsid w:val="00650162"/>
    <w:rsid w:val="00653815"/>
    <w:rsid w:val="0066364E"/>
    <w:rsid w:val="0066385F"/>
    <w:rsid w:val="00665083"/>
    <w:rsid w:val="00683999"/>
    <w:rsid w:val="00690143"/>
    <w:rsid w:val="00693755"/>
    <w:rsid w:val="006942C8"/>
    <w:rsid w:val="006A00B0"/>
    <w:rsid w:val="006A2C15"/>
    <w:rsid w:val="006A4A53"/>
    <w:rsid w:val="006C0D7C"/>
    <w:rsid w:val="006C12C1"/>
    <w:rsid w:val="006C373A"/>
    <w:rsid w:val="006C772A"/>
    <w:rsid w:val="006D0EB0"/>
    <w:rsid w:val="006D28B4"/>
    <w:rsid w:val="006D4830"/>
    <w:rsid w:val="006E5578"/>
    <w:rsid w:val="006E5E17"/>
    <w:rsid w:val="006F1551"/>
    <w:rsid w:val="006F3FA5"/>
    <w:rsid w:val="00704211"/>
    <w:rsid w:val="0072264A"/>
    <w:rsid w:val="0072487C"/>
    <w:rsid w:val="007266A6"/>
    <w:rsid w:val="00732F51"/>
    <w:rsid w:val="00732F7C"/>
    <w:rsid w:val="007373CC"/>
    <w:rsid w:val="00740BEF"/>
    <w:rsid w:val="00741305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7E707A"/>
    <w:rsid w:val="007F0F20"/>
    <w:rsid w:val="00801B8F"/>
    <w:rsid w:val="00802934"/>
    <w:rsid w:val="00804AFD"/>
    <w:rsid w:val="00804B58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72068"/>
    <w:rsid w:val="008835A2"/>
    <w:rsid w:val="008945EC"/>
    <w:rsid w:val="008962E7"/>
    <w:rsid w:val="00897AC4"/>
    <w:rsid w:val="008A1C85"/>
    <w:rsid w:val="008C0E94"/>
    <w:rsid w:val="008C2604"/>
    <w:rsid w:val="008E0201"/>
    <w:rsid w:val="008E1098"/>
    <w:rsid w:val="008E76A3"/>
    <w:rsid w:val="008E774E"/>
    <w:rsid w:val="008F527B"/>
    <w:rsid w:val="008F6900"/>
    <w:rsid w:val="0091163C"/>
    <w:rsid w:val="00914F37"/>
    <w:rsid w:val="00923AE7"/>
    <w:rsid w:val="00926E29"/>
    <w:rsid w:val="00927501"/>
    <w:rsid w:val="00945693"/>
    <w:rsid w:val="00950FF3"/>
    <w:rsid w:val="009633C3"/>
    <w:rsid w:val="009738B2"/>
    <w:rsid w:val="00976EAB"/>
    <w:rsid w:val="009823C1"/>
    <w:rsid w:val="00983E02"/>
    <w:rsid w:val="00986975"/>
    <w:rsid w:val="00997D9D"/>
    <w:rsid w:val="009A2F21"/>
    <w:rsid w:val="009A4AF4"/>
    <w:rsid w:val="009A6836"/>
    <w:rsid w:val="009A71BE"/>
    <w:rsid w:val="009C4E09"/>
    <w:rsid w:val="009C76BB"/>
    <w:rsid w:val="009C79E3"/>
    <w:rsid w:val="009F40E9"/>
    <w:rsid w:val="009F478B"/>
    <w:rsid w:val="00A00C41"/>
    <w:rsid w:val="00A02EE8"/>
    <w:rsid w:val="00A13460"/>
    <w:rsid w:val="00A4145E"/>
    <w:rsid w:val="00A41F75"/>
    <w:rsid w:val="00A45570"/>
    <w:rsid w:val="00A522E5"/>
    <w:rsid w:val="00A526D6"/>
    <w:rsid w:val="00A5561E"/>
    <w:rsid w:val="00A82B59"/>
    <w:rsid w:val="00A91D43"/>
    <w:rsid w:val="00AA02A0"/>
    <w:rsid w:val="00AA0540"/>
    <w:rsid w:val="00AA10DB"/>
    <w:rsid w:val="00AB086D"/>
    <w:rsid w:val="00AD4260"/>
    <w:rsid w:val="00AF4C25"/>
    <w:rsid w:val="00AF7C0B"/>
    <w:rsid w:val="00B04A41"/>
    <w:rsid w:val="00B113C8"/>
    <w:rsid w:val="00B131A3"/>
    <w:rsid w:val="00B27F39"/>
    <w:rsid w:val="00B40787"/>
    <w:rsid w:val="00B41B49"/>
    <w:rsid w:val="00B51066"/>
    <w:rsid w:val="00B6346E"/>
    <w:rsid w:val="00B63538"/>
    <w:rsid w:val="00B678C8"/>
    <w:rsid w:val="00B72782"/>
    <w:rsid w:val="00B8381A"/>
    <w:rsid w:val="00B86A2E"/>
    <w:rsid w:val="00B87DA8"/>
    <w:rsid w:val="00B9358F"/>
    <w:rsid w:val="00BA5C15"/>
    <w:rsid w:val="00BB2B4C"/>
    <w:rsid w:val="00BC0F85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37F9"/>
    <w:rsid w:val="00C45B60"/>
    <w:rsid w:val="00C45C63"/>
    <w:rsid w:val="00C46894"/>
    <w:rsid w:val="00C50022"/>
    <w:rsid w:val="00C5108C"/>
    <w:rsid w:val="00C512E3"/>
    <w:rsid w:val="00C51A49"/>
    <w:rsid w:val="00C55376"/>
    <w:rsid w:val="00C565AC"/>
    <w:rsid w:val="00C610AD"/>
    <w:rsid w:val="00C651DD"/>
    <w:rsid w:val="00C65FFF"/>
    <w:rsid w:val="00C7233D"/>
    <w:rsid w:val="00C778DE"/>
    <w:rsid w:val="00C87C8D"/>
    <w:rsid w:val="00C93D75"/>
    <w:rsid w:val="00C97754"/>
    <w:rsid w:val="00CA1DAD"/>
    <w:rsid w:val="00CA5596"/>
    <w:rsid w:val="00CD0712"/>
    <w:rsid w:val="00CD10CC"/>
    <w:rsid w:val="00CD47D2"/>
    <w:rsid w:val="00D072BE"/>
    <w:rsid w:val="00D2112A"/>
    <w:rsid w:val="00D52AD2"/>
    <w:rsid w:val="00D54FCD"/>
    <w:rsid w:val="00D61C1B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178D5"/>
    <w:rsid w:val="00E22963"/>
    <w:rsid w:val="00E2733C"/>
    <w:rsid w:val="00E34D18"/>
    <w:rsid w:val="00E41A16"/>
    <w:rsid w:val="00E41B95"/>
    <w:rsid w:val="00E44D96"/>
    <w:rsid w:val="00E616AE"/>
    <w:rsid w:val="00E67302"/>
    <w:rsid w:val="00E70329"/>
    <w:rsid w:val="00E72E33"/>
    <w:rsid w:val="00E75D5D"/>
    <w:rsid w:val="00E829E8"/>
    <w:rsid w:val="00E91943"/>
    <w:rsid w:val="00E96042"/>
    <w:rsid w:val="00EA006A"/>
    <w:rsid w:val="00EB1C13"/>
    <w:rsid w:val="00EC7483"/>
    <w:rsid w:val="00ED224F"/>
    <w:rsid w:val="00ED68BA"/>
    <w:rsid w:val="00EE1BED"/>
    <w:rsid w:val="00F0697E"/>
    <w:rsid w:val="00F3185D"/>
    <w:rsid w:val="00F40FE7"/>
    <w:rsid w:val="00F65F05"/>
    <w:rsid w:val="00F67169"/>
    <w:rsid w:val="00F72588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  <w:rsid w:val="00FD1B59"/>
    <w:rsid w:val="00FE4D00"/>
    <w:rsid w:val="00FF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/>
    <o:shapelayout v:ext="edit">
      <o:idmap v:ext="edit" data="1"/>
    </o:shapelayout>
  </w:shapeDefaults>
  <w:doNotEmbedSmartTags/>
  <w:decimalSymbol w:val=","/>
  <w:listSeparator w:val=";"/>
  <w14:docId w14:val="15B9F477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  <w:style w:type="table" w:styleId="Tablaconcuadrcula">
    <w:name w:val="Table Grid"/>
    <w:basedOn w:val="Tablanormal"/>
    <w:rsid w:val="00545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61CC3-021A-4B1B-8D86-189373A7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15</Pages>
  <Words>1226</Words>
  <Characters>6743</Characters>
  <Application>Microsoft Office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Procuración General</dc:creator>
  <cp:lastModifiedBy>Julia Alfano</cp:lastModifiedBy>
  <cp:revision>7</cp:revision>
  <cp:lastPrinted>2025-03-20T16:07:00Z</cp:lastPrinted>
  <dcterms:created xsi:type="dcterms:W3CDTF">2025-03-27T14:13:00Z</dcterms:created>
  <dcterms:modified xsi:type="dcterms:W3CDTF">2025-05-07T13:30:00Z</dcterms:modified>
</cp:coreProperties>
</file>