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67BC64A3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E20A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390AE465" w:rsidR="00C23023" w:rsidRPr="00FE4D00" w:rsidRDefault="00CE20AC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PG.SA-619-25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50DFE3D7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Locación d</w:t>
            </w:r>
            <w:r w:rsidR="00CE20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inmueble</w:t>
            </w:r>
            <w:r w:rsidR="00CE20AC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s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CE20A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Tandil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CE20A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dependencias del Ministerio Público</w:t>
            </w:r>
            <w:r w:rsidR="00E178D5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CE20A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Azul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36ECEFA7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CE20A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Azul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Calle </w:t>
            </w:r>
            <w:r w:rsidR="00CE20A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Olavarría </w:t>
            </w:r>
            <w:proofErr w:type="spellStart"/>
            <w:r w:rsidR="00CE20A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E20A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529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 la ciudad de </w:t>
            </w:r>
            <w:r w:rsidR="00CE20A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Azul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21DC395F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47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30 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75047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Junio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47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75047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CE20A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25F424" w14:textId="77777777" w:rsidR="00CE20AC" w:rsidRDefault="00CE20AC" w:rsidP="00CE20AC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38783C81" w14:textId="77B5FFDF" w:rsidR="00CE20AC" w:rsidRDefault="00CE20AC" w:rsidP="00CE20AC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Azul. Calle Olavarría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529 de la ciudad de Azul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2485B4DD" w:rsidR="00CE20AC" w:rsidRPr="00476AC6" w:rsidRDefault="00CE20AC" w:rsidP="00CE20A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3BE5EE23" w:rsidR="00CE20AC" w:rsidRPr="00181BF6" w:rsidRDefault="00750472" w:rsidP="00CE20A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30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Junio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CE20A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CE20AC" w:rsidRPr="00181BF6" w:rsidRDefault="00CE20AC" w:rsidP="00CE20A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CE20AC" w:rsidRPr="00181BF6" w:rsidRDefault="00CE20AC" w:rsidP="00CE20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CE20AC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CE20AC" w:rsidRDefault="00CE20AC" w:rsidP="00CE20AC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CE20AC" w:rsidRDefault="00CE20AC" w:rsidP="00CE20AC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CE20AC" w:rsidRDefault="00CE20AC" w:rsidP="00CE20A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CE20AC" w:rsidRDefault="00CE20AC" w:rsidP="00CE20AC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5BE4DE27" w:rsidR="007F0F20" w:rsidRPr="001D0E5C" w:rsidRDefault="00CE20AC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36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4B10184A" w:rsidR="007F0F20" w:rsidRPr="001D0E5C" w:rsidRDefault="00CE20AC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4465D20D" w:rsidR="007F0F20" w:rsidRPr="001D0E5C" w:rsidRDefault="00CE20AC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PG.SA-619-25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472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CE20AC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1210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Julia Alfano</cp:lastModifiedBy>
  <cp:revision>7</cp:revision>
  <cp:lastPrinted>2025-03-20T16:07:00Z</cp:lastPrinted>
  <dcterms:created xsi:type="dcterms:W3CDTF">2025-03-27T14:13:00Z</dcterms:created>
  <dcterms:modified xsi:type="dcterms:W3CDTF">2025-05-29T14:14:00Z</dcterms:modified>
</cp:coreProperties>
</file>