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77266B4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7B493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243BC310" w:rsidR="00C23023" w:rsidRPr="00FE4D00" w:rsidRDefault="007B4934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PG.SA-1343-22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0BB491E5" w:rsidR="00476AC6" w:rsidRPr="0020085E" w:rsidRDefault="00362139" w:rsidP="0020085E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7B4934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Necochea</w:t>
            </w:r>
            <w:r w:rsidR="006942C8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, con destino a </w:t>
            </w:r>
            <w:r w:rsidR="0020085E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la Mesa General de Entradas, Oficinas de Denuncias, ORAC, CAV, Área de Apoyo Técnico en Informática y Comunicaciones, UFI </w:t>
            </w:r>
            <w:proofErr w:type="spellStart"/>
            <w:r w:rsidR="0020085E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N°</w:t>
            </w:r>
            <w:proofErr w:type="spellEnd"/>
            <w:r w:rsidR="0020085E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1, UFI </w:t>
            </w:r>
            <w:proofErr w:type="spellStart"/>
            <w:r w:rsidR="0020085E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N°</w:t>
            </w:r>
            <w:proofErr w:type="spellEnd"/>
            <w:r w:rsidR="0020085E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3, UFI </w:t>
            </w:r>
            <w:proofErr w:type="spellStart"/>
            <w:r w:rsidR="0020085E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N°</w:t>
            </w:r>
            <w:proofErr w:type="spellEnd"/>
            <w:r w:rsidR="0020085E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20, OTIP, Delegación Departamental de la Subsecretaría de Informática</w:t>
            </w:r>
            <w:r w:rsidR="007B4934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, y otros del Departamento Judicial Necochea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.</w:t>
            </w:r>
            <w:r w:rsidR="008501A8" w:rsidRPr="0020085E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33C9CEDC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7B4934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Necochea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</w:t>
            </w:r>
            <w:r w:rsidR="007B4934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Diag. San Martín </w:t>
            </w:r>
            <w:proofErr w:type="spellStart"/>
            <w:r w:rsidR="007B4934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7B4934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1141 de la ciudad de Necochea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7D4780DE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A44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8A44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A44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11:00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7B4934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32958D98" w14:textId="63839EC4" w:rsidR="007B4934" w:rsidRPr="007B4934" w:rsidRDefault="007B4934" w:rsidP="007B4934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Necochea. Diag. San Martín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1141 de la ciudad de Necochea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317F575E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8A44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8A44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A44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11:00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1852A8FA" w:rsidR="007F0F20" w:rsidRPr="001D0E5C" w:rsidRDefault="007B4934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24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F8F1A89" w:rsidR="007F0F20" w:rsidRPr="001D0E5C" w:rsidRDefault="007B4934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14AAC98F" w:rsidR="007F0F20" w:rsidRPr="001D0E5C" w:rsidRDefault="007B4934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PG.SA-1343-22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85E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B4934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A4452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1244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8</cp:revision>
  <cp:lastPrinted>2025-03-20T16:07:00Z</cp:lastPrinted>
  <dcterms:created xsi:type="dcterms:W3CDTF">2025-03-27T14:13:00Z</dcterms:created>
  <dcterms:modified xsi:type="dcterms:W3CDTF">2025-04-09T13:00:00Z</dcterms:modified>
</cp:coreProperties>
</file>