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5348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5195F" w:rsidRDefault="00A5195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5195F" w:rsidRPr="00476AC6" w:rsidRDefault="00A5195F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B7A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C66C68" w:rsidP="00DE24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BA024E"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DE24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</w:t>
            </w:r>
            <w:r w:rsidR="00BA024E"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C5108C" w:rsidP="00E86E68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 w:rsidRPr="00A51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A5195F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A5195F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A5195F">
              <w:rPr>
                <w:rFonts w:ascii="Times New Roman" w:hAnsi="Times New Roman" w:cs="Times New Roman"/>
                <w:b/>
                <w:bCs/>
              </w:rPr>
              <w:t>2</w:t>
            </w:r>
            <w:r w:rsidR="00E86E68">
              <w:rPr>
                <w:rFonts w:ascii="Times New Roman" w:hAnsi="Times New Roman" w:cs="Times New Roman"/>
                <w:b/>
                <w:bCs/>
              </w:rPr>
              <w:t>4</w:t>
            </w:r>
            <w:r w:rsidR="00BA024E" w:rsidRPr="00A5195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240D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24E" w:rsidRPr="00BA024E" w:rsidRDefault="001C2E38" w:rsidP="00A5195F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A5195F">
              <w:rPr>
                <w:rFonts w:ascii="Times New Roman" w:eastAsia="Arial" w:hAnsi="Times New Roman" w:cs="Times New Roman"/>
                <w:sz w:val="22"/>
                <w:szCs w:val="22"/>
              </w:rPr>
              <w:t>1405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- </w:t>
            </w:r>
            <w:r w:rsidR="00A5195F">
              <w:rPr>
                <w:rFonts w:ascii="Times New Roman" w:eastAsia="Arial" w:hAnsi="Times New Roman" w:cs="Times New Roman"/>
                <w:sz w:val="22"/>
                <w:szCs w:val="22"/>
              </w:rPr>
              <w:t>23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4D5A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CC4D5A">
              <w:rPr>
                <w:rFonts w:ascii="Times New Roman" w:hAnsi="Times New Roman" w:cs="Times New Roman"/>
                <w:color w:val="auto"/>
              </w:rPr>
              <w:t>un inmueble</w:t>
            </w:r>
            <w:r w:rsidRPr="00CC4D5A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5B7A13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195F">
              <w:rPr>
                <w:rFonts w:ascii="Times New Roman" w:hAnsi="Times New Roman" w:cs="Times New Roman"/>
                <w:color w:val="auto"/>
              </w:rPr>
              <w:t>La Plata</w:t>
            </w:r>
            <w:r w:rsidR="005B7A13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C4D5A">
              <w:rPr>
                <w:rFonts w:ascii="Times New Roman" w:hAnsi="Times New Roman" w:cs="Times New Roman"/>
                <w:color w:val="auto"/>
              </w:rPr>
              <w:t>con destino</w:t>
            </w:r>
            <w:r w:rsidR="00C66C68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4D5A" w:rsidRPr="00CC4D5A">
              <w:rPr>
                <w:rFonts w:ascii="Times New Roman" w:hAnsi="Times New Roman" w:cs="Times New Roman"/>
                <w:color w:val="auto"/>
              </w:rPr>
              <w:t>a</w:t>
            </w:r>
            <w:r w:rsidR="00DB52FE">
              <w:rPr>
                <w:rFonts w:ascii="Times New Roman" w:hAnsi="Times New Roman" w:cs="Times New Roman"/>
                <w:color w:val="auto"/>
              </w:rPr>
              <w:t>l Departamento de Automotores</w:t>
            </w:r>
            <w:r w:rsidR="00BA024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4D5A" w:rsidRPr="00CC4D5A">
              <w:rPr>
                <w:rFonts w:ascii="Times New Roman" w:hAnsi="Times New Roman" w:cs="Times New Roman"/>
                <w:color w:val="auto"/>
              </w:rPr>
              <w:t>de</w:t>
            </w:r>
            <w:r w:rsidR="009D703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946EA" w:rsidRPr="00CC4D5A">
              <w:rPr>
                <w:rFonts w:ascii="Times New Roman" w:hAnsi="Times New Roman" w:cs="Times New Roman"/>
                <w:color w:val="auto"/>
              </w:rPr>
              <w:t>l</w:t>
            </w:r>
            <w:r w:rsidR="009D7030">
              <w:rPr>
                <w:rFonts w:ascii="Times New Roman" w:hAnsi="Times New Roman" w:cs="Times New Roman"/>
                <w:color w:val="auto"/>
              </w:rPr>
              <w:t>a Procuración General</w:t>
            </w:r>
            <w:r w:rsidR="009946EA" w:rsidRPr="00CC4D5A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CC4D5A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CC4D5A">
              <w:rPr>
                <w:rFonts w:ascii="Times New Roman" w:hAnsi="Times New Roman" w:cs="Times New Roman"/>
              </w:rPr>
              <w:t>La locación ser</w:t>
            </w:r>
            <w:r w:rsidR="00C12192" w:rsidRPr="00CC4D5A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C4D5A">
              <w:rPr>
                <w:rFonts w:ascii="Times New Roman" w:hAnsi="Times New Roman" w:cs="Times New Roman"/>
              </w:rPr>
              <w:t>) meses</w:t>
            </w:r>
            <w:r w:rsidR="007A54F0" w:rsidRPr="00CC4D5A">
              <w:rPr>
                <w:rFonts w:ascii="Times New Roman" w:hAnsi="Times New Roman" w:cs="Times New Roman"/>
              </w:rPr>
              <w:t>, con opción a prorroga</w:t>
            </w:r>
            <w:r w:rsidR="00C97754" w:rsidRPr="00CC4D5A">
              <w:rPr>
                <w:rFonts w:ascii="Times New Roman" w:hAnsi="Times New Roman" w:cs="Times New Roman"/>
              </w:rPr>
              <w:t xml:space="preserve"> por doce (12) meses más</w:t>
            </w:r>
            <w:r w:rsidR="00C97754" w:rsidRPr="00476AC6">
              <w:rPr>
                <w:rFonts w:ascii="Times New Roman" w:hAnsi="Times New Roman" w:cs="Times New Roman"/>
              </w:rPr>
              <w:t>.</w:t>
            </w: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DB52FE" w:rsidP="00DB52F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DEPARTAMENTO DE LOCACIONES DE INMUEBLES Y GESTIÓN DE SEGUROS – SECRETARÍA DE ADMINISTRACIÓN –</w:t>
            </w:r>
            <w:r w:rsidR="00CC4D5A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, CALLE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55</w:t>
            </w:r>
            <w:r w:rsidR="00BA024E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 </w:t>
            </w:r>
            <w:r w:rsidR="00CC4D5A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N°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884 E/12 y 13</w:t>
            </w:r>
            <w:r w:rsidR="00A82F9B">
              <w:rPr>
                <w:rFonts w:ascii="Times New Roman" w:hAnsi="Times New Roman" w:cs="Times New Roman"/>
                <w:bCs/>
                <w:sz w:val="20"/>
                <w:szCs w:val="19"/>
              </w:rPr>
              <w:t>, PLANTA ALTA</w:t>
            </w:r>
            <w:r w:rsidR="009D7030">
              <w:rPr>
                <w:rFonts w:ascii="Times New Roman" w:hAnsi="Times New Roman" w:cs="Times New Roman"/>
                <w:bCs/>
                <w:sz w:val="20"/>
                <w:szCs w:val="19"/>
              </w:rPr>
              <w:t>.- CIUDAD DE LA PLATA- BUENOS AIRES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65348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día </w:t>
            </w:r>
            <w:r w:rsidR="0065348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04</w:t>
            </w:r>
            <w:r w:rsidR="00BA024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48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E86E6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48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E86E6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86E68" w:rsidRPr="00BA024E" w:rsidRDefault="00E86E68" w:rsidP="00E86E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DEPARTAMENTO DE LOCACIONES DE INMUEBLES Y GESTIÓN DE SEGUROS – SECRETARÍA DE ADMINISTRACIÓN –, CALLE 55 N° 884 E/12 y 13</w:t>
            </w:r>
            <w:r>
              <w:rPr>
                <w:rFonts w:ascii="Times New Roman" w:hAnsi="Times New Roman" w:cs="Times New Roman"/>
                <w:bCs/>
                <w:sz w:val="20"/>
                <w:szCs w:val="19"/>
              </w:rPr>
              <w:t>, PLANTA ALTA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.- </w:t>
            </w:r>
            <w:r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CIUDAD DE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LA PLATA</w:t>
            </w:r>
            <w:r>
              <w:rPr>
                <w:rFonts w:ascii="Times New Roman" w:hAnsi="Times New Roman" w:cs="Times New Roman"/>
                <w:bCs/>
                <w:sz w:val="20"/>
                <w:szCs w:val="19"/>
              </w:rPr>
              <w:t>- BUENOS AIRES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E68" w:rsidRPr="00476AC6" w:rsidRDefault="00653483" w:rsidP="00DE240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día 04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julio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bookmarkStart w:id="0" w:name="_GoBack"/>
            <w:bookmarkEnd w:id="0"/>
            <w:r w:rsidR="005D5E4F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E86E6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E86E68" w:rsidRPr="00181BF6" w:rsidRDefault="00E86E68" w:rsidP="00E86E6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E86E6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E86E68" w:rsidRPr="00181BF6" w:rsidRDefault="00E86E68" w:rsidP="00E86E68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E86E68" w:rsidRPr="00181BF6" w:rsidRDefault="00E86E68" w:rsidP="00E86E68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E86E6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Pr="00181BF6" w:rsidRDefault="00E86E68" w:rsidP="00E86E6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6E68" w:rsidRDefault="00E86E68" w:rsidP="00E86E6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5348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5195F" w:rsidRPr="004477A4" w:rsidRDefault="00A5195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5195F" w:rsidRPr="004477A4" w:rsidRDefault="00A5195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5348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5348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4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5348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534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5348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5348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5195F" w:rsidRDefault="00A5195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5348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5348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5348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5348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5348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5240DC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5240DC" w:rsidRDefault="005240DC" w:rsidP="005240DC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5240DC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5240DC">
        <w:rPr>
          <w:rFonts w:ascii="Times New Roman" w:hAnsi="Times New Roman" w:cs="Times New Roman"/>
          <w:lang w:val="es-ES" w:eastAsia="es-ES" w:bidi="es-ES"/>
        </w:rPr>
        <w:t>Raggio</w:t>
      </w:r>
      <w:proofErr w:type="spellEnd"/>
      <w:r w:rsidRPr="005240DC">
        <w:rPr>
          <w:rFonts w:ascii="Times New Roman" w:hAnsi="Times New Roman" w:cs="Times New Roman"/>
          <w:lang w:val="es-ES" w:eastAsia="es-ES" w:bidi="es-ES"/>
        </w:rPr>
        <w:t xml:space="preserve"> Guillermo Emir - Subsecretario Departamento de Arquitectura e Infraestructura</w:t>
      </w:r>
      <w:r>
        <w:rPr>
          <w:rFonts w:ascii="Times New Roman" w:hAnsi="Times New Roman" w:cs="Times New Roman"/>
          <w:lang w:val="es-ES" w:eastAsia="es-ES" w:bidi="es-ES"/>
        </w:rPr>
        <w:t>.</w:t>
      </w:r>
    </w:p>
    <w:p w:rsidR="005240DC" w:rsidRPr="005240DC" w:rsidRDefault="005240DC" w:rsidP="005240DC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5240DC">
        <w:rPr>
          <w:rFonts w:ascii="Times New Roman" w:hAnsi="Times New Roman" w:cs="Times New Roman"/>
          <w:lang w:val="es-ES" w:eastAsia="es-ES" w:bidi="es-ES"/>
        </w:rPr>
        <w:lastRenderedPageBreak/>
        <w:t xml:space="preserve">Arq. Vidal </w:t>
      </w:r>
      <w:proofErr w:type="spellStart"/>
      <w:r w:rsidRPr="005240DC">
        <w:rPr>
          <w:rFonts w:ascii="Times New Roman" w:hAnsi="Times New Roman" w:cs="Times New Roman"/>
          <w:lang w:val="es-ES" w:eastAsia="es-ES" w:bidi="es-ES"/>
        </w:rPr>
        <w:t>Sprauer</w:t>
      </w:r>
      <w:proofErr w:type="spellEnd"/>
      <w:r w:rsidRPr="005240DC">
        <w:rPr>
          <w:rFonts w:ascii="Times New Roman" w:hAnsi="Times New Roman" w:cs="Times New Roman"/>
          <w:lang w:val="es-ES" w:eastAsia="es-ES" w:bidi="es-ES"/>
        </w:rPr>
        <w:t xml:space="preserve"> Sergio Nicolás - Subsecretario Departamento de Arquitectura e Infraestructura.</w:t>
      </w:r>
    </w:p>
    <w:p w:rsidR="005240DC" w:rsidRPr="005240DC" w:rsidRDefault="005240DC" w:rsidP="005240DC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5240DC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Libardoni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>, Roberto Carlos</w:t>
      </w:r>
      <w:r w:rsidRPr="005240DC">
        <w:rPr>
          <w:rFonts w:ascii="Times New Roman" w:hAnsi="Times New Roman" w:cs="Times New Roman"/>
          <w:lang w:val="es-ES" w:eastAsia="es-ES" w:bidi="es-ES"/>
        </w:rPr>
        <w:t xml:space="preserve"> </w:t>
      </w:r>
      <w:r>
        <w:rPr>
          <w:rFonts w:ascii="Times New Roman" w:hAnsi="Times New Roman" w:cs="Times New Roman"/>
          <w:lang w:val="es-ES" w:eastAsia="es-ES" w:bidi="es-ES"/>
        </w:rPr>
        <w:t>–</w:t>
      </w:r>
      <w:r w:rsidRPr="005240DC">
        <w:rPr>
          <w:rFonts w:ascii="Times New Roman" w:hAnsi="Times New Roman" w:cs="Times New Roman"/>
          <w:lang w:val="es-ES" w:eastAsia="es-ES" w:bidi="es-ES"/>
        </w:rPr>
        <w:t xml:space="preserve"> </w:t>
      </w:r>
      <w:r>
        <w:rPr>
          <w:rFonts w:ascii="Times New Roman" w:hAnsi="Times New Roman" w:cs="Times New Roman"/>
          <w:lang w:val="es-ES" w:eastAsia="es-ES" w:bidi="es-ES"/>
        </w:rPr>
        <w:t>Perito II -</w:t>
      </w:r>
      <w:r w:rsidRPr="005240DC">
        <w:rPr>
          <w:rFonts w:ascii="Times New Roman" w:hAnsi="Times New Roman" w:cs="Times New Roman"/>
          <w:lang w:val="es-ES" w:eastAsia="es-ES" w:bidi="es-ES"/>
        </w:rPr>
        <w:t xml:space="preserve"> Departamento de Arquitectura e Infraestructura.</w:t>
      </w:r>
    </w:p>
    <w:p w:rsidR="008709D9" w:rsidRDefault="005240DC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 </w:t>
      </w:r>
      <w:r w:rsidR="00C46894"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DE240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0C7D42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B52FE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0C7D42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DB52FE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DB52F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1405</w:t>
            </w:r>
            <w:r w:rsidR="00BA024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DB52F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5F" w:rsidRDefault="00A5195F">
      <w:r>
        <w:separator/>
      </w:r>
    </w:p>
  </w:endnote>
  <w:endnote w:type="continuationSeparator" w:id="0">
    <w:p w:rsidR="00A5195F" w:rsidRDefault="00A5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pStyle w:val="Piedepgina"/>
      <w:jc w:val="center"/>
      <w:rPr>
        <w:b/>
        <w:bCs/>
        <w:sz w:val="20"/>
        <w:szCs w:val="20"/>
      </w:rPr>
    </w:pPr>
  </w:p>
  <w:p w:rsidR="00A5195F" w:rsidRDefault="00A5195F">
    <w:pPr>
      <w:pStyle w:val="Piedepgina"/>
      <w:jc w:val="center"/>
      <w:rPr>
        <w:b/>
        <w:bCs/>
        <w:sz w:val="20"/>
        <w:szCs w:val="20"/>
      </w:rPr>
    </w:pPr>
  </w:p>
  <w:p w:rsidR="00A5195F" w:rsidRDefault="00A5195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5F" w:rsidRDefault="00A5195F">
      <w:r>
        <w:separator/>
      </w:r>
    </w:p>
  </w:footnote>
  <w:footnote w:type="continuationSeparator" w:id="0">
    <w:p w:rsidR="00A5195F" w:rsidRDefault="00A51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jc w:val="right"/>
      <w:rPr>
        <w:b/>
        <w:bCs/>
        <w:sz w:val="20"/>
        <w:szCs w:val="20"/>
      </w:rPr>
    </w:pPr>
  </w:p>
  <w:p w:rsidR="00A5195F" w:rsidRDefault="00A5195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5195F" w:rsidRDefault="00A5195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Pr="007C36DC" w:rsidRDefault="00A5195F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C0019"/>
    <w:rsid w:val="000C7D42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B4D14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0D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B7A13"/>
    <w:rsid w:val="005C2BEC"/>
    <w:rsid w:val="005C30D8"/>
    <w:rsid w:val="005D0E72"/>
    <w:rsid w:val="005D5E4F"/>
    <w:rsid w:val="005F00CF"/>
    <w:rsid w:val="005F76AC"/>
    <w:rsid w:val="00604193"/>
    <w:rsid w:val="0061628E"/>
    <w:rsid w:val="00630F54"/>
    <w:rsid w:val="00650162"/>
    <w:rsid w:val="00653483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847C2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D7030"/>
    <w:rsid w:val="009F40E9"/>
    <w:rsid w:val="00A00C41"/>
    <w:rsid w:val="00A02EE8"/>
    <w:rsid w:val="00A13460"/>
    <w:rsid w:val="00A4145E"/>
    <w:rsid w:val="00A41F75"/>
    <w:rsid w:val="00A5195F"/>
    <w:rsid w:val="00A522E5"/>
    <w:rsid w:val="00A5561E"/>
    <w:rsid w:val="00A82F9B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13D2B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024E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C4D5A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97A5A"/>
    <w:rsid w:val="00DA1425"/>
    <w:rsid w:val="00DA7EF2"/>
    <w:rsid w:val="00DB52FE"/>
    <w:rsid w:val="00DB5644"/>
    <w:rsid w:val="00DD4224"/>
    <w:rsid w:val="00DE22A0"/>
    <w:rsid w:val="00DE2402"/>
    <w:rsid w:val="00DE32A6"/>
    <w:rsid w:val="00DE6DA8"/>
    <w:rsid w:val="00DF78A2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86E6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oNotEmbedSmartTags/>
  <w:decimalSymbol w:val=","/>
  <w:listSeparator w:val=";"/>
  <w14:docId w14:val="32628D63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F3A60-4F6D-49AD-A539-B28B3E30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16</Pages>
  <Words>1812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Sabrina Belén Mancini</cp:lastModifiedBy>
  <cp:revision>53</cp:revision>
  <cp:lastPrinted>2024-06-06T15:14:00Z</cp:lastPrinted>
  <dcterms:created xsi:type="dcterms:W3CDTF">2021-04-29T12:19:00Z</dcterms:created>
  <dcterms:modified xsi:type="dcterms:W3CDTF">2024-06-07T13:46:00Z</dcterms:modified>
</cp:coreProperties>
</file>