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B75AC6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B75AC6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3223F" w:rsidRDefault="0043223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3223F" w:rsidRDefault="0043223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5115F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BD02F6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15115F">
              <w:rPr>
                <w:rFonts w:ascii="Times New Roman" w:eastAsia="Arial" w:hAnsi="Times New Roman" w:cs="Times New Roman"/>
              </w:rPr>
              <w:t>308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15115F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43223F" w:rsidRDefault="00C31C45" w:rsidP="00A522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3223F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3223F">
              <w:rPr>
                <w:rFonts w:ascii="Times New Roman" w:hAnsi="Times New Roman" w:cs="Times New Roman"/>
                <w:color w:val="auto"/>
              </w:rPr>
              <w:t>un inmueble</w:t>
            </w:r>
            <w:r w:rsidRPr="0043223F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732F7C" w:rsidRPr="0043223F">
              <w:rPr>
                <w:rFonts w:ascii="Times New Roman" w:hAnsi="Times New Roman" w:cs="Times New Roman"/>
                <w:color w:val="auto"/>
              </w:rPr>
              <w:t>La</w:t>
            </w:r>
            <w:r w:rsidRPr="0043223F">
              <w:rPr>
                <w:rFonts w:ascii="Times New Roman" w:hAnsi="Times New Roman" w:cs="Times New Roman"/>
                <w:color w:val="auto"/>
              </w:rPr>
              <w:t xml:space="preserve"> Plata 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>con destino al traslado del Departamento de Coordinación y Protección de Testigos de la Procuración General</w:t>
            </w:r>
            <w:r w:rsidR="008709D9" w:rsidRPr="0043223F">
              <w:rPr>
                <w:rFonts w:ascii="Times New Roman" w:hAnsi="Times New Roman" w:cs="Times New Roman"/>
              </w:rPr>
              <w:t>.</w:t>
            </w:r>
            <w:r w:rsidR="00653815" w:rsidRPr="0043223F">
              <w:rPr>
                <w:rFonts w:ascii="Times New Roman" w:hAnsi="Times New Roman" w:cs="Times New Roman"/>
              </w:rPr>
              <w:t xml:space="preserve"> La locación ser</w:t>
            </w:r>
            <w:r w:rsidR="00C12192" w:rsidRPr="0043223F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3223F">
              <w:rPr>
                <w:rFonts w:ascii="Times New Roman" w:hAnsi="Times New Roman" w:cs="Times New Roman"/>
              </w:rPr>
              <w:t>) meses</w:t>
            </w:r>
            <w:r w:rsidR="0015115F" w:rsidRPr="0043223F">
              <w:rPr>
                <w:rFonts w:ascii="Times New Roman" w:hAnsi="Times New Roman" w:cs="Times New Roman"/>
              </w:rPr>
              <w:t>, con opción a pró</w:t>
            </w:r>
            <w:r w:rsidR="007A54F0" w:rsidRPr="0043223F">
              <w:rPr>
                <w:rFonts w:ascii="Times New Roman" w:hAnsi="Times New Roman" w:cs="Times New Roman"/>
              </w:rPr>
              <w:t>rroga</w:t>
            </w:r>
            <w:r w:rsidR="00C97754" w:rsidRPr="0043223F">
              <w:rPr>
                <w:rFonts w:ascii="Times New Roman" w:hAnsi="Times New Roman" w:cs="Times New Roman"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A522E8" w:rsidRDefault="000670E7" w:rsidP="00A522E8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>DE</w:t>
            </w:r>
            <w:r w:rsidR="00732F7C"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PARTAMENTO DE LOCACIONES DE INMUEBLES Y GESTIÓN DE SEGUROS DE LA SECRETARIA </w:t>
            </w:r>
            <w:r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>DE ADMINISTRACIÓN</w:t>
            </w:r>
            <w:r w:rsidR="00732F7C"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LA PROCURACIÓN GENERAL</w:t>
            </w:r>
            <w:r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, CALLE </w:t>
            </w:r>
            <w:r w:rsidR="00732F7C"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>50 N° 889/91</w:t>
            </w:r>
            <w:r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732F7C"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PISO 6TO.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2B144F" w:rsidP="002B144F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de Junio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A522E8" w:rsidRDefault="00A02EE8" w:rsidP="00A522E8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A522E8">
              <w:rPr>
                <w:rFonts w:ascii="Times New Roman" w:hAnsi="Times New Roman" w:cs="Times New Roman"/>
                <w:bCs/>
                <w:sz w:val="22"/>
                <w:szCs w:val="19"/>
              </w:rPr>
              <w:t>DEPARTAMENTO DE LOCACIONES DE INMUEBLES Y GESTIÓN DE SEGUROS DE LA SECRETARIA DE ADMINISTRACIÓN DE LA PROCURACIÓN GENERAL, CALLE 50 N° 889/91. PISO 6TO.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2B144F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="002B14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B14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de Junio</w:t>
            </w:r>
            <w:r w:rsidR="002B144F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2B14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2B144F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2B14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11:00</w:t>
            </w:r>
            <w:r w:rsidR="002B144F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(medidas por covid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B75AC6" w:rsidP="006D4830">
            <w:pPr>
              <w:rPr>
                <w:rFonts w:ascii="Times New Roman" w:hAnsi="Times New Roman" w:cs="Times New Roman"/>
              </w:rPr>
            </w:pPr>
            <w:r w:rsidRPr="00B75AC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B75AC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B75AC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B75AC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B75AC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5AC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B75AC6">
            <w:pPr>
              <w:rPr>
                <w:rFonts w:ascii="Times New Roman" w:hAnsi="Times New Roman" w:cs="Times New Roman"/>
              </w:rPr>
            </w:pPr>
            <w:r w:rsidRPr="00B75AC6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B75AC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75AC6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B75AC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75AC6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3223F" w:rsidRDefault="0043223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B75AC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B75AC6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B75AC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B75AC6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B75AC6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B75AC6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75AC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75AC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B75AC6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>C</w:t>
      </w:r>
      <w:r w:rsidR="00244E80">
        <w:rPr>
          <w:rFonts w:ascii="Times New Roman" w:hAnsi="Times New Roman" w:cs="Times New Roman"/>
          <w:lang w:val="es-ES" w:eastAsia="es-ES"/>
        </w:rPr>
        <w:t>do</w:t>
      </w:r>
      <w:r>
        <w:rPr>
          <w:rFonts w:ascii="Times New Roman" w:hAnsi="Times New Roman" w:cs="Times New Roman"/>
          <w:lang w:val="es-ES" w:eastAsia="es-ES"/>
        </w:rPr>
        <w:t xml:space="preserve">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244E8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44E8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308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244E8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</w:t>
                  </w:r>
                  <w:r w:rsidR="00244E80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244E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sectPr w:rsidR="00C778D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922" w:rsidRDefault="000B1922">
      <w:r>
        <w:separator/>
      </w:r>
    </w:p>
  </w:endnote>
  <w:endnote w:type="continuationSeparator" w:id="0">
    <w:p w:rsidR="000B1922" w:rsidRDefault="000B1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922" w:rsidRDefault="000B1922">
      <w:r>
        <w:separator/>
      </w:r>
    </w:p>
  </w:footnote>
  <w:footnote w:type="continuationSeparator" w:id="0">
    <w:p w:rsidR="000B1922" w:rsidRDefault="000B1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>
    <w:pPr>
      <w:jc w:val="right"/>
      <w:rPr>
        <w:b/>
        <w:bCs/>
        <w:sz w:val="20"/>
        <w:szCs w:val="20"/>
      </w:rPr>
    </w:pPr>
  </w:p>
  <w:p w:rsidR="0043223F" w:rsidRDefault="0043223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3223F" w:rsidRDefault="0043223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Pr="007C36DC" w:rsidRDefault="0043223F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12B64"/>
    <w:rsid w:val="00031806"/>
    <w:rsid w:val="0006264E"/>
    <w:rsid w:val="000650E5"/>
    <w:rsid w:val="000670E7"/>
    <w:rsid w:val="000B1922"/>
    <w:rsid w:val="000B6366"/>
    <w:rsid w:val="000D10E8"/>
    <w:rsid w:val="000D490D"/>
    <w:rsid w:val="001104E7"/>
    <w:rsid w:val="0013047E"/>
    <w:rsid w:val="00143A20"/>
    <w:rsid w:val="0015115F"/>
    <w:rsid w:val="00173597"/>
    <w:rsid w:val="00180B6A"/>
    <w:rsid w:val="00181BF6"/>
    <w:rsid w:val="001823AE"/>
    <w:rsid w:val="00194ACC"/>
    <w:rsid w:val="00195912"/>
    <w:rsid w:val="001C2E38"/>
    <w:rsid w:val="001D05C9"/>
    <w:rsid w:val="00200BDD"/>
    <w:rsid w:val="00202479"/>
    <w:rsid w:val="00224B25"/>
    <w:rsid w:val="002276D7"/>
    <w:rsid w:val="00227E88"/>
    <w:rsid w:val="00237328"/>
    <w:rsid w:val="00244E80"/>
    <w:rsid w:val="00270CAE"/>
    <w:rsid w:val="002714A7"/>
    <w:rsid w:val="00286827"/>
    <w:rsid w:val="00287E39"/>
    <w:rsid w:val="00293417"/>
    <w:rsid w:val="002B144F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3C04"/>
    <w:rsid w:val="00366859"/>
    <w:rsid w:val="003679BE"/>
    <w:rsid w:val="00375C12"/>
    <w:rsid w:val="00382D72"/>
    <w:rsid w:val="00393F1D"/>
    <w:rsid w:val="003C2D02"/>
    <w:rsid w:val="0043223F"/>
    <w:rsid w:val="0043339A"/>
    <w:rsid w:val="004458A2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52FDF"/>
    <w:rsid w:val="0076375D"/>
    <w:rsid w:val="00772544"/>
    <w:rsid w:val="00776075"/>
    <w:rsid w:val="00791AE6"/>
    <w:rsid w:val="007A54F0"/>
    <w:rsid w:val="007A6488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232C7"/>
    <w:rsid w:val="00A4145E"/>
    <w:rsid w:val="00A522E5"/>
    <w:rsid w:val="00A522E8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1B49"/>
    <w:rsid w:val="00B678C8"/>
    <w:rsid w:val="00B72782"/>
    <w:rsid w:val="00B75AC6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73214"/>
    <w:rsid w:val="00D85577"/>
    <w:rsid w:val="00D944FD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58825-E57F-457E-BF64-7B0BB17C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1755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2</cp:revision>
  <cp:lastPrinted>2021-01-11T12:21:00Z</cp:lastPrinted>
  <dcterms:created xsi:type="dcterms:W3CDTF">2021-05-13T17:34:00Z</dcterms:created>
  <dcterms:modified xsi:type="dcterms:W3CDTF">2021-05-13T17:34:00Z</dcterms:modified>
</cp:coreProperties>
</file>