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524B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408D8">
              <w:rPr>
                <w:rFonts w:ascii="Times New Roman" w:hAnsi="Times New Roman" w:cs="Times New Roman"/>
                <w:b/>
                <w:bCs/>
              </w:rPr>
              <w:t>17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10038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2E59A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2E59A9">
              <w:rPr>
                <w:rFonts w:ascii="Times New Roman" w:eastAsia="Arial" w:hAnsi="Times New Roman" w:cs="Times New Roman"/>
                <w:sz w:val="22"/>
                <w:szCs w:val="22"/>
              </w:rPr>
              <w:t>682</w:t>
            </w:r>
            <w:r w:rsidR="001408D8">
              <w:rPr>
                <w:rFonts w:ascii="Times New Roman" w:eastAsia="Arial" w:hAnsi="Times New Roman" w:cs="Times New Roman"/>
                <w:sz w:val="22"/>
                <w:szCs w:val="22"/>
              </w:rPr>
              <w:t>/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  <w:r w:rsidR="006942C8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524B6C" w:rsidRDefault="002E59A9" w:rsidP="002E59A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24241C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Pr="002E59A9">
              <w:rPr>
                <w:rFonts w:ascii="Times New Roman" w:hAnsi="Times New Roman" w:cs="Times New Roman"/>
                <w:lang w:val="es-MX" w:eastAsia="zh-CN"/>
              </w:rPr>
              <w:t xml:space="preserve">de un inmueble para su locación </w:t>
            </w:r>
            <w:r w:rsidRPr="002E59A9">
              <w:rPr>
                <w:rFonts w:ascii="Times New Roman" w:hAnsi="Times New Roman" w:cs="Times New Roman"/>
                <w:color w:val="auto"/>
                <w:lang w:val="es-MX" w:eastAsia="zh-CN"/>
              </w:rPr>
              <w:t xml:space="preserve">en la </w:t>
            </w:r>
            <w:r w:rsidRPr="002E59A9">
              <w:rPr>
                <w:rFonts w:ascii="Times New Roman" w:hAnsi="Times New Roman" w:cs="Times New Roman"/>
                <w:lang w:val="es-MX" w:eastAsia="zh-CN"/>
              </w:rPr>
              <w:t>ciudad de La Plata, con destino a la Casa de Convivencia de la Curaduría General del Departamento Judicial La Plata</w:t>
            </w:r>
            <w:r w:rsidR="00524B6C" w:rsidRPr="006942C8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524B6C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2E59A9" w:rsidP="002E59A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524B6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– 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uenos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A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417743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 h</w:t>
            </w:r>
            <w:bookmarkStart w:id="0" w:name="_GoBack"/>
            <w:bookmarkEnd w:id="0"/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24B6C" w:rsidRPr="00476AC6" w:rsidRDefault="002E59A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41774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  <w:proofErr w:type="spell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524B6C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1774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7A0B4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7A0B4B" w:rsidRDefault="007A0B4B" w:rsidP="007A0B4B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Ing. Guillermo Emir </w:t>
      </w:r>
      <w:proofErr w:type="spellStart"/>
      <w:r>
        <w:rPr>
          <w:rFonts w:ascii="Times New Roman" w:hAnsi="Times New Roman" w:cs="Times New Roman"/>
          <w:lang w:val="es-ES" w:eastAsia="es-ES"/>
        </w:rPr>
        <w:t>Raggio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-  Departamento de Arquitectura e Infraestructura de la Procuración General</w:t>
      </w:r>
    </w:p>
    <w:p w:rsidR="007A0B4B" w:rsidRDefault="007A0B4B" w:rsidP="007A0B4B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Arq. Sergio Nicolás Vidal </w:t>
      </w:r>
      <w:proofErr w:type="spellStart"/>
      <w:r>
        <w:rPr>
          <w:rFonts w:ascii="Times New Roman" w:hAnsi="Times New Roman" w:cs="Times New Roman"/>
          <w:lang w:val="es-ES" w:eastAsia="es-ES"/>
        </w:rPr>
        <w:t>Sprauer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-  Departamento de Arquitectura e Infraestructura de la Procuración General</w:t>
      </w:r>
    </w:p>
    <w:p w:rsidR="007A0B4B" w:rsidRPr="007A0B4B" w:rsidRDefault="007A0B4B" w:rsidP="007A0B4B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Arq. Roberto Carlos </w:t>
      </w:r>
      <w:proofErr w:type="spellStart"/>
      <w:r>
        <w:rPr>
          <w:rFonts w:ascii="Times New Roman" w:hAnsi="Times New Roman" w:cs="Times New Roman"/>
          <w:lang w:val="es-ES" w:eastAsia="es-ES"/>
        </w:rPr>
        <w:t>Libardoni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- Departamento de Arquitectura e Infraestructura de la Procuración General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</w:t>
      </w:r>
      <w:r w:rsidR="007A0B4B">
        <w:rPr>
          <w:rFonts w:ascii="Times New Roman" w:hAnsi="Times New Roman" w:cs="Times New Roman"/>
          <w:lang w:val="es-ES" w:eastAsia="es-ES" w:bidi="es-ES"/>
        </w:rPr>
        <w:t>e requerimiento de contratación.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 w:rsidR="007A0B4B">
        <w:rPr>
          <w:rFonts w:ascii="Times New Roman" w:hAnsi="Times New Roman" w:cs="Times New Roman"/>
          <w:lang w:val="es-ES" w:eastAsia="es-ES" w:bidi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408D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2E59A9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2E59A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682</w:t>
            </w:r>
            <w:r w:rsidR="001408D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/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  <w:r w:rsidR="002E59A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6F1" w:rsidRDefault="002106F1" w:rsidP="00F82647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0E0798"/>
    <w:rsid w:val="0010038B"/>
    <w:rsid w:val="001104E7"/>
    <w:rsid w:val="001328BD"/>
    <w:rsid w:val="001408D8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17743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0B4B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2647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oNotEmbedSmartTags/>
  <w:decimalSymbol w:val=","/>
  <w:listSeparator w:val=";"/>
  <w14:docId w14:val="0913F5C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23132-D462-4461-A22E-30704E2A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1804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Lucia Pepe</cp:lastModifiedBy>
  <cp:revision>8</cp:revision>
  <cp:lastPrinted>2023-08-18T13:26:00Z</cp:lastPrinted>
  <dcterms:created xsi:type="dcterms:W3CDTF">2024-02-16T14:41:00Z</dcterms:created>
  <dcterms:modified xsi:type="dcterms:W3CDTF">2024-04-15T12:50:00Z</dcterms:modified>
</cp:coreProperties>
</file>