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737"/>
        <w:gridCol w:w="722"/>
        <w:gridCol w:w="412"/>
        <w:gridCol w:w="709"/>
        <w:gridCol w:w="250"/>
        <w:gridCol w:w="175"/>
        <w:gridCol w:w="1701"/>
        <w:gridCol w:w="283"/>
      </w:tblGrid>
      <w:tr w:rsidR="00B678C8" w:rsidTr="001B5F44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524B6C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>
                      <wp:simplePos x="0" y="0"/>
                      <wp:positionH relativeFrom="column">
                        <wp:posOffset>43815</wp:posOffset>
                      </wp:positionH>
                      <wp:positionV relativeFrom="paragraph">
                        <wp:posOffset>139065</wp:posOffset>
                      </wp:positionV>
                      <wp:extent cx="6089650" cy="66675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66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Pr="00476AC6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t>PLIEGO DE BASES Y CONDICIONES</w:t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76AC6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3.45pt;margin-top:10.95pt;width:479.5pt;height:52.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:rsidR="00072472" w:rsidRPr="00476AC6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PLIEGO DE BASES Y CONDICIONES</w:t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br/>
                            </w:r>
                            <w:r w:rsidRPr="00476AC6">
                              <w:rPr>
                                <w:rFonts w:ascii="Times New Roman" w:hAnsi="Times New Roman"/>
                                <w:b/>
                                <w:bCs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1B5F44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8501A8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722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 w:rsidP="00D633A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476AC6">
              <w:rPr>
                <w:rFonts w:ascii="Times New Roman" w:hAnsi="Times New Roman" w:cs="Times New Roman"/>
                <w:b/>
                <w:bCs/>
              </w:rPr>
              <w:t>Nº</w:t>
            </w:r>
            <w:r w:rsidR="008501A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D633AE">
              <w:rPr>
                <w:rFonts w:ascii="Times New Roman" w:hAnsi="Times New Roman" w:cs="Times New Roman"/>
                <w:b/>
                <w:bCs/>
              </w:rPr>
              <w:t>14</w:t>
            </w:r>
            <w:r w:rsidR="0091163C" w:rsidRPr="00476AC6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476AC6" w:rsidRDefault="00C5108C" w:rsidP="00524B6C">
            <w:pPr>
              <w:snapToGrid w:val="0"/>
              <w:ind w:right="-5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476AC6">
              <w:rPr>
                <w:rFonts w:ascii="Times New Roman" w:hAnsi="Times New Roman" w:cs="Times New Roman"/>
                <w:b/>
                <w:bCs/>
              </w:rPr>
              <w:t>Ejercicio:</w:t>
            </w:r>
            <w:r w:rsidR="008709D9" w:rsidRPr="00476AC6">
              <w:rPr>
                <w:rFonts w:ascii="Times New Roman" w:hAnsi="Times New Roman" w:cs="Times New Roman"/>
                <w:b/>
                <w:bCs/>
              </w:rPr>
              <w:t xml:space="preserve"> 20</w:t>
            </w:r>
            <w:r w:rsidR="00C31C45" w:rsidRPr="00476AC6">
              <w:rPr>
                <w:rFonts w:ascii="Times New Roman" w:hAnsi="Times New Roman" w:cs="Times New Roman"/>
                <w:b/>
                <w:bCs/>
              </w:rPr>
              <w:t>2</w:t>
            </w:r>
            <w:r w:rsidR="00524B6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8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 w:rsidP="00476AC6">
            <w:pPr>
              <w:snapToGrid w:val="0"/>
              <w:ind w:right="-397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476AC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N° 59/19</w:t>
            </w:r>
            <w:r w:rsidR="00D633AE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y Resolución P.G. N° 188/23</w:t>
            </w:r>
          </w:p>
        </w:tc>
      </w:tr>
      <w:tr w:rsidR="001C2E38" w:rsidTr="00476AC6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476AC6" w:rsidRDefault="001C2E38" w:rsidP="00D633AE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476AC6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D633AE">
              <w:rPr>
                <w:rFonts w:ascii="Times New Roman" w:eastAsia="Arial" w:hAnsi="Times New Roman" w:cs="Times New Roman"/>
                <w:sz w:val="22"/>
                <w:szCs w:val="22"/>
              </w:rPr>
              <w:t>46/18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476AC6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76AC6" w:rsidRPr="00A212A8" w:rsidRDefault="002E59A9" w:rsidP="00D633AE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 w:rsidRPr="00A212A8">
              <w:rPr>
                <w:rFonts w:ascii="Times New Roman" w:hAnsi="Times New Roman" w:cs="Times New Roman"/>
                <w:color w:val="auto"/>
              </w:rPr>
              <w:t>Locación</w:t>
            </w:r>
            <w:r w:rsidR="0024241C" w:rsidRPr="00A212A8">
              <w:rPr>
                <w:rFonts w:ascii="Times New Roman" w:hAnsi="Times New Roman" w:cs="Times New Roman"/>
                <w:lang w:val="es-MX" w:eastAsia="zh-CN"/>
              </w:rPr>
              <w:t xml:space="preserve"> </w:t>
            </w:r>
            <w:r w:rsidR="00614B2F" w:rsidRPr="00A212A8">
              <w:rPr>
                <w:rFonts w:ascii="Times New Roman" w:hAnsi="Times New Roman" w:cs="Times New Roman"/>
                <w:lang w:val="es-MX" w:eastAsia="zh-CN"/>
              </w:rPr>
              <w:t xml:space="preserve">de </w:t>
            </w:r>
            <w:r w:rsidR="008D763F" w:rsidRPr="00A212A8">
              <w:rPr>
                <w:rFonts w:ascii="Times New Roman" w:hAnsi="Times New Roman" w:cs="Times New Roman"/>
                <w:lang w:val="es-MX" w:eastAsia="zh-CN"/>
              </w:rPr>
              <w:t xml:space="preserve">un </w:t>
            </w:r>
            <w:r w:rsidR="00A212A8" w:rsidRPr="00A212A8">
              <w:rPr>
                <w:rFonts w:ascii="Times New Roman" w:hAnsi="Times New Roman" w:cs="Times New Roman"/>
                <w:lang w:val="es-MX"/>
              </w:rPr>
              <w:t xml:space="preserve">inmueble </w:t>
            </w:r>
            <w:r w:rsidR="00D633AE">
              <w:rPr>
                <w:rFonts w:ascii="Times New Roman" w:hAnsi="Times New Roman" w:cs="Times New Roman"/>
                <w:lang w:val="es-MX"/>
              </w:rPr>
              <w:t>en la localidad de San isidro con destino a la Curaduría Oficial del Departamento Judicial San Isidro</w:t>
            </w:r>
            <w:r w:rsidR="00B84E77">
              <w:rPr>
                <w:rFonts w:ascii="Times New Roman" w:hAnsi="Times New Roman" w:cs="Times New Roman"/>
                <w:lang w:val="es-MX"/>
              </w:rPr>
              <w:t>.</w:t>
            </w:r>
            <w:r w:rsidR="008501A8" w:rsidRPr="00A212A8">
              <w:rPr>
                <w:rFonts w:ascii="Times New Roman" w:hAnsi="Times New Roman" w:cs="Times New Roman"/>
              </w:rPr>
              <w:t xml:space="preserve"> La locación será por el término de treinta y seis (36) meses, con opción a prorrogarlo por doce (12) meses más.</w:t>
            </w:r>
          </w:p>
        </w:tc>
      </w:tr>
      <w:tr w:rsidR="00B678C8" w:rsidTr="001B5F44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476AC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76AC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8A1851" w:rsidRDefault="008D763F" w:rsidP="00D633AE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Delegación de Administración Departamental de </w:t>
            </w:r>
            <w:r w:rsidR="00D633AE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San Isidro</w:t>
            </w:r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, calle </w:t>
            </w:r>
            <w:proofErr w:type="spellStart"/>
            <w:r w:rsidR="00D633AE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Ituzaingó</w:t>
            </w:r>
            <w:proofErr w:type="spellEnd"/>
            <w:r w:rsidR="00B84E77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 N° </w:t>
            </w:r>
            <w:r w:rsidR="00D633AE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256</w:t>
            </w:r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, ciudad de </w:t>
            </w:r>
            <w:r w:rsidR="00D633AE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San isidro</w:t>
            </w:r>
            <w:r w:rsidRPr="008A1851">
              <w:rPr>
                <w:rFonts w:ascii="Times New Roman" w:hAnsi="Times New Roman" w:cs="Times New Roman"/>
                <w:bCs/>
              </w:rPr>
              <w:t xml:space="preserve"> </w:t>
            </w:r>
            <w:r w:rsidR="008A1851" w:rsidRPr="008A1851">
              <w:rPr>
                <w:rFonts w:ascii="Times New Roman" w:hAnsi="Times New Roman" w:cs="Times New Roman"/>
                <w:bCs/>
              </w:rPr>
              <w:t>-</w:t>
            </w:r>
            <w:r w:rsidR="0069478A" w:rsidRPr="008A1851">
              <w:rPr>
                <w:rFonts w:ascii="Times New Roman" w:hAnsi="Times New Roman" w:cs="Times New Roman"/>
                <w:bCs/>
              </w:rPr>
              <w:t xml:space="preserve"> B</w:t>
            </w:r>
            <w:r w:rsidR="00EA024E" w:rsidRPr="008A1851">
              <w:rPr>
                <w:rFonts w:ascii="Times New Roman" w:hAnsi="Times New Roman" w:cs="Times New Roman"/>
                <w:bCs/>
              </w:rPr>
              <w:t>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8E774E" w:rsidRDefault="0057417D" w:rsidP="00D201CB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201C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D201C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524B6C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201C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D201C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proofErr w:type="spellStart"/>
            <w:r w:rsidR="00D201C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s</w:t>
            </w:r>
            <w:proofErr w:type="spellEnd"/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:rsidTr="00476AC6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1B5F44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1B5F44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524B6C">
        <w:trPr>
          <w:trHeight w:val="275"/>
        </w:trPr>
        <w:tc>
          <w:tcPr>
            <w:tcW w:w="539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25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:rsidTr="001B5F44">
        <w:trPr>
          <w:cantSplit/>
          <w:trHeight w:val="342"/>
        </w:trPr>
        <w:tc>
          <w:tcPr>
            <w:tcW w:w="539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24B6C" w:rsidRPr="00EA024E" w:rsidRDefault="00D633AE" w:rsidP="0069478A">
            <w:pPr>
              <w:snapToGrid w:val="0"/>
              <w:ind w:left="57" w:right="57"/>
              <w:jc w:val="both"/>
              <w:rPr>
                <w:rFonts w:ascii="Times New Roman" w:eastAsia="Arial" w:hAnsi="Times New Roman" w:cs="Times New Roman"/>
                <w:bCs/>
              </w:rPr>
            </w:pPr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Delegación de Administración Departamental de </w:t>
            </w:r>
            <w:r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San Isidro</w:t>
            </w:r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, calle </w:t>
            </w:r>
            <w:proofErr w:type="spellStart"/>
            <w:r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Ituzaingó</w:t>
            </w:r>
            <w:proofErr w:type="spellEnd"/>
            <w:r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 N° 256</w:t>
            </w:r>
            <w:r w:rsidRPr="008D763F"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 xml:space="preserve">, ciudad de </w:t>
            </w:r>
            <w:r>
              <w:rPr>
                <w:rFonts w:ascii="Times New Roman" w:eastAsia="SimSun" w:hAnsi="Times New Roman" w:cs="Times New Roman"/>
                <w:bCs/>
                <w:kern w:val="2"/>
                <w:lang w:val="es-AR" w:bidi="hi-IN"/>
              </w:rPr>
              <w:t>San isidro</w:t>
            </w:r>
            <w:r w:rsidRPr="008A1851">
              <w:rPr>
                <w:rFonts w:ascii="Times New Roman" w:hAnsi="Times New Roman" w:cs="Times New Roman"/>
                <w:bCs/>
              </w:rPr>
              <w:t xml:space="preserve"> - Buenos Aires</w:t>
            </w:r>
          </w:p>
        </w:tc>
        <w:tc>
          <w:tcPr>
            <w:tcW w:w="425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24B6C" w:rsidRPr="00181BF6" w:rsidRDefault="00524B6C" w:rsidP="00D201CB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D201C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D201C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mayo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proofErr w:type="spellEnd"/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4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201C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11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D201CB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00 hs.</w:t>
            </w:r>
            <w:bookmarkStart w:id="0" w:name="_GoBack"/>
            <w:bookmarkEnd w:id="0"/>
          </w:p>
        </w:tc>
      </w:tr>
      <w:tr w:rsidR="00524B6C" w:rsidTr="00524B6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24B6C" w:rsidTr="00476AC6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524B6C" w:rsidRPr="00181BF6" w:rsidRDefault="00EA024E" w:rsidP="00524B6C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conforme lo establecen los Artículos </w:t>
            </w:r>
            <w:r w:rsidR="00524B6C"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</w:t>
            </w:r>
            <w:proofErr w:type="gramStart"/>
            <w:r w:rsidR="00524B6C" w:rsidRPr="00945693">
              <w:rPr>
                <w:rFonts w:ascii="Times New Roman" w:hAnsi="Times New Roman" w:cs="Times New Roman"/>
                <w:sz w:val="16"/>
                <w:szCs w:val="16"/>
              </w:rPr>
              <w:t>y  "</w:t>
            </w:r>
            <w:proofErr w:type="gramEnd"/>
            <w:r w:rsidR="00524B6C"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Ofertas-Documentación a Integrar",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524B6C"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="00524B6C"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524B6C" w:rsidRPr="00181BF6" w:rsidRDefault="00524B6C" w:rsidP="00EA024E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Pasada dicha hora no se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admitirán nuevas propuestas, aun cuando no hubiera comenzado la apertura de los sobre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</w:tr>
      <w:tr w:rsidR="00524B6C" w:rsidTr="001B5F44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24B6C" w:rsidRDefault="00524B6C" w:rsidP="00524B6C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1"/>
        <w:gridCol w:w="148"/>
        <w:gridCol w:w="129"/>
        <w:gridCol w:w="23"/>
        <w:gridCol w:w="29"/>
        <w:gridCol w:w="712"/>
        <w:gridCol w:w="361"/>
        <w:gridCol w:w="144"/>
        <w:gridCol w:w="32"/>
        <w:gridCol w:w="16"/>
        <w:gridCol w:w="167"/>
        <w:gridCol w:w="359"/>
        <w:gridCol w:w="557"/>
        <w:gridCol w:w="183"/>
        <w:gridCol w:w="1228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39"/>
        <w:gridCol w:w="330"/>
        <w:gridCol w:w="192"/>
        <w:gridCol w:w="181"/>
        <w:gridCol w:w="528"/>
        <w:gridCol w:w="10"/>
        <w:gridCol w:w="32"/>
        <w:gridCol w:w="139"/>
        <w:gridCol w:w="911"/>
        <w:gridCol w:w="84"/>
        <w:gridCol w:w="20"/>
        <w:gridCol w:w="116"/>
        <w:gridCol w:w="373"/>
        <w:gridCol w:w="30"/>
        <w:gridCol w:w="30"/>
        <w:gridCol w:w="79"/>
      </w:tblGrid>
      <w:tr w:rsidR="00AA02A0" w:rsidRPr="004477A4" w:rsidTr="00476AC6">
        <w:trPr>
          <w:gridAfter w:val="3"/>
          <w:wAfter w:w="129" w:type="dxa"/>
          <w:trHeight w:hRule="exact" w:val="901"/>
        </w:trPr>
        <w:tc>
          <w:tcPr>
            <w:tcW w:w="10363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524B6C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1456" behindDoc="0" locked="0" layoutInCell="1" allowOverlap="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46990</wp:posOffset>
                      </wp:positionV>
                      <wp:extent cx="6804025" cy="1094740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04025" cy="1094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-2.9pt;margin-top:3.7pt;width:535.75pt;height:86.2pt;z-index:251731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:rsidR="00072472" w:rsidRPr="004477A4" w:rsidRDefault="00072472" w:rsidP="006D4830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524B6C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744768" behindDoc="0" locked="0" layoutInCell="1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-567055</wp:posOffset>
                      </wp:positionV>
                      <wp:extent cx="17145" cy="8849360"/>
                      <wp:effectExtent l="0" t="0" r="1905" b="8890"/>
                      <wp:wrapNone/>
                      <wp:docPr id="31" name="Lin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7145" cy="884936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79EA2A" id="Line 84" o:spid="_x0000_s1026" style="position:absolute;flip:x;z-index:25174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    <v:stroke joinstyle="miter"/>
                    </v:line>
                  </w:pict>
                </mc:Fallback>
              </mc:AlternateContent>
            </w: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10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940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3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8" type="#_x0000_t202" style="position:absolute;margin-left:39.75pt;margin-top:.75pt;width:6.9pt;height:14.4pt;z-index:251729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6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531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9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29" type="#_x0000_t202" style="position:absolute;left:0;text-align:left;margin-left:39.75pt;margin-top:.75pt;width:6.9pt;height:14.4pt;z-index:2517253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043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margin-left:39.75pt;margin-top:.75pt;width:6.9pt;height:14.4pt;z-index:251730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54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798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0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1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1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93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342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838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7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1" type="#_x0000_t202" style="position:absolute;margin-left:39.75pt;margin-top:.75pt;width:6.9pt;height:14.4pt;z-index:251728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84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4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633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2" type="#_x0000_t202" style="position:absolute;margin-left:39.75pt;margin-top:.75pt;width:6.9pt;height:14.4pt;z-index:251726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397"/>
        </w:trPr>
        <w:tc>
          <w:tcPr>
            <w:tcW w:w="1392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68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303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736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5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39.75pt;margin-top:.75pt;width:6.9pt;height:14.4pt;z-index:251727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162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="00EA02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0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89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97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1"/>
          <w:wAfter w:w="7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248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4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4" type="#_x0000_t202" style="position:absolute;margin-left:39.75pt;margin-top:.75pt;width:6.9pt;height:14.4pt;z-index:251732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082EFB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8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67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476AC6">
        <w:trPr>
          <w:gridAfter w:val="3"/>
          <w:wAfter w:w="129" w:type="dxa"/>
          <w:trHeight w:val="276"/>
        </w:trPr>
        <w:tc>
          <w:tcPr>
            <w:tcW w:w="271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67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86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20" w:type="dxa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43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366"/>
        </w:trPr>
        <w:tc>
          <w:tcPr>
            <w:tcW w:w="215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0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350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3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5" type="#_x0000_t202" style="position:absolute;margin-left:39.75pt;margin-top:.75pt;width:6.9pt;height:14.4pt;z-index:251733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452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6" type="#_x0000_t202" style="position:absolute;margin-left:39.75pt;margin-top:.75pt;width:6.9pt;height:14.4pt;z-index:2517345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555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7" type="#_x0000_t202" style="position:absolute;margin-left:39.75pt;margin-top:.75pt;width:6.9pt;height:14.4pt;z-index:2517355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09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0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36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39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262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18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94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62"/>
        </w:trPr>
        <w:tc>
          <w:tcPr>
            <w:tcW w:w="287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4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5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81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681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0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038" type="#_x0000_t202" style="position:absolute;margin-left:39.75pt;margin-top:.75pt;width:6.9pt;height:14.4pt;z-index:2517468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579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39" type="#_x0000_t202" style="position:absolute;margin-left:39.75pt;margin-top:.75pt;width:6.9pt;height:14.4pt;z-index:2517457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415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1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2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657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8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40" type="#_x0000_t202" style="position:absolute;margin-left:39.75pt;margin-top:.75pt;width:6.9pt;height:14.4pt;z-index:25173657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6525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21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8"/>
        </w:trPr>
        <w:tc>
          <w:tcPr>
            <w:tcW w:w="3794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3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39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91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476AC6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</w:t>
            </w:r>
            <w:proofErr w:type="spellStart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4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3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hRule="exact" w:val="268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760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7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41" type="#_x0000_t202" style="position:absolute;margin-left:39.75pt;margin-top:.75pt;width:6.9pt;height:14.4pt;z-index:2517376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39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91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0363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508"/>
        </w:trPr>
        <w:tc>
          <w:tcPr>
            <w:tcW w:w="215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1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5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92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862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6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042" type="#_x0000_t202" style="position:absolute;margin-left:39.75pt;margin-top:.75pt;width:6.9pt;height:14.4pt;z-index:2517386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464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3964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5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043" type="#_x0000_t202" style="position:absolute;margin-left:39.75pt;margin-top:.75pt;width:6.9pt;height:14.4pt;z-index:251739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41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0672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4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044" type="#_x0000_t202" style="position:absolute;margin-left:39.75pt;margin-top:.75pt;width:6.9pt;height:14.4pt;z-index:2517406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8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6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6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83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464"/>
        </w:trPr>
        <w:tc>
          <w:tcPr>
            <w:tcW w:w="287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1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2"/>
          <w:wAfter w:w="109" w:type="dxa"/>
          <w:trHeight w:val="174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4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57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368"/>
        </w:trPr>
        <w:tc>
          <w:tcPr>
            <w:tcW w:w="1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12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476AC6">
        <w:trPr>
          <w:gridAfter w:val="3"/>
          <w:wAfter w:w="129" w:type="dxa"/>
          <w:trHeight w:hRule="exact" w:val="245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1696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2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045" type="#_x0000_t202" style="position:absolute;margin-left:39.75pt;margin-top:.75pt;width:6.9pt;height:14.4pt;z-index:2517416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val="261"/>
        </w:trPr>
        <w:tc>
          <w:tcPr>
            <w:tcW w:w="111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3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4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476AC6">
        <w:trPr>
          <w:gridAfter w:val="3"/>
          <w:wAfter w:w="129" w:type="dxa"/>
          <w:trHeight w:hRule="exact" w:val="260"/>
        </w:trPr>
        <w:tc>
          <w:tcPr>
            <w:tcW w:w="266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4" w:type="dxa"/>
            <w:gridSpan w:val="7"/>
            <w:shd w:val="clear" w:color="auto" w:fill="auto"/>
            <w:vAlign w:val="bottom"/>
          </w:tcPr>
          <w:p w:rsidR="00AA02A0" w:rsidRPr="008474ED" w:rsidRDefault="00524B6C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272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1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AA02A0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046" type="#_x0000_t202" style="position:absolute;margin-left:39.75pt;margin-top:.75pt;width:6.9pt;height:14.4pt;z-index:2517427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AA02A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84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6705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8"/>
        </w:trPr>
        <w:tc>
          <w:tcPr>
            <w:tcW w:w="3977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Único inmueble </w:t>
            </w: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locado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91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4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59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61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383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D201CB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476AC6">
        <w:trPr>
          <w:gridAfter w:val="3"/>
          <w:wAfter w:w="129" w:type="dxa"/>
          <w:trHeight w:val="276"/>
        </w:trPr>
        <w:tc>
          <w:tcPr>
            <w:tcW w:w="251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45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524B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>
                      <wp:simplePos x="0" y="0"/>
                      <wp:positionH relativeFrom="column">
                        <wp:posOffset>78105</wp:posOffset>
                      </wp:positionH>
                      <wp:positionV relativeFrom="paragraph">
                        <wp:posOffset>84455</wp:posOffset>
                      </wp:positionV>
                      <wp:extent cx="6162675" cy="7721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162675" cy="7721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072472" w:rsidRPr="00FC2D01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FC2D01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47" type="#_x0000_t202" style="position:absolute;margin-left:6.15pt;margin-top:6.65pt;width:485.25pt;height:60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B</w:t>
                            </w: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FC2D01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FC2D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66364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Nómina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524B6C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>
                      <wp:simplePos x="0" y="0"/>
                      <wp:positionH relativeFrom="column">
                        <wp:posOffset>73660</wp:posOffset>
                      </wp:positionH>
                      <wp:positionV relativeFrom="paragraph">
                        <wp:posOffset>309880</wp:posOffset>
                      </wp:positionV>
                      <wp:extent cx="6010275" cy="789305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10275" cy="7893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48" type="#_x0000_t202" style="position:absolute;left:0;text-align:left;margin-left:5.8pt;margin-top:24.4pt;width:473.25pt;height:62.15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" stroked="f">
                      <v:fill opacity="0"/>
                      <v:textbox inset="0,0,0,0">
                        <w:txbxContent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C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DEL </w:t>
            </w:r>
            <w:proofErr w:type="gram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 :</w:t>
            </w:r>
            <w:proofErr w:type="gramEnd"/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524B6C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>
                      <wp:simplePos x="0" y="0"/>
                      <wp:positionH relativeFrom="column">
                        <wp:posOffset>168275</wp:posOffset>
                      </wp:positionH>
                      <wp:positionV relativeFrom="paragraph">
                        <wp:posOffset>158750</wp:posOffset>
                      </wp:positionV>
                      <wp:extent cx="5886450" cy="1146810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8645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  <w:p w:rsidR="00072472" w:rsidRDefault="00072472"/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49" type="#_x0000_t202" style="position:absolute;left:0;text-align:left;margin-left:13.25pt;margin-top:12.5pt;width:463.5pt;height:90.3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D</w:t>
                            </w: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  <w:p w:rsidR="00072472" w:rsidRDefault="00072472"/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814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5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50" type="#_x0000_t202" style="position:absolute;margin-left:39.75pt;margin-top:.75pt;width:6.9pt;height:14.4pt;z-index:2517181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5FYjQIAACM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4+RWI0CAAAjBQAADgAAAAAAAAAAAAAAAAAuAgAAZHJzL2Uyb0RvYy54bWxQSwECLQAUAAYA&#10;CAAAACEA6E9VTNoAAAAGAQAADwAAAAAAAAAAAAAAAADnBAAAZHJzL2Rvd25yZXYueG1sUEsFBgAA&#10;AAAEAAQA8wAAAO4FAAAAAA=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524B6C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19168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4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51" type="#_x0000_t202" style="position:absolute;margin-left:39.75pt;margin-top:.75pt;width:6.9pt;height:14.4pt;z-index:2517191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OFGdu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524B6C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1216" behindDoc="0" locked="0" layoutInCell="1" allowOverlap="1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81915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Pr="004477A4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DATOS DEL INMUEBLE-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52" type="#_x0000_t202" style="position:absolute;left:0;text-align:left;margin-left:53.8pt;margin-top:6.45pt;width:421.65pt;height:47.75pt;z-index:251721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FTCDTY4CAAAkBQAADgAAAAAAAAAAAAAAAAAuAgAAZHJzL2Uyb0RvYy54bWxQSwECLQAU&#10;AAYACAAAACEAXGxxptwAAAAKAQAADwAAAAAAAAAAAAAAAADoBAAAZHJzL2Rvd25yZXYueG1sUEsF&#10;BgAAAAAEAAQA8wAAAPEFAAAAAA==&#10;" stroked="f">
                      <v:fill opacity="0"/>
                      <v:textbox inset="0,0,0,0">
                        <w:txbxContent>
                          <w:p w:rsidR="00072472" w:rsidRPr="004477A4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DATOS DEL INMUEBLE-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2240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2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53" type="#_x0000_t202" style="position:absolute;margin-left:39.75pt;margin-top:.75pt;width:6.9pt;height:14.4pt;z-index:251722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QJFjA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6Ut1XtI2jGKCgq1B9eGjB6Zb5jNELXNth+2xPDMBLvJejOt/hsmNnYzgaR&#10;FI422GEUzRsXn4K9NnzXA3JUtlRXoM2OB+F4EUcWQN1PoBNDE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SuQJFjAIAACMFAAAOAAAAAAAAAAAAAAAAAC4CAABkcnMvZTJvRG9jLnhtbFBLAQItABQABgAI&#10;AAAAIQDoT1VM2gAAAAYBAAAPAAAAAAAAAAAAAAAAAOYEAABkcnMvZG93bnJldi54bWxQSwUGAAAA&#10;AAQABADzAAAA7QUAAAAA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524B6C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23264" behindDoc="0" locked="0" layoutInCell="1" allowOverlap="1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87630" cy="182880"/>
                      <wp:effectExtent l="0" t="0" r="0" b="0"/>
                      <wp:wrapNone/>
                      <wp:docPr id="1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72472" w:rsidRDefault="00072472" w:rsidP="00E07F5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54" type="#_x0000_t202" style="position:absolute;margin-left:39.75pt;margin-top:.75pt;width:6.9pt;height:14.4pt;z-index:251723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7Hjg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zL2Xkb1T6DZ4wCUUF/eGkg6JX5htEIt7bB9uuOGIaReCfBd/6Kz4GZg80c&#10;EElha4MdRjG8c/Ep2GnDtz0gR2dLdQPe7HgwjjdxZAHU/QBuYiji8Gr4q346Dlm/3rbVTwA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AjHseOAgAAIwUAAA4AAAAAAAAAAAAAAAAALgIAAGRycy9lMm9Eb2MueG1sUEsBAi0AFAAG&#10;AAgAAAAhAOhPVUzaAAAABgEAAA8AAAAAAAAAAAAAAAAA6AQAAGRycy9kb3ducmV2LnhtbFBLBQYA&#10;AAAABAAEAPMAAADvBQAAAAA=&#10;" stroked="f">
                      <v:fill opacity="0"/>
                      <v:textbox inset="0,0,0,0">
                        <w:txbxContent>
                          <w:p w:rsidR="00072472" w:rsidRDefault="00072472" w:rsidP="00E07F5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Aclaración:</w:t>
      </w:r>
      <w:r w:rsidR="00237328">
        <w:t>…</w:t>
      </w:r>
      <w:proofErr w:type="gramEnd"/>
      <w:r w:rsidR="00237328">
        <w:t>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proofErr w:type="gramStart"/>
      <w:r>
        <w:t>Firma:…</w:t>
      </w:r>
      <w:proofErr w:type="gramEnd"/>
      <w:r>
        <w:t>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proofErr w:type="gramStart"/>
      <w:r>
        <w:t>Aclaración:…</w:t>
      </w:r>
      <w:proofErr w:type="gramEnd"/>
      <w:r>
        <w:t>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</w:t>
      </w:r>
      <w:r w:rsidR="00382310">
        <w:rPr>
          <w:rFonts w:ascii="Times New Roman" w:hAnsi="Times New Roman" w:cs="Times New Roman"/>
          <w:lang w:val="es-ES" w:eastAsia="es-ES"/>
        </w:rPr>
        <w:t xml:space="preserve"> Dardo</w:t>
      </w:r>
      <w:r>
        <w:rPr>
          <w:rFonts w:ascii="Times New Roman" w:hAnsi="Times New Roman" w:cs="Times New Roman"/>
          <w:lang w:val="es-ES" w:eastAsia="es-ES"/>
        </w:rPr>
        <w:t xml:space="preserve"> Joaquín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630F54" w:rsidRPr="00630F54" w:rsidRDefault="00630F54" w:rsidP="00630F5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Mariana Fortunato – Subjefe Interino del Departamento de Locaciones de Inmuebles y Gestión de Seguros.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="00D944FD"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 w:rsidR="00D944FD"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="00D944FD"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 w:rsidR="00D944FD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66364E">
        <w:rPr>
          <w:rFonts w:ascii="Times New Roman" w:hAnsi="Times New Roman" w:cs="Times New Roman"/>
          <w:lang w:val="es-ES" w:eastAsia="es-ES"/>
        </w:rPr>
        <w:t xml:space="preserve">Benítez 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Pr="00382310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382310" w:rsidRPr="00382310" w:rsidRDefault="00382310" w:rsidP="00382310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382310">
        <w:rPr>
          <w:rFonts w:ascii="Times New Roman" w:hAnsi="Times New Roman" w:cs="Times New Roman"/>
          <w:lang w:val="es-ES" w:eastAsia="es-ES"/>
        </w:rPr>
        <w:t xml:space="preserve">Arq. Marcelo Alejandro </w:t>
      </w:r>
      <w:proofErr w:type="spellStart"/>
      <w:r w:rsidRPr="00382310">
        <w:rPr>
          <w:rFonts w:ascii="Times New Roman" w:hAnsi="Times New Roman" w:cs="Times New Roman"/>
          <w:lang w:val="es-ES" w:eastAsia="es-ES"/>
        </w:rPr>
        <w:t>Igolnikov</w:t>
      </w:r>
      <w:proofErr w:type="spellEnd"/>
      <w:r w:rsidRPr="00382310">
        <w:rPr>
          <w:rFonts w:ascii="Times New Roman" w:hAnsi="Times New Roman" w:cs="Times New Roman"/>
          <w:lang w:val="es-ES" w:eastAsia="es-ES"/>
        </w:rPr>
        <w:t xml:space="preserve"> – Delegación de Arquitectura San isidro</w:t>
      </w:r>
    </w:p>
    <w:p w:rsidR="00382310" w:rsidRDefault="00382310" w:rsidP="00382310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382310">
        <w:rPr>
          <w:rFonts w:ascii="Times New Roman" w:hAnsi="Times New Roman" w:cs="Times New Roman"/>
          <w:lang w:val="es-ES" w:eastAsia="es-ES"/>
        </w:rPr>
        <w:lastRenderedPageBreak/>
        <w:t xml:space="preserve">Arq. Sergio Nicolás Vidal </w:t>
      </w:r>
      <w:proofErr w:type="spellStart"/>
      <w:r w:rsidRPr="00382310">
        <w:rPr>
          <w:rFonts w:ascii="Times New Roman" w:hAnsi="Times New Roman" w:cs="Times New Roman"/>
          <w:lang w:val="es-ES" w:eastAsia="es-ES"/>
        </w:rPr>
        <w:t>Sprauer</w:t>
      </w:r>
      <w:proofErr w:type="spellEnd"/>
      <w:r w:rsidRPr="00382310">
        <w:rPr>
          <w:rFonts w:ascii="Times New Roman" w:hAnsi="Times New Roman" w:cs="Times New Roman"/>
          <w:lang w:val="es-ES" w:eastAsia="es-ES"/>
        </w:rPr>
        <w:t xml:space="preserve"> – Departamento de Arquitectura e Infraestructura – Procuración General </w:t>
      </w:r>
    </w:p>
    <w:p w:rsidR="00382310" w:rsidRPr="00382310" w:rsidRDefault="00382310" w:rsidP="00382310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Ing. Guillermo Emir </w:t>
      </w:r>
      <w:proofErr w:type="spellStart"/>
      <w:r>
        <w:rPr>
          <w:rFonts w:ascii="Times New Roman" w:hAnsi="Times New Roman" w:cs="Times New Roman"/>
          <w:lang w:val="es-ES" w:eastAsia="es-ES"/>
        </w:rPr>
        <w:t>Raggio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- </w:t>
      </w:r>
      <w:r w:rsidRPr="00382310">
        <w:rPr>
          <w:rFonts w:ascii="Times New Roman" w:hAnsi="Times New Roman" w:cs="Times New Roman"/>
          <w:lang w:val="es-ES" w:eastAsia="es-ES"/>
        </w:rPr>
        <w:t>Departamento de Arquitectura e Infraestructura – Procuración General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 w:rsidRPr="00382310">
        <w:rPr>
          <w:rFonts w:ascii="Times New Roman" w:hAnsi="Times New Roman" w:cs="Times New Roman"/>
          <w:lang w:val="es-ES" w:eastAsia="es-ES" w:bidi="es-ES"/>
        </w:rPr>
        <w:t>(</w:t>
      </w:r>
      <w:r w:rsidR="008709D9" w:rsidRPr="00382310">
        <w:rPr>
          <w:rFonts w:ascii="Times New Roman" w:hAnsi="Times New Roman" w:cs="Times New Roman"/>
          <w:lang w:val="es-ES" w:eastAsia="es-ES" w:bidi="es-ES"/>
        </w:rPr>
        <w:t>i) elevación de requerimiento</w:t>
      </w:r>
      <w:r w:rsidR="008709D9">
        <w:rPr>
          <w:rFonts w:ascii="Times New Roman" w:hAnsi="Times New Roman" w:cs="Times New Roman"/>
          <w:lang w:val="es-ES" w:eastAsia="es-ES" w:bidi="es-ES"/>
        </w:rPr>
        <w:t xml:space="preserve">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falsedad de los datos</w:t>
      </w:r>
      <w:r w:rsidR="00382310">
        <w:rPr>
          <w:rFonts w:ascii="Times New Roman" w:hAnsi="Times New Roman" w:cs="Times New Roman"/>
          <w:lang w:val="es-ES" w:eastAsia="es-ES"/>
        </w:rPr>
        <w:t>,</w:t>
      </w:r>
      <w:r>
        <w:rPr>
          <w:rFonts w:ascii="Times New Roman" w:hAnsi="Times New Roman" w:cs="Times New Roman"/>
          <w:lang w:val="es-ES" w:eastAsia="es-ES"/>
        </w:rPr>
        <w:t xml:space="preserve">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</w:t>
      </w:r>
      <w:proofErr w:type="gramStart"/>
      <w:r>
        <w:rPr>
          <w:rFonts w:ascii="Times New Roman" w:hAnsi="Times New Roman" w:cs="Times New Roman"/>
          <w:lang w:val="es-ES" w:eastAsia="es-ES"/>
        </w:rPr>
        <w:t>Plata,…</w:t>
      </w:r>
      <w:proofErr w:type="gramEnd"/>
      <w:r>
        <w:rPr>
          <w:rFonts w:ascii="Times New Roman" w:hAnsi="Times New Roman" w:cs="Times New Roman"/>
          <w:lang w:val="es-ES" w:eastAsia="es-ES"/>
        </w:rPr>
        <w:t>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p w:rsidR="007D2C43" w:rsidRDefault="007D2C43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7D2C43" w:rsidP="007D2C43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24B6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hAnsi="Times New Roman" w:cs="Times New Roman"/>
                <w:b/>
                <w:sz w:val="23"/>
                <w:szCs w:val="23"/>
              </w:rPr>
              <w:t>202</w:t>
            </w:r>
            <w:r w:rsidR="00524B6C">
              <w:rPr>
                <w:rFonts w:ascii="Times New Roman" w:hAnsi="Times New Roman" w:cs="Times New Roman"/>
                <w:b/>
                <w:sz w:val="23"/>
                <w:szCs w:val="23"/>
              </w:rPr>
              <w:t>4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D2C43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7D2C43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46/18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</w:t>
                  </w:r>
                  <w:proofErr w:type="gramStart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…….</w:t>
                  </w:r>
                  <w:proofErr w:type="gramEnd"/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106F1" w:rsidRDefault="002106F1" w:rsidP="00382310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472" w:rsidRDefault="00072472">
      <w:r>
        <w:separator/>
      </w:r>
    </w:p>
  </w:endnote>
  <w:endnote w:type="continuationSeparator" w:id="0">
    <w:p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  <w:p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472" w:rsidRDefault="00072472">
      <w:r>
        <w:separator/>
      </w:r>
    </w:p>
  </w:footnote>
  <w:footnote w:type="continuationSeparator" w:id="0">
    <w:p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>
    <w:pPr>
      <w:jc w:val="right"/>
      <w:rPr>
        <w:b/>
        <w:bCs/>
        <w:sz w:val="20"/>
        <w:szCs w:val="20"/>
      </w:rPr>
    </w:pPr>
  </w:p>
  <w:p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2EFB"/>
    <w:rsid w:val="000B6366"/>
    <w:rsid w:val="000D10E8"/>
    <w:rsid w:val="000D490D"/>
    <w:rsid w:val="001104E7"/>
    <w:rsid w:val="001328BD"/>
    <w:rsid w:val="00143A20"/>
    <w:rsid w:val="00151F12"/>
    <w:rsid w:val="00173597"/>
    <w:rsid w:val="00180B6A"/>
    <w:rsid w:val="00181BF6"/>
    <w:rsid w:val="001823AE"/>
    <w:rsid w:val="00194ACC"/>
    <w:rsid w:val="00195912"/>
    <w:rsid w:val="001B5F44"/>
    <w:rsid w:val="001C2E38"/>
    <w:rsid w:val="001D05C9"/>
    <w:rsid w:val="001E2C98"/>
    <w:rsid w:val="001E2EA0"/>
    <w:rsid w:val="00200BDD"/>
    <w:rsid w:val="00202479"/>
    <w:rsid w:val="002106F1"/>
    <w:rsid w:val="00224B25"/>
    <w:rsid w:val="00227E88"/>
    <w:rsid w:val="00237328"/>
    <w:rsid w:val="0024241C"/>
    <w:rsid w:val="002515F7"/>
    <w:rsid w:val="002600BD"/>
    <w:rsid w:val="00270CAE"/>
    <w:rsid w:val="002714A7"/>
    <w:rsid w:val="00286827"/>
    <w:rsid w:val="00287E39"/>
    <w:rsid w:val="00291AEB"/>
    <w:rsid w:val="00293417"/>
    <w:rsid w:val="002B1C0B"/>
    <w:rsid w:val="002C7904"/>
    <w:rsid w:val="002E4422"/>
    <w:rsid w:val="002E59A9"/>
    <w:rsid w:val="00313E57"/>
    <w:rsid w:val="003172E7"/>
    <w:rsid w:val="00327BDB"/>
    <w:rsid w:val="00347D14"/>
    <w:rsid w:val="00352608"/>
    <w:rsid w:val="00362139"/>
    <w:rsid w:val="00362CB2"/>
    <w:rsid w:val="00366859"/>
    <w:rsid w:val="003679BE"/>
    <w:rsid w:val="00375C12"/>
    <w:rsid w:val="00382310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76AC6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4B2F"/>
    <w:rsid w:val="0061628E"/>
    <w:rsid w:val="00630F54"/>
    <w:rsid w:val="00650162"/>
    <w:rsid w:val="00653815"/>
    <w:rsid w:val="0066364E"/>
    <w:rsid w:val="00665083"/>
    <w:rsid w:val="00693755"/>
    <w:rsid w:val="006942C8"/>
    <w:rsid w:val="0069478A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04211"/>
    <w:rsid w:val="0071362C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2C43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945EC"/>
    <w:rsid w:val="00897AC4"/>
    <w:rsid w:val="008A1851"/>
    <w:rsid w:val="008C0E94"/>
    <w:rsid w:val="008C2604"/>
    <w:rsid w:val="008D763F"/>
    <w:rsid w:val="008E0201"/>
    <w:rsid w:val="008E1098"/>
    <w:rsid w:val="008E76A3"/>
    <w:rsid w:val="008E774E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212A8"/>
    <w:rsid w:val="00A4145E"/>
    <w:rsid w:val="00A41F75"/>
    <w:rsid w:val="00A522E5"/>
    <w:rsid w:val="00A5561E"/>
    <w:rsid w:val="00A91D43"/>
    <w:rsid w:val="00AA02A0"/>
    <w:rsid w:val="00AA0540"/>
    <w:rsid w:val="00AB086D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4E77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65FFF"/>
    <w:rsid w:val="00C778DE"/>
    <w:rsid w:val="00C87C8D"/>
    <w:rsid w:val="00C97754"/>
    <w:rsid w:val="00CA1DAD"/>
    <w:rsid w:val="00CD10CC"/>
    <w:rsid w:val="00CD47D2"/>
    <w:rsid w:val="00D072BE"/>
    <w:rsid w:val="00D201CB"/>
    <w:rsid w:val="00D2112A"/>
    <w:rsid w:val="00D52AD2"/>
    <w:rsid w:val="00D54FCD"/>
    <w:rsid w:val="00D633AE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A024E"/>
    <w:rsid w:val="00EB1C13"/>
    <w:rsid w:val="00EC7483"/>
    <w:rsid w:val="00ED224F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oNotEmbedSmartTags/>
  <w:decimalSymbol w:val=","/>
  <w:listSeparator w:val=";"/>
  <w14:docId w14:val="657886FB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6AA4F-3D40-45C5-A16C-DC7563B15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15</Pages>
  <Words>1791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Lucia Pepe</cp:lastModifiedBy>
  <cp:revision>7</cp:revision>
  <cp:lastPrinted>2024-04-04T15:23:00Z</cp:lastPrinted>
  <dcterms:created xsi:type="dcterms:W3CDTF">2024-02-16T15:29:00Z</dcterms:created>
  <dcterms:modified xsi:type="dcterms:W3CDTF">2024-04-08T14:47:00Z</dcterms:modified>
</cp:coreProperties>
</file>