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526107">
      <w:r>
        <w:t>1</w:t>
      </w:r>
    </w:p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26107" w:rsidRDefault="00526107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526107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526107" w:rsidRDefault="00526107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526107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526107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252524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526107" w:rsidRPr="00252524">
              <w:rPr>
                <w:rFonts w:ascii="Times New Roman" w:eastAsia="Arial" w:hAnsi="Times New Roman" w:cs="Times New Roman"/>
                <w:b/>
              </w:rPr>
              <w:t>3002-1623/15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526107">
              <w:rPr>
                <w:rFonts w:ascii="Times New Roman" w:hAnsi="Times New Roman" w:cs="Times New Roman"/>
                <w:b/>
                <w:sz w:val="20"/>
                <w:szCs w:val="20"/>
              </w:rPr>
              <w:t>mue</w:t>
            </w:r>
            <w:r w:rsidR="00386C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ble en la localidad de Carapachay o </w:t>
            </w:r>
            <w:proofErr w:type="spellStart"/>
            <w:r w:rsidR="00386CC0">
              <w:rPr>
                <w:rFonts w:ascii="Times New Roman" w:hAnsi="Times New Roman" w:cs="Times New Roman"/>
                <w:b/>
                <w:sz w:val="20"/>
                <w:szCs w:val="20"/>
              </w:rPr>
              <w:t>Munro</w:t>
            </w:r>
            <w:proofErr w:type="spellEnd"/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</w:t>
            </w:r>
            <w:r w:rsidR="00526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 Unidades Funcionales de Instrucción y Juicio, para las nuevas descentralizadas del Departamento Judicial de San Isidro. 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La locación será por el término de veinticuatro (24) meses</w:t>
            </w:r>
            <w:r w:rsidR="00386CC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  <w:bookmarkStart w:id="0" w:name="_GoBack"/>
            <w:bookmarkEnd w:id="0"/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</w:t>
            </w:r>
            <w:r w:rsidR="00526107">
              <w:rPr>
                <w:b/>
                <w:bCs/>
                <w:sz w:val="16"/>
                <w:szCs w:val="16"/>
              </w:rPr>
              <w:t>IÓN DE ADMINISTRACIÓN DEL DPTO. JUDICIAL DE SAN ISIDRO CALLE ITUZAINGÓ N° 256 DE LA CIUDAD DE SAN ISIDRO.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252524" w:rsidP="0025252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4 de Diciembre de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11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26107" w:rsidRDefault="00AF7C0B" w:rsidP="00526107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526107">
              <w:rPr>
                <w:b/>
                <w:bCs/>
                <w:sz w:val="16"/>
                <w:szCs w:val="16"/>
              </w:rPr>
              <w:t>JUDICIAL DE SAN ISIDRO CALLE ITUZAINGÓ N° 256 DE LA CIUDAD DE SAN ISIDRO.</w:t>
            </w:r>
          </w:p>
          <w:p w:rsidR="00582749" w:rsidRPr="00181BF6" w:rsidRDefault="00582749" w:rsidP="00526107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252524" w:rsidP="00252524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4 de Diciembre de 2017 a las  11: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Pr="00926E29" w:rsidRDefault="00526107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526107" w:rsidRPr="00926E29" w:rsidRDefault="00526107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526107" w:rsidRPr="00926E29" w:rsidRDefault="00526107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526107" w:rsidRPr="00926E29" w:rsidRDefault="00526107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26107" w:rsidRDefault="00526107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526107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252524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Pr="00926E29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526107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26107" w:rsidRPr="00926E29" w:rsidRDefault="00526107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526107" w:rsidRPr="00926E29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526107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526107" w:rsidRPr="00926E29" w:rsidRDefault="00526107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Pr="00926E29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526107" w:rsidRPr="00926E29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26107" w:rsidRPr="00926E29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526107" w:rsidRPr="00926E29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26107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26107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26107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26107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26107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26107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26107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26107" w:rsidRDefault="0052610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26107" w:rsidRDefault="0052610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526107" w:rsidRPr="00926E29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526107" w:rsidRPr="00926E29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26107" w:rsidRPr="00926E29" w:rsidRDefault="00526107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526107" w:rsidRPr="00926E29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26107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26107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26107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26107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26107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26107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26107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26107" w:rsidRDefault="0052610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26107" w:rsidRDefault="0052610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Pr="00926E29" w:rsidRDefault="00526107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526107" w:rsidRPr="00926E29" w:rsidRDefault="00526107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26107" w:rsidRPr="00926E29" w:rsidRDefault="00526107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526107" w:rsidRPr="00926E29" w:rsidRDefault="00526107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526107" w:rsidRPr="00926E29" w:rsidRDefault="00526107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26107" w:rsidRPr="00926E29" w:rsidRDefault="00526107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Pr="00776075" w:rsidRDefault="00526107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526107" w:rsidRPr="00776075" w:rsidRDefault="00526107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6107" w:rsidRDefault="00526107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26107" w:rsidRDefault="00526107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526107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526107" w:rsidRDefault="00526107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526107">
              <w:rPr>
                <w:rFonts w:eastAsia="Arial"/>
                <w:b/>
                <w:sz w:val="22"/>
                <w:szCs w:val="22"/>
              </w:rPr>
              <w:t>3002-1623</w:t>
            </w:r>
            <w:r w:rsidR="001823AE" w:rsidRPr="00526107">
              <w:rPr>
                <w:rFonts w:eastAsia="Arial"/>
                <w:b/>
                <w:sz w:val="22"/>
                <w:szCs w:val="22"/>
              </w:rPr>
              <w:t>/15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526107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526107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107" w:rsidRDefault="00526107">
      <w:r>
        <w:separator/>
      </w:r>
    </w:p>
  </w:endnote>
  <w:endnote w:type="continuationSeparator" w:id="0">
    <w:p w:rsidR="00526107" w:rsidRDefault="0052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07" w:rsidRDefault="00526107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07" w:rsidRDefault="0052610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07" w:rsidRDefault="00526107">
    <w:pPr>
      <w:pStyle w:val="Piedepgina"/>
      <w:jc w:val="center"/>
      <w:rPr>
        <w:b/>
        <w:bCs/>
        <w:sz w:val="20"/>
        <w:szCs w:val="20"/>
      </w:rPr>
    </w:pPr>
  </w:p>
  <w:p w:rsidR="00526107" w:rsidRDefault="00526107">
    <w:pPr>
      <w:pStyle w:val="Piedepgina"/>
      <w:jc w:val="center"/>
      <w:rPr>
        <w:b/>
        <w:bCs/>
        <w:sz w:val="20"/>
        <w:szCs w:val="20"/>
      </w:rPr>
    </w:pPr>
  </w:p>
  <w:p w:rsidR="00526107" w:rsidRDefault="00526107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07" w:rsidRDefault="005261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107" w:rsidRDefault="00526107">
      <w:r>
        <w:separator/>
      </w:r>
    </w:p>
  </w:footnote>
  <w:footnote w:type="continuationSeparator" w:id="0">
    <w:p w:rsidR="00526107" w:rsidRDefault="00526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07" w:rsidRDefault="00526107">
    <w:pPr>
      <w:jc w:val="right"/>
      <w:rPr>
        <w:b/>
        <w:bCs/>
        <w:sz w:val="20"/>
        <w:szCs w:val="20"/>
      </w:rPr>
    </w:pPr>
  </w:p>
  <w:p w:rsidR="00526107" w:rsidRDefault="00526107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526107" w:rsidRDefault="00526107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07" w:rsidRDefault="0052610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07" w:rsidRPr="00237328" w:rsidRDefault="00526107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107" w:rsidRDefault="005261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52524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86CC0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26107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52BE8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B1792-4510-4471-9959-9809826C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1477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30</cp:revision>
  <cp:lastPrinted>2017-10-31T14:25:00Z</cp:lastPrinted>
  <dcterms:created xsi:type="dcterms:W3CDTF">2017-03-21T17:06:00Z</dcterms:created>
  <dcterms:modified xsi:type="dcterms:W3CDTF">2017-10-31T14:26:00Z</dcterms:modified>
</cp:coreProperties>
</file>