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0280D" w:rsidRDefault="00B0280D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B0280D" w:rsidRDefault="00B0280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B0280D" w:rsidRDefault="00B0280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B0280D"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B0280D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2017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B0280D">
              <w:rPr>
                <w:rFonts w:ascii="Times New Roman" w:eastAsia="Arial" w:hAnsi="Times New Roman" w:cs="Times New Roman"/>
              </w:rPr>
              <w:t>3002-1157/17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B0280D">
              <w:rPr>
                <w:rFonts w:ascii="Times New Roman" w:hAnsi="Times New Roman" w:cs="Times New Roman"/>
                <w:b/>
                <w:sz w:val="20"/>
                <w:szCs w:val="20"/>
              </w:rPr>
              <w:t>mueble en la localidad de San Justo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</w:t>
            </w:r>
            <w:r w:rsidR="00B028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Deposito Departamental de Efectos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de</w:t>
            </w:r>
            <w:r w:rsidR="00B0280D">
              <w:rPr>
                <w:rFonts w:ascii="Times New Roman" w:hAnsi="Times New Roman" w:cs="Times New Roman"/>
                <w:b/>
                <w:sz w:val="20"/>
                <w:szCs w:val="20"/>
              </w:rPr>
              <w:t>l Departamento Judicial de La Matanza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  <w:bookmarkStart w:id="0" w:name="_GoBack"/>
            <w:bookmarkEnd w:id="0"/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B0280D">
              <w:rPr>
                <w:b/>
                <w:bCs/>
                <w:sz w:val="16"/>
                <w:szCs w:val="16"/>
              </w:rPr>
              <w:t>JUDICIAL LA MATANZA, CALLE ENTRE RIOS N°3171 DE LA CIUDAD DE SAN JUSTO.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7666ED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 </w:t>
            </w:r>
            <w:r w:rsidR="00B0280D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día</w:t>
            </w:r>
            <w:r w:rsidR="007666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19 </w:t>
            </w:r>
            <w:r w:rsidR="00B0280D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7666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SEPTIEMBRE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2017</w:t>
            </w:r>
            <w:r w:rsidR="007666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10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B0280D" w:rsidRDefault="00B0280D" w:rsidP="00B0280D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LA MATANZA, CALLE ENTRE RIOS N°3171 DE LA CIUDAD DE SAN JUSTO.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666ED" w:rsidP="007666ED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19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SEPTIEMBRE D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 2017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 A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las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10: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Pr="00926E29" w:rsidRDefault="00B0280D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B0280D" w:rsidRPr="00926E29" w:rsidRDefault="00B0280D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B0280D" w:rsidRPr="00926E29" w:rsidRDefault="00B0280D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B0280D" w:rsidRPr="00926E29" w:rsidRDefault="00B0280D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B0280D" w:rsidRDefault="00B0280D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B0280D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7666ED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Pr="00926E29" w:rsidRDefault="00B0280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B0280D" w:rsidRDefault="00B0280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0280D" w:rsidRPr="00926E29" w:rsidRDefault="00B0280D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B0280D" w:rsidRPr="00926E29" w:rsidRDefault="00B0280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B0280D" w:rsidRDefault="00B0280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B0280D" w:rsidRPr="00926E29" w:rsidRDefault="00B0280D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Pr="00926E29" w:rsidRDefault="00B0280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B0280D" w:rsidRPr="00926E29" w:rsidRDefault="00B0280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B0280D" w:rsidRPr="00926E29" w:rsidRDefault="00B0280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B0280D" w:rsidRPr="00926E29" w:rsidRDefault="00B0280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B0280D" w:rsidRDefault="00B0280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0280D" w:rsidRDefault="00B0280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0280D" w:rsidRDefault="00B0280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0280D" w:rsidRDefault="00B0280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0280D" w:rsidRDefault="00B0280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0280D" w:rsidRDefault="00B0280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0280D" w:rsidRDefault="00B0280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0280D" w:rsidRDefault="00B0280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B0280D" w:rsidRDefault="00B0280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B0280D" w:rsidRPr="00926E29" w:rsidRDefault="00B0280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B0280D" w:rsidRPr="00926E29" w:rsidRDefault="00B0280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B0280D" w:rsidRPr="00926E29" w:rsidRDefault="00B0280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B0280D" w:rsidRPr="00926E29" w:rsidRDefault="00B0280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B0280D" w:rsidRDefault="00B0280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0280D" w:rsidRDefault="00B0280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0280D" w:rsidRDefault="00B0280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0280D" w:rsidRDefault="00B0280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0280D" w:rsidRDefault="00B0280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0280D" w:rsidRDefault="00B0280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0280D" w:rsidRDefault="00B0280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0280D" w:rsidRDefault="00B0280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B0280D" w:rsidRDefault="00B0280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Pr="00926E29" w:rsidRDefault="00B0280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B0280D" w:rsidRPr="00926E29" w:rsidRDefault="00B0280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B0280D" w:rsidRPr="00926E29" w:rsidRDefault="00B0280D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B0280D" w:rsidRPr="00926E29" w:rsidRDefault="00B0280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B0280D" w:rsidRPr="00926E29" w:rsidRDefault="00B0280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B0280D" w:rsidRPr="00926E29" w:rsidRDefault="00B0280D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0280D" w:rsidRDefault="00B0280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0280D" w:rsidRDefault="00B0280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Pr="00776075" w:rsidRDefault="00B0280D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B0280D" w:rsidRPr="00776075" w:rsidRDefault="00B0280D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0280D" w:rsidRDefault="00B0280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280D" w:rsidRDefault="00B0280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B0280D" w:rsidRDefault="00B0280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B0280D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B0280D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B0280D">
              <w:rPr>
                <w:rFonts w:eastAsia="Arial"/>
                <w:sz w:val="22"/>
                <w:szCs w:val="22"/>
              </w:rPr>
              <w:t>1157/17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B0280D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B0280D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80D" w:rsidRDefault="00B0280D">
      <w:r>
        <w:separator/>
      </w:r>
    </w:p>
  </w:endnote>
  <w:endnote w:type="continuationSeparator" w:id="0">
    <w:p w:rsidR="00B0280D" w:rsidRDefault="00B02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80D" w:rsidRDefault="00B0280D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80D" w:rsidRDefault="00B0280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80D" w:rsidRDefault="00B0280D">
    <w:pPr>
      <w:pStyle w:val="Piedepgina"/>
      <w:jc w:val="center"/>
      <w:rPr>
        <w:b/>
        <w:bCs/>
        <w:sz w:val="20"/>
        <w:szCs w:val="20"/>
      </w:rPr>
    </w:pPr>
  </w:p>
  <w:p w:rsidR="00B0280D" w:rsidRDefault="00B0280D">
    <w:pPr>
      <w:pStyle w:val="Piedepgina"/>
      <w:jc w:val="center"/>
      <w:rPr>
        <w:b/>
        <w:bCs/>
        <w:sz w:val="20"/>
        <w:szCs w:val="20"/>
      </w:rPr>
    </w:pPr>
  </w:p>
  <w:p w:rsidR="00B0280D" w:rsidRDefault="00B0280D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80D" w:rsidRDefault="00B0280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80D" w:rsidRDefault="00B0280D">
      <w:r>
        <w:separator/>
      </w:r>
    </w:p>
  </w:footnote>
  <w:footnote w:type="continuationSeparator" w:id="0">
    <w:p w:rsidR="00B0280D" w:rsidRDefault="00B02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80D" w:rsidRDefault="00B0280D">
    <w:pPr>
      <w:jc w:val="right"/>
      <w:rPr>
        <w:b/>
        <w:bCs/>
        <w:sz w:val="20"/>
        <w:szCs w:val="20"/>
      </w:rPr>
    </w:pPr>
  </w:p>
  <w:p w:rsidR="00B0280D" w:rsidRDefault="00B0280D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B0280D" w:rsidRDefault="00B0280D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80D" w:rsidRDefault="00B0280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80D" w:rsidRPr="00237328" w:rsidRDefault="00B0280D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80D" w:rsidRDefault="00B0280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077FD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666E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0280D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5337-08AE-4F34-AA31-6E4E2AC97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14</Pages>
  <Words>1467</Words>
  <Characters>8069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29</cp:revision>
  <cp:lastPrinted>2017-08-14T13:51:00Z</cp:lastPrinted>
  <dcterms:created xsi:type="dcterms:W3CDTF">2017-03-21T17:06:00Z</dcterms:created>
  <dcterms:modified xsi:type="dcterms:W3CDTF">2017-09-08T14:08:00Z</dcterms:modified>
</cp:coreProperties>
</file>