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D848F2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D848F2" w:rsidP="00D848F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D311A">
              <w:rPr>
                <w:rFonts w:ascii="Times New Roman" w:eastAsia="Arial" w:hAnsi="Times New Roman" w:cs="Times New Roman"/>
              </w:rPr>
              <w:t>3002-802/17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D848F2">
              <w:rPr>
                <w:rFonts w:ascii="Times New Roman" w:hAnsi="Times New Roman" w:cs="Times New Roman"/>
                <w:b/>
                <w:sz w:val="20"/>
                <w:szCs w:val="20"/>
              </w:rPr>
              <w:t>San Justo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48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Defensorías Penales, Defensorías de Ejecución Penal, Defensoría General, Secretaría de Gestión y de Personal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la Procuración G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eneral</w:t>
            </w:r>
            <w:r w:rsidR="00E8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La Matanza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E8767B">
              <w:rPr>
                <w:b/>
                <w:bCs/>
                <w:sz w:val="16"/>
                <w:szCs w:val="16"/>
              </w:rPr>
              <w:t xml:space="preserve"> DE </w:t>
            </w:r>
            <w:r w:rsidR="00E125AC">
              <w:rPr>
                <w:b/>
                <w:bCs/>
                <w:sz w:val="16"/>
                <w:szCs w:val="16"/>
              </w:rPr>
              <w:t>LA MATANZA, CALLE ENTRE RIOS N°3</w:t>
            </w:r>
            <w:r w:rsidR="00E8767B">
              <w:rPr>
                <w:b/>
                <w:bCs/>
                <w:sz w:val="16"/>
                <w:szCs w:val="16"/>
              </w:rPr>
              <w:t>171, SAN JUSTO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08486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08486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08486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08486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E8767B" w:rsidRDefault="00E8767B" w:rsidP="00E8767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 DE </w:t>
            </w:r>
            <w:r w:rsidR="00E125AC">
              <w:rPr>
                <w:b/>
                <w:bCs/>
                <w:sz w:val="16"/>
                <w:szCs w:val="16"/>
              </w:rPr>
              <w:t>LA MATANZA, CALLE ENTRE RIOS N°3</w:t>
            </w:r>
            <w:r>
              <w:rPr>
                <w:b/>
                <w:bCs/>
                <w:sz w:val="16"/>
                <w:szCs w:val="16"/>
              </w:rPr>
              <w:t>171, SAN JUSTO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4862" w:rsidP="0008486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AGOSTO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 w:rsidR="007947D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Pr="00926E29" w:rsidRDefault="001D311A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1D311A" w:rsidRPr="00926E29" w:rsidRDefault="001D311A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1D311A" w:rsidRPr="00926E29" w:rsidRDefault="001D311A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1D311A" w:rsidRPr="00926E29" w:rsidRDefault="001D311A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D311A" w:rsidRDefault="001D311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D848F2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084862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Pr="00926E29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D311A" w:rsidRPr="00926E29" w:rsidRDefault="001D311A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1D311A" w:rsidRPr="00926E29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311A" w:rsidRPr="00926E29" w:rsidRDefault="001D311A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Pr="00926E29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1D311A" w:rsidRPr="00926E29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1D311A" w:rsidRPr="00926E29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1D311A" w:rsidRPr="00926E29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D311A" w:rsidRDefault="001D311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1D311A" w:rsidRPr="00926E29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1D311A" w:rsidRPr="00926E29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D311A" w:rsidRPr="00926E29" w:rsidRDefault="001D311A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1D311A" w:rsidRPr="00926E29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D311A" w:rsidRDefault="001D311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Pr="00926E29" w:rsidRDefault="001D311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1D311A" w:rsidRPr="00926E29" w:rsidRDefault="001D311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1D311A" w:rsidRPr="00926E29" w:rsidRDefault="001D311A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1D311A" w:rsidRPr="00926E29" w:rsidRDefault="001D311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1D311A" w:rsidRPr="00926E29" w:rsidRDefault="001D311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D311A" w:rsidRPr="00926E29" w:rsidRDefault="001D311A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Pr="00776075" w:rsidRDefault="001D311A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1D311A" w:rsidRPr="00776075" w:rsidRDefault="001D311A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311A" w:rsidRDefault="001D311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D311A" w:rsidRDefault="001D311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E8767B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E8767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E8767B">
              <w:rPr>
                <w:rFonts w:eastAsia="Arial"/>
                <w:sz w:val="22"/>
                <w:szCs w:val="22"/>
              </w:rPr>
              <w:t>802/17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D848F2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D848F2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11A" w:rsidRDefault="001D311A">
      <w:r>
        <w:separator/>
      </w:r>
    </w:p>
  </w:endnote>
  <w:endnote w:type="continuationSeparator" w:id="0">
    <w:p w:rsidR="001D311A" w:rsidRDefault="001D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>
    <w:pPr>
      <w:pStyle w:val="Piedepgina"/>
      <w:jc w:val="center"/>
      <w:rPr>
        <w:b/>
        <w:bCs/>
        <w:sz w:val="20"/>
        <w:szCs w:val="20"/>
      </w:rPr>
    </w:pPr>
  </w:p>
  <w:p w:rsidR="001D311A" w:rsidRDefault="001D311A">
    <w:pPr>
      <w:pStyle w:val="Piedepgina"/>
      <w:jc w:val="center"/>
      <w:rPr>
        <w:b/>
        <w:bCs/>
        <w:sz w:val="20"/>
        <w:szCs w:val="20"/>
      </w:rPr>
    </w:pPr>
  </w:p>
  <w:p w:rsidR="001D311A" w:rsidRDefault="001D311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11A" w:rsidRDefault="001D311A">
      <w:r>
        <w:separator/>
      </w:r>
    </w:p>
  </w:footnote>
  <w:footnote w:type="continuationSeparator" w:id="0">
    <w:p w:rsidR="001D311A" w:rsidRDefault="001D3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>
    <w:pPr>
      <w:jc w:val="right"/>
      <w:rPr>
        <w:b/>
        <w:bCs/>
        <w:sz w:val="20"/>
        <w:szCs w:val="20"/>
      </w:rPr>
    </w:pPr>
  </w:p>
  <w:p w:rsidR="001D311A" w:rsidRDefault="001D311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1D311A" w:rsidRDefault="001D311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Pr="00237328" w:rsidRDefault="001D311A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11A" w:rsidRDefault="001D31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84862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311A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947D8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48F2"/>
    <w:rsid w:val="00D85577"/>
    <w:rsid w:val="00DA7EF2"/>
    <w:rsid w:val="00DB5644"/>
    <w:rsid w:val="00DE22A0"/>
    <w:rsid w:val="00E07F58"/>
    <w:rsid w:val="00E125AC"/>
    <w:rsid w:val="00E22963"/>
    <w:rsid w:val="00E2733C"/>
    <w:rsid w:val="00E34D18"/>
    <w:rsid w:val="00E41B95"/>
    <w:rsid w:val="00E616AE"/>
    <w:rsid w:val="00E67302"/>
    <w:rsid w:val="00E829E8"/>
    <w:rsid w:val="00E8767B"/>
    <w:rsid w:val="00E91943"/>
    <w:rsid w:val="00EB1C13"/>
    <w:rsid w:val="00ED68BA"/>
    <w:rsid w:val="00EE1BED"/>
    <w:rsid w:val="00F3185D"/>
    <w:rsid w:val="00F40FE7"/>
    <w:rsid w:val="00F57E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9FE74-F9F0-49BC-9A91-CB9E72AC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14</Pages>
  <Words>1474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32</cp:revision>
  <cp:lastPrinted>2017-07-20T13:10:00Z</cp:lastPrinted>
  <dcterms:created xsi:type="dcterms:W3CDTF">2017-03-21T17:06:00Z</dcterms:created>
  <dcterms:modified xsi:type="dcterms:W3CDTF">2017-07-20T13:32:00Z</dcterms:modified>
</cp:coreProperties>
</file>