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250"/>
        <w:gridCol w:w="1479"/>
        <w:gridCol w:w="19"/>
        <w:gridCol w:w="627"/>
      </w:tblGrid>
      <w:tr w:rsidR="00B678C8" w:rsidTr="00C11701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45C63" w:rsidRDefault="00C45C6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C45C63" w:rsidRDefault="00C45C6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C11701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C11701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C11701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C11701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  <w:r w:rsidR="00C11701"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25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  <w:r w:rsidR="00C11701">
              <w:rPr>
                <w:b/>
                <w:bCs/>
                <w:sz w:val="20"/>
                <w:szCs w:val="20"/>
              </w:rPr>
              <w:t xml:space="preserve"> 2017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1701">
              <w:rPr>
                <w:rFonts w:ascii="Times New Roman" w:eastAsia="Arial" w:hAnsi="Times New Roman" w:cs="Times New Roman"/>
              </w:rPr>
              <w:t>3002-1944/17</w:t>
            </w:r>
          </w:p>
        </w:tc>
      </w:tr>
      <w:tr w:rsidR="00B678C8" w:rsidTr="00C11701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1) inmueble en la localidad de </w:t>
            </w:r>
            <w:r w:rsidR="00C11701">
              <w:rPr>
                <w:rFonts w:ascii="Times New Roman" w:hAnsi="Times New Roman" w:cs="Times New Roman"/>
                <w:b/>
                <w:sz w:val="20"/>
                <w:szCs w:val="20"/>
              </w:rPr>
              <w:t>La Plata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 destino a la </w:t>
            </w:r>
            <w:r w:rsidR="00C11701">
              <w:rPr>
                <w:rFonts w:ascii="Times New Roman" w:hAnsi="Times New Roman" w:cs="Times New Roman"/>
                <w:b/>
                <w:sz w:val="20"/>
                <w:szCs w:val="20"/>
              </w:rPr>
              <w:t>Secretaría de Política Criminal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la Procuración G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eneral. La locación será por el término de veinticuatro (24) meses</w:t>
            </w:r>
            <w:r w:rsidR="00C1170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51A49" w:rsidRPr="00C11701" w:rsidRDefault="00531214" w:rsidP="00C11701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</w:tc>
      </w:tr>
      <w:tr w:rsidR="00B678C8" w:rsidTr="00C11701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C11701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C11701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181BF6" w:rsidRDefault="00C11701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AREA CONTRATACIONES DE LA SECRETARIA DE ADMINISTRACION CALLE 50 N° 889/91 PRIMER PISO, DE LA CIUDAD DE LA PLATA.</w:t>
            </w: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820F00" w:rsidP="00820F00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15 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DICIEMBRE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2017</w:t>
            </w:r>
            <w:r w:rsidR="00C1170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10:00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C11701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C11701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181BF6" w:rsidRDefault="00C11701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AREA CONTRATACIONES DE LA SECRETARIA DE ADMINISTRACION CALLE 50 N° 889/91 PRIMER PISO, DE LA CIUDAD DE LA PLATA.</w:t>
            </w: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820F00" w:rsidP="00820F00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15</w:t>
            </w:r>
            <w:r w:rsidR="00C11701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 DE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DICIEMBRE</w:t>
            </w:r>
            <w:r w:rsidR="00C11701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2017</w:t>
            </w:r>
            <w:r w:rsidR="00C1170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10: 00</w:t>
            </w:r>
            <w:bookmarkStart w:id="0" w:name="_GoBack"/>
            <w:bookmarkEnd w:id="0"/>
            <w:r w:rsidR="00C1170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C11701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Pr="00926E29" w:rsidRDefault="00AA02A0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AA02A0" w:rsidRPr="00926E29" w:rsidRDefault="00AA02A0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AA02A0" w:rsidRPr="00926E29" w:rsidRDefault="00AA02A0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AA02A0" w:rsidRPr="00926E29" w:rsidRDefault="00AA02A0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F31DDE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820F00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393F1D" w:rsidRPr="00926E29" w:rsidRDefault="00393F1D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926E29" w:rsidRDefault="00393F1D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393F1D" w:rsidRPr="00926E29" w:rsidRDefault="00393F1D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393F1D" w:rsidRPr="00926E29" w:rsidRDefault="00393F1D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393F1D" w:rsidRPr="00926E29" w:rsidRDefault="00393F1D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393F1D" w:rsidRPr="00926E29" w:rsidRDefault="00393F1D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93F1D" w:rsidRPr="00926E29" w:rsidRDefault="00393F1D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776075" w:rsidRDefault="00393F1D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393F1D" w:rsidRPr="00776075" w:rsidRDefault="00393F1D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C11701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AA02A0" w:rsidRDefault="00AA02A0" w:rsidP="00C11701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AA02A0" w:rsidRDefault="00AA02A0" w:rsidP="00C11701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C11701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1823AE" w:rsidP="00C11701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3002-</w:t>
            </w:r>
            <w:r w:rsidR="00C11701">
              <w:rPr>
                <w:rFonts w:eastAsia="Arial"/>
                <w:sz w:val="22"/>
                <w:szCs w:val="22"/>
              </w:rPr>
              <w:t>1944/17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134A66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134A66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F1D" w:rsidRDefault="00393F1D">
      <w:r>
        <w:separator/>
      </w:r>
    </w:p>
  </w:endnote>
  <w:endnote w:type="continuationSeparator" w:id="0">
    <w:p w:rsidR="00393F1D" w:rsidRDefault="00393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>
    <w:pPr>
      <w:pStyle w:val="Piedepgina"/>
      <w:jc w:val="center"/>
      <w:rPr>
        <w:b/>
        <w:bCs/>
        <w:sz w:val="20"/>
        <w:szCs w:val="20"/>
      </w:rPr>
    </w:pPr>
  </w:p>
  <w:p w:rsidR="00393F1D" w:rsidRDefault="00393F1D">
    <w:pPr>
      <w:pStyle w:val="Piedepgina"/>
      <w:jc w:val="center"/>
      <w:rPr>
        <w:b/>
        <w:bCs/>
        <w:sz w:val="20"/>
        <w:szCs w:val="20"/>
      </w:rPr>
    </w:pPr>
  </w:p>
  <w:p w:rsidR="00393F1D" w:rsidRDefault="00393F1D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F1D" w:rsidRDefault="00393F1D">
      <w:r>
        <w:separator/>
      </w:r>
    </w:p>
  </w:footnote>
  <w:footnote w:type="continuationSeparator" w:id="0">
    <w:p w:rsidR="00393F1D" w:rsidRDefault="00393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>
    <w:pPr>
      <w:jc w:val="right"/>
      <w:rPr>
        <w:b/>
        <w:bCs/>
        <w:sz w:val="20"/>
        <w:szCs w:val="20"/>
      </w:rPr>
    </w:pPr>
  </w:p>
  <w:p w:rsidR="00393F1D" w:rsidRDefault="00393F1D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393F1D" w:rsidRDefault="00393F1D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Pr="00237328" w:rsidRDefault="00393F1D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20F00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11701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CC6D2-1F75-465A-AECF-0A77A7BB8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13</Pages>
  <Words>1456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 Celeste Castro</cp:lastModifiedBy>
  <cp:revision>29</cp:revision>
  <cp:lastPrinted>2017-11-03T12:03:00Z</cp:lastPrinted>
  <dcterms:created xsi:type="dcterms:W3CDTF">2017-03-21T17:06:00Z</dcterms:created>
  <dcterms:modified xsi:type="dcterms:W3CDTF">2017-11-27T13:26:00Z</dcterms:modified>
</cp:coreProperties>
</file>