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780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907"/>
        <w:gridCol w:w="552"/>
        <w:gridCol w:w="566"/>
        <w:gridCol w:w="720"/>
        <w:gridCol w:w="516"/>
        <w:gridCol w:w="1213"/>
        <w:gridCol w:w="19"/>
        <w:gridCol w:w="627"/>
      </w:tblGrid>
      <w:tr w:rsidR="00B678C8" w:rsidTr="00AA02A0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139065</wp:posOffset>
                      </wp:positionV>
                      <wp:extent cx="6089650" cy="66675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66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27B9F" w:rsidRDefault="00227B9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227B9F" w:rsidRDefault="00227B9F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PLIEGO DE BASES Y CONDICIONES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3.45pt;margin-top:10.95pt;width:479.5pt;height:52.5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    <v:fill opacity="0"/>
                      <v:textbox inset="0,0,0,0">
                        <w:txbxContent>
                          <w:p w:rsidR="00227B9F" w:rsidRDefault="00227B9F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227B9F" w:rsidRDefault="00227B9F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PLIEGO DE BASES Y CONDICIONES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AA02A0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673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8"/>
                <w:szCs w:val="18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PROCURACION GENERAL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9780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945693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  <w:r>
              <w:rPr>
                <w:rFonts w:ascii="Times New Roman" w:eastAsia="Arial" w:hAnsi="Times New Roman" w:cs="Times New Roman"/>
              </w:rPr>
              <w:t>POR EXCEPCION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Nº </w:t>
            </w:r>
          </w:p>
        </w:tc>
        <w:tc>
          <w:tcPr>
            <w:tcW w:w="51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C51A49" w:rsidRDefault="00227B9F">
            <w:pPr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83</w:t>
            </w:r>
          </w:p>
        </w:tc>
        <w:tc>
          <w:tcPr>
            <w:tcW w:w="123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 w:rsidP="00B678C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Ejercicio:</w:t>
            </w:r>
          </w:p>
        </w:tc>
        <w:tc>
          <w:tcPr>
            <w:tcW w:w="6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227B9F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>17</w:t>
            </w:r>
          </w:p>
        </w:tc>
      </w:tr>
      <w:tr w:rsidR="00531214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71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582749" w:rsidP="00862414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 xml:space="preserve">981 y su reglamentación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>. 1300/16</w:t>
            </w:r>
            <w:r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971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945693" w:rsidRDefault="001C2E38" w:rsidP="00582749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227B9F">
              <w:rPr>
                <w:rFonts w:ascii="Times New Roman" w:eastAsia="Arial" w:hAnsi="Times New Roman" w:cs="Times New Roman"/>
              </w:rPr>
              <w:t>3002-1557/17</w:t>
            </w:r>
          </w:p>
        </w:tc>
      </w:tr>
      <w:tr w:rsidR="00B678C8" w:rsidTr="00AA02A0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9780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AA02A0">
        <w:trPr>
          <w:cantSplit/>
          <w:trHeight w:val="315"/>
        </w:trPr>
        <w:tc>
          <w:tcPr>
            <w:tcW w:w="9780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181BF6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</w:p>
          <w:p w:rsidR="00C51A49" w:rsidRPr="00181BF6" w:rsidRDefault="00C23023" w:rsidP="00531214">
            <w:pPr>
              <w:pStyle w:val="Defaul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L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ocación</w:t>
            </w:r>
            <w:r w:rsidR="0058274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y/o compra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 un (</w:t>
            </w:r>
            <w:r w:rsidR="00862414">
              <w:rPr>
                <w:rFonts w:ascii="Times New Roman" w:hAnsi="Times New Roman" w:cs="Times New Roman"/>
                <w:b/>
                <w:sz w:val="20"/>
                <w:szCs w:val="20"/>
              </w:rPr>
              <w:t>1) in</w:t>
            </w:r>
            <w:r w:rsidR="00227B9F">
              <w:rPr>
                <w:rFonts w:ascii="Times New Roman" w:hAnsi="Times New Roman" w:cs="Times New Roman"/>
                <w:b/>
                <w:sz w:val="20"/>
                <w:szCs w:val="20"/>
              </w:rPr>
              <w:t>mueble en la localidad de Morón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227B9F">
              <w:rPr>
                <w:rFonts w:ascii="Times New Roman" w:hAnsi="Times New Roman" w:cs="Times New Roman"/>
                <w:b/>
                <w:sz w:val="20"/>
                <w:szCs w:val="20"/>
              </w:rPr>
              <w:t>con desti</w:t>
            </w:r>
            <w:r w:rsidR="00AC68EF">
              <w:rPr>
                <w:rFonts w:ascii="Times New Roman" w:hAnsi="Times New Roman" w:cs="Times New Roman"/>
                <w:b/>
                <w:sz w:val="20"/>
                <w:szCs w:val="20"/>
              </w:rPr>
              <w:t>no al Estacionamiento</w:t>
            </w:r>
            <w:r w:rsidR="00EB0AE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para el futuro inmueble de la U.F.I y J del Departamento Judicial de Morón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. La locación será por el término de veinticuatro (24) meses</w:t>
            </w:r>
          </w:p>
          <w:p w:rsidR="00C51A49" w:rsidRPr="00181BF6" w:rsidRDefault="00531214" w:rsidP="0053121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181BF6">
              <w:rPr>
                <w:rFonts w:ascii="Times New Roman" w:hAnsi="Times New Roman" w:cs="Times New Roman"/>
                <w:b/>
              </w:rPr>
              <w:t> </w:t>
            </w:r>
          </w:p>
          <w:p w:rsidR="00C51A49" w:rsidRPr="00181BF6" w:rsidRDefault="00C51A49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AA02A0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582749" w:rsidRPr="00181BF6" w:rsidRDefault="00EB0AEA" w:rsidP="00EB0AEA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DELEGACION DE ADMINISTRACION MORON AV. RIVADAVIA N°17.628 DE LA CIUDAD DE MORON</w:t>
            </w: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181BF6" w:rsidRDefault="00D23511" w:rsidP="00772544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Hasta el  día 6 de Diciembre de 2017, a las 10:00 Hs</w:t>
            </w:r>
            <w:r w:rsidR="00604193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.</w:t>
            </w:r>
          </w:p>
        </w:tc>
      </w:tr>
      <w:tr w:rsidR="001C2E38" w:rsidTr="00AA02A0">
        <w:trPr>
          <w:trHeight w:val="621"/>
        </w:trPr>
        <w:tc>
          <w:tcPr>
            <w:tcW w:w="9780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AA02A0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AA02A0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AF7C0B" w:rsidRDefault="00EB0AEA" w:rsidP="00582749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DELEGACION DE ADMINISTRACION MORON AV. RIVADAVIA N°17.628 DE LA CIUDAD DE MORON</w:t>
            </w:r>
          </w:p>
          <w:p w:rsidR="00582749" w:rsidRPr="00181BF6" w:rsidRDefault="00582749" w:rsidP="00582749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D23511" w:rsidP="00D23511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El día 6 de Diciembre de 2017, a las 10:00 Hs</w:t>
            </w:r>
            <w:bookmarkStart w:id="0" w:name="_GoBack"/>
            <w:bookmarkEnd w:id="0"/>
            <w:r w:rsidR="00604193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.</w:t>
            </w:r>
          </w:p>
        </w:tc>
      </w:tr>
      <w:tr w:rsidR="00B678C8" w:rsidTr="00AA02A0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910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AA02A0">
        <w:trPr>
          <w:cantSplit/>
          <w:trHeight w:val="221"/>
        </w:trPr>
        <w:tc>
          <w:tcPr>
            <w:tcW w:w="97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1300/16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sobre. Los sobres o paquetes conteniendo las Ofertas, serán abiertos en presencia de los Oferentes que concurran.</w:t>
            </w:r>
          </w:p>
          <w:p w:rsidR="00B678C8" w:rsidRPr="00181BF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AA02A0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88"/>
        <w:tblW w:w="107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4"/>
        <w:gridCol w:w="346"/>
        <w:gridCol w:w="718"/>
        <w:gridCol w:w="361"/>
        <w:gridCol w:w="144"/>
        <w:gridCol w:w="32"/>
        <w:gridCol w:w="16"/>
        <w:gridCol w:w="167"/>
        <w:gridCol w:w="359"/>
        <w:gridCol w:w="561"/>
        <w:gridCol w:w="183"/>
        <w:gridCol w:w="1234"/>
        <w:gridCol w:w="29"/>
        <w:gridCol w:w="45"/>
        <w:gridCol w:w="16"/>
        <w:gridCol w:w="50"/>
        <w:gridCol w:w="253"/>
        <w:gridCol w:w="280"/>
        <w:gridCol w:w="69"/>
        <w:gridCol w:w="214"/>
        <w:gridCol w:w="363"/>
        <w:gridCol w:w="180"/>
        <w:gridCol w:w="745"/>
        <w:gridCol w:w="330"/>
        <w:gridCol w:w="192"/>
        <w:gridCol w:w="181"/>
        <w:gridCol w:w="532"/>
        <w:gridCol w:w="10"/>
        <w:gridCol w:w="32"/>
        <w:gridCol w:w="139"/>
        <w:gridCol w:w="912"/>
        <w:gridCol w:w="89"/>
        <w:gridCol w:w="20"/>
        <w:gridCol w:w="116"/>
        <w:gridCol w:w="295"/>
        <w:gridCol w:w="31"/>
        <w:gridCol w:w="30"/>
        <w:gridCol w:w="79"/>
      </w:tblGrid>
      <w:tr w:rsidR="00AA02A0" w:rsidRPr="00195912" w:rsidTr="00AA02A0">
        <w:trPr>
          <w:gridAfter w:val="3"/>
          <w:wAfter w:w="140" w:type="dxa"/>
          <w:trHeight w:hRule="exact" w:val="901"/>
        </w:trPr>
        <w:tc>
          <w:tcPr>
            <w:tcW w:w="10627" w:type="dxa"/>
            <w:gridSpan w:val="35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1456" behindDoc="0" locked="0" layoutInCell="1" allowOverlap="1" wp14:anchorId="5DF757FF" wp14:editId="74F7B7E9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40640</wp:posOffset>
                      </wp:positionV>
                      <wp:extent cx="6858000" cy="1094740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0" cy="1094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27B9F" w:rsidRPr="00926E29" w:rsidRDefault="00227B9F" w:rsidP="00AA02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A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FÍSICAS TITULARES DE DOMINIO</w:t>
                                  </w:r>
                                </w:p>
                                <w:p w:rsidR="00227B9F" w:rsidRPr="00926E29" w:rsidRDefault="00227B9F" w:rsidP="00AA02A0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F757FF" id="Text Box 16" o:spid="_x0000_s1027" type="#_x0000_t202" style="position:absolute;margin-left:.3pt;margin-top:3.2pt;width:540pt;height:86.2pt;z-index:251731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    <v:fill opacity="0"/>
                      <v:textbox inset="0,0,0,0">
                        <w:txbxContent>
                          <w:p w:rsidR="00227B9F" w:rsidRPr="00926E29" w:rsidRDefault="00227B9F" w:rsidP="00AA02A0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A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FÍSICAS TITULARES DE DOMINIO</w:t>
                            </w:r>
                          </w:p>
                          <w:p w:rsidR="00227B9F" w:rsidRPr="00926E29" w:rsidRDefault="00227B9F" w:rsidP="00AA02A0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Pr="00393F1D" w:rsidRDefault="00AA02A0" w:rsidP="00AA02A0">
            <w:pPr>
              <w:rPr>
                <w:sz w:val="20"/>
                <w:szCs w:val="20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744768" behindDoc="0" locked="0" layoutInCell="1" allowOverlap="1" wp14:anchorId="3727D008" wp14:editId="0D649901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-567055</wp:posOffset>
                      </wp:positionV>
                      <wp:extent cx="17145" cy="8849360"/>
                      <wp:effectExtent l="0" t="0" r="0" b="0"/>
                      <wp:wrapNone/>
                      <wp:docPr id="31" name="Lin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7145" cy="8849360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973D58" id="Line 84" o:spid="_x0000_s1026" style="position:absolute;flip:x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    <v:stroke joinstyle="miter"/>
                    </v:line>
                  </w:pict>
                </mc:Fallback>
              </mc:AlternateContent>
            </w: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1)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8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42"/>
        </w:trPr>
        <w:tc>
          <w:tcPr>
            <w:tcW w:w="2478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53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9408" behindDoc="0" locked="0" layoutInCell="1" allowOverlap="1" wp14:anchorId="674E6386" wp14:editId="454CF34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30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27B9F" w:rsidRDefault="00227B9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4E6386" id="Text Box 14" o:spid="_x0000_s1028" type="#_x0000_t202" style="position:absolute;margin-left:39.75pt;margin-top:.75pt;width:6.9pt;height:14.4pt;z-index:2517294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227B9F" w:rsidRDefault="00227B9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5312" behindDoc="0" locked="0" layoutInCell="1" allowOverlap="1" wp14:anchorId="341ED931" wp14:editId="1E7F0F2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9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27B9F" w:rsidRDefault="00227B9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1ED931" id="Text Box 10" o:spid="_x0000_s1029" type="#_x0000_t202" style="position:absolute;left:0;text-align:left;margin-left:39.75pt;margin-top:.75pt;width:6.9pt;height:14.4pt;z-index:251725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227B9F" w:rsidRDefault="00227B9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0432" behindDoc="0" locked="0" layoutInCell="1" allowOverlap="1" wp14:anchorId="0B764483" wp14:editId="532EFF2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8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27B9F" w:rsidRDefault="00227B9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764483" id="Text Box 15" o:spid="_x0000_s1030" type="#_x0000_t202" style="position:absolute;margin-left:39.75pt;margin-top:.75pt;width:6.9pt;height:14.4pt;z-index:2517304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227B9F" w:rsidRDefault="00227B9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498" w:type="dxa"/>
            <w:gridSpan w:val="17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gridSpan w:val="4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12"/>
        </w:trPr>
        <w:tc>
          <w:tcPr>
            <w:tcW w:w="3198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58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gridSpan w:val="4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279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  <w:r w:rsidRPr="00195912">
              <w:rPr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8384" behindDoc="0" locked="0" layoutInCell="1" allowOverlap="1" wp14:anchorId="4D0033EB" wp14:editId="1BD49EA8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7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27B9F" w:rsidRDefault="00227B9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0033EB" id="Text Box 13" o:spid="_x0000_s1031" type="#_x0000_t202" style="position:absolute;margin-left:39.75pt;margin-top:.75pt;width:6.9pt;height:14.4pt;z-index:2517283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227B9F" w:rsidRDefault="00227B9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419" w:type="dxa"/>
            <w:gridSpan w:val="1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6336" behindDoc="0" locked="0" layoutInCell="1" allowOverlap="1" wp14:anchorId="46D7562B" wp14:editId="4E117FD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6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27B9F" w:rsidRDefault="00227B9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D7562B" id="Text Box 11" o:spid="_x0000_s1032" type="#_x0000_t202" style="position:absolute;margin-left:39.75pt;margin-top:.75pt;width:6.9pt;height:14.4pt;z-index:251726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227B9F" w:rsidRDefault="00227B9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952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279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7360" behindDoc="0" locked="0" layoutInCell="1" allowOverlap="1" wp14:anchorId="10635619" wp14:editId="4DEAA6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5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27B9F" w:rsidRDefault="00227B9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635619" id="Text Box 12" o:spid="_x0000_s1033" type="#_x0000_t202" style="position:absolute;margin-left:39.75pt;margin-top:.75pt;width:6.9pt;height:14.4pt;z-index:2517273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    <v:fill opacity="0"/>
                      <v:textbox inset="0,0,0,0">
                        <w:txbxContent>
                          <w:p w:rsidR="00227B9F" w:rsidRDefault="00227B9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6491" w:type="dxa"/>
            <w:gridSpan w:val="2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 y ART. 16 apartado III del Decreto N° 1300/16</w:t>
            </w:r>
          </w:p>
        </w:tc>
        <w:tc>
          <w:tcPr>
            <w:tcW w:w="1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1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97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472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03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2480" behindDoc="0" locked="0" layoutInCell="1" allowOverlap="1" wp14:anchorId="3E0300F3" wp14:editId="144852C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4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27B9F" w:rsidRDefault="00227B9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0300F3" id="Text Box 18" o:spid="_x0000_s1034" type="#_x0000_t202" style="position:absolute;margin-left:39.75pt;margin-top:.75pt;width:6.9pt;height:14.4pt;z-index:2517324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227B9F" w:rsidRDefault="00227B9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Ùnico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 xml:space="preserve">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25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1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  <w:tc>
          <w:tcPr>
            <w:tcW w:w="5983" w:type="dxa"/>
            <w:gridSpan w:val="20"/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Firma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  <w:tc>
          <w:tcPr>
            <w:tcW w:w="5983" w:type="dxa"/>
            <w:gridSpan w:val="20"/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Aclaración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165" w:type="dxa"/>
            <w:gridSpan w:val="25"/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2)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8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08"/>
        </w:trPr>
        <w:tc>
          <w:tcPr>
            <w:tcW w:w="2478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8"/>
                <w:szCs w:val="28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53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3504" behindDoc="0" locked="0" layoutInCell="1" allowOverlap="1" wp14:anchorId="359D6B39" wp14:editId="732740F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3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27B9F" w:rsidRDefault="00227B9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9D6B39" id="Text Box 19" o:spid="_x0000_s1035" type="#_x0000_t202" style="position:absolute;margin-left:39.75pt;margin-top:.75pt;width:6.9pt;height:14.4pt;z-index:2517335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227B9F" w:rsidRDefault="00227B9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4528" behindDoc="0" locked="0" layoutInCell="1" allowOverlap="1" wp14:anchorId="43F567EE" wp14:editId="38A0E1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2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27B9F" w:rsidRDefault="00227B9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F567EE" id="Text Box 20" o:spid="_x0000_s1036" type="#_x0000_t202" style="position:absolute;margin-left:39.75pt;margin-top:.75pt;width:6.9pt;height:14.4pt;z-index:2517345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227B9F" w:rsidRDefault="00227B9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5552" behindDoc="0" locked="0" layoutInCell="1" allowOverlap="1" wp14:anchorId="0EF84672" wp14:editId="65B32D72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27B9F" w:rsidRDefault="00227B9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F84672" id="Text Box 21" o:spid="_x0000_s1037" type="#_x0000_t202" style="position:absolute;margin-left:39.75pt;margin-top:.75pt;width:6.9pt;height:14.4pt;z-index:2517355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227B9F" w:rsidRDefault="00227B9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607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62"/>
        </w:trPr>
        <w:tc>
          <w:tcPr>
            <w:tcW w:w="3198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58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160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6816" behindDoc="0" locked="0" layoutInCell="1" allowOverlap="1" wp14:anchorId="25E36ACC" wp14:editId="2084DBAB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0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27B9F" w:rsidRDefault="00227B9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227B9F" w:rsidRDefault="00227B9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227B9F" w:rsidRDefault="00227B9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E36ACC" id="Text Box 85" o:spid="_x0000_s1038" type="#_x0000_t202" style="position:absolute;margin-left:39.75pt;margin-top:.75pt;width:6.9pt;height:14.4pt;z-index:2517468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227B9F" w:rsidRDefault="00227B9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227B9F" w:rsidRDefault="00227B9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227B9F" w:rsidRDefault="00227B9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70" w:type="dxa"/>
            <w:gridSpan w:val="26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5792" behindDoc="0" locked="0" layoutInCell="1" allowOverlap="1" wp14:anchorId="23EBF482" wp14:editId="2E0FDA5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9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27B9F" w:rsidRDefault="00227B9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EBF482" id="Text Box 68" o:spid="_x0000_s1039" type="#_x0000_t202" style="position:absolute;margin-left:39.75pt;margin-top:.75pt;width:6.9pt;height:14.4pt;z-index:2517457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227B9F" w:rsidRDefault="00227B9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lastRenderedPageBreak/>
              <w:t> </w:t>
            </w:r>
          </w:p>
        </w:tc>
        <w:tc>
          <w:tcPr>
            <w:tcW w:w="454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6576" behindDoc="0" locked="0" layoutInCell="1" allowOverlap="1" wp14:anchorId="313847DF" wp14:editId="572A110C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8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27B9F" w:rsidRDefault="00227B9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3847DF" id="Text Box 69" o:spid="_x0000_s1040" type="#_x0000_t202" style="position:absolute;margin-left:39.75pt;margin-top:.75pt;width:6.9pt;height:14.4pt;z-index:25173657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227B9F" w:rsidRDefault="00227B9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6854" w:type="dxa"/>
            <w:gridSpan w:val="2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 xml:space="preserve"> 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 y ART. 16 apartado III del Decreto N° 1300/16</w:t>
            </w:r>
          </w:p>
        </w:tc>
        <w:tc>
          <w:tcPr>
            <w:tcW w:w="1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4118" w:type="dxa"/>
            <w:gridSpan w:val="10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49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244" w:type="dxa"/>
            <w:gridSpan w:val="11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Unico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 xml:space="preserve">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2552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jc w:val="center"/>
              <w:rPr>
                <w:bCs/>
                <w:u w:val="single"/>
              </w:rPr>
            </w:pPr>
            <w:r w:rsidRPr="00195912">
              <w:rPr>
                <w:bCs/>
                <w:sz w:val="24"/>
                <w:szCs w:val="24"/>
                <w:u w:val="single"/>
              </w:rPr>
              <w:t>SI</w:t>
            </w:r>
          </w:p>
        </w:tc>
        <w:tc>
          <w:tcPr>
            <w:tcW w:w="2244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7600" behindDoc="0" locked="0" layoutInCell="1" allowOverlap="1" wp14:anchorId="03DCEDCD" wp14:editId="4D9B8F4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7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27B9F" w:rsidRDefault="00227B9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DCEDCD" id="Text Box 70" o:spid="_x0000_s1041" type="#_x0000_t202" style="position:absolute;margin-left:39.75pt;margin-top:.75pt;width:6.9pt;height:14.4pt;z-index:2517376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227B9F" w:rsidRDefault="00227B9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Firma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Aclaración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28"/>
                <w:szCs w:val="28"/>
                <w:u w:val="single"/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3)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8"/>
                <w:szCs w:val="28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08"/>
        </w:trPr>
        <w:tc>
          <w:tcPr>
            <w:tcW w:w="2478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8"/>
                <w:szCs w:val="28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7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4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8624" behindDoc="0" locked="0" layoutInCell="1" allowOverlap="1" wp14:anchorId="63D4DE1A" wp14:editId="78596B93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6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27B9F" w:rsidRDefault="00227B9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D4DE1A" id="Text Box 72" o:spid="_x0000_s1042" type="#_x0000_t202" style="position:absolute;margin-left:39.75pt;margin-top:.75pt;width:6.9pt;height:14.4pt;z-index:2517386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227B9F" w:rsidRDefault="00227B9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9648" behindDoc="0" locked="0" layoutInCell="1" allowOverlap="1" wp14:anchorId="1980E855" wp14:editId="015DB72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5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27B9F" w:rsidRDefault="00227B9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80E855" id="Text Box 73" o:spid="_x0000_s1043" type="#_x0000_t202" style="position:absolute;margin-left:39.75pt;margin-top:.75pt;width:6.9pt;height:14.4pt;z-index:2517396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227B9F" w:rsidRDefault="00227B9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0672" behindDoc="0" locked="0" layoutInCell="1" allowOverlap="1" wp14:anchorId="3077FFC2" wp14:editId="069B87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4" name="Text Box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27B9F" w:rsidRDefault="00227B9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77FFC2" id="Text Box 75" o:spid="_x0000_s1044" type="#_x0000_t202" style="position:absolute;margin-left:39.75pt;margin-top:.75pt;width:6.9pt;height:14.4pt;z-index:25174067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227B9F" w:rsidRDefault="00227B9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1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62"/>
        </w:trPr>
        <w:tc>
          <w:tcPr>
            <w:tcW w:w="3198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713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7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7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1696" behindDoc="0" locked="0" layoutInCell="1" allowOverlap="1" wp14:anchorId="3BB68C70" wp14:editId="653688D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2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27B9F" w:rsidRDefault="00227B9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B68C70" id="Text Box 76" o:spid="_x0000_s1045" type="#_x0000_t202" style="position:absolute;margin-left:39.75pt;margin-top:.75pt;width:6.9pt;height:14.4pt;z-index:25174169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227B9F" w:rsidRDefault="00227B9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65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2720" behindDoc="0" locked="0" layoutInCell="1" allowOverlap="1" wp14:anchorId="38A2D9C8" wp14:editId="5A89A2D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1" name="Text Box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27B9F" w:rsidRDefault="00227B9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A2D9C8" id="Text Box 77" o:spid="_x0000_s1046" type="#_x0000_t202" style="position:absolute;margin-left:39.75pt;margin-top:.75pt;width:6.9pt;height:14.4pt;z-index:2517427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227B9F" w:rsidRDefault="00227B9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7034" w:type="dxa"/>
            <w:gridSpan w:val="2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</w:t>
            </w:r>
          </w:p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 y ART. 16 apartado III del Decreto N° 1300/16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632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27" w:type="dxa"/>
            <w:gridSpan w:val="6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4699" w:type="dxa"/>
            <w:gridSpan w:val="18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 xml:space="preserve">Único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16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jc w:val="center"/>
              <w:rPr>
                <w:bCs/>
                <w:u w:val="single"/>
              </w:rPr>
            </w:pPr>
            <w:r w:rsidRPr="00195912">
              <w:rPr>
                <w:bCs/>
                <w:sz w:val="24"/>
                <w:szCs w:val="24"/>
                <w:u w:val="single"/>
              </w:rPr>
              <w:t>SI</w:t>
            </w:r>
          </w:p>
        </w:tc>
        <w:tc>
          <w:tcPr>
            <w:tcW w:w="1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4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27" w:type="dxa"/>
            <w:gridSpan w:val="6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3744" behindDoc="0" locked="0" layoutInCell="1" allowOverlap="1" wp14:anchorId="1C9AEF67" wp14:editId="7EDF1150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0" name="Text Box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27B9F" w:rsidRDefault="00227B9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9AEF67" id="Text Box 78" o:spid="_x0000_s1047" type="#_x0000_t202" style="position:absolute;margin-left:39.75pt;margin-top:.75pt;width:6.9pt;height:14.4pt;z-index:2517437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nY3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uWnY3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227B9F" w:rsidRDefault="00227B9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51" w:type="dxa"/>
            <w:gridSpan w:val="6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Firma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383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Aclaración 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AA02A0" w:rsidTr="00227B9F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AA02A0" w:rsidRDefault="00AA02A0" w:rsidP="00D23511">
                  <w:pPr>
                    <w:framePr w:hSpace="141" w:wrap="around" w:vAnchor="text" w:hAnchor="margin" w:xAlign="center" w:y="-1088"/>
                    <w:snapToGrid w:val="0"/>
                    <w:rPr>
                      <w:b/>
                      <w:bCs/>
                      <w:sz w:val="16"/>
                      <w:szCs w:val="16"/>
                      <w:u w:val="single"/>
                    </w:rPr>
                  </w:pPr>
                </w:p>
              </w:tc>
            </w:tr>
          </w:tbl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</w:tbl>
    <w:p w:rsidR="006F3FA5" w:rsidRDefault="006F3FA5">
      <w:pPr>
        <w:widowControl/>
        <w:suppressAutoHyphens w:val="0"/>
        <w:autoSpaceDE/>
        <w:rPr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3C467FC3" wp14:editId="77A02F9B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82550</wp:posOffset>
                      </wp:positionV>
                      <wp:extent cx="6162675" cy="93599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2675" cy="9359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27B9F" w:rsidRPr="00926E29" w:rsidRDefault="00227B9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B</w:t>
                                  </w:r>
                                </w:p>
                                <w:p w:rsidR="00227B9F" w:rsidRDefault="00227B9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227B9F" w:rsidRPr="00926E29" w:rsidRDefault="00227B9F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467FC3" id="Text Box 2" o:spid="_x0000_s1048" type="#_x0000_t202" style="position:absolute;margin-left:5.7pt;margin-top:6.5pt;width:485.25pt;height:73.7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    <v:fill opacity="0"/>
                      <v:textbox inset="0,0,0,0">
                        <w:txbxContent>
                          <w:p w:rsidR="00227B9F" w:rsidRPr="00926E29" w:rsidRDefault="00227B9F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B</w:t>
                            </w:r>
                          </w:p>
                          <w:p w:rsidR="00227B9F" w:rsidRDefault="00227B9F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227B9F" w:rsidRPr="00926E29" w:rsidRDefault="00227B9F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C2E38" w:rsidRDefault="001C2E38">
            <w:pPr>
              <w:rPr>
                <w:sz w:val="20"/>
                <w:szCs w:val="20"/>
              </w:rPr>
            </w:pPr>
          </w:p>
        </w:tc>
      </w:tr>
      <w:tr w:rsidR="001C2E38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Default="001C2E38">
            <w:pPr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Nomina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de los actuales integrantes de los Órganos de Gobierno, Administración y Fiscalización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  <w:p w:rsidR="001C2E38" w:rsidRDefault="001C2E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CONJUNTA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INDISTINTA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rPr>
          <w:sz w:val="20"/>
          <w:szCs w:val="20"/>
        </w:rPr>
      </w:pPr>
      <w:r>
        <w:rPr>
          <w:sz w:val="20"/>
          <w:szCs w:val="20"/>
        </w:rPr>
        <w:t>_El locador deberá informar al locatario la transferencia de dominio que pueda afectar la propiedad</w:t>
      </w:r>
    </w:p>
    <w:p w:rsidR="001C2E38" w:rsidRDefault="001C2E38">
      <w:pPr>
        <w:pageBreakBefore/>
        <w:rPr>
          <w:sz w:val="20"/>
          <w:szCs w:val="20"/>
        </w:rPr>
      </w:pPr>
    </w:p>
    <w:tbl>
      <w:tblPr>
        <w:tblpPr w:leftFromText="141" w:rightFromText="141" w:vertAnchor="page" w:horzAnchor="margin" w:tblpX="-572" w:tblpY="246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1C2E38" w:rsidTr="00AA02A0">
        <w:trPr>
          <w:trHeight w:hRule="exact" w:val="300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926E29" w:rsidP="00AA02A0">
            <w:pPr>
              <w:tabs>
                <w:tab w:val="left" w:pos="2910"/>
                <w:tab w:val="center" w:pos="5265"/>
              </w:tabs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 w:rsidR="001C2E3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E2733C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8512" behindDoc="0" locked="0" layoutInCell="1" allowOverlap="1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309880</wp:posOffset>
                      </wp:positionV>
                      <wp:extent cx="6010275" cy="789305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0275" cy="789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27B9F" w:rsidRPr="00926E29" w:rsidRDefault="00227B9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C</w:t>
                                  </w:r>
                                </w:p>
                                <w:p w:rsidR="00227B9F" w:rsidRPr="00926E29" w:rsidRDefault="00227B9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227B9F" w:rsidRPr="00926E29" w:rsidRDefault="00227B9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APODERADOS - DECLARACION JURADA</w:t>
                                  </w:r>
                                </w:p>
                                <w:p w:rsidR="00227B9F" w:rsidRPr="00926E29" w:rsidRDefault="00227B9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227B9F" w:rsidRDefault="00227B9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227B9F" w:rsidRDefault="00227B9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227B9F" w:rsidRDefault="00227B9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227B9F" w:rsidRDefault="00227B9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227B9F" w:rsidRDefault="00227B9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227B9F" w:rsidRDefault="00227B9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227B9F" w:rsidRDefault="00227B9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227B9F" w:rsidRDefault="00227B9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227B9F" w:rsidRDefault="00227B9F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49" type="#_x0000_t202" style="position:absolute;left:0;text-align:left;margin-left:5.8pt;margin-top:24.4pt;width:473.25pt;height:62.15pt;z-index:2516485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    <v:fill opacity="0"/>
                      <v:textbox inset="0,0,0,0">
                        <w:txbxContent>
                          <w:p w:rsidR="00227B9F" w:rsidRPr="00926E29" w:rsidRDefault="00227B9F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C</w:t>
                            </w:r>
                          </w:p>
                          <w:p w:rsidR="00227B9F" w:rsidRPr="00926E29" w:rsidRDefault="00227B9F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227B9F" w:rsidRPr="00926E29" w:rsidRDefault="00227B9F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APODERADOS - DECLARACION JURADA</w:t>
                            </w:r>
                          </w:p>
                          <w:p w:rsidR="00227B9F" w:rsidRPr="00926E29" w:rsidRDefault="00227B9F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227B9F" w:rsidRDefault="00227B9F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227B9F" w:rsidRDefault="00227B9F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227B9F" w:rsidRDefault="00227B9F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227B9F" w:rsidRDefault="00227B9F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227B9F" w:rsidRDefault="00227B9F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227B9F" w:rsidRDefault="00227B9F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227B9F" w:rsidRDefault="00227B9F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227B9F" w:rsidRDefault="00227B9F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227B9F" w:rsidRDefault="00227B9F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C2E3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926E29" w:rsidRDefault="001C2E38" w:rsidP="00AA02A0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</w:p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 w:rsidR="00AA02A0">
              <w:rPr>
                <w:sz w:val="18"/>
                <w:szCs w:val="18"/>
              </w:rPr>
              <w:tab/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AA02A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Nombre y Apellido,   Poderdante </w:t>
            </w:r>
            <w:proofErr w:type="spellStart"/>
            <w:r>
              <w:rPr>
                <w:b/>
                <w:bCs/>
                <w:sz w:val="20"/>
                <w:szCs w:val="20"/>
              </w:rPr>
              <w:t>ó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Razón Social</w:t>
            </w:r>
            <w:r>
              <w:rPr>
                <w:b/>
                <w:bCs/>
                <w:sz w:val="16"/>
                <w:szCs w:val="16"/>
              </w:rPr>
              <w:t xml:space="preserve">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jc w:val="both"/>
        <w:rPr>
          <w:sz w:val="20"/>
          <w:szCs w:val="20"/>
        </w:rPr>
      </w:pPr>
    </w:p>
    <w:p w:rsidR="001C2E38" w:rsidRDefault="001C2E38">
      <w:pPr>
        <w:sectPr w:rsidR="001C2E38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4A9C6BB9" wp14:editId="6DDD7EC8">
                      <wp:simplePos x="0" y="0"/>
                      <wp:positionH relativeFrom="column">
                        <wp:posOffset>168275</wp:posOffset>
                      </wp:positionH>
                      <wp:positionV relativeFrom="paragraph">
                        <wp:posOffset>158750</wp:posOffset>
                      </wp:positionV>
                      <wp:extent cx="5886450" cy="1146810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86450" cy="1146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27B9F" w:rsidRPr="00926E29" w:rsidRDefault="00227B9F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:rsidR="00227B9F" w:rsidRPr="00926E29" w:rsidRDefault="00227B9F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227B9F" w:rsidRPr="00926E29" w:rsidRDefault="00227B9F" w:rsidP="00E07F58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9C6BB9" id="Text Box 3" o:spid="_x0000_s1050" type="#_x0000_t202" style="position:absolute;left:0;text-align:left;margin-left:13.25pt;margin-top:12.5pt;width:463.5pt;height:90.3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    <v:fill opacity="0"/>
                      <v:textbox inset="0,0,0,0">
                        <w:txbxContent>
                          <w:p w:rsidR="00227B9F" w:rsidRPr="00926E29" w:rsidRDefault="00227B9F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:rsidR="00227B9F" w:rsidRPr="00926E29" w:rsidRDefault="00227B9F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227B9F" w:rsidRPr="00926E29" w:rsidRDefault="00227B9F" w:rsidP="00E07F5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8144" behindDoc="0" locked="0" layoutInCell="1" allowOverlap="1" wp14:anchorId="6555B20B" wp14:editId="239C45B6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5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27B9F" w:rsidRDefault="00227B9F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55B20B" id="Text Box 42" o:spid="_x0000_s1051" type="#_x0000_t202" style="position:absolute;margin-left:39.75pt;margin-top:.75pt;width:6.9pt;height:14.4pt;z-index:2517181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227B9F" w:rsidRDefault="00227B9F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9168" behindDoc="0" locked="0" layoutInCell="1" allowOverlap="1" wp14:anchorId="3D2B184E" wp14:editId="395043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4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27B9F" w:rsidRDefault="00227B9F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2B184E" id="Text Box 43" o:spid="_x0000_s1052" type="#_x0000_t202" style="position:absolute;margin-left:39.75pt;margin-top:.75pt;width:6.9pt;height:14.4pt;z-index:2517191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227B9F" w:rsidRDefault="00227B9F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54"/>
        <w:gridCol w:w="315"/>
        <w:gridCol w:w="404"/>
        <w:gridCol w:w="361"/>
        <w:gridCol w:w="971"/>
        <w:gridCol w:w="1906"/>
        <w:gridCol w:w="536"/>
        <w:gridCol w:w="542"/>
        <w:gridCol w:w="357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1216" behindDoc="0" locked="0" layoutInCell="1" allowOverlap="1" wp14:anchorId="0BB9F1DE" wp14:editId="778078D5">
                      <wp:simplePos x="0" y="0"/>
                      <wp:positionH relativeFrom="column">
                        <wp:posOffset>683260</wp:posOffset>
                      </wp:positionH>
                      <wp:positionV relativeFrom="paragraph">
                        <wp:posOffset>81915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27B9F" w:rsidRPr="00776075" w:rsidRDefault="00227B9F" w:rsidP="00E07F58">
                                  <w:pPr>
                                    <w:jc w:val="center"/>
                                  </w:pPr>
                                  <w:r w:rsidRPr="00776075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E</w:t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 w:rsidRPr="00776075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DATOS DEL INMUEBLE-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B9F1DE" id="Text Box 4" o:spid="_x0000_s1053" type="#_x0000_t202" style="position:absolute;left:0;text-align:left;margin-left:53.8pt;margin-top:6.45pt;width:421.65pt;height:47.75pt;z-index:251721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    <v:fill opacity="0"/>
                      <v:textbox inset="0,0,0,0">
                        <w:txbxContent>
                          <w:p w:rsidR="00227B9F" w:rsidRPr="00776075" w:rsidRDefault="00227B9F" w:rsidP="00E07F58">
                            <w:pPr>
                              <w:jc w:val="center"/>
                            </w:pPr>
                            <w:r w:rsidRPr="0077607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E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 w:rsidRPr="00776075">
                              <w:rPr>
                                <w:b/>
                                <w:bCs/>
                                <w:u w:val="single"/>
                              </w:rPr>
                              <w:t>DATOS DEL INMUEBLE-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UBICACIÓN: CALLE:</w:t>
            </w:r>
          </w:p>
        </w:tc>
        <w:tc>
          <w:tcPr>
            <w:tcW w:w="53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2240" behindDoc="0" locked="0" layoutInCell="1" allowOverlap="1" wp14:anchorId="16A88382" wp14:editId="59C9DD1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27B9F" w:rsidRDefault="00227B9F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A88382" id="Text Box 37" o:spid="_x0000_s1054" type="#_x0000_t202" style="position:absolute;margin-left:39.75pt;margin-top:.75pt;width:6.9pt;height:14.4pt;z-index:251722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227B9F" w:rsidRDefault="00227B9F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LOCALIDAD/CIUDAD :</w:t>
            </w:r>
          </w:p>
        </w:tc>
        <w:tc>
          <w:tcPr>
            <w:tcW w:w="3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3264" behindDoc="0" locked="0" layoutInCell="1" allowOverlap="1" wp14:anchorId="303333B7" wp14:editId="3753B91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27B9F" w:rsidRDefault="00227B9F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3333B7" id="Text Box 39" o:spid="_x0000_s1055" type="#_x0000_t202" style="position:absolute;margin-left:39.75pt;margin-top:.75pt;width:6.9pt;height:14.4pt;z-index:251723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227B9F" w:rsidRDefault="00227B9F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PARTIDO :</w:t>
            </w:r>
          </w:p>
        </w:tc>
        <w:tc>
          <w:tcPr>
            <w:tcW w:w="2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xl28"/>
              <w:snapToGrid w:val="0"/>
              <w:spacing w:before="0" w:after="0"/>
            </w:pPr>
            <w: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font5"/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NO</w:t>
            </w:r>
          </w:p>
        </w:tc>
      </w:tr>
      <w:tr w:rsidR="00E07F58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6A4A53" w:rsidRPr="006A4A53" w:rsidRDefault="006A4A53" w:rsidP="006A4A53"/>
    <w:p w:rsidR="00393F1D" w:rsidRDefault="00393F1D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802934" w:rsidRPr="00776075" w:rsidRDefault="00802934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  <w:r w:rsidRPr="00776075">
        <w:rPr>
          <w:b/>
          <w:sz w:val="28"/>
          <w:szCs w:val="28"/>
          <w:u w:val="single"/>
        </w:rPr>
        <w:t>ANEXO F</w:t>
      </w: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Default="00802934" w:rsidP="00802934">
      <w:pPr>
        <w:jc w:val="center"/>
        <w:rPr>
          <w:rFonts w:ascii="Times New Roman" w:hAnsi="Times New Roman" w:cs="Times New Roman"/>
          <w:b/>
        </w:rPr>
      </w:pPr>
      <w:r w:rsidRPr="00E34D18">
        <w:rPr>
          <w:rFonts w:ascii="Times New Roman" w:hAnsi="Times New Roman" w:cs="Times New Roman"/>
          <w:b/>
        </w:rPr>
        <w:t xml:space="preserve">DECLARACIÓN JURADA </w:t>
      </w:r>
      <w:r w:rsidR="00CA1DAD">
        <w:rPr>
          <w:rFonts w:ascii="Times New Roman" w:hAnsi="Times New Roman" w:cs="Times New Roman"/>
          <w:b/>
        </w:rPr>
        <w:t>APTITUD</w:t>
      </w:r>
      <w:r w:rsidRPr="00E34D18">
        <w:rPr>
          <w:rFonts w:ascii="Times New Roman" w:hAnsi="Times New Roman" w:cs="Times New Roman"/>
          <w:b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802934" w:rsidRPr="00E34D18">
        <w:rPr>
          <w:rFonts w:ascii="Times New Roman" w:hAnsi="Times New Roman" w:cs="Times New Roman"/>
        </w:rPr>
        <w:t>CUIT N°……………………………, 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Pr="00E34D18">
        <w:rPr>
          <w:rFonts w:ascii="Times New Roman" w:hAnsi="Times New Roman" w:cs="Times New Roman"/>
        </w:rPr>
        <w:t xml:space="preserve"> (Art. 8°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>Art. 9°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>N° 1300/16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tbl>
      <w:tblPr>
        <w:tblpPr w:leftFromText="141" w:rightFromText="141" w:vertAnchor="text" w:horzAnchor="page" w:tblpX="1756" w:tblpY="46"/>
        <w:tblW w:w="98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6"/>
        <w:gridCol w:w="334"/>
        <w:gridCol w:w="163"/>
        <w:gridCol w:w="236"/>
        <w:gridCol w:w="565"/>
        <w:gridCol w:w="3005"/>
        <w:gridCol w:w="2751"/>
        <w:gridCol w:w="14"/>
        <w:gridCol w:w="18"/>
        <w:gridCol w:w="14"/>
        <w:gridCol w:w="1019"/>
        <w:gridCol w:w="13"/>
        <w:gridCol w:w="506"/>
      </w:tblGrid>
      <w:tr w:rsidR="00AA02A0" w:rsidTr="00AA02A0">
        <w:trPr>
          <w:trHeight w:val="881"/>
        </w:trPr>
        <w:tc>
          <w:tcPr>
            <w:tcW w:w="9854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E67302" w:rsidRDefault="00AA02A0" w:rsidP="00AA02A0">
            <w:pPr>
              <w:snapToGrid w:val="0"/>
              <w:ind w:left="-152" w:firstLine="152"/>
              <w:jc w:val="center"/>
              <w:rPr>
                <w:b/>
                <w:bCs/>
              </w:rPr>
            </w:pPr>
            <w:r w:rsidRPr="00E67302">
              <w:rPr>
                <w:b/>
                <w:bCs/>
              </w:rPr>
              <w:t>PLIEGO DE BASES Y CONDICIONES</w:t>
            </w:r>
          </w:p>
        </w:tc>
      </w:tr>
      <w:tr w:rsidR="00AA02A0" w:rsidTr="00AA02A0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center"/>
              <w:rPr>
                <w:sz w:val="28"/>
                <w:szCs w:val="28"/>
              </w:rPr>
            </w:pPr>
            <w:r w:rsidRPr="007C3372">
              <w:rPr>
                <w:b/>
                <w:bCs/>
                <w:sz w:val="28"/>
                <w:szCs w:val="28"/>
              </w:rPr>
              <w:t>PLANILLA DE COTIZACION</w:t>
            </w:r>
          </w:p>
        </w:tc>
      </w:tr>
      <w:tr w:rsidR="00AA02A0" w:rsidTr="00012B64">
        <w:trPr>
          <w:trHeight w:val="80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8" w:type="dxa"/>
            <w:gridSpan w:val="4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05" w:type="dxa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Datos de la Contratación Directa por Excepción: 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17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ind w:right="113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E2733C" w:rsidRDefault="00EB0AEA" w:rsidP="00AA02A0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83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87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E2733C" w:rsidRDefault="001823AE" w:rsidP="00AA02A0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2017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38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Expediente </w:t>
            </w:r>
            <w:r>
              <w:rPr>
                <w:sz w:val="22"/>
                <w:szCs w:val="22"/>
              </w:rPr>
              <w:t>N</w:t>
            </w:r>
            <w:r w:rsidRPr="007C3372">
              <w:rPr>
                <w:sz w:val="22"/>
                <w:szCs w:val="22"/>
              </w:rPr>
              <w:t>°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EB0AEA" w:rsidRDefault="00EB0AEA" w:rsidP="00AA02A0">
            <w:pPr>
              <w:snapToGrid w:val="0"/>
              <w:spacing w:line="360" w:lineRule="auto"/>
              <w:jc w:val="center"/>
              <w:rPr>
                <w:rFonts w:eastAsia="Arial"/>
                <w:b/>
                <w:sz w:val="22"/>
                <w:szCs w:val="22"/>
              </w:rPr>
            </w:pPr>
            <w:r w:rsidRPr="00EB0AEA">
              <w:rPr>
                <w:rFonts w:eastAsia="Arial"/>
                <w:b/>
                <w:sz w:val="22"/>
                <w:szCs w:val="22"/>
              </w:rPr>
              <w:t>3002-1557/17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70"/>
        </w:trPr>
        <w:tc>
          <w:tcPr>
            <w:tcW w:w="1550" w:type="dxa"/>
            <w:gridSpan w:val="2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399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Ttulo7"/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del Organismo Contratante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1949" w:type="dxa"/>
            <w:gridSpan w:val="4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Denominación: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Poder Judicial-Ministerio Público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121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Domicilio:</w:t>
            </w:r>
          </w:p>
        </w:tc>
        <w:tc>
          <w:tcPr>
            <w:tcW w:w="73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Calle 50 Nº 889/91 piso 1º La Plata  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71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73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71"/>
        </w:trPr>
        <w:tc>
          <w:tcPr>
            <w:tcW w:w="5519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Ttulo7"/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</w:t>
            </w:r>
            <w:r>
              <w:rPr>
                <w:sz w:val="22"/>
                <w:szCs w:val="22"/>
              </w:rPr>
              <w:t xml:space="preserve"> los</w:t>
            </w:r>
            <w:r w:rsidRPr="007C3372">
              <w:rPr>
                <w:sz w:val="22"/>
                <w:szCs w:val="22"/>
              </w:rPr>
              <w:t xml:space="preserve"> Oferente</w:t>
            </w:r>
            <w:r>
              <w:rPr>
                <w:sz w:val="22"/>
                <w:szCs w:val="22"/>
              </w:rPr>
              <w:t>s. Nombres, Apellido o Razón Social</w:t>
            </w:r>
          </w:p>
        </w:tc>
        <w:tc>
          <w:tcPr>
            <w:tcW w:w="2783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012B64">
            <w:pPr>
              <w:snapToGrid w:val="0"/>
              <w:ind w:left="-284" w:firstLine="284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411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</w:p>
        </w:tc>
        <w:tc>
          <w:tcPr>
            <w:tcW w:w="276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012B64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> </w:t>
            </w:r>
          </w:p>
        </w:tc>
        <w:tc>
          <w:tcPr>
            <w:tcW w:w="10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> </w:t>
            </w:r>
          </w:p>
        </w:tc>
        <w:tc>
          <w:tcPr>
            <w:tcW w:w="50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80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7C3372" w:rsidRDefault="00012B64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2</w:t>
            </w:r>
            <w:r w:rsidR="00AA02A0">
              <w:rPr>
                <w:rFonts w:eastAsia="Arial"/>
                <w:sz w:val="22"/>
                <w:szCs w:val="22"/>
              </w:rPr>
              <w:t>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</w:t>
            </w:r>
            <w:r w:rsidR="00012B64" w:rsidRPr="00012B64">
              <w:rPr>
                <w:sz w:val="22"/>
                <w:szCs w:val="22"/>
              </w:rPr>
              <w:t>CUIT/CUIL: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012B64">
        <w:trPr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582DF7" w:rsidRDefault="00012B64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3)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02A0" w:rsidRPr="00012B64" w:rsidRDefault="00012B64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012B64">
        <w:trPr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both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>Teléfono fijo/ móvil:</w:t>
            </w:r>
          </w:p>
        </w:tc>
        <w:tc>
          <w:tcPr>
            <w:tcW w:w="2751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ind w:left="1073" w:hanging="1073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trHeight w:val="271"/>
        </w:trPr>
        <w:tc>
          <w:tcPr>
            <w:tcW w:w="8270" w:type="dxa"/>
            <w:gridSpan w:val="7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 Legal:</w:t>
            </w:r>
          </w:p>
        </w:tc>
        <w:tc>
          <w:tcPr>
            <w:tcW w:w="32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270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476387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Domicilio Electrónico:</w:t>
            </w:r>
          </w:p>
        </w:tc>
        <w:tc>
          <w:tcPr>
            <w:tcW w:w="32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751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AA02A0" w:rsidTr="00227B9F">
              <w:trPr>
                <w:cantSplit/>
                <w:trHeight w:val="1671"/>
              </w:trPr>
              <w:tc>
                <w:tcPr>
                  <w:tcW w:w="9776" w:type="dxa"/>
                  <w:vAlign w:val="bottom"/>
                  <w:hideMark/>
                </w:tcPr>
                <w:p w:rsidR="00AA02A0" w:rsidRDefault="00AA02A0" w:rsidP="00AA02A0">
                  <w:pPr>
                    <w:widowControl/>
                    <w:numPr>
                      <w:ilvl w:val="0"/>
                      <w:numId w:val="13"/>
                    </w:numPr>
                    <w:autoSpaceDE/>
                    <w:autoSpaceDN w:val="0"/>
                    <w:snapToGrid w:val="0"/>
                    <w:spacing w:before="240" w:after="24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el alquiler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mensual del inmueble cuyos datos se consignan en el ANEXO E, la suma de Pesos.......................................................................................($.........................................) lo que hace un total por los veinticuatro meses de PESOS …………………………………………………………………….($.............................)</w:t>
                  </w:r>
                </w:p>
              </w:tc>
            </w:tr>
            <w:tr w:rsidR="00AA02A0" w:rsidTr="00227B9F">
              <w:trPr>
                <w:cantSplit/>
                <w:trHeight w:val="1390"/>
              </w:trPr>
              <w:tc>
                <w:tcPr>
                  <w:tcW w:w="9776" w:type="dxa"/>
                  <w:vAlign w:val="bottom"/>
                </w:tcPr>
                <w:p w:rsidR="00AA02A0" w:rsidRDefault="00AA02A0" w:rsidP="00AA02A0">
                  <w:pPr>
                    <w:numPr>
                      <w:ilvl w:val="0"/>
                      <w:numId w:val="13"/>
                    </w:numPr>
                    <w:autoSpaceDN w:val="0"/>
                    <w:snapToGrid w:val="0"/>
                    <w:spacing w:before="240" w:after="240"/>
                    <w:jc w:val="both"/>
                    <w:rPr>
                      <w:kern w:val="16"/>
                      <w:position w:val="10"/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la venta del inmueble cuyos datos se consignan en el ANEXO E, la suma total de Pesos……………………………………………………. ($.................................................).</w:t>
                  </w:r>
                </w:p>
                <w:p w:rsidR="00AA02A0" w:rsidRDefault="00AA02A0" w:rsidP="00AA02A0">
                  <w:pPr>
                    <w:autoSpaceDN w:val="0"/>
                    <w:snapToGrid w:val="0"/>
                    <w:ind w:left="42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SE CONSTITUYE GARANTÍA DE OFERTA </w:t>
                  </w:r>
                  <w:proofErr w:type="gramStart"/>
                  <w:r>
                    <w:rPr>
                      <w:sz w:val="22"/>
                      <w:szCs w:val="22"/>
                    </w:rPr>
                    <w:t>EN …</w:t>
                  </w:r>
                  <w:proofErr w:type="gramEnd"/>
                  <w:r>
                    <w:rPr>
                      <w:sz w:val="22"/>
                      <w:szCs w:val="22"/>
                    </w:rPr>
                    <w:t>………………………POR LA SUMA DE.PESOS...................................................................................................................</w:t>
                  </w:r>
                </w:p>
                <w:p w:rsidR="00AA02A0" w:rsidRDefault="00AA02A0" w:rsidP="00AA02A0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AA02A0" w:rsidRPr="00DA7EF2" w:rsidRDefault="00AA02A0" w:rsidP="00AA02A0">
            <w:pPr>
              <w:snapToGrid w:val="0"/>
              <w:jc w:val="both"/>
              <w:rPr>
                <w:i/>
                <w:sz w:val="20"/>
                <w:szCs w:val="20"/>
              </w:rPr>
            </w:pPr>
            <w:r w:rsidRPr="00DA7EF2">
              <w:rPr>
                <w:b/>
                <w:i/>
                <w:sz w:val="20"/>
                <w:szCs w:val="20"/>
                <w:u w:val="single"/>
              </w:rPr>
              <w:t>NOTA:</w:t>
            </w:r>
            <w:r w:rsidRPr="00DA7EF2">
              <w:rPr>
                <w:i/>
                <w:sz w:val="20"/>
                <w:szCs w:val="20"/>
              </w:rPr>
              <w:t xml:space="preserve"> EN CASO DE COTIZAR POR MÁS DE UNA ALTERNATIVA ESTABLECIDA EN LAS ESPECIFICACIONES TECNICAS, SE DEBERÁ PRESENTAR UNA PLANILLA DE COTIZACIÓN POR CADA UNA. </w:t>
            </w:r>
          </w:p>
        </w:tc>
      </w:tr>
      <w:tr w:rsidR="00AA02A0" w:rsidTr="00012B64">
        <w:trPr>
          <w:trHeight w:val="197"/>
        </w:trPr>
        <w:tc>
          <w:tcPr>
            <w:tcW w:w="121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4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05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83" w:type="dxa"/>
            <w:gridSpan w:val="3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640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La  Formulación  de la presente cotización implica el conocimiento y aceptación del Pliego Bases y Condiciones, </w:t>
            </w: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Anexos y especificaciones técnicas.-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AA02A0" w:rsidRDefault="00AA02A0" w:rsidP="00AA02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Firma y aclaración del/los oferente/s</w:t>
            </w:r>
          </w:p>
        </w:tc>
      </w:tr>
      <w:tr w:rsidR="00AA02A0" w:rsidTr="00AA02A0">
        <w:trPr>
          <w:trHeight w:val="63"/>
        </w:trPr>
        <w:tc>
          <w:tcPr>
            <w:tcW w:w="17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Lugar y fecha:</w:t>
            </w: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</w:tc>
        <w:tc>
          <w:tcPr>
            <w:tcW w:w="814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1C2E38" w:rsidRDefault="001C2E38">
      <w:pPr>
        <w:pageBreakBefore/>
        <w:rPr>
          <w:sz w:val="20"/>
          <w:szCs w:val="20"/>
        </w:rPr>
      </w:pPr>
    </w:p>
    <w:p w:rsidR="001C2E38" w:rsidRDefault="001C2E38">
      <w:pPr>
        <w:ind w:right="-54"/>
        <w:jc w:val="both"/>
        <w:rPr>
          <w:sz w:val="20"/>
          <w:szCs w:val="20"/>
        </w:rPr>
      </w:pPr>
    </w:p>
    <w:p w:rsidR="001C2E38" w:rsidRDefault="001C2E38" w:rsidP="006C12C1">
      <w:pPr>
        <w:pStyle w:val="Epgrafe1"/>
      </w:pPr>
    </w:p>
    <w:sectPr w:rsidR="001C2E38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7B9F" w:rsidRDefault="00227B9F">
      <w:r>
        <w:separator/>
      </w:r>
    </w:p>
  </w:endnote>
  <w:endnote w:type="continuationSeparator" w:id="0">
    <w:p w:rsidR="00227B9F" w:rsidRDefault="00227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B9F" w:rsidRDefault="00227B9F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B9F" w:rsidRDefault="00227B9F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B9F" w:rsidRDefault="00227B9F">
    <w:pPr>
      <w:pStyle w:val="Piedepgina"/>
      <w:jc w:val="center"/>
      <w:rPr>
        <w:b/>
        <w:bCs/>
        <w:sz w:val="20"/>
        <w:szCs w:val="20"/>
      </w:rPr>
    </w:pPr>
  </w:p>
  <w:p w:rsidR="00227B9F" w:rsidRDefault="00227B9F">
    <w:pPr>
      <w:pStyle w:val="Piedepgina"/>
      <w:jc w:val="center"/>
      <w:rPr>
        <w:b/>
        <w:bCs/>
        <w:sz w:val="20"/>
        <w:szCs w:val="20"/>
      </w:rPr>
    </w:pPr>
  </w:p>
  <w:p w:rsidR="00227B9F" w:rsidRDefault="00227B9F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B9F" w:rsidRDefault="00227B9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7B9F" w:rsidRDefault="00227B9F">
      <w:r>
        <w:separator/>
      </w:r>
    </w:p>
  </w:footnote>
  <w:footnote w:type="continuationSeparator" w:id="0">
    <w:p w:rsidR="00227B9F" w:rsidRDefault="00227B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B9F" w:rsidRDefault="00227B9F">
    <w:pPr>
      <w:jc w:val="right"/>
      <w:rPr>
        <w:b/>
        <w:bCs/>
        <w:sz w:val="20"/>
        <w:szCs w:val="20"/>
      </w:rPr>
    </w:pPr>
  </w:p>
  <w:p w:rsidR="00227B9F" w:rsidRDefault="00227B9F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227B9F" w:rsidRDefault="00227B9F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B9F" w:rsidRDefault="00227B9F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B9F" w:rsidRPr="00237328" w:rsidRDefault="00227B9F" w:rsidP="00237328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B9F" w:rsidRDefault="00227B9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7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9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1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9"/>
  </w:num>
  <w:num w:numId="8">
    <w:abstractNumId w:val="12"/>
  </w:num>
  <w:num w:numId="9">
    <w:abstractNumId w:val="10"/>
  </w:num>
  <w:num w:numId="10">
    <w:abstractNumId w:val="11"/>
  </w:num>
  <w:num w:numId="11">
    <w:abstractNumId w:val="5"/>
  </w:num>
  <w:num w:numId="12">
    <w:abstractNumId w:val="7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9E8"/>
    <w:rsid w:val="00012B64"/>
    <w:rsid w:val="00031806"/>
    <w:rsid w:val="000650E5"/>
    <w:rsid w:val="000B6366"/>
    <w:rsid w:val="000D10E8"/>
    <w:rsid w:val="000D490D"/>
    <w:rsid w:val="001104E7"/>
    <w:rsid w:val="00143A20"/>
    <w:rsid w:val="00173597"/>
    <w:rsid w:val="00180B6A"/>
    <w:rsid w:val="00181BF6"/>
    <w:rsid w:val="001823AE"/>
    <w:rsid w:val="00194ACC"/>
    <w:rsid w:val="00195912"/>
    <w:rsid w:val="001C2E38"/>
    <w:rsid w:val="00200BDD"/>
    <w:rsid w:val="00202479"/>
    <w:rsid w:val="00224B25"/>
    <w:rsid w:val="00227B9F"/>
    <w:rsid w:val="00227E88"/>
    <w:rsid w:val="00237328"/>
    <w:rsid w:val="00270CAE"/>
    <w:rsid w:val="002714A7"/>
    <w:rsid w:val="00286827"/>
    <w:rsid w:val="002B1C0B"/>
    <w:rsid w:val="002C7904"/>
    <w:rsid w:val="00313E57"/>
    <w:rsid w:val="003172E7"/>
    <w:rsid w:val="00347D14"/>
    <w:rsid w:val="00362CB2"/>
    <w:rsid w:val="00366859"/>
    <w:rsid w:val="003679BE"/>
    <w:rsid w:val="00375C12"/>
    <w:rsid w:val="00382D72"/>
    <w:rsid w:val="00393F1D"/>
    <w:rsid w:val="003C2D02"/>
    <w:rsid w:val="0043339A"/>
    <w:rsid w:val="00455D82"/>
    <w:rsid w:val="00457E0E"/>
    <w:rsid w:val="00476387"/>
    <w:rsid w:val="004764F4"/>
    <w:rsid w:val="004843C4"/>
    <w:rsid w:val="004C4F01"/>
    <w:rsid w:val="004D16D6"/>
    <w:rsid w:val="004D5F99"/>
    <w:rsid w:val="004E3AD0"/>
    <w:rsid w:val="004E3C3C"/>
    <w:rsid w:val="004F2ECA"/>
    <w:rsid w:val="004F76BE"/>
    <w:rsid w:val="00531214"/>
    <w:rsid w:val="00537B6F"/>
    <w:rsid w:val="005610AE"/>
    <w:rsid w:val="005767BE"/>
    <w:rsid w:val="00582749"/>
    <w:rsid w:val="00582DF7"/>
    <w:rsid w:val="0058763F"/>
    <w:rsid w:val="005928B9"/>
    <w:rsid w:val="005B2BB8"/>
    <w:rsid w:val="005C30D8"/>
    <w:rsid w:val="005F00CF"/>
    <w:rsid w:val="005F76AC"/>
    <w:rsid w:val="00604193"/>
    <w:rsid w:val="0061628E"/>
    <w:rsid w:val="00665083"/>
    <w:rsid w:val="00693755"/>
    <w:rsid w:val="006A00B0"/>
    <w:rsid w:val="006A4A53"/>
    <w:rsid w:val="006C0D7C"/>
    <w:rsid w:val="006C12C1"/>
    <w:rsid w:val="006D0EB0"/>
    <w:rsid w:val="006E5578"/>
    <w:rsid w:val="006F1551"/>
    <w:rsid w:val="006F3FA5"/>
    <w:rsid w:val="007266A6"/>
    <w:rsid w:val="00740BEF"/>
    <w:rsid w:val="00750BEF"/>
    <w:rsid w:val="0076375D"/>
    <w:rsid w:val="00772544"/>
    <w:rsid w:val="00776075"/>
    <w:rsid w:val="00791AE6"/>
    <w:rsid w:val="007A6488"/>
    <w:rsid w:val="007C3372"/>
    <w:rsid w:val="00801B8F"/>
    <w:rsid w:val="00802934"/>
    <w:rsid w:val="00804AFD"/>
    <w:rsid w:val="008159BF"/>
    <w:rsid w:val="00817DA4"/>
    <w:rsid w:val="00835829"/>
    <w:rsid w:val="0084022E"/>
    <w:rsid w:val="00846F63"/>
    <w:rsid w:val="00862414"/>
    <w:rsid w:val="00897AC4"/>
    <w:rsid w:val="008C0E94"/>
    <w:rsid w:val="008C2604"/>
    <w:rsid w:val="008E0201"/>
    <w:rsid w:val="008E1098"/>
    <w:rsid w:val="008E76A3"/>
    <w:rsid w:val="008F527B"/>
    <w:rsid w:val="008F6900"/>
    <w:rsid w:val="00923AE7"/>
    <w:rsid w:val="00926E29"/>
    <w:rsid w:val="00927501"/>
    <w:rsid w:val="00945693"/>
    <w:rsid w:val="009633C3"/>
    <w:rsid w:val="009738B2"/>
    <w:rsid w:val="009823C1"/>
    <w:rsid w:val="00986975"/>
    <w:rsid w:val="009A2F21"/>
    <w:rsid w:val="009A6836"/>
    <w:rsid w:val="009A71BE"/>
    <w:rsid w:val="009F40E9"/>
    <w:rsid w:val="00A00C41"/>
    <w:rsid w:val="00A13460"/>
    <w:rsid w:val="00A4145E"/>
    <w:rsid w:val="00AA02A0"/>
    <w:rsid w:val="00AA0540"/>
    <w:rsid w:val="00AC68EF"/>
    <w:rsid w:val="00AF4C25"/>
    <w:rsid w:val="00AF7C0B"/>
    <w:rsid w:val="00B27F39"/>
    <w:rsid w:val="00B41B49"/>
    <w:rsid w:val="00B678C8"/>
    <w:rsid w:val="00B72782"/>
    <w:rsid w:val="00B9358F"/>
    <w:rsid w:val="00BA5C15"/>
    <w:rsid w:val="00BB2B4C"/>
    <w:rsid w:val="00BD0135"/>
    <w:rsid w:val="00BE287E"/>
    <w:rsid w:val="00C23023"/>
    <w:rsid w:val="00C30F6C"/>
    <w:rsid w:val="00C45B60"/>
    <w:rsid w:val="00C45C63"/>
    <w:rsid w:val="00C50022"/>
    <w:rsid w:val="00C51A49"/>
    <w:rsid w:val="00C55376"/>
    <w:rsid w:val="00C565AC"/>
    <w:rsid w:val="00C610AD"/>
    <w:rsid w:val="00C87C8D"/>
    <w:rsid w:val="00CA1DAD"/>
    <w:rsid w:val="00CD10CC"/>
    <w:rsid w:val="00CD47D2"/>
    <w:rsid w:val="00D2112A"/>
    <w:rsid w:val="00D23511"/>
    <w:rsid w:val="00D52AD2"/>
    <w:rsid w:val="00D73214"/>
    <w:rsid w:val="00D85577"/>
    <w:rsid w:val="00DA7EF2"/>
    <w:rsid w:val="00DB5644"/>
    <w:rsid w:val="00DE22A0"/>
    <w:rsid w:val="00E07F58"/>
    <w:rsid w:val="00E22963"/>
    <w:rsid w:val="00E2733C"/>
    <w:rsid w:val="00E34D18"/>
    <w:rsid w:val="00E41B95"/>
    <w:rsid w:val="00E616AE"/>
    <w:rsid w:val="00E67302"/>
    <w:rsid w:val="00E829E8"/>
    <w:rsid w:val="00E91943"/>
    <w:rsid w:val="00EB0AEA"/>
    <w:rsid w:val="00EB1C13"/>
    <w:rsid w:val="00ED68BA"/>
    <w:rsid w:val="00EE1BED"/>
    <w:rsid w:val="00F3185D"/>
    <w:rsid w:val="00F40FE7"/>
    <w:rsid w:val="00F7432B"/>
    <w:rsid w:val="00F92314"/>
    <w:rsid w:val="00F92623"/>
    <w:rsid w:val="00F96C50"/>
    <w:rsid w:val="00FA5D8D"/>
    <w:rsid w:val="00FB1A98"/>
    <w:rsid w:val="00FB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oNotEmbedSmartTags/>
  <w:decimalSymbol w:val=","/>
  <w:listSeparator w:val=";"/>
  <w15:chartTrackingRefBased/>
  <w15:docId w15:val="{6190CF89-2C60-4EBB-AE27-47226B629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pPr>
      <w:outlineLvl w:val="0"/>
    </w:pPr>
  </w:style>
  <w:style w:type="paragraph" w:styleId="Ttulo2">
    <w:name w:val="heading 2"/>
    <w:basedOn w:val="Normal"/>
    <w:next w:val="Normal"/>
    <w:qFormat/>
    <w:pPr>
      <w:outlineLvl w:val="1"/>
    </w:pPr>
  </w:style>
  <w:style w:type="paragraph" w:styleId="Ttulo3">
    <w:name w:val="heading 3"/>
    <w:basedOn w:val="Normal"/>
    <w:next w:val="Normal"/>
    <w:qFormat/>
    <w:pPr>
      <w:outlineLvl w:val="2"/>
    </w:pPr>
  </w:style>
  <w:style w:type="paragraph" w:styleId="Ttulo4">
    <w:name w:val="heading 4"/>
    <w:basedOn w:val="Normal"/>
    <w:next w:val="Normal"/>
    <w:qFormat/>
    <w:pPr>
      <w:outlineLvl w:val="3"/>
    </w:pPr>
  </w:style>
  <w:style w:type="paragraph" w:styleId="Ttulo5">
    <w:name w:val="heading 5"/>
    <w:basedOn w:val="Normal"/>
    <w:next w:val="Normal"/>
    <w:qFormat/>
    <w:pPr>
      <w:outlineLvl w:val="4"/>
    </w:pPr>
  </w:style>
  <w:style w:type="paragraph" w:styleId="Ttulo6">
    <w:name w:val="heading 6"/>
    <w:basedOn w:val="Normal"/>
    <w:next w:val="Normal"/>
    <w:qFormat/>
    <w:pPr>
      <w:outlineLvl w:val="5"/>
    </w:pPr>
  </w:style>
  <w:style w:type="paragraph" w:styleId="Ttulo7">
    <w:name w:val="heading 7"/>
    <w:basedOn w:val="Normal"/>
    <w:next w:val="Normal"/>
    <w:qFormat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4z1">
    <w:name w:val="WW8Num4z1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Pr>
      <w:rFonts w:ascii="Arial" w:hAnsi="Arial" w:cs="Arial"/>
      <w:sz w:val="20"/>
      <w:szCs w:val="20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4z4">
    <w:name w:val="WW8Num4z4"/>
    <w:rPr>
      <w:rFonts w:ascii="Courier New" w:hAnsi="Courier New" w:cs="Courier New"/>
    </w:rPr>
  </w:style>
  <w:style w:type="character" w:customStyle="1" w:styleId="WW8Num6z0">
    <w:name w:val="WW8Num6z0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7z0">
    <w:name w:val="WW8Num7z0"/>
    <w:rPr>
      <w:rFonts w:ascii="Symbol" w:eastAsia="Times New Roman" w:hAnsi="Symbol" w:cs="Aria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  <w:rPr>
      <w:rFonts w:ascii="Symbol" w:hAnsi="Symbol" w:cs="Symbol"/>
      <w:color w:val="auto"/>
    </w:rPr>
  </w:style>
  <w:style w:type="character" w:customStyle="1" w:styleId="Fuentedeprrafopredeter1">
    <w:name w:val="Fuente de párrafo predeter.1"/>
  </w:style>
  <w:style w:type="character" w:customStyle="1" w:styleId="RTFNum21">
    <w:name w:val="RTF_Num 2 1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</w:style>
  <w:style w:type="character" w:customStyle="1" w:styleId="WW8Num4z6">
    <w:name w:val="WW8Num4z6"/>
    <w:rPr>
      <w:rFonts w:ascii="Wingdings" w:hAnsi="Wingdings" w:cs="Wingdings"/>
      <w:color w:val="000000"/>
    </w:rPr>
  </w:style>
  <w:style w:type="character" w:customStyle="1" w:styleId="WW8Num4z7">
    <w:name w:val="WW8Num4z7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Pr>
      <w:b/>
      <w:bCs/>
    </w:rPr>
  </w:style>
  <w:style w:type="character" w:styleId="Hipervnculo">
    <w:name w:val="Hyperlink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pPr>
      <w:spacing w:before="120" w:after="120"/>
    </w:pPr>
    <w:rPr>
      <w:i/>
      <w:iCs/>
    </w:rPr>
  </w:style>
  <w:style w:type="paragraph" w:customStyle="1" w:styleId="Index">
    <w:name w:val="Index"/>
    <w:basedOn w:val="Normal"/>
  </w:style>
  <w:style w:type="paragraph" w:styleId="Encabezado">
    <w:name w:val="header"/>
    <w:basedOn w:val="Normal"/>
    <w:link w:val="EncabezadoCar"/>
    <w:uiPriority w:val="99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</w:style>
  <w:style w:type="paragraph" w:customStyle="1" w:styleId="EstiloEstiloListaconnmerosNegritaNegrita">
    <w:name w:val="Estilo Estilo Lista con números + Negrita + Negrita"/>
    <w:basedOn w:val="EstiloListaconnmerosNegritaCar"/>
  </w:style>
  <w:style w:type="paragraph" w:customStyle="1" w:styleId="font7">
    <w:name w:val="font7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</w:style>
  <w:style w:type="paragraph" w:customStyle="1" w:styleId="Textoindependiente21">
    <w:name w:val="Texto independiente 21"/>
    <w:basedOn w:val="Normal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E8B29E-0429-4012-8ED8-42037EA33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14</Pages>
  <Words>1459</Words>
  <Characters>8030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Procuración General</dc:creator>
  <cp:keywords/>
  <cp:lastModifiedBy>Mariana Fortunato</cp:lastModifiedBy>
  <cp:revision>30</cp:revision>
  <cp:lastPrinted>2017-11-13T16:43:00Z</cp:lastPrinted>
  <dcterms:created xsi:type="dcterms:W3CDTF">2017-03-21T17:06:00Z</dcterms:created>
  <dcterms:modified xsi:type="dcterms:W3CDTF">2017-11-13T16:45:00Z</dcterms:modified>
</cp:coreProperties>
</file>