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9449D6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537311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49D6" w:rsidRDefault="001C2E38" w:rsidP="00582749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9449D6">
              <w:rPr>
                <w:rFonts w:ascii="Times New Roman" w:eastAsia="Arial" w:hAnsi="Times New Roman" w:cs="Times New Roman"/>
              </w:rPr>
              <w:t>3002-1669/16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9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Defensoría </w:t>
            </w:r>
            <w:proofErr w:type="spellStart"/>
            <w:r w:rsidR="009449D6">
              <w:rPr>
                <w:rFonts w:ascii="Times New Roman" w:hAnsi="Times New Roman" w:cs="Times New Roman"/>
                <w:b/>
                <w:sz w:val="20"/>
                <w:szCs w:val="20"/>
              </w:rPr>
              <w:t>General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del</w:t>
            </w:r>
            <w:proofErr w:type="spellEnd"/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Departamento Judicial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537311">
              <w:rPr>
                <w:b/>
                <w:bCs/>
                <w:sz w:val="16"/>
                <w:szCs w:val="16"/>
              </w:rPr>
              <w:t>SAN ISIDRO, CALLE ITUZAINGO N° 256, DE LA CIUDAD DE SAN ISIDRO.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06890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día 31 de Agosto de 2017 a las 10:00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37311" w:rsidRDefault="00537311" w:rsidP="00537311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SAN ISIDRO, CALLE ITUZAINGO N° 256, DE LA CIUDAD DE SAN ISIDRO.</w:t>
            </w:r>
          </w:p>
          <w:p w:rsidR="00582749" w:rsidRPr="00181BF6" w:rsidRDefault="00582749" w:rsidP="0053731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06890" w:rsidP="0070689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31 de agosto de 2017 a las 10:00 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Pr="00926E29" w:rsidRDefault="00537311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537311" w:rsidRPr="00926E29" w:rsidRDefault="00537311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537311" w:rsidRPr="00926E29" w:rsidRDefault="00537311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537311" w:rsidRPr="00926E29" w:rsidRDefault="00537311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37311" w:rsidRDefault="0053731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537311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706890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Pr="00926E29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37311" w:rsidRPr="00926E29" w:rsidRDefault="00537311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537311" w:rsidRPr="00926E29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537311" w:rsidRPr="00926E29" w:rsidRDefault="00537311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Pr="00926E29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537311" w:rsidRPr="00926E29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37311" w:rsidRPr="00926E29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537311" w:rsidRPr="00926E29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37311" w:rsidRDefault="0053731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537311" w:rsidRPr="00926E29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537311" w:rsidRPr="00926E29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37311" w:rsidRPr="00926E29" w:rsidRDefault="00537311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537311" w:rsidRPr="00926E29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7311" w:rsidRDefault="0053731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Pr="00926E29" w:rsidRDefault="00537311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537311" w:rsidRPr="00926E29" w:rsidRDefault="00537311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37311" w:rsidRPr="00926E29" w:rsidRDefault="00537311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537311" w:rsidRPr="00926E29" w:rsidRDefault="00537311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537311" w:rsidRPr="00926E29" w:rsidRDefault="00537311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37311" w:rsidRPr="00926E29" w:rsidRDefault="00537311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Pr="00776075" w:rsidRDefault="00537311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537311" w:rsidRPr="00776075" w:rsidRDefault="00537311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7311" w:rsidRDefault="0053731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37311" w:rsidRDefault="0053731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9449D6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537311" w:rsidRDefault="009449D6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3002-1669/16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537311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537311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311" w:rsidRDefault="00537311">
      <w:r>
        <w:separator/>
      </w:r>
    </w:p>
  </w:endnote>
  <w:endnote w:type="continuationSeparator" w:id="0">
    <w:p w:rsidR="00537311" w:rsidRDefault="0053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>
    <w:pPr>
      <w:pStyle w:val="Piedepgina"/>
      <w:jc w:val="center"/>
      <w:rPr>
        <w:b/>
        <w:bCs/>
        <w:sz w:val="20"/>
        <w:szCs w:val="20"/>
      </w:rPr>
    </w:pPr>
  </w:p>
  <w:p w:rsidR="00537311" w:rsidRDefault="00537311">
    <w:pPr>
      <w:pStyle w:val="Piedepgina"/>
      <w:jc w:val="center"/>
      <w:rPr>
        <w:b/>
        <w:bCs/>
        <w:sz w:val="20"/>
        <w:szCs w:val="20"/>
      </w:rPr>
    </w:pPr>
  </w:p>
  <w:p w:rsidR="00537311" w:rsidRDefault="00537311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311" w:rsidRDefault="00537311">
      <w:r>
        <w:separator/>
      </w:r>
    </w:p>
  </w:footnote>
  <w:footnote w:type="continuationSeparator" w:id="0">
    <w:p w:rsidR="00537311" w:rsidRDefault="00537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>
    <w:pPr>
      <w:jc w:val="right"/>
      <w:rPr>
        <w:b/>
        <w:bCs/>
        <w:sz w:val="20"/>
        <w:szCs w:val="20"/>
      </w:rPr>
    </w:pPr>
  </w:p>
  <w:p w:rsidR="00537311" w:rsidRDefault="00537311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537311" w:rsidRDefault="00537311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Pr="00237328" w:rsidRDefault="00537311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1" w:rsidRDefault="0053731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24C28"/>
    <w:rsid w:val="00531214"/>
    <w:rsid w:val="00537311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06890"/>
    <w:rsid w:val="007266A6"/>
    <w:rsid w:val="00740BEF"/>
    <w:rsid w:val="00750BEF"/>
    <w:rsid w:val="00754B95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49D6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CCFC1-1716-43A3-BF87-1B222BC73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1461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31</cp:revision>
  <cp:lastPrinted>2017-08-16T17:54:00Z</cp:lastPrinted>
  <dcterms:created xsi:type="dcterms:W3CDTF">2017-03-21T17:06:00Z</dcterms:created>
  <dcterms:modified xsi:type="dcterms:W3CDTF">2017-08-16T17:54:00Z</dcterms:modified>
</cp:coreProperties>
</file>