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37311" w:rsidRDefault="00537311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537311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537311" w:rsidRDefault="00537311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524C28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537311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537311">
              <w:rPr>
                <w:rFonts w:ascii="Times New Roman" w:eastAsia="Arial" w:hAnsi="Times New Roman" w:cs="Times New Roman"/>
              </w:rPr>
              <w:t>3002-1215/17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</w:t>
            </w:r>
            <w:r w:rsidR="00537311">
              <w:rPr>
                <w:rFonts w:ascii="Times New Roman" w:hAnsi="Times New Roman" w:cs="Times New Roman"/>
                <w:b/>
                <w:sz w:val="20"/>
                <w:szCs w:val="20"/>
              </w:rPr>
              <w:t>mueble en la localidad de San Isidro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37311">
              <w:rPr>
                <w:rFonts w:ascii="Times New Roman" w:hAnsi="Times New Roman" w:cs="Times New Roman"/>
                <w:b/>
                <w:sz w:val="20"/>
                <w:szCs w:val="20"/>
              </w:rPr>
              <w:t>con destino a la Oficina de Resolución Alternativa de Conflictos, Área de Denuncias y Centro de Asistencia a la Victima del Departamento Judicial de San Isidro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537311">
              <w:rPr>
                <w:b/>
                <w:bCs/>
                <w:sz w:val="16"/>
                <w:szCs w:val="16"/>
              </w:rPr>
              <w:t>SAN ISIDRO, CALLE ITUZAINGO N° 256, DE LA CIUDAD DE SAN ISIDRO.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D979B8" w:rsidP="00D979B8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día 30 de Agosto de 2017 a las 10:00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37311" w:rsidRDefault="00537311" w:rsidP="00537311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SAN ISIDRO, CALLE ITUZAINGO N° 256, DE LA CIUDAD DE SAN ISIDRO.</w:t>
            </w:r>
          </w:p>
          <w:p w:rsidR="00582749" w:rsidRPr="00181BF6" w:rsidRDefault="00582749" w:rsidP="00537311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D979B8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El día 30 de Agosto de 2017 a las 10:00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bookmarkStart w:id="0" w:name="_GoBack"/>
      <w:bookmarkEnd w:id="0"/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Pr="00926E29" w:rsidRDefault="00537311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537311" w:rsidRPr="00926E29" w:rsidRDefault="00537311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537311" w:rsidRPr="00926E29" w:rsidRDefault="00537311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537311" w:rsidRPr="00926E29" w:rsidRDefault="00537311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537311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D979B8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Pr="00926E29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537311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37311" w:rsidRPr="00926E29" w:rsidRDefault="00537311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537311" w:rsidRPr="00926E29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537311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537311" w:rsidRPr="00926E29" w:rsidRDefault="00537311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Pr="00926E29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537311" w:rsidRPr="00926E29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537311" w:rsidRPr="00926E29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537311" w:rsidRPr="00926E29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537311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37311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37311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37311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37311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37311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37311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37311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37311" w:rsidRDefault="0053731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537311" w:rsidRPr="00926E29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537311" w:rsidRPr="00926E29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537311" w:rsidRPr="00926E29" w:rsidRDefault="00537311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537311" w:rsidRPr="00926E29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537311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37311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37311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37311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37311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37311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37311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37311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37311" w:rsidRDefault="00537311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Pr="00926E29" w:rsidRDefault="00537311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537311" w:rsidRPr="00926E29" w:rsidRDefault="00537311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537311" w:rsidRPr="00926E29" w:rsidRDefault="00537311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537311" w:rsidRPr="00926E29" w:rsidRDefault="00537311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537311" w:rsidRPr="00926E29" w:rsidRDefault="00537311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537311" w:rsidRPr="00926E29" w:rsidRDefault="00537311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Pr="00776075" w:rsidRDefault="00537311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537311" w:rsidRPr="00776075" w:rsidRDefault="00537311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537311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537311" w:rsidRDefault="00537311" w:rsidP="00AA02A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537311">
              <w:rPr>
                <w:rFonts w:eastAsia="Arial"/>
                <w:b/>
                <w:sz w:val="22"/>
                <w:szCs w:val="22"/>
              </w:rPr>
              <w:t>3002-1215/17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537311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537311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311" w:rsidRDefault="00537311">
      <w:r>
        <w:separator/>
      </w:r>
    </w:p>
  </w:endnote>
  <w:endnote w:type="continuationSeparator" w:id="0">
    <w:p w:rsidR="00537311" w:rsidRDefault="0053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311" w:rsidRDefault="00537311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311" w:rsidRDefault="0053731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311" w:rsidRDefault="00537311">
    <w:pPr>
      <w:pStyle w:val="Piedepgina"/>
      <w:jc w:val="center"/>
      <w:rPr>
        <w:b/>
        <w:bCs/>
        <w:sz w:val="20"/>
        <w:szCs w:val="20"/>
      </w:rPr>
    </w:pPr>
  </w:p>
  <w:p w:rsidR="00537311" w:rsidRDefault="00537311">
    <w:pPr>
      <w:pStyle w:val="Piedepgina"/>
      <w:jc w:val="center"/>
      <w:rPr>
        <w:b/>
        <w:bCs/>
        <w:sz w:val="20"/>
        <w:szCs w:val="20"/>
      </w:rPr>
    </w:pPr>
  </w:p>
  <w:p w:rsidR="00537311" w:rsidRDefault="00537311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311" w:rsidRDefault="0053731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311" w:rsidRDefault="00537311">
      <w:r>
        <w:separator/>
      </w:r>
    </w:p>
  </w:footnote>
  <w:footnote w:type="continuationSeparator" w:id="0">
    <w:p w:rsidR="00537311" w:rsidRDefault="005373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311" w:rsidRDefault="00537311">
    <w:pPr>
      <w:jc w:val="right"/>
      <w:rPr>
        <w:b/>
        <w:bCs/>
        <w:sz w:val="20"/>
        <w:szCs w:val="20"/>
      </w:rPr>
    </w:pPr>
  </w:p>
  <w:p w:rsidR="00537311" w:rsidRDefault="00537311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537311" w:rsidRDefault="00537311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311" w:rsidRDefault="0053731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311" w:rsidRPr="00237328" w:rsidRDefault="00537311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311" w:rsidRDefault="0053731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24C28"/>
    <w:rsid w:val="00531214"/>
    <w:rsid w:val="00537311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54B95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979B8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E9D4C-1496-4ED9-BEBF-3BC4E258C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14</Pages>
  <Words>1474</Words>
  <Characters>8113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30</cp:revision>
  <cp:lastPrinted>2017-08-16T16:28:00Z</cp:lastPrinted>
  <dcterms:created xsi:type="dcterms:W3CDTF">2017-03-21T17:06:00Z</dcterms:created>
  <dcterms:modified xsi:type="dcterms:W3CDTF">2017-08-16T16:35:00Z</dcterms:modified>
</cp:coreProperties>
</file>